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Nazwa Wykonawcy………………………………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Siedziba…………………………………………..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Nr telefonu  / faksu………………………………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adres e-mail: …………………………………….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NIP 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D8022D">
        <w:rPr>
          <w:rFonts w:cs="Times New Roman"/>
          <w:bCs/>
        </w:rPr>
        <w:t>REGON 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FORMULARZ OFERTOWY WYKONAWCY (wzór)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Urząd Miejski w Rogoźnie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ul. Nowa 2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64-610 Rogoźno</w:t>
      </w:r>
    </w:p>
    <w:p w:rsidR="00896EC5" w:rsidRPr="00D8022D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D8022D" w:rsidRDefault="00896EC5" w:rsidP="00D8022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D8022D">
        <w:rPr>
          <w:rFonts w:cs="Times New Roman"/>
          <w:b/>
        </w:rPr>
        <w:t>„</w:t>
      </w:r>
      <w:r w:rsidR="00E07022" w:rsidRPr="00996749">
        <w:rPr>
          <w:rFonts w:eastAsia="Times New Roman" w:cs="Times New Roman"/>
          <w:b/>
          <w:bCs/>
          <w:color w:val="000000"/>
        </w:rPr>
        <w:t>C</w:t>
      </w:r>
      <w:r w:rsidR="00E07022">
        <w:rPr>
          <w:rFonts w:eastAsia="Times New Roman" w:cs="Times New Roman"/>
          <w:b/>
          <w:bCs/>
          <w:color w:val="000000"/>
        </w:rPr>
        <w:t xml:space="preserve">ENTRUM SPORTOWO – REKREACYJNE </w:t>
      </w:r>
      <w:r w:rsidR="00B52920">
        <w:rPr>
          <w:rFonts w:eastAsia="Times New Roman" w:cs="Times New Roman"/>
          <w:b/>
          <w:bCs/>
          <w:color w:val="000000"/>
        </w:rPr>
        <w:t xml:space="preserve">przy ul. Plażowej </w:t>
      </w:r>
      <w:r w:rsidR="00B52920">
        <w:rPr>
          <w:rFonts w:eastAsia="Times New Roman" w:cs="Times New Roman"/>
          <w:b/>
          <w:bCs/>
          <w:color w:val="000000"/>
        </w:rPr>
        <w:t xml:space="preserve">                  </w:t>
      </w:r>
      <w:r w:rsidR="00B52920">
        <w:rPr>
          <w:rFonts w:eastAsia="Times New Roman" w:cs="Times New Roman"/>
          <w:b/>
          <w:bCs/>
          <w:color w:val="000000"/>
        </w:rPr>
        <w:t>w Rogoźnie – monitoring</w:t>
      </w:r>
      <w:r w:rsidR="009E5D67" w:rsidRPr="00D8022D">
        <w:rPr>
          <w:rFonts w:cs="Times New Roman"/>
          <w:b/>
        </w:rPr>
        <w:t>”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E5D67" w:rsidRPr="00D8022D" w:rsidRDefault="009E5D67" w:rsidP="009E5D67">
      <w:pPr>
        <w:ind w:firstLine="708"/>
        <w:rPr>
          <w:rFonts w:cs="Times New Roman"/>
        </w:rPr>
      </w:pPr>
      <w:r w:rsidRPr="00D8022D">
        <w:rPr>
          <w:rFonts w:cs="Times New Roman"/>
          <w:b/>
        </w:rPr>
        <w:t xml:space="preserve">Oferujemy wykonanie zadania w pełnym zakresie rzeczowym: </w:t>
      </w:r>
      <w:r w:rsidRPr="00D8022D">
        <w:rPr>
          <w:rFonts w:cs="Times New Roman"/>
        </w:rPr>
        <w:t>zgodnie z zaproszeniem do złożenia oferty łączenie:</w:t>
      </w:r>
    </w:p>
    <w:p w:rsidR="009F064E" w:rsidRPr="00D8022D" w:rsidRDefault="009F064E" w:rsidP="009F064E">
      <w:pPr>
        <w:spacing w:line="200" w:lineRule="atLeast"/>
        <w:ind w:right="15"/>
        <w:rPr>
          <w:rFonts w:cs="Times New Roman"/>
          <w:b/>
        </w:rPr>
      </w:pPr>
    </w:p>
    <w:p w:rsidR="009A6221" w:rsidRPr="00D8022D" w:rsidRDefault="009A6221" w:rsidP="00964274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Pr="00D8022D" w:rsidRDefault="009A6221" w:rsidP="009A6221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spacing w:line="200" w:lineRule="atLeast"/>
        <w:ind w:right="15"/>
        <w:rPr>
          <w:rFonts w:cs="Times New Roman"/>
          <w:b/>
        </w:rPr>
      </w:pPr>
      <w:r w:rsidRPr="00D8022D">
        <w:rPr>
          <w:rFonts w:cs="Times New Roman"/>
          <w:b/>
        </w:rPr>
        <w:t>Łączna wartość rea</w:t>
      </w:r>
      <w:r w:rsidR="00D8022D" w:rsidRPr="00D8022D">
        <w:rPr>
          <w:rFonts w:cs="Times New Roman"/>
          <w:b/>
        </w:rPr>
        <w:t xml:space="preserve">lizowanej usługi </w:t>
      </w:r>
      <w:r w:rsidRPr="00D8022D">
        <w:rPr>
          <w:rFonts w:cs="Times New Roman"/>
          <w:b/>
        </w:rPr>
        <w:t>wyniesie:</w:t>
      </w:r>
    </w:p>
    <w:p w:rsidR="009E30AA" w:rsidRDefault="009E30AA" w:rsidP="005B171E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pStyle w:val="Akapitzlist"/>
        <w:spacing w:line="360" w:lineRule="auto"/>
        <w:ind w:left="360" w:right="15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Cena wykonania zamówienia brutto:………………………………..zł</w:t>
      </w:r>
    </w:p>
    <w:p w:rsidR="005B171E" w:rsidRPr="00585887" w:rsidRDefault="005B171E" w:rsidP="00585887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(słownie:………………………………………………………………)</w:t>
      </w:r>
    </w:p>
    <w:p w:rsidR="00896EC5" w:rsidRPr="00D8022D" w:rsidRDefault="00896EC5" w:rsidP="009A6221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896EC5" w:rsidRPr="00D8022D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2</w:t>
      </w:r>
      <w:r w:rsidR="00896EC5" w:rsidRPr="00D8022D">
        <w:rPr>
          <w:rFonts w:cs="Times New Roman"/>
          <w:b/>
          <w:bCs/>
        </w:rPr>
        <w:t>. Oświadczenia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Wyrażamy zgodę na termin odro</w:t>
      </w:r>
      <w:r w:rsidR="00C45B7E" w:rsidRPr="00D8022D">
        <w:rPr>
          <w:rFonts w:cs="Times New Roman"/>
        </w:rPr>
        <w:t>czonej płatności:……………....(</w:t>
      </w:r>
      <w:r w:rsidR="00585887">
        <w:rPr>
          <w:rFonts w:cs="Times New Roman"/>
        </w:rPr>
        <w:t xml:space="preserve"> 14 dni</w:t>
      </w:r>
      <w:r w:rsidR="00C45B7E" w:rsidRPr="00D8022D">
        <w:rPr>
          <w:rFonts w:cs="Times New Roman"/>
        </w:rPr>
        <w:t>)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 xml:space="preserve">Zobowiązujemy się wykonać zamówienie w okresie </w:t>
      </w:r>
      <w:r w:rsidR="00FF4DE8" w:rsidRPr="00D8022D">
        <w:rPr>
          <w:rFonts w:cs="Times New Roman"/>
        </w:rPr>
        <w:t xml:space="preserve">od dnia podpisania umowy do </w:t>
      </w:r>
      <w:r w:rsidR="00D656C0" w:rsidRPr="00D8022D">
        <w:rPr>
          <w:rFonts w:cs="Times New Roman"/>
        </w:rPr>
        <w:t>1</w:t>
      </w:r>
      <w:r w:rsidR="00585887">
        <w:rPr>
          <w:rFonts w:cs="Times New Roman"/>
        </w:rPr>
        <w:t>0.06.2018</w:t>
      </w:r>
      <w:r w:rsidR="00FF4DE8" w:rsidRPr="00D8022D">
        <w:rPr>
          <w:rFonts w:cs="Times New Roman"/>
        </w:rPr>
        <w:t xml:space="preserve"> </w:t>
      </w:r>
      <w:r w:rsidRPr="00D8022D">
        <w:rPr>
          <w:rFonts w:cs="Times New Roman"/>
        </w:rPr>
        <w:t>r.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Uważamy się za związanych niniejszą ofertą do dnia</w:t>
      </w:r>
      <w:r w:rsidR="00146126" w:rsidRPr="00D8022D">
        <w:rPr>
          <w:rFonts w:cs="Times New Roman"/>
        </w:rPr>
        <w:t xml:space="preserve"> (30 dni od dnia terminu składania ofert)</w:t>
      </w:r>
      <w:r w:rsidRPr="00D8022D">
        <w:rPr>
          <w:rFonts w:cs="Times New Roman"/>
        </w:rPr>
        <w:t xml:space="preserve"> ………………………………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3</w:t>
      </w:r>
      <w:r w:rsidR="00896EC5" w:rsidRPr="00D8022D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2……………………………………………………………………………………………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3……………………………………………………………………………………………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4……………………………………………………………………………………………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5……………………………………………………………………………………………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6……………………………………………………………………………………………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7……………………………………………………………………………………………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8……………………………………………………………………………………………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9……………………………………………………………………………………………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10…………………………………………………………………………………………..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  <w:b/>
        </w:rPr>
        <w:t>4</w:t>
      </w:r>
      <w:r w:rsidR="00896EC5" w:rsidRPr="00D8022D">
        <w:rPr>
          <w:rFonts w:cs="Times New Roman"/>
          <w:b/>
        </w:rPr>
        <w:t>. Oferta wspólna (jeżeli występuje):</w:t>
      </w:r>
    </w:p>
    <w:p w:rsidR="00896EC5" w:rsidRPr="00D8022D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</w:rPr>
        <w:t>Pełnomocnik Wykonawców wspólnie składających ofertę 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Nazwisko, imię 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Stanowisko ……………………………………......…………………………………………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Telefon.....………………… Fax 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Zakres umocowania: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5</w:t>
      </w:r>
      <w:r w:rsidR="00896EC5" w:rsidRPr="00D8022D">
        <w:rPr>
          <w:rFonts w:cs="Times New Roman"/>
          <w:b/>
          <w:bCs/>
        </w:rPr>
        <w:t>. Zastrzeżenie Wykonawcy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D8022D">
        <w:rPr>
          <w:rFonts w:cs="Times New Roman"/>
          <w:b/>
        </w:rPr>
        <w:t>6.</w:t>
      </w:r>
      <w:r w:rsidR="00896EC5" w:rsidRPr="00D8022D">
        <w:rPr>
          <w:rFonts w:cs="Times New Roman"/>
          <w:b/>
        </w:rPr>
        <w:t>Inne informacje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…........................, dnia …...............201</w:t>
      </w:r>
      <w:r w:rsidR="00B86878">
        <w:rPr>
          <w:rFonts w:cs="Times New Roman"/>
          <w:i/>
        </w:rPr>
        <w:t>8</w:t>
      </w:r>
      <w:r w:rsidRPr="00D8022D">
        <w:rPr>
          <w:rFonts w:cs="Times New Roman"/>
          <w:i/>
        </w:rPr>
        <w:t xml:space="preserve">  r.     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D8022D">
        <w:rPr>
          <w:rFonts w:cs="Times New Roman"/>
        </w:rPr>
        <w:t>………………..........…………………………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D8022D">
        <w:rPr>
          <w:rFonts w:cs="Times New Roman"/>
        </w:rPr>
        <w:t>(imię i nazwisko podpis uprawnionego przedstawiciela wykonawcy)</w:t>
      </w:r>
    </w:p>
    <w:p w:rsidR="00293991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293991" w:rsidRPr="00143A7D" w:rsidRDefault="00293991" w:rsidP="00293991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143A7D">
        <w:rPr>
          <w:rFonts w:ascii="Times New Roman" w:hAnsi="Times New Roman"/>
          <w:sz w:val="22"/>
          <w:szCs w:val="22"/>
        </w:rPr>
        <w:t xml:space="preserve">INFORMACJA </w:t>
      </w:r>
    </w:p>
    <w:p w:rsidR="00293991" w:rsidRDefault="00293991" w:rsidP="00293991">
      <w:pPr>
        <w:pStyle w:val="NormalnyWeb"/>
        <w:spacing w:after="200"/>
        <w:jc w:val="center"/>
        <w:rPr>
          <w:b/>
          <w:sz w:val="22"/>
          <w:szCs w:val="22"/>
        </w:rPr>
      </w:pPr>
      <w:r w:rsidRPr="00143A7D">
        <w:rPr>
          <w:b/>
          <w:sz w:val="22"/>
          <w:szCs w:val="22"/>
        </w:rPr>
        <w:t>dotycząca grupy kapitałowej</w:t>
      </w:r>
    </w:p>
    <w:p w:rsidR="002F1ACC" w:rsidRDefault="00E07022" w:rsidP="002F1ACC">
      <w:pPr>
        <w:pStyle w:val="NormalnyWeb"/>
        <w:spacing w:after="200"/>
        <w:jc w:val="center"/>
        <w:rPr>
          <w:sz w:val="22"/>
          <w:szCs w:val="22"/>
        </w:rPr>
      </w:pPr>
      <w:r w:rsidRPr="00996749">
        <w:rPr>
          <w:b/>
          <w:bCs/>
        </w:rPr>
        <w:t>C</w:t>
      </w:r>
      <w:r>
        <w:rPr>
          <w:b/>
          <w:bCs/>
        </w:rPr>
        <w:t xml:space="preserve">ENTRUM SPORTOWO – REKREACYJNE </w:t>
      </w:r>
      <w:r w:rsidR="002F1ACC">
        <w:rPr>
          <w:b/>
          <w:bCs/>
        </w:rPr>
        <w:t>przy ul. Plażowej w Rogoźnie – monitoring</w:t>
      </w:r>
    </w:p>
    <w:p w:rsidR="00293991" w:rsidRPr="00143A7D" w:rsidRDefault="00293991" w:rsidP="002F1ACC">
      <w:pPr>
        <w:pStyle w:val="NormalnyWeb"/>
        <w:spacing w:after="200"/>
        <w:rPr>
          <w:sz w:val="22"/>
          <w:szCs w:val="22"/>
        </w:rPr>
      </w:pPr>
      <w:r w:rsidRPr="00143A7D">
        <w:rPr>
          <w:sz w:val="22"/>
          <w:szCs w:val="22"/>
        </w:rPr>
        <w:t>Nazwa Wykonawcy:</w:t>
      </w:r>
    </w:p>
    <w:p w:rsidR="00293991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76857" w:rsidRPr="00143A7D" w:rsidRDefault="00F76857" w:rsidP="00293991">
      <w:pPr>
        <w:pStyle w:val="Tekstpodstawowywcity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Adres</w:t>
      </w:r>
      <w:r w:rsidRPr="00143A7D">
        <w:rPr>
          <w:rFonts w:ascii="Times New Roman" w:hAnsi="Times New Roman"/>
        </w:rPr>
        <w:t xml:space="preserve"> </w:t>
      </w:r>
      <w:r w:rsidRPr="00143A7D">
        <w:rPr>
          <w:rFonts w:ascii="Times New Roman" w:hAnsi="Times New Roman"/>
          <w:b/>
        </w:rPr>
        <w:t>Wykonawcy: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Oświadczamy, że Firma,/y, którą/e reprezentujemy</w:t>
      </w:r>
    </w:p>
    <w:p w:rsidR="00293991" w:rsidRPr="00143A7D" w:rsidRDefault="00293991" w:rsidP="00293991">
      <w:pPr>
        <w:jc w:val="both"/>
        <w:rPr>
          <w:rFonts w:cs="Times New Roman"/>
          <w:b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143A7D">
        <w:rPr>
          <w:rFonts w:cs="Times New Roman"/>
          <w:sz w:val="22"/>
          <w:szCs w:val="22"/>
        </w:rPr>
        <w:t xml:space="preserve">, 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143A7D">
        <w:rPr>
          <w:rFonts w:cs="Times New Roman"/>
          <w:sz w:val="22"/>
          <w:szCs w:val="22"/>
        </w:rPr>
        <w:t>późn</w:t>
      </w:r>
      <w:proofErr w:type="spellEnd"/>
      <w:r w:rsidRPr="00143A7D">
        <w:rPr>
          <w:rFonts w:cs="Times New Roman"/>
          <w:sz w:val="22"/>
          <w:szCs w:val="22"/>
        </w:rPr>
        <w:t>. zmianami).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Lista podmiotów należących do tej samej grupy kapitałowej: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  <w:r w:rsidRPr="00143A7D">
        <w:rPr>
          <w:rFonts w:ascii="Times New Roman" w:hAnsi="Times New Roman"/>
        </w:rPr>
        <w:t>* niepotrzebne skreślić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Default="00293991" w:rsidP="00A87C76">
      <w:pPr>
        <w:spacing w:before="120" w:after="960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Data:.........</w:t>
      </w:r>
      <w:r w:rsidR="00A87C76">
        <w:rPr>
          <w:rFonts w:cs="Times New Roman"/>
          <w:sz w:val="22"/>
          <w:szCs w:val="22"/>
        </w:rPr>
        <w:t>........................</w:t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_________________________________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</w:t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>Imiona</w:t>
      </w:r>
      <w:r w:rsidR="00A87C76">
        <w:rPr>
          <w:rFonts w:cs="Times New Roman"/>
          <w:sz w:val="22"/>
          <w:szCs w:val="22"/>
        </w:rPr>
        <w:t xml:space="preserve"> i nazwiska osób uprawnionych</w:t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>Podpisy osób uprawnionych do</w:t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  <w:t>do reprezentowania Wykonawcy</w:t>
      </w:r>
      <w:r w:rsidR="00A87C76">
        <w:rPr>
          <w:rFonts w:cs="Times New Roman"/>
          <w:sz w:val="22"/>
          <w:szCs w:val="22"/>
        </w:rPr>
        <w:tab/>
      </w:r>
      <w:r w:rsidR="00A87C76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>reprezentowania Wykonawcy</w:t>
      </w:r>
    </w:p>
    <w:p w:rsidR="00293991" w:rsidRP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4F6780" w:rsidRPr="00996749">
        <w:rPr>
          <w:rFonts w:eastAsia="Times New Roman" w:cs="Times New Roman"/>
          <w:b/>
          <w:bCs/>
          <w:color w:val="000000"/>
        </w:rPr>
        <w:t>C</w:t>
      </w:r>
      <w:r w:rsidR="004F6780">
        <w:rPr>
          <w:rFonts w:eastAsia="Times New Roman" w:cs="Times New Roman"/>
          <w:b/>
          <w:bCs/>
          <w:color w:val="000000"/>
        </w:rPr>
        <w:t xml:space="preserve">ENTRUM SPORTOWO – REKREACYJNE </w:t>
      </w:r>
      <w:r w:rsidR="002F1ACC">
        <w:rPr>
          <w:rFonts w:eastAsia="Times New Roman" w:cs="Times New Roman"/>
          <w:b/>
          <w:bCs/>
          <w:color w:val="000000"/>
        </w:rPr>
        <w:t>przy ul. Plażowej w Rogoźnie – monitoring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2018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0513DC" w:rsidRPr="00D8022D" w:rsidRDefault="000513DC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4F6780" w:rsidRPr="00996749">
        <w:rPr>
          <w:rFonts w:eastAsia="Times New Roman" w:cs="Times New Roman"/>
          <w:b/>
          <w:bCs/>
          <w:color w:val="000000"/>
        </w:rPr>
        <w:t>C</w:t>
      </w:r>
      <w:r w:rsidR="004F6780">
        <w:rPr>
          <w:rFonts w:eastAsia="Times New Roman" w:cs="Times New Roman"/>
          <w:b/>
          <w:bCs/>
          <w:color w:val="000000"/>
        </w:rPr>
        <w:t xml:space="preserve">ENTRUM SPORTOWO – REKREACYJNE </w:t>
      </w:r>
      <w:r w:rsidR="002F1ACC">
        <w:rPr>
          <w:rFonts w:eastAsia="Times New Roman" w:cs="Times New Roman"/>
          <w:b/>
          <w:bCs/>
          <w:color w:val="000000"/>
        </w:rPr>
        <w:t>przy ul. Plażowej w Rogoźnie – monitoring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18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lastRenderedPageBreak/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964274">
      <w:pPr>
        <w:pStyle w:val="Nagwek5"/>
        <w:numPr>
          <w:ilvl w:val="1"/>
          <w:numId w:val="16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964274">
      <w:pPr>
        <w:pStyle w:val="Nagwek5"/>
        <w:numPr>
          <w:ilvl w:val="4"/>
          <w:numId w:val="16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087949">
        <w:rPr>
          <w:rFonts w:cs="Times New Roman"/>
        </w:rPr>
        <w:t>8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A879FF" w:rsidRPr="00D8022D" w:rsidRDefault="00A879FF" w:rsidP="00A879FF">
      <w:pPr>
        <w:pStyle w:val="Standard"/>
        <w:rPr>
          <w:rFonts w:cs="Times New Roman"/>
        </w:rPr>
      </w:pPr>
      <w:r w:rsidRPr="00D8022D">
        <w:rPr>
          <w:rFonts w:cs="Times New Roman"/>
        </w:rPr>
        <w:t>Zawarta w dniu  …………………. roku w Rogoźnie</w:t>
      </w:r>
    </w:p>
    <w:p w:rsidR="00A879FF" w:rsidRPr="00D8022D" w:rsidRDefault="00A879FF" w:rsidP="00A879FF">
      <w:pPr>
        <w:pStyle w:val="Standard"/>
        <w:jc w:val="both"/>
        <w:rPr>
          <w:rFonts w:cs="Times New Roman"/>
        </w:rPr>
      </w:pPr>
      <w:r w:rsidRPr="00D8022D">
        <w:rPr>
          <w:rFonts w:cs="Times New Roman"/>
        </w:rPr>
        <w:t>po przeprowadzeniu postępowania o udzielenie zamówienia publicznego w trybie przetargu nieograniczonego zgodnie z przepisami Ustawy z dnia 29 stycznia 2004 r. Prawo Zamówie</w:t>
      </w:r>
      <w:r w:rsidR="002A0F94">
        <w:rPr>
          <w:rFonts w:cs="Times New Roman"/>
        </w:rPr>
        <w:t>ń Publicznych (tj. Dz. U. z 2017 r., poz. 1579</w:t>
      </w:r>
      <w:r w:rsidRPr="00D8022D">
        <w:rPr>
          <w:rFonts w:cs="Times New Roman"/>
        </w:rPr>
        <w:t>) pomiędzy: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  <w:b/>
          <w:bCs/>
        </w:rPr>
        <w:t xml:space="preserve">Gminą Rogoźno, ul. Nowa 2, 64-610 Rogoźno </w:t>
      </w:r>
      <w:r w:rsidRPr="00D8022D">
        <w:rPr>
          <w:rFonts w:cs="Times New Roman"/>
        </w:rPr>
        <w:t>zwaną dalej</w:t>
      </w:r>
      <w:r w:rsidRPr="00D8022D">
        <w:rPr>
          <w:rFonts w:cs="Times New Roman"/>
          <w:b/>
          <w:bCs/>
        </w:rPr>
        <w:t xml:space="preserve"> Zamawiającym </w:t>
      </w:r>
      <w:r w:rsidRPr="00D8022D">
        <w:rPr>
          <w:rFonts w:cs="Times New Roman"/>
        </w:rPr>
        <w:t>reprezentowaną przez:</w:t>
      </w:r>
    </w:p>
    <w:p w:rsidR="00A879FF" w:rsidRPr="00D8022D" w:rsidRDefault="00A879FF" w:rsidP="00A879FF">
      <w:pPr>
        <w:pStyle w:val="Textbody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 xml:space="preserve">Burmistrza Rogoźna – Romana </w:t>
      </w:r>
      <w:proofErr w:type="spellStart"/>
      <w:r w:rsidRPr="00D8022D">
        <w:rPr>
          <w:rFonts w:cs="Times New Roman"/>
          <w:b/>
          <w:bCs/>
        </w:rPr>
        <w:t>Szuberskiego</w:t>
      </w:r>
      <w:proofErr w:type="spellEnd"/>
    </w:p>
    <w:p w:rsidR="00A879FF" w:rsidRPr="00D8022D" w:rsidRDefault="00A879FF" w:rsidP="00A879FF">
      <w:pPr>
        <w:pStyle w:val="Standard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a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……………………. prowadzącym działalność gospodarczą pod nazwą …………………………..……… z siedzibą w …………………………………………., zwanym dalej </w:t>
      </w:r>
      <w:r w:rsidRPr="00D8022D">
        <w:rPr>
          <w:rFonts w:cs="Times New Roman"/>
          <w:b/>
          <w:bCs/>
        </w:rPr>
        <w:t>Wykonawcą</w:t>
      </w:r>
    </w:p>
    <w:p w:rsidR="00A879FF" w:rsidRPr="00D8022D" w:rsidRDefault="00A879FF" w:rsidP="00A879FF">
      <w:pPr>
        <w:pStyle w:val="Domylnie"/>
        <w:tabs>
          <w:tab w:val="left" w:pos="397"/>
          <w:tab w:val="left" w:pos="1780"/>
        </w:tabs>
        <w:ind w:hanging="397"/>
        <w:jc w:val="both"/>
        <w:rPr>
          <w:rFonts w:cs="Times New Roman"/>
        </w:rPr>
      </w:pPr>
      <w:r w:rsidRPr="00D8022D">
        <w:rPr>
          <w:rFonts w:cs="Times New Roman"/>
        </w:rPr>
        <w:t>o następującej treści: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1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837B96" w:rsidRDefault="00A879FF" w:rsidP="00837B96">
      <w:pPr>
        <w:pStyle w:val="Standard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4F6780" w:rsidRPr="00996749">
        <w:rPr>
          <w:rFonts w:eastAsia="Times New Roman" w:cs="Times New Roman"/>
          <w:b/>
          <w:bCs/>
          <w:color w:val="000000"/>
        </w:rPr>
        <w:t>C</w:t>
      </w:r>
      <w:r w:rsidR="004F6780">
        <w:rPr>
          <w:rFonts w:eastAsia="Times New Roman" w:cs="Times New Roman"/>
          <w:b/>
          <w:bCs/>
          <w:color w:val="000000"/>
        </w:rPr>
        <w:t xml:space="preserve">ENTRUM SPORTOWO – REKREACYJNE </w:t>
      </w:r>
      <w:r w:rsidR="002F1ACC">
        <w:rPr>
          <w:rFonts w:eastAsia="Times New Roman" w:cs="Times New Roman"/>
          <w:b/>
          <w:bCs/>
          <w:color w:val="000000"/>
        </w:rPr>
        <w:t>przy ul. Plażowej w Rogoźnie – monitoring</w:t>
      </w:r>
      <w:r w:rsidR="00AC6A41" w:rsidRPr="00837B96">
        <w:rPr>
          <w:rFonts w:eastAsia="Times New Roman"/>
          <w:b/>
          <w:bCs/>
          <w:color w:val="000000"/>
        </w:rPr>
        <w:t xml:space="preserve">. </w:t>
      </w:r>
    </w:p>
    <w:p w:rsidR="00AC6A41" w:rsidRPr="004E2C2A" w:rsidRDefault="00AC6A41" w:rsidP="00AC6A41">
      <w:pPr>
        <w:jc w:val="both"/>
        <w:rPr>
          <w:rFonts w:cs="Times New Roman"/>
        </w:rPr>
      </w:pPr>
      <w:r w:rsidRPr="004E2C2A">
        <w:rPr>
          <w:rFonts w:eastAsia="Times New Roman" w:cs="Times New Roman"/>
          <w:b/>
          <w:bCs/>
          <w:color w:val="000000"/>
        </w:rPr>
        <w:t>Opis</w:t>
      </w:r>
      <w:r w:rsidRPr="004E2C2A">
        <w:rPr>
          <w:rFonts w:eastAsia="Times New Roman" w:cs="Times New Roman"/>
          <w:color w:val="000000"/>
        </w:rPr>
        <w:t>:</w:t>
      </w:r>
    </w:p>
    <w:tbl>
      <w:tblPr>
        <w:tblW w:w="46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3611"/>
        <w:gridCol w:w="540"/>
      </w:tblGrid>
      <w:tr w:rsidR="004F6780" w:rsidRPr="00DF176D" w:rsidTr="00E73CA6">
        <w:trPr>
          <w:trHeight w:val="203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L.P.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Nazwa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Ilość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  <w:lang w:val="en-US"/>
              </w:rPr>
            </w:pPr>
            <w:proofErr w:type="spellStart"/>
            <w:r w:rsidRPr="008942EB">
              <w:rPr>
                <w:rFonts w:eastAsia="Times New Roman" w:cs="Times New Roman"/>
                <w:color w:val="000000"/>
                <w:sz w:val="20"/>
                <w:lang w:val="en-US"/>
              </w:rPr>
              <w:t>Kamera</w:t>
            </w:r>
            <w:proofErr w:type="spellEnd"/>
            <w:r w:rsidRPr="008942EB">
              <w:rPr>
                <w:rFonts w:eastAsia="Times New Roman" w:cs="Times New Roman"/>
                <w:color w:val="000000"/>
                <w:sz w:val="20"/>
                <w:lang w:val="en-US"/>
              </w:rPr>
              <w:t xml:space="preserve"> IP 4Mpx BCS-TIP4401AIR-III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6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2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Kamera Obrotowa BCS-SDIP2430A-III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2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3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Rejestrator BCS-NVR32085ME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4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 xml:space="preserve"> BCS-NVR1602-4K-P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Dyski 4 TB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4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6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BCS-xPoE6/S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7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Zasilacze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8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Przewód UTP Żel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305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 xml:space="preserve">Przewód </w:t>
            </w:r>
            <w:proofErr w:type="spellStart"/>
            <w:r w:rsidRPr="008942EB">
              <w:rPr>
                <w:rFonts w:eastAsia="Times New Roman" w:cs="Times New Roman"/>
                <w:color w:val="000000"/>
                <w:sz w:val="20"/>
              </w:rPr>
              <w:t>yky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100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10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Uchwyt słupowy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11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UCHWYT KAMERY BCS-ASD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40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12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Obudowa termoutwardzalna 580x260x250mm i fundament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13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Zestaw alarmowy Micra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14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Czujka PIR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15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Słup 10m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16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Switch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17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Monitor 22'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40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18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Osprzęt  szafy RACK i centrum monitoringu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19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proofErr w:type="spellStart"/>
            <w:r w:rsidRPr="008942EB">
              <w:rPr>
                <w:rFonts w:eastAsia="Times New Roman" w:cs="Times New Roman"/>
                <w:color w:val="000000"/>
                <w:sz w:val="20"/>
              </w:rPr>
              <w:t>Mikrotik</w:t>
            </w:r>
            <w:proofErr w:type="spellEnd"/>
            <w:r w:rsidRPr="008942EB">
              <w:rPr>
                <w:rFonts w:eastAsia="Times New Roman" w:cs="Times New Roman"/>
                <w:color w:val="000000"/>
                <w:sz w:val="20"/>
              </w:rPr>
              <w:t xml:space="preserve"> zestaw bezprzewodowy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2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20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Materiały dodatkowe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4F6780" w:rsidRPr="00DF176D" w:rsidTr="00E73CA6">
        <w:trPr>
          <w:trHeight w:val="20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b/>
                <w:color w:val="000000"/>
                <w:sz w:val="20"/>
              </w:rPr>
              <w:t>21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80" w:rsidRPr="008942EB" w:rsidRDefault="004F6780" w:rsidP="00E73CA6">
            <w:pPr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Montaż, wykop i konfiguracja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80" w:rsidRPr="008942EB" w:rsidRDefault="004F6780" w:rsidP="00E73CA6">
            <w:pPr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8942EB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</w:tbl>
    <w:p w:rsidR="004F6780" w:rsidRDefault="004F6780" w:rsidP="00B44D08">
      <w:pPr>
        <w:pStyle w:val="western"/>
        <w:spacing w:before="0" w:beforeAutospacing="0" w:line="240" w:lineRule="auto"/>
      </w:pPr>
    </w:p>
    <w:p w:rsidR="00B44D08" w:rsidRPr="006452DB" w:rsidRDefault="00B44D08" w:rsidP="00B44D08">
      <w:pPr>
        <w:pStyle w:val="western"/>
        <w:spacing w:before="0" w:beforeAutospacing="0" w:line="240" w:lineRule="auto"/>
        <w:rPr>
          <w:b w:val="0"/>
          <w:bCs w:val="0"/>
        </w:rPr>
      </w:pPr>
      <w:r w:rsidRPr="006452DB">
        <w:t>Termin realizacji zadania od</w:t>
      </w:r>
      <w:r w:rsidR="00120A21">
        <w:t xml:space="preserve"> dnia podpisania umowy do dnia </w:t>
      </w:r>
      <w:r w:rsidRPr="006452DB">
        <w:t>1</w:t>
      </w:r>
      <w:r w:rsidR="00120A21">
        <w:t>0.06</w:t>
      </w:r>
      <w:r w:rsidR="00663FBE">
        <w:t>.2018r.</w:t>
      </w:r>
      <w:r w:rsidR="00120A21">
        <w:t xml:space="preserve">   </w:t>
      </w:r>
      <w:r w:rsidR="00663FBE">
        <w:t xml:space="preserve">                  </w:t>
      </w:r>
    </w:p>
    <w:p w:rsidR="00B44D08" w:rsidRPr="006452DB" w:rsidRDefault="00B44D08" w:rsidP="00B44D08">
      <w:pPr>
        <w:pStyle w:val="western"/>
        <w:spacing w:before="0" w:beforeAutospacing="0" w:line="240" w:lineRule="auto"/>
        <w:rPr>
          <w:b w:val="0"/>
        </w:rPr>
      </w:pPr>
      <w:r w:rsidRPr="006452DB">
        <w:lastRenderedPageBreak/>
        <w:t xml:space="preserve">Cechy techniczne i jakościowe odnoszące się do przedmiotu zamówienia z zachowaniem Polskich Norm przenoszących normy europejskie lub normy innych państw członkowskich Europejskiego Obszaru Gospodarczego przenoszących te normy. </w:t>
      </w:r>
    </w:p>
    <w:p w:rsidR="00B44D08" w:rsidRDefault="00B44D08" w:rsidP="00B44D08">
      <w:pPr>
        <w:jc w:val="both"/>
        <w:rPr>
          <w:rFonts w:cs="Times New Roman"/>
        </w:rPr>
      </w:pPr>
      <w:r w:rsidRPr="006452DB">
        <w:rPr>
          <w:rFonts w:cs="Times New Roman"/>
        </w:rPr>
        <w:t>Przedmiot zamówienia należy wykonać zgodnie z obowiązującymi normami i przepisami oraz zasadami</w:t>
      </w:r>
      <w:r w:rsidR="00663FBE">
        <w:rPr>
          <w:rFonts w:cs="Times New Roman"/>
        </w:rPr>
        <w:t>.</w:t>
      </w:r>
    </w:p>
    <w:p w:rsidR="007314F1" w:rsidRDefault="007314F1" w:rsidP="00954203">
      <w:pPr>
        <w:jc w:val="center"/>
        <w:rPr>
          <w:rFonts w:cs="Times New Roman"/>
          <w:b/>
        </w:rPr>
      </w:pPr>
    </w:p>
    <w:p w:rsidR="00954203" w:rsidRPr="00D8022D" w:rsidRDefault="00954203" w:rsidP="00954203">
      <w:pPr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2 Termin obowiązywania umowy</w:t>
      </w:r>
    </w:p>
    <w:p w:rsidR="00954203" w:rsidRPr="00D8022D" w:rsidRDefault="00954203" w:rsidP="00954203">
      <w:pPr>
        <w:jc w:val="center"/>
        <w:rPr>
          <w:rFonts w:cs="Times New Roman"/>
          <w:b/>
        </w:rPr>
      </w:pPr>
    </w:p>
    <w:p w:rsidR="00954203" w:rsidRPr="00D8022D" w:rsidRDefault="00954203" w:rsidP="00954203">
      <w:pPr>
        <w:tabs>
          <w:tab w:val="left" w:pos="405"/>
        </w:tabs>
        <w:jc w:val="both"/>
        <w:rPr>
          <w:rFonts w:cs="Times New Roman"/>
        </w:rPr>
      </w:pPr>
      <w:r w:rsidRPr="00D8022D">
        <w:rPr>
          <w:rFonts w:cs="Times New Roman"/>
        </w:rPr>
        <w:t>Termin obowiązywania umo</w:t>
      </w:r>
      <w:r w:rsidR="00AC6A41">
        <w:rPr>
          <w:rFonts w:cs="Times New Roman"/>
        </w:rPr>
        <w:t xml:space="preserve">wy od dnia podpisania umowy do </w:t>
      </w:r>
      <w:r w:rsidRPr="00D8022D">
        <w:rPr>
          <w:rFonts w:cs="Times New Roman"/>
        </w:rPr>
        <w:t>1</w:t>
      </w:r>
      <w:r w:rsidR="00AC6A41">
        <w:rPr>
          <w:rFonts w:cs="Times New Roman"/>
        </w:rPr>
        <w:t>0</w:t>
      </w:r>
      <w:r w:rsidRPr="00D8022D">
        <w:rPr>
          <w:rFonts w:cs="Times New Roman"/>
        </w:rPr>
        <w:t xml:space="preserve"> </w:t>
      </w:r>
      <w:r w:rsidR="00AC6A41">
        <w:rPr>
          <w:rFonts w:cs="Times New Roman"/>
        </w:rPr>
        <w:t>czerwc</w:t>
      </w:r>
      <w:r w:rsidRPr="00D8022D">
        <w:rPr>
          <w:rFonts w:cs="Times New Roman"/>
        </w:rPr>
        <w:t>a 201</w:t>
      </w:r>
      <w:r w:rsidR="00AC6A41">
        <w:rPr>
          <w:rFonts w:cs="Times New Roman"/>
        </w:rPr>
        <w:t>8</w:t>
      </w:r>
      <w:r w:rsidRPr="00D8022D">
        <w:rPr>
          <w:rFonts w:cs="Times New Roman"/>
        </w:rPr>
        <w:t xml:space="preserve"> r.</w:t>
      </w:r>
    </w:p>
    <w:p w:rsidR="00954203" w:rsidRPr="00D8022D" w:rsidRDefault="00954203" w:rsidP="007465DE">
      <w:pPr>
        <w:pStyle w:val="western"/>
        <w:spacing w:before="0" w:beforeAutospacing="0" w:line="240" w:lineRule="auto"/>
        <w:rPr>
          <w:rStyle w:val="Domylnaczcionkaakapitu1"/>
          <w:b w:val="0"/>
          <w:bCs w:val="0"/>
        </w:rPr>
      </w:pPr>
    </w:p>
    <w:p w:rsidR="001B4AC1" w:rsidRDefault="001B4AC1" w:rsidP="001B4AC1">
      <w:pPr>
        <w:pStyle w:val="western"/>
        <w:spacing w:before="0" w:line="240" w:lineRule="auto"/>
      </w:pPr>
    </w:p>
    <w:p w:rsidR="001B4AC1" w:rsidRDefault="001B4AC1" w:rsidP="001B4AC1">
      <w:pPr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2 Obowiązki stron</w:t>
      </w:r>
    </w:p>
    <w:p w:rsidR="001B4AC1" w:rsidRDefault="001B4AC1" w:rsidP="00964274">
      <w:pPr>
        <w:pStyle w:val="Akapitzlist"/>
        <w:numPr>
          <w:ilvl w:val="4"/>
          <w:numId w:val="37"/>
        </w:numPr>
        <w:tabs>
          <w:tab w:val="left" w:pos="397"/>
        </w:tabs>
        <w:spacing w:after="0" w:line="240" w:lineRule="auto"/>
        <w:contextualSpacing w:val="0"/>
        <w:textAlignment w:val="baseline"/>
      </w:pPr>
      <w:r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>
        <w:rPr>
          <w:rFonts w:cs="Times New Roman"/>
        </w:rPr>
        <w:t xml:space="preserve">protokolarne przekazanie Wykonawcy terenu </w:t>
      </w:r>
      <w:bookmarkStart w:id="0" w:name="_GoBack"/>
      <w:r>
        <w:rPr>
          <w:rFonts w:cs="Times New Roman"/>
        </w:rPr>
        <w:t>budo</w:t>
      </w:r>
      <w:bookmarkEnd w:id="0"/>
      <w:r>
        <w:rPr>
          <w:rFonts w:cs="Times New Roman"/>
        </w:rPr>
        <w:t>wy w terminie do 7 dni od dnia podpisania niniejszej umowy,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>
        <w:rPr>
          <w:rFonts w:cs="Times New Roman"/>
        </w:rPr>
        <w:t>zapewnienie nadzoru inwestorskiego,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</w:rPr>
        <w:t>dokonanie odbiorów częściowych oraz odbioru końcowego.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Poza innymi obowiązkami wynikającymi z treści niniejszej umowy, do obowiązków Wykonawcy należy: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realizacja przedmiotu niniejszej umowy zgodnie z ofertą, dokumentacją techniczną, specyfikacją techniczną wykonania i odbioru oraz aktualnie obowiązującymi normami, polskim prawem budowlanym i innymi obowiązującymi przepisami,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 xml:space="preserve">Wykonawca ma obowiązek znać i stosować w czasie prowadzenia robót wszelkie przepisy dotyczące ochrony środowiska naturalnego i bezpieczeństwa pracy. Opłaty i kary za </w:t>
      </w:r>
      <w:r>
        <w:rPr>
          <w:rFonts w:cs="Times New Roman"/>
          <w:bCs/>
        </w:rPr>
        <w:lastRenderedPageBreak/>
        <w:t>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3 Termin realizacji zamówienia</w:t>
      </w:r>
    </w:p>
    <w:p w:rsidR="001B4AC1" w:rsidRDefault="001B4AC1" w:rsidP="001B4AC1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663FBE">
        <w:rPr>
          <w:rFonts w:ascii="Times New Roman" w:hAnsi="Times New Roman"/>
          <w:sz w:val="24"/>
          <w:szCs w:val="24"/>
        </w:rPr>
        <w:t>od dnia zawarcia umowy do dnia 1</w:t>
      </w:r>
      <w:r>
        <w:rPr>
          <w:rFonts w:ascii="Times New Roman" w:hAnsi="Times New Roman"/>
          <w:sz w:val="24"/>
          <w:szCs w:val="24"/>
        </w:rPr>
        <w:t xml:space="preserve">0 </w:t>
      </w:r>
      <w:r w:rsidR="00663FBE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jc w:val="both"/>
        <w:rPr>
          <w:rFonts w:cs="Times New Roman"/>
          <w:b/>
          <w:color w:val="FF0000"/>
        </w:rPr>
      </w:pPr>
    </w:p>
    <w:p w:rsidR="00663FBE" w:rsidRDefault="00663FBE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4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lastRenderedPageBreak/>
        <w:t xml:space="preserve">§ 5 Nadzór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Zamawiający zapewnia nadzór inwestorski poprzez pracowników Wydziału Gospodarczego </w:t>
      </w:r>
      <w:r w:rsidR="00663FBE">
        <w:rPr>
          <w:rFonts w:cs="Times New Roman"/>
          <w:bCs/>
        </w:rPr>
        <w:t xml:space="preserve">              </w:t>
      </w:r>
      <w:r>
        <w:rPr>
          <w:rFonts w:cs="Times New Roman"/>
          <w:bCs/>
        </w:rPr>
        <w:t>i Promocji.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Wykonawca zapewnia kierownictwo budowy przez osoby posiadające uprawnienia budowlane  do wykonywania samodzielnych funkcji technicznych w budownictwie w specjalności elektrycznej.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142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</w:pPr>
      <w:r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6 Wynagrodzenie i warunki płatności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t xml:space="preserve">Należność zostanie uregulowana przelewem na konto wykonawcy w terminie 14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7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10%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zabezpieczenie należytego wykonania umowy wniesie w formie: gotówki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1B4AC1" w:rsidRDefault="001B4AC1" w:rsidP="001B4AC1">
      <w:pPr>
        <w:pStyle w:val="Tekstpodstawowywcity"/>
        <w:ind w:left="397" w:hanging="397"/>
        <w:jc w:val="center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8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BB2730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9 niniejszej umowy.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B273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2F1ACC" w:rsidRDefault="002F1ACC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2F1ACC" w:rsidRDefault="002F1ACC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lastRenderedPageBreak/>
        <w:t>§ 9 Kary umowne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1B4AC1" w:rsidRDefault="001B4AC1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10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2) zmiany dotyczą realizacji dodatkowych dostaw, usług lub robót budowlanych od dotychczasowego wykonawcy,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podstawowego,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4) wykonawcę,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 wyniku przejęcia przez zamawiającego zobowiązań wykonawcy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</w:t>
      </w:r>
      <w:r>
        <w:rPr>
          <w:rFonts w:eastAsia="Times New Roman" w:cs="Times New Roman"/>
        </w:rPr>
        <w:lastRenderedPageBreak/>
        <w:t xml:space="preserve">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 lub mogliby wziąć udział inni wykonawcy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narusza równowagę ekonomiczną umowy lub umowy ramowej na korzyść wykonawcy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d) polega na zastąpieniu wykonawcy,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jc w:val="both"/>
        <w:rPr>
          <w:rFonts w:cs="Times New Roman"/>
        </w:rPr>
      </w:pPr>
    </w:p>
    <w:p w:rsidR="001B4AC1" w:rsidRDefault="001B4AC1" w:rsidP="001B4AC1">
      <w:pPr>
        <w:pStyle w:val="Tekstpodstawowy21"/>
      </w:pPr>
      <w:r>
        <w:t xml:space="preserve">          </w:t>
      </w:r>
      <w:r w:rsidR="00ED255C">
        <w:t>Wykonawca:</w:t>
      </w:r>
      <w:r w:rsidR="00ED255C">
        <w:tab/>
      </w:r>
      <w:r w:rsidR="00ED255C">
        <w:tab/>
      </w:r>
      <w:r w:rsidR="00ED255C">
        <w:tab/>
      </w:r>
      <w:r w:rsidR="00ED255C">
        <w:tab/>
      </w:r>
      <w:r w:rsidR="00ED255C">
        <w:tab/>
      </w:r>
      <w:r w:rsidR="00ED255C">
        <w:tab/>
      </w:r>
      <w:r w:rsidR="00ED255C">
        <w:tab/>
      </w:r>
      <w:r w:rsidR="00ED255C">
        <w:tab/>
      </w:r>
      <w:r w:rsidR="00ED255C">
        <w:tab/>
      </w: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4AC1" w:rsidRDefault="001B4AC1" w:rsidP="001B4AC1"/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09F" w:rsidRDefault="00DB609F" w:rsidP="00046307">
      <w:r>
        <w:separator/>
      </w:r>
    </w:p>
  </w:endnote>
  <w:endnote w:type="continuationSeparator" w:id="0">
    <w:p w:rsidR="00DB609F" w:rsidRDefault="00DB609F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09F" w:rsidRDefault="00DB609F" w:rsidP="00046307">
      <w:r>
        <w:separator/>
      </w:r>
    </w:p>
  </w:footnote>
  <w:footnote w:type="continuationSeparator" w:id="0">
    <w:p w:rsidR="00DB609F" w:rsidRDefault="00DB609F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00000016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0760283F"/>
    <w:multiLevelType w:val="multilevel"/>
    <w:tmpl w:val="42C6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ADC59A8"/>
    <w:multiLevelType w:val="hybridMultilevel"/>
    <w:tmpl w:val="9AAC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0F765F91"/>
    <w:multiLevelType w:val="multilevel"/>
    <w:tmpl w:val="0E2A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10C46EFC"/>
    <w:multiLevelType w:val="hybridMultilevel"/>
    <w:tmpl w:val="B7A02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1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245515BB"/>
    <w:multiLevelType w:val="multilevel"/>
    <w:tmpl w:val="ABB2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>
    <w:nsid w:val="32E40408"/>
    <w:multiLevelType w:val="multilevel"/>
    <w:tmpl w:val="BBBE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5575439A"/>
    <w:multiLevelType w:val="hybridMultilevel"/>
    <w:tmpl w:val="B9904F64"/>
    <w:lvl w:ilvl="0" w:tplc="3D6E1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9">
    <w:nsid w:val="62A04FD8"/>
    <w:multiLevelType w:val="multilevel"/>
    <w:tmpl w:val="D1F6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35E60F1"/>
    <w:multiLevelType w:val="hybridMultilevel"/>
    <w:tmpl w:val="2926DA00"/>
    <w:lvl w:ilvl="0" w:tplc="A906CC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6FEA27CB"/>
    <w:multiLevelType w:val="multilevel"/>
    <w:tmpl w:val="C216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7EC643D"/>
    <w:multiLevelType w:val="multilevel"/>
    <w:tmpl w:val="63C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31"/>
  </w:num>
  <w:num w:numId="4">
    <w:abstractNumId w:val="38"/>
  </w:num>
  <w:num w:numId="5">
    <w:abstractNumId w:val="20"/>
  </w:num>
  <w:num w:numId="6">
    <w:abstractNumId w:val="35"/>
  </w:num>
  <w:num w:numId="7">
    <w:abstractNumId w:val="30"/>
  </w:num>
  <w:num w:numId="8">
    <w:abstractNumId w:val="23"/>
  </w:num>
  <w:num w:numId="9">
    <w:abstractNumId w:val="36"/>
  </w:num>
  <w:num w:numId="10">
    <w:abstractNumId w:val="45"/>
  </w:num>
  <w:num w:numId="11">
    <w:abstractNumId w:val="28"/>
  </w:num>
  <w:num w:numId="12">
    <w:abstractNumId w:val="21"/>
  </w:num>
  <w:num w:numId="13">
    <w:abstractNumId w:val="26"/>
  </w:num>
  <w:num w:numId="14">
    <w:abstractNumId w:val="26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43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8"/>
  </w:num>
  <w:num w:numId="21">
    <w:abstractNumId w:val="13"/>
  </w:num>
  <w:num w:numId="22">
    <w:abstractNumId w:val="37"/>
  </w:num>
  <w:num w:numId="23">
    <w:abstractNumId w:val="29"/>
  </w:num>
  <w:num w:numId="24">
    <w:abstractNumId w:val="25"/>
  </w:num>
  <w:num w:numId="25">
    <w:abstractNumId w:val="40"/>
  </w:num>
  <w:num w:numId="26">
    <w:abstractNumId w:val="42"/>
  </w:num>
  <w:num w:numId="27">
    <w:abstractNumId w:val="24"/>
  </w:num>
  <w:num w:numId="28">
    <w:abstractNumId w:val="44"/>
  </w:num>
  <w:num w:numId="29">
    <w:abstractNumId w:val="27"/>
  </w:num>
  <w:num w:numId="30">
    <w:abstractNumId w:val="32"/>
  </w:num>
  <w:num w:numId="31">
    <w:abstractNumId w:val="39"/>
  </w:num>
  <w:num w:numId="32">
    <w:abstractNumId w:val="34"/>
  </w:num>
  <w:num w:numId="33">
    <w:abstractNumId w:val="1"/>
  </w:num>
  <w:num w:numId="34">
    <w:abstractNumId w:val="2"/>
  </w:num>
  <w:num w:numId="35">
    <w:abstractNumId w:val="12"/>
  </w:num>
  <w:num w:numId="36">
    <w:abstractNumId w:val="15"/>
  </w:num>
  <w:num w:numId="37">
    <w:abstractNumId w:val="16"/>
  </w:num>
  <w:num w:numId="38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3551B"/>
    <w:rsid w:val="00046307"/>
    <w:rsid w:val="000513DC"/>
    <w:rsid w:val="0005533D"/>
    <w:rsid w:val="00087949"/>
    <w:rsid w:val="000A0019"/>
    <w:rsid w:val="000A3B1D"/>
    <w:rsid w:val="000C2A0F"/>
    <w:rsid w:val="000E65A5"/>
    <w:rsid w:val="001008AD"/>
    <w:rsid w:val="0011026A"/>
    <w:rsid w:val="00120A21"/>
    <w:rsid w:val="0013750F"/>
    <w:rsid w:val="001425EC"/>
    <w:rsid w:val="00143A7D"/>
    <w:rsid w:val="00146126"/>
    <w:rsid w:val="00146921"/>
    <w:rsid w:val="001575D8"/>
    <w:rsid w:val="0016142B"/>
    <w:rsid w:val="001B4AC1"/>
    <w:rsid w:val="001B5B6A"/>
    <w:rsid w:val="001C7981"/>
    <w:rsid w:val="00205CD9"/>
    <w:rsid w:val="00224FDA"/>
    <w:rsid w:val="002476DE"/>
    <w:rsid w:val="00262CB6"/>
    <w:rsid w:val="002866CC"/>
    <w:rsid w:val="00293991"/>
    <w:rsid w:val="002A0F94"/>
    <w:rsid w:val="002A19C9"/>
    <w:rsid w:val="002D0541"/>
    <w:rsid w:val="002F1ACC"/>
    <w:rsid w:val="003054C2"/>
    <w:rsid w:val="003464F4"/>
    <w:rsid w:val="00362A88"/>
    <w:rsid w:val="00384754"/>
    <w:rsid w:val="0038776C"/>
    <w:rsid w:val="003B2D11"/>
    <w:rsid w:val="003C5E5E"/>
    <w:rsid w:val="003F4FBF"/>
    <w:rsid w:val="00453FDB"/>
    <w:rsid w:val="00457151"/>
    <w:rsid w:val="004778BF"/>
    <w:rsid w:val="00491D3A"/>
    <w:rsid w:val="00493441"/>
    <w:rsid w:val="004F6780"/>
    <w:rsid w:val="004F7B0A"/>
    <w:rsid w:val="00503DFC"/>
    <w:rsid w:val="0052459F"/>
    <w:rsid w:val="00527E1D"/>
    <w:rsid w:val="005322FC"/>
    <w:rsid w:val="005324E6"/>
    <w:rsid w:val="005443C6"/>
    <w:rsid w:val="00565FE7"/>
    <w:rsid w:val="00567081"/>
    <w:rsid w:val="00575D48"/>
    <w:rsid w:val="00585887"/>
    <w:rsid w:val="005877A8"/>
    <w:rsid w:val="00597EB2"/>
    <w:rsid w:val="005B171E"/>
    <w:rsid w:val="005B74DB"/>
    <w:rsid w:val="005D532B"/>
    <w:rsid w:val="005E5CE4"/>
    <w:rsid w:val="00627C94"/>
    <w:rsid w:val="00634ADA"/>
    <w:rsid w:val="00636470"/>
    <w:rsid w:val="00637259"/>
    <w:rsid w:val="00641746"/>
    <w:rsid w:val="006417E4"/>
    <w:rsid w:val="00663FBE"/>
    <w:rsid w:val="00666158"/>
    <w:rsid w:val="00673C31"/>
    <w:rsid w:val="006A3F0A"/>
    <w:rsid w:val="006B5F66"/>
    <w:rsid w:val="006C53AE"/>
    <w:rsid w:val="006E4810"/>
    <w:rsid w:val="006E4A72"/>
    <w:rsid w:val="006E7CE9"/>
    <w:rsid w:val="007215E7"/>
    <w:rsid w:val="007314F1"/>
    <w:rsid w:val="00733455"/>
    <w:rsid w:val="007465DE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A332E"/>
    <w:rsid w:val="008B0CBE"/>
    <w:rsid w:val="008E551B"/>
    <w:rsid w:val="008F5A3E"/>
    <w:rsid w:val="00907686"/>
    <w:rsid w:val="00907D36"/>
    <w:rsid w:val="009260A5"/>
    <w:rsid w:val="00931BD6"/>
    <w:rsid w:val="00951012"/>
    <w:rsid w:val="00954203"/>
    <w:rsid w:val="00964274"/>
    <w:rsid w:val="009939A6"/>
    <w:rsid w:val="009A6221"/>
    <w:rsid w:val="009B42AE"/>
    <w:rsid w:val="009E30AA"/>
    <w:rsid w:val="009E5D67"/>
    <w:rsid w:val="009F04C8"/>
    <w:rsid w:val="009F064E"/>
    <w:rsid w:val="00A1348D"/>
    <w:rsid w:val="00A14074"/>
    <w:rsid w:val="00A154EE"/>
    <w:rsid w:val="00A56C81"/>
    <w:rsid w:val="00A72637"/>
    <w:rsid w:val="00A879FF"/>
    <w:rsid w:val="00A87C76"/>
    <w:rsid w:val="00A96A01"/>
    <w:rsid w:val="00AA0E85"/>
    <w:rsid w:val="00AC6A41"/>
    <w:rsid w:val="00AE6908"/>
    <w:rsid w:val="00AF26AE"/>
    <w:rsid w:val="00B141A5"/>
    <w:rsid w:val="00B15E0D"/>
    <w:rsid w:val="00B42F58"/>
    <w:rsid w:val="00B44D08"/>
    <w:rsid w:val="00B52920"/>
    <w:rsid w:val="00B86878"/>
    <w:rsid w:val="00B93B2E"/>
    <w:rsid w:val="00BB2730"/>
    <w:rsid w:val="00BB6191"/>
    <w:rsid w:val="00BD0767"/>
    <w:rsid w:val="00BD4280"/>
    <w:rsid w:val="00BD456A"/>
    <w:rsid w:val="00BF76F9"/>
    <w:rsid w:val="00C0170C"/>
    <w:rsid w:val="00C45B7E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D063AE"/>
    <w:rsid w:val="00D14580"/>
    <w:rsid w:val="00D200CA"/>
    <w:rsid w:val="00D3245C"/>
    <w:rsid w:val="00D46789"/>
    <w:rsid w:val="00D472EF"/>
    <w:rsid w:val="00D478BC"/>
    <w:rsid w:val="00D56459"/>
    <w:rsid w:val="00D656C0"/>
    <w:rsid w:val="00D764E4"/>
    <w:rsid w:val="00D8022D"/>
    <w:rsid w:val="00DB609F"/>
    <w:rsid w:val="00DC09AA"/>
    <w:rsid w:val="00DD7F09"/>
    <w:rsid w:val="00DF0465"/>
    <w:rsid w:val="00E056F1"/>
    <w:rsid w:val="00E07022"/>
    <w:rsid w:val="00E15289"/>
    <w:rsid w:val="00E374DD"/>
    <w:rsid w:val="00E432CB"/>
    <w:rsid w:val="00E46424"/>
    <w:rsid w:val="00E56BEF"/>
    <w:rsid w:val="00E656F9"/>
    <w:rsid w:val="00EB6E67"/>
    <w:rsid w:val="00ED255C"/>
    <w:rsid w:val="00EE17BC"/>
    <w:rsid w:val="00EE26CA"/>
    <w:rsid w:val="00EF0A73"/>
    <w:rsid w:val="00F04E7D"/>
    <w:rsid w:val="00F15CEB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ACB7B-7E89-4EC2-B6A0-31E52D1F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18</Pages>
  <Words>4346</Words>
  <Characters>26078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30364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dslachciak</cp:lastModifiedBy>
  <cp:revision>114</cp:revision>
  <cp:lastPrinted>2018-04-11T08:17:00Z</cp:lastPrinted>
  <dcterms:created xsi:type="dcterms:W3CDTF">2013-02-11T09:27:00Z</dcterms:created>
  <dcterms:modified xsi:type="dcterms:W3CDTF">2018-04-11T10:40:00Z</dcterms:modified>
</cp:coreProperties>
</file>