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D8022D" w:rsidRDefault="00143A7D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>
        <w:rPr>
          <w:rFonts w:cs="Times New Roman"/>
          <w:b/>
        </w:rPr>
        <w:t xml:space="preserve">Załącznik Nr </w:t>
      </w:r>
      <w:r w:rsidR="006B5F66">
        <w:rPr>
          <w:rFonts w:cs="Times New Roman"/>
          <w:b/>
        </w:rPr>
        <w:t>1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Nazwa Wykonawcy………………………………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Siedziba…………………………………………..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Nr telefonu  / faksu………………………………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adres e-mail: …………………………………….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NIP 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D8022D">
        <w:rPr>
          <w:rFonts w:cs="Times New Roman"/>
          <w:bCs/>
        </w:rPr>
        <w:t>REGON 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FORMULARZ OFERTOWY WYKONAWCY (wzór)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Urząd Miejski w Rogoźnie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ul. Nowa 2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64-610 Rogoźno</w:t>
      </w:r>
    </w:p>
    <w:p w:rsidR="00896EC5" w:rsidRPr="00D8022D" w:rsidRDefault="00896EC5" w:rsidP="009E5D67">
      <w:pPr>
        <w:pStyle w:val="Standard"/>
        <w:spacing w:line="200" w:lineRule="atLeast"/>
        <w:ind w:right="23"/>
        <w:rPr>
          <w:rFonts w:cs="Times New Roman"/>
        </w:rPr>
      </w:pPr>
    </w:p>
    <w:p w:rsidR="009E5D67" w:rsidRPr="00D8022D" w:rsidRDefault="00896EC5" w:rsidP="00D8022D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</w:rPr>
        <w:t xml:space="preserve">Nawiązując do ogłoszenia o udzielenie zamówienia w trybie przetargu nieograniczonego na wykonanie zadania pn. </w:t>
      </w:r>
      <w:r w:rsidR="009E5D67" w:rsidRPr="00D8022D">
        <w:rPr>
          <w:rFonts w:cs="Times New Roman"/>
          <w:b/>
        </w:rPr>
        <w:t>„</w:t>
      </w:r>
      <w:r w:rsidR="003B2A59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3B2A59"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="003B2A59" w:rsidRPr="00996749">
        <w:rPr>
          <w:rFonts w:eastAsia="Times New Roman" w:cs="Times New Roman"/>
          <w:b/>
          <w:bCs/>
          <w:color w:val="000000"/>
        </w:rPr>
        <w:t xml:space="preserve"> – </w:t>
      </w:r>
      <w:r w:rsidR="003B2A59">
        <w:rPr>
          <w:rFonts w:eastAsia="Times New Roman" w:cs="Times New Roman"/>
          <w:b/>
          <w:bCs/>
          <w:color w:val="000000"/>
        </w:rPr>
        <w:t>zakup wyposażenia</w:t>
      </w:r>
      <w:r w:rsidR="009E5D67" w:rsidRPr="00D8022D">
        <w:rPr>
          <w:rFonts w:cs="Times New Roman"/>
          <w:b/>
        </w:rPr>
        <w:t>”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9E5D67" w:rsidRPr="00D8022D" w:rsidRDefault="009E5D67" w:rsidP="009E5D67">
      <w:pPr>
        <w:ind w:firstLine="708"/>
        <w:rPr>
          <w:rFonts w:cs="Times New Roman"/>
        </w:rPr>
      </w:pPr>
      <w:r w:rsidRPr="00D8022D">
        <w:rPr>
          <w:rFonts w:cs="Times New Roman"/>
          <w:b/>
        </w:rPr>
        <w:t xml:space="preserve">Oferujemy wykonanie zadania w pełnym zakresie rzeczowym: </w:t>
      </w:r>
      <w:r w:rsidRPr="00D8022D">
        <w:rPr>
          <w:rFonts w:cs="Times New Roman"/>
        </w:rPr>
        <w:t>zgodnie z zaproszeniem do złożenia oferty łączenie:</w:t>
      </w:r>
    </w:p>
    <w:p w:rsidR="009F064E" w:rsidRPr="00D8022D" w:rsidRDefault="009F064E" w:rsidP="009F064E">
      <w:pPr>
        <w:spacing w:line="200" w:lineRule="atLeast"/>
        <w:ind w:right="15"/>
        <w:rPr>
          <w:rFonts w:cs="Times New Roman"/>
          <w:b/>
        </w:rPr>
      </w:pPr>
    </w:p>
    <w:p w:rsidR="009A6221" w:rsidRPr="00D8022D" w:rsidRDefault="009A6221" w:rsidP="00964274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p w:rsidR="009A6221" w:rsidRPr="00D8022D" w:rsidRDefault="009A6221" w:rsidP="009A6221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5B171E" w:rsidRPr="00D8022D" w:rsidRDefault="005B171E" w:rsidP="005B171E">
      <w:pPr>
        <w:spacing w:line="200" w:lineRule="atLeast"/>
        <w:ind w:right="15"/>
        <w:rPr>
          <w:rFonts w:cs="Times New Roman"/>
          <w:b/>
        </w:rPr>
      </w:pPr>
      <w:r w:rsidRPr="00D8022D">
        <w:rPr>
          <w:rFonts w:cs="Times New Roman"/>
          <w:b/>
        </w:rPr>
        <w:t>Łączna wartość rea</w:t>
      </w:r>
      <w:r w:rsidR="00D8022D" w:rsidRPr="00D8022D">
        <w:rPr>
          <w:rFonts w:cs="Times New Roman"/>
          <w:b/>
        </w:rPr>
        <w:t xml:space="preserve">lizowanej usługi </w:t>
      </w:r>
      <w:r w:rsidRPr="00D8022D">
        <w:rPr>
          <w:rFonts w:cs="Times New Roman"/>
          <w:b/>
        </w:rPr>
        <w:t>wyniesie:</w:t>
      </w:r>
    </w:p>
    <w:p w:rsidR="009E30AA" w:rsidRDefault="009E30AA" w:rsidP="005B171E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</w:p>
    <w:p w:rsidR="005B171E" w:rsidRPr="00D8022D" w:rsidRDefault="005B171E" w:rsidP="005B171E">
      <w:pPr>
        <w:pStyle w:val="Akapitzlist"/>
        <w:spacing w:line="360" w:lineRule="auto"/>
        <w:ind w:left="360" w:right="15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Cena wykonania zamówienia brutto:………………………………..zł</w:t>
      </w:r>
    </w:p>
    <w:p w:rsidR="005B171E" w:rsidRPr="00585887" w:rsidRDefault="005B171E" w:rsidP="00585887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(słownie:………………………………………………………………)</w:t>
      </w:r>
    </w:p>
    <w:p w:rsidR="00896EC5" w:rsidRPr="00D8022D" w:rsidRDefault="00896EC5" w:rsidP="009A6221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</w:p>
    <w:p w:rsidR="00896EC5" w:rsidRPr="00D8022D" w:rsidRDefault="009E5D67" w:rsidP="009E5D67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2</w:t>
      </w:r>
      <w:r w:rsidR="00896EC5" w:rsidRPr="00D8022D">
        <w:rPr>
          <w:rFonts w:cs="Times New Roman"/>
          <w:b/>
          <w:bCs/>
        </w:rPr>
        <w:t>. Oświadczenia Wykonawcy: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Wyrażamy zgodę na termin odro</w:t>
      </w:r>
      <w:r w:rsidR="009606DF">
        <w:rPr>
          <w:rFonts w:cs="Times New Roman"/>
        </w:rPr>
        <w:t>czonej płatności:……………....</w:t>
      </w:r>
      <w:r w:rsidR="00585887">
        <w:rPr>
          <w:rFonts w:cs="Times New Roman"/>
        </w:rPr>
        <w:t>dni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 xml:space="preserve">Zobowiązujemy się wykonać zamówienie w okresie </w:t>
      </w:r>
      <w:r w:rsidR="00FF4DE8" w:rsidRPr="00D8022D">
        <w:rPr>
          <w:rFonts w:cs="Times New Roman"/>
        </w:rPr>
        <w:t xml:space="preserve">od dnia podpisania umowy do </w:t>
      </w:r>
      <w:r w:rsidR="00D656C0" w:rsidRPr="00D8022D">
        <w:rPr>
          <w:rFonts w:cs="Times New Roman"/>
        </w:rPr>
        <w:t>1</w:t>
      </w:r>
      <w:r w:rsidR="00585887">
        <w:rPr>
          <w:rFonts w:cs="Times New Roman"/>
        </w:rPr>
        <w:t>0.06.2018</w:t>
      </w:r>
      <w:r w:rsidR="00FF4DE8" w:rsidRPr="00D8022D">
        <w:rPr>
          <w:rFonts w:cs="Times New Roman"/>
        </w:rPr>
        <w:t xml:space="preserve"> </w:t>
      </w:r>
      <w:r w:rsidRPr="00D8022D">
        <w:rPr>
          <w:rFonts w:cs="Times New Roman"/>
        </w:rPr>
        <w:t>r.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Uważamy się za związanych niniejszą ofertą do dnia</w:t>
      </w:r>
      <w:r w:rsidR="00146126" w:rsidRPr="00D8022D">
        <w:rPr>
          <w:rFonts w:cs="Times New Roman"/>
        </w:rPr>
        <w:t xml:space="preserve"> (30 dni od dnia terminu składania ofert)</w:t>
      </w:r>
      <w:r w:rsidRPr="00D8022D">
        <w:rPr>
          <w:rFonts w:cs="Times New Roman"/>
        </w:rPr>
        <w:t xml:space="preserve"> ………………………………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9E5D67" w:rsidRPr="00D8022D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</w:p>
    <w:p w:rsidR="00896EC5" w:rsidRPr="00D8022D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3</w:t>
      </w:r>
      <w:r w:rsidR="00896EC5" w:rsidRPr="00D8022D">
        <w:rPr>
          <w:rFonts w:cs="Times New Roman"/>
          <w:b/>
          <w:bCs/>
        </w:rPr>
        <w:t>. Na potwierdzenie spełnienia wymagań do oferty załączam następujące oświadczenia i dokumenty: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1……………………………………………………………………………………………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2……………………………………………………………………………………………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3……………………………………………………………………………………………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4……………………………………………………………………………………………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5……………………………………………………………………………………………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6……………………………………………………………………………………………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7……………………………………………………………………………………………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8……………………………………………………………………………………………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9……………………………………………………………………………………………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10…………………………………………………………………………………………..</w:t>
      </w:r>
    </w:p>
    <w:p w:rsidR="00896EC5" w:rsidRPr="00D8022D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D8022D" w:rsidRDefault="009E5D67" w:rsidP="00896EC5">
      <w:pPr>
        <w:pStyle w:val="Standard"/>
        <w:spacing w:line="200" w:lineRule="atLeast"/>
        <w:ind w:right="15"/>
        <w:rPr>
          <w:rFonts w:cs="Times New Roman"/>
        </w:rPr>
      </w:pPr>
      <w:r w:rsidRPr="00D8022D">
        <w:rPr>
          <w:rFonts w:cs="Times New Roman"/>
          <w:b/>
        </w:rPr>
        <w:t>4</w:t>
      </w:r>
      <w:r w:rsidR="00896EC5" w:rsidRPr="00D8022D">
        <w:rPr>
          <w:rFonts w:cs="Times New Roman"/>
          <w:b/>
        </w:rPr>
        <w:t>. Oferta wspólna (jeżeli występuje):</w:t>
      </w:r>
    </w:p>
    <w:p w:rsidR="00896EC5" w:rsidRPr="00D8022D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D8022D">
        <w:rPr>
          <w:rFonts w:cs="Times New Roman"/>
        </w:rPr>
        <w:t>Pełnomocnik Wykonawców wspólnie składających ofertę 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Nazwisko, imię 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Stanowisko ……………………………………......…………………………………………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Telefon.....………………… Fax ……………………….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Zakres umocowania: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9E5D67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5</w:t>
      </w:r>
      <w:r w:rsidR="00896EC5" w:rsidRPr="00D8022D">
        <w:rPr>
          <w:rFonts w:cs="Times New Roman"/>
          <w:b/>
          <w:bCs/>
        </w:rPr>
        <w:t>. Zastrzeżenie Wykonawcy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D8022D" w:rsidRDefault="009E5D67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D8022D">
        <w:rPr>
          <w:rFonts w:cs="Times New Roman"/>
          <w:b/>
        </w:rPr>
        <w:t>6.</w:t>
      </w:r>
      <w:r w:rsidR="00896EC5" w:rsidRPr="00D8022D">
        <w:rPr>
          <w:rFonts w:cs="Times New Roman"/>
          <w:b/>
        </w:rPr>
        <w:t>Inne informacje wykonawcy: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D8022D">
        <w:rPr>
          <w:rFonts w:cs="Times New Roman"/>
          <w:i/>
        </w:rPr>
        <w:t>…........................, dnia …...............201</w:t>
      </w:r>
      <w:r w:rsidR="00B86878">
        <w:rPr>
          <w:rFonts w:cs="Times New Roman"/>
          <w:i/>
        </w:rPr>
        <w:t>8</w:t>
      </w:r>
      <w:r w:rsidRPr="00D8022D">
        <w:rPr>
          <w:rFonts w:cs="Times New Roman"/>
          <w:i/>
        </w:rPr>
        <w:t xml:space="preserve">  r.     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 w:firstLine="4140"/>
        <w:rPr>
          <w:rFonts w:cs="Times New Roman"/>
        </w:rPr>
      </w:pPr>
      <w:r w:rsidRPr="00D8022D">
        <w:rPr>
          <w:rFonts w:cs="Times New Roman"/>
        </w:rPr>
        <w:t>………………..........…………………………</w:t>
      </w:r>
    </w:p>
    <w:p w:rsidR="00896EC5" w:rsidRPr="00D8022D" w:rsidRDefault="00896EC5" w:rsidP="00896EC5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D8022D">
        <w:rPr>
          <w:rFonts w:cs="Times New Roman"/>
        </w:rPr>
        <w:t>(imię i nazwisko podpis uprawnionego przedstawiciela wykonawcy)</w:t>
      </w:r>
    </w:p>
    <w:p w:rsidR="00293991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br w:type="page"/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t>Załącznik Nr 2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293991" w:rsidRPr="00D8022D" w:rsidRDefault="00293991" w:rsidP="00293991">
      <w:pPr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rPr>
          <w:rFonts w:cs="Times New Roman"/>
          <w:b/>
        </w:rPr>
      </w:pPr>
    </w:p>
    <w:p w:rsidR="00293991" w:rsidRPr="00D8022D" w:rsidRDefault="00293991" w:rsidP="00293991">
      <w:pPr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25a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>DOTYCZĄCE PRZESŁANEK WYKLUCZENIA Z POSTĘPOWANIA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8"/>
        <w:jc w:val="both"/>
        <w:rPr>
          <w:rFonts w:cs="Times New Roman"/>
        </w:rPr>
      </w:pPr>
      <w:r w:rsidRPr="00D8022D">
        <w:rPr>
          <w:rFonts w:cs="Times New Roman"/>
        </w:rPr>
        <w:t xml:space="preserve">Na potrzeby postępowania o udzielenie zamówienia publicznego </w:t>
      </w:r>
      <w:r w:rsidRPr="00D8022D">
        <w:rPr>
          <w:rFonts w:cs="Times New Roman"/>
        </w:rPr>
        <w:br/>
        <w:t xml:space="preserve">pn. ………………………………………………………………….………….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</w:t>
      </w:r>
      <w:r w:rsidRPr="00D8022D">
        <w:rPr>
          <w:rFonts w:cs="Times New Roman"/>
          <w:i/>
        </w:rPr>
        <w:t xml:space="preserve"> </w:t>
      </w:r>
      <w:r w:rsidRPr="00D8022D">
        <w:rPr>
          <w:rFonts w:cs="Times New Roman"/>
        </w:rPr>
        <w:t xml:space="preserve">prowadzonego przez ………………….………. 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rPr>
          <w:rFonts w:cs="Times New Roman"/>
          <w:b/>
        </w:rPr>
      </w:pPr>
      <w:r w:rsidRPr="00D8022D">
        <w:rPr>
          <w:rFonts w:cs="Times New Roman"/>
          <w:b/>
        </w:rPr>
        <w:t>OŚWIADCZENIA DOTYCZĄCE WYKONAWCY: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96427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>.</w:t>
      </w:r>
    </w:p>
    <w:p w:rsidR="00293991" w:rsidRPr="00D8022D" w:rsidRDefault="00293991" w:rsidP="0096427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lastRenderedPageBreak/>
        <w:t xml:space="preserve">[UWAGA: </w:t>
      </w:r>
      <w:r w:rsidRPr="00D8022D">
        <w:rPr>
          <w:rFonts w:ascii="Times New Roman" w:hAnsi="Times New Roman"/>
          <w:i/>
          <w:sz w:val="24"/>
          <w:szCs w:val="24"/>
        </w:rPr>
        <w:t>zastosować tylko wtedy, gdy zamawiający przewidział wykluczenie wykonawcy z postępowania na podstawie ww. przepisu</w:t>
      </w:r>
      <w:r w:rsidRPr="00D8022D">
        <w:rPr>
          <w:rFonts w:ascii="Times New Roman" w:hAnsi="Times New Roman"/>
          <w:sz w:val="24"/>
          <w:szCs w:val="24"/>
        </w:rPr>
        <w:t>]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ust. 5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 xml:space="preserve">  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</w:t>
      </w:r>
      <w:r w:rsidRPr="00D8022D">
        <w:rPr>
          <w:rFonts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).</w:t>
      </w:r>
      <w:r w:rsidRPr="00D8022D">
        <w:rPr>
          <w:rFonts w:cs="Times New Roman"/>
        </w:rPr>
        <w:t xml:space="preserve"> Jednocześnie oświadczam, że w związku z ww. okolicznością, na podstawie art. 24 ust. 8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PODMIOTU,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>Oświadczam, że następujący/e podmiot/y, na którego/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zasoby powołuję się w niniejszym postępowaniu, tj.: …………………………………………………………………….………………………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 xml:space="preserve">) </w:t>
      </w:r>
      <w:r w:rsidRPr="00D8022D">
        <w:rPr>
          <w:rFonts w:cs="Times New Roman"/>
        </w:rPr>
        <w:t>nie podlega/ją wykluczeniu z postępowania 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i/>
        </w:rPr>
        <w:t xml:space="preserve">[UWAGA: zastosować tylko wtedy, gdy zamawiający przewidział możliwość, o której mowa w art. 25a ust. 5 pkt 2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]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PODWYKONAWCY NIEBĘDĄCEGO PODMIOTEM,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Oświadczam, że następujący/e podmiot/y, będący/e podwykonawcą/</w:t>
      </w:r>
      <w:proofErr w:type="spellStart"/>
      <w:r w:rsidRPr="00D8022D">
        <w:rPr>
          <w:rFonts w:cs="Times New Roman"/>
        </w:rPr>
        <w:t>ami</w:t>
      </w:r>
      <w:proofErr w:type="spellEnd"/>
      <w:r w:rsidRPr="00D8022D">
        <w:rPr>
          <w:rFonts w:cs="Times New Roman"/>
        </w:rPr>
        <w:t xml:space="preserve">: ……………………………………………………………………..….……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  <w:r w:rsidRPr="00D8022D">
        <w:rPr>
          <w:rFonts w:cs="Times New Roman"/>
        </w:rPr>
        <w:t xml:space="preserve">, nie podlega/ą wykluczeniu z postępowania </w:t>
      </w:r>
      <w:r w:rsidRPr="00D8022D">
        <w:rPr>
          <w:rFonts w:cs="Times New Roman"/>
        </w:rPr>
        <w:br/>
        <w:t>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143A7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143A7D" w:rsidRDefault="00293991" w:rsidP="00293991">
      <w:pPr>
        <w:pStyle w:val="Standard"/>
        <w:spacing w:line="200" w:lineRule="atLeast"/>
        <w:jc w:val="right"/>
        <w:rPr>
          <w:rFonts w:cs="Times New Roman"/>
          <w:b/>
          <w:sz w:val="22"/>
          <w:szCs w:val="22"/>
        </w:rPr>
      </w:pPr>
      <w:r w:rsidRPr="00143A7D">
        <w:rPr>
          <w:rFonts w:cs="Times New Roman"/>
          <w:b/>
          <w:sz w:val="22"/>
          <w:szCs w:val="22"/>
        </w:rPr>
        <w:lastRenderedPageBreak/>
        <w:t xml:space="preserve">Załącznik Nr </w:t>
      </w:r>
      <w:r>
        <w:rPr>
          <w:rFonts w:cs="Times New Roman"/>
          <w:b/>
          <w:sz w:val="22"/>
          <w:szCs w:val="22"/>
        </w:rPr>
        <w:t>3</w:t>
      </w:r>
    </w:p>
    <w:p w:rsidR="00293991" w:rsidRPr="00143A7D" w:rsidRDefault="00293991" w:rsidP="00293991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 w:rsidRPr="00143A7D">
        <w:rPr>
          <w:rFonts w:ascii="Times New Roman" w:hAnsi="Times New Roman"/>
          <w:sz w:val="22"/>
          <w:szCs w:val="22"/>
        </w:rPr>
        <w:t xml:space="preserve">INFORMACJA </w:t>
      </w:r>
    </w:p>
    <w:p w:rsidR="008C40B1" w:rsidRDefault="00293991" w:rsidP="00293991">
      <w:pPr>
        <w:pStyle w:val="NormalnyWeb"/>
        <w:spacing w:after="200"/>
        <w:jc w:val="center"/>
        <w:rPr>
          <w:b/>
          <w:bCs/>
        </w:rPr>
      </w:pPr>
      <w:r w:rsidRPr="00143A7D">
        <w:rPr>
          <w:b/>
          <w:sz w:val="22"/>
          <w:szCs w:val="22"/>
        </w:rPr>
        <w:t>dotycząca grupy kapitałowej</w:t>
      </w:r>
      <w:r w:rsidR="008C40B1" w:rsidRPr="008C40B1">
        <w:rPr>
          <w:b/>
          <w:bCs/>
        </w:rPr>
        <w:t xml:space="preserve"> </w:t>
      </w:r>
    </w:p>
    <w:p w:rsidR="009606DF" w:rsidRDefault="009606DF" w:rsidP="00293991">
      <w:pPr>
        <w:pStyle w:val="Tekstpodstawowywcity"/>
        <w:rPr>
          <w:rFonts w:cs="Times New Roman"/>
          <w:sz w:val="22"/>
          <w:szCs w:val="22"/>
        </w:rPr>
      </w:pPr>
      <w:r w:rsidRPr="00996749">
        <w:rPr>
          <w:rFonts w:eastAsia="Times New Roman" w:cs="Times New Roman"/>
          <w:b/>
          <w:bCs/>
          <w:color w:val="000000"/>
        </w:rPr>
        <w:t>CENTRUM SPORTOWO – REKREACYJNE</w:t>
      </w:r>
      <w:r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Pr="00996749">
        <w:rPr>
          <w:rFonts w:eastAsia="Times New Roman" w:cs="Times New Roman"/>
          <w:b/>
          <w:bCs/>
          <w:color w:val="000000"/>
        </w:rPr>
        <w:t xml:space="preserve"> – </w:t>
      </w:r>
      <w:r>
        <w:rPr>
          <w:rFonts w:eastAsia="Times New Roman" w:cs="Times New Roman"/>
          <w:b/>
          <w:bCs/>
          <w:color w:val="000000"/>
        </w:rPr>
        <w:t>zakup wyposażenia</w:t>
      </w:r>
      <w:r w:rsidRPr="00143A7D">
        <w:rPr>
          <w:rFonts w:cs="Times New Roman"/>
          <w:sz w:val="22"/>
          <w:szCs w:val="22"/>
        </w:rPr>
        <w:t xml:space="preserve"> </w:t>
      </w:r>
    </w:p>
    <w:p w:rsidR="00293991" w:rsidRPr="00143A7D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Nazwa Wykonawcy:</w:t>
      </w:r>
    </w:p>
    <w:p w:rsidR="00293991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F76857" w:rsidRPr="00143A7D" w:rsidRDefault="00F76857" w:rsidP="00293991">
      <w:pPr>
        <w:pStyle w:val="Tekstpodstawowywcity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Adres</w:t>
      </w:r>
      <w:r w:rsidRPr="00143A7D">
        <w:rPr>
          <w:rFonts w:ascii="Times New Roman" w:hAnsi="Times New Roman"/>
        </w:rPr>
        <w:t xml:space="preserve"> </w:t>
      </w:r>
      <w:r w:rsidRPr="00143A7D">
        <w:rPr>
          <w:rFonts w:ascii="Times New Roman" w:hAnsi="Times New Roman"/>
          <w:b/>
        </w:rPr>
        <w:t>Wykonawcy: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Oświadczamy, że Firma,/y, którą/e reprezentujemy</w:t>
      </w:r>
    </w:p>
    <w:p w:rsidR="00293991" w:rsidRPr="00143A7D" w:rsidRDefault="00293991" w:rsidP="00293991">
      <w:pPr>
        <w:jc w:val="both"/>
        <w:rPr>
          <w:rFonts w:cs="Times New Roman"/>
          <w:b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b/>
          <w:sz w:val="22"/>
          <w:szCs w:val="22"/>
        </w:rPr>
        <w:t>nie należy do grupy kapitałowej / należy do grupy kapitałowej*</w:t>
      </w:r>
      <w:r w:rsidRPr="00143A7D">
        <w:rPr>
          <w:rFonts w:cs="Times New Roman"/>
          <w:sz w:val="22"/>
          <w:szCs w:val="22"/>
        </w:rPr>
        <w:t xml:space="preserve">, 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 xml:space="preserve">w rozumieniu ustawy z dnia 16 lutego 2007 r o ochronie konkurencji i konsumentów (Dz. U. Nr 50 poz. 331 z </w:t>
      </w:r>
      <w:proofErr w:type="spellStart"/>
      <w:r w:rsidRPr="00143A7D">
        <w:rPr>
          <w:rFonts w:cs="Times New Roman"/>
          <w:sz w:val="22"/>
          <w:szCs w:val="22"/>
        </w:rPr>
        <w:t>późn</w:t>
      </w:r>
      <w:proofErr w:type="spellEnd"/>
      <w:r w:rsidRPr="00143A7D">
        <w:rPr>
          <w:rFonts w:cs="Times New Roman"/>
          <w:sz w:val="22"/>
          <w:szCs w:val="22"/>
        </w:rPr>
        <w:t>. zmianami).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Lista podmiotów należących do tej samej grupy kapitałowej: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8C40B1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  <w:r w:rsidRPr="00143A7D">
        <w:rPr>
          <w:rFonts w:ascii="Times New Roman" w:hAnsi="Times New Roman"/>
        </w:rPr>
        <w:t>* niepotrzebne skreślić</w:t>
      </w: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</w:p>
    <w:p w:rsidR="00293991" w:rsidRPr="00143A7D" w:rsidRDefault="00293991" w:rsidP="00293991">
      <w:pPr>
        <w:spacing w:before="120" w:after="960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Data:.................................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_________________________________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______________________________</w:t>
      </w:r>
    </w:p>
    <w:p w:rsidR="00293991" w:rsidRPr="00143A7D" w:rsidRDefault="00293991" w:rsidP="00293991">
      <w:pPr>
        <w:ind w:left="720"/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Imiona i nazwiska osób uprawnionych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Podpisy osób uprawnionych do</w:t>
      </w:r>
    </w:p>
    <w:p w:rsidR="00293991" w:rsidRDefault="00293991" w:rsidP="00293991">
      <w:pPr>
        <w:tabs>
          <w:tab w:val="left" w:pos="720"/>
        </w:tabs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ab/>
        <w:t>do reprezentowania Wykonawcy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reprezentowania Wykonawcy</w:t>
      </w:r>
    </w:p>
    <w:p w:rsidR="008C40B1" w:rsidRDefault="008C40B1" w:rsidP="008C40B1">
      <w:pPr>
        <w:suppressAutoHyphens w:val="0"/>
        <w:spacing w:after="200" w:line="276" w:lineRule="auto"/>
        <w:rPr>
          <w:rFonts w:cs="Times New Roman"/>
          <w:sz w:val="22"/>
          <w:szCs w:val="22"/>
        </w:rPr>
      </w:pPr>
    </w:p>
    <w:p w:rsidR="008C40B1" w:rsidRDefault="008C40B1" w:rsidP="008C40B1">
      <w:pPr>
        <w:suppressAutoHyphens w:val="0"/>
        <w:spacing w:after="200" w:line="276" w:lineRule="auto"/>
        <w:rPr>
          <w:rFonts w:cs="Times New Roman"/>
          <w:b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>
        <w:rPr>
          <w:rFonts w:cs="Times New Roman"/>
          <w:b/>
        </w:rPr>
        <w:t>Załącznik Nr 4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Nazwa i adres Wykonawcy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  <w:b/>
        </w:rPr>
        <w:t>„</w:t>
      </w:r>
      <w:r w:rsidR="0026213C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26213C"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="0026213C" w:rsidRPr="00996749">
        <w:rPr>
          <w:rFonts w:eastAsia="Times New Roman" w:cs="Times New Roman"/>
          <w:b/>
          <w:bCs/>
          <w:color w:val="000000"/>
        </w:rPr>
        <w:t xml:space="preserve"> – </w:t>
      </w:r>
      <w:r w:rsidR="0026213C">
        <w:rPr>
          <w:rFonts w:eastAsia="Times New Roman" w:cs="Times New Roman"/>
          <w:b/>
          <w:bCs/>
          <w:color w:val="000000"/>
        </w:rPr>
        <w:t>zakup wyposażenia</w:t>
      </w:r>
      <w:r w:rsidRPr="00D8022D">
        <w:rPr>
          <w:rFonts w:cs="Times New Roman"/>
          <w:b/>
        </w:rPr>
        <w:t>”</w:t>
      </w: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22D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933"/>
        <w:gridCol w:w="1784"/>
        <w:gridCol w:w="1784"/>
        <w:gridCol w:w="1784"/>
      </w:tblGrid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Lp.</w:t>
            </w:r>
          </w:p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Termin realizacji</w:t>
            </w: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pStyle w:val="Tekstpodstawowy"/>
        <w:rPr>
          <w:rFonts w:ascii="Times New Roman" w:hAnsi="Times New Roman"/>
          <w:i/>
          <w:sz w:val="24"/>
          <w:szCs w:val="24"/>
        </w:rPr>
      </w:pPr>
      <w:r w:rsidRPr="00D8022D">
        <w:rPr>
          <w:rFonts w:ascii="Times New Roman" w:hAnsi="Times New Roman"/>
          <w:i/>
          <w:sz w:val="24"/>
          <w:szCs w:val="24"/>
        </w:rPr>
        <w:t>........................</w:t>
      </w:r>
      <w:r w:rsidR="00F76857">
        <w:rPr>
          <w:rFonts w:ascii="Times New Roman" w:hAnsi="Times New Roman"/>
          <w:i/>
          <w:sz w:val="24"/>
          <w:szCs w:val="24"/>
        </w:rPr>
        <w:t>..., dnia ................. 2018</w:t>
      </w:r>
      <w:r w:rsidRPr="00D8022D">
        <w:rPr>
          <w:rFonts w:ascii="Times New Roman" w:hAnsi="Times New Roman"/>
          <w:i/>
          <w:sz w:val="24"/>
          <w:szCs w:val="24"/>
        </w:rPr>
        <w:t xml:space="preserve"> r.     </w:t>
      </w:r>
    </w:p>
    <w:p w:rsidR="00293991" w:rsidRPr="00D8022D" w:rsidRDefault="00293991" w:rsidP="00293991">
      <w:pPr>
        <w:jc w:val="right"/>
        <w:rPr>
          <w:rFonts w:cs="Times New Roman"/>
        </w:rPr>
      </w:pPr>
    </w:p>
    <w:p w:rsidR="00293991" w:rsidRPr="00D8022D" w:rsidRDefault="00293991" w:rsidP="00293991">
      <w:pPr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 podpis i pieczęć osoby upoważnionej</w:t>
      </w: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Pr="00293991" w:rsidRDefault="00293991" w:rsidP="00293991">
      <w:pPr>
        <w:rPr>
          <w:b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 w:rsidRPr="00D8022D">
        <w:rPr>
          <w:rFonts w:cs="Times New Roman"/>
          <w:b/>
        </w:rPr>
        <w:t>Załącznik Nr</w:t>
      </w:r>
      <w:r w:rsidRPr="00D8022D">
        <w:rPr>
          <w:rFonts w:cs="Times New Roman"/>
        </w:rPr>
        <w:t xml:space="preserve"> </w:t>
      </w:r>
      <w:r>
        <w:rPr>
          <w:rFonts w:cs="Times New Roman"/>
          <w:b/>
        </w:rPr>
        <w:t>5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Nazwa i adres Wykonawcy 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eastAsia="Arial" w:cs="Times New Roman"/>
          <w:b/>
          <w:color w:val="000000"/>
        </w:rPr>
        <w:t>„</w:t>
      </w:r>
      <w:r w:rsidR="00AB0BEB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B0BEB"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="00AB0BEB" w:rsidRPr="00996749">
        <w:rPr>
          <w:rFonts w:eastAsia="Times New Roman" w:cs="Times New Roman"/>
          <w:b/>
          <w:bCs/>
          <w:color w:val="000000"/>
        </w:rPr>
        <w:t xml:space="preserve"> – </w:t>
      </w:r>
      <w:r w:rsidR="00AB0BEB">
        <w:rPr>
          <w:rFonts w:eastAsia="Times New Roman" w:cs="Times New Roman"/>
          <w:b/>
          <w:bCs/>
          <w:color w:val="000000"/>
        </w:rPr>
        <w:t>zakup wyposażenia</w:t>
      </w:r>
      <w:r w:rsidRPr="00D8022D">
        <w:rPr>
          <w:rFonts w:cs="Times New Roman"/>
          <w:b/>
          <w:iCs/>
          <w:color w:val="000000"/>
        </w:rPr>
        <w:t>”</w:t>
      </w: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Wykaz osób, które będą uczestniczyć w wykonywaniu zamówienia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3205"/>
        <w:gridCol w:w="2288"/>
        <w:gridCol w:w="1740"/>
        <w:gridCol w:w="1597"/>
      </w:tblGrid>
      <w:tr w:rsidR="00293991" w:rsidRPr="00D8022D" w:rsidTr="00837B96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proofErr w:type="spellStart"/>
            <w:r w:rsidRPr="00D8022D">
              <w:rPr>
                <w:rFonts w:cs="Times New Roman"/>
                <w:b/>
              </w:rPr>
              <w:t>Lp</w:t>
            </w:r>
            <w:proofErr w:type="spellEnd"/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Posiadane doświadczenie</w:t>
            </w: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Zatrudnienie na podstawie</w:t>
            </w:r>
          </w:p>
        </w:tc>
      </w:tr>
      <w:tr w:rsidR="00293991" w:rsidRPr="00D8022D" w:rsidTr="00837B96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  <w:r w:rsidRPr="00D8022D">
        <w:rPr>
          <w:rFonts w:cs="Times New Roman"/>
          <w:i/>
        </w:rPr>
        <w:t>..........................., dnia ..................20</w:t>
      </w:r>
      <w:r>
        <w:rPr>
          <w:rFonts w:cs="Times New Roman"/>
          <w:i/>
        </w:rPr>
        <w:t>18</w:t>
      </w:r>
      <w:r w:rsidRPr="00D8022D">
        <w:rPr>
          <w:rFonts w:cs="Times New Roman"/>
          <w:i/>
        </w:rPr>
        <w:t xml:space="preserve">r.     </w:t>
      </w: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</w:rPr>
        <w:t>( podpis i pieczęć osoby upoważnionej)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t>Załączni</w:t>
      </w:r>
      <w:r>
        <w:rPr>
          <w:rFonts w:cs="Times New Roman"/>
          <w:b/>
        </w:rPr>
        <w:t>k Nr 6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spacing w:line="480" w:lineRule="auto"/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spacing w:line="480" w:lineRule="auto"/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spacing w:line="480" w:lineRule="auto"/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DOTYCZĄCE SPEŁNIANIA WARUNKÓW UDZIAŁU W POSTĘPOWANIU </w:t>
      </w:r>
      <w:r w:rsidRPr="00D8022D">
        <w:rPr>
          <w:rFonts w:cs="Times New Roman"/>
          <w:b/>
          <w:u w:val="single"/>
        </w:rPr>
        <w:br/>
      </w: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  <w:r w:rsidRPr="00D8022D">
        <w:rPr>
          <w:rFonts w:cs="Times New Roman"/>
        </w:rPr>
        <w:t>Na potrzeby postępowania o udzielenie zamówienia publicznego</w:t>
      </w:r>
      <w:r w:rsidRPr="00D8022D">
        <w:rPr>
          <w:rFonts w:cs="Times New Roman"/>
        </w:rPr>
        <w:br/>
        <w:t xml:space="preserve">pn. ……………………………………………………………..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 prowadzonego przez …………………………………………………….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lastRenderedPageBreak/>
        <w:t>INFORMACJA DOTYCZĄCA WYKONAWCY: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</w:t>
      </w:r>
      <w:r w:rsidRPr="00D8022D">
        <w:rPr>
          <w:rFonts w:cs="Times New Roman"/>
        </w:rPr>
        <w:t>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b/>
        </w:rPr>
        <w:t>INFORMACJA W ZWIĄZKU Z POLEGANIEM NA ZASOBACH INNYCH PODMIOTÓW</w:t>
      </w:r>
      <w:r w:rsidRPr="00D8022D">
        <w:rPr>
          <w:rFonts w:cs="Times New Roman"/>
        </w:rPr>
        <w:t xml:space="preserve">: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postępowaniu),</w:t>
      </w:r>
      <w:r w:rsidRPr="00D8022D">
        <w:rPr>
          <w:rFonts w:cs="Times New Roman"/>
        </w:rPr>
        <w:t xml:space="preserve"> polegam na zasobach następującego/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podmiotu/ów: ……………………………………………………………………….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 xml:space="preserve">………………………………………………………………………………………………………………… </w:t>
      </w:r>
      <w:r w:rsidRPr="00D8022D">
        <w:rPr>
          <w:rFonts w:cs="Times New Roman"/>
          <w:i/>
        </w:rPr>
        <w:t xml:space="preserve">(wskazać podmiot i określić odpowiedni zakres dla wskazanego podmiotu).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57500" w:rsidRDefault="00C57500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879FF" w:rsidRPr="00293991" w:rsidRDefault="00896EC5" w:rsidP="00293991">
      <w:pPr>
        <w:jc w:val="right"/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      </w:t>
      </w:r>
      <w:r w:rsidRPr="00D8022D">
        <w:rPr>
          <w:rFonts w:cs="Times New Roman"/>
          <w:i/>
        </w:rPr>
        <w:tab/>
        <w:t xml:space="preserve"> </w:t>
      </w:r>
      <w:r w:rsidR="00293991">
        <w:rPr>
          <w:rFonts w:cs="Times New Roman"/>
        </w:rPr>
        <w:t>Załącznik nr 7</w:t>
      </w:r>
    </w:p>
    <w:p w:rsidR="00A879FF" w:rsidRPr="00D8022D" w:rsidRDefault="00A879FF" w:rsidP="00964274">
      <w:pPr>
        <w:pStyle w:val="Nagwek5"/>
        <w:numPr>
          <w:ilvl w:val="1"/>
          <w:numId w:val="16"/>
        </w:numPr>
        <w:autoSpaceDN/>
        <w:spacing w:line="100" w:lineRule="atLeast"/>
        <w:jc w:val="center"/>
        <w:textAlignment w:val="baseline"/>
        <w:rPr>
          <w:rFonts w:cs="Times New Roman"/>
        </w:rPr>
      </w:pPr>
    </w:p>
    <w:p w:rsidR="00A879FF" w:rsidRPr="00D8022D" w:rsidRDefault="00DD7F09" w:rsidP="00964274">
      <w:pPr>
        <w:pStyle w:val="Nagwek5"/>
        <w:numPr>
          <w:ilvl w:val="4"/>
          <w:numId w:val="16"/>
        </w:numPr>
        <w:tabs>
          <w:tab w:val="left" w:pos="0"/>
        </w:tabs>
        <w:autoSpaceDN/>
        <w:spacing w:line="100" w:lineRule="atLeast"/>
        <w:jc w:val="center"/>
        <w:textAlignment w:val="baseline"/>
        <w:rPr>
          <w:rFonts w:cs="Times New Roman"/>
        </w:rPr>
      </w:pPr>
      <w:r w:rsidRPr="00D8022D">
        <w:rPr>
          <w:rFonts w:cs="Times New Roman"/>
        </w:rPr>
        <w:t>UMOWA INTZ.272.........201</w:t>
      </w:r>
      <w:r w:rsidR="00087949">
        <w:rPr>
          <w:rFonts w:cs="Times New Roman"/>
        </w:rPr>
        <w:t>8</w:t>
      </w:r>
      <w:r w:rsidR="00A879FF" w:rsidRPr="00D8022D">
        <w:rPr>
          <w:rFonts w:cs="Times New Roman"/>
        </w:rPr>
        <w:t xml:space="preserve"> – projekt umowy</w:t>
      </w:r>
    </w:p>
    <w:p w:rsidR="00A879FF" w:rsidRPr="00D8022D" w:rsidRDefault="00A879FF" w:rsidP="00A879FF">
      <w:pPr>
        <w:rPr>
          <w:rFonts w:cs="Times New Roman"/>
          <w:b/>
          <w:bCs/>
        </w:rPr>
      </w:pPr>
    </w:p>
    <w:p w:rsidR="00A879FF" w:rsidRPr="00D8022D" w:rsidRDefault="00A879FF" w:rsidP="00A879FF">
      <w:pPr>
        <w:rPr>
          <w:rFonts w:cs="Times New Roman"/>
        </w:rPr>
      </w:pPr>
    </w:p>
    <w:p w:rsidR="00A879FF" w:rsidRPr="00D8022D" w:rsidRDefault="00A879FF" w:rsidP="00A879FF">
      <w:pPr>
        <w:pStyle w:val="Standard"/>
        <w:rPr>
          <w:rFonts w:cs="Times New Roman"/>
        </w:rPr>
      </w:pPr>
      <w:r w:rsidRPr="00D8022D">
        <w:rPr>
          <w:rFonts w:cs="Times New Roman"/>
        </w:rPr>
        <w:t>Zawarta w dniu  …………………. roku w Rogoźnie</w:t>
      </w:r>
    </w:p>
    <w:p w:rsidR="00A879FF" w:rsidRPr="00D8022D" w:rsidRDefault="00A879FF" w:rsidP="00A879FF">
      <w:pPr>
        <w:pStyle w:val="Standard"/>
        <w:jc w:val="both"/>
        <w:rPr>
          <w:rFonts w:cs="Times New Roman"/>
        </w:rPr>
      </w:pPr>
      <w:r w:rsidRPr="00D8022D">
        <w:rPr>
          <w:rFonts w:cs="Times New Roman"/>
        </w:rPr>
        <w:t>po przeprowadzeniu postępowania o udzielenie zamówienia publicznego w trybie przetargu nieograniczonego zgodnie z przepisami Ustawy z dnia 29 stycznia 2004 r. Prawo Zamówie</w:t>
      </w:r>
      <w:r w:rsidR="002A0F94">
        <w:rPr>
          <w:rFonts w:cs="Times New Roman"/>
        </w:rPr>
        <w:t>ń Publicznych (tj. Dz. U. z 2017 r., poz. 1579</w:t>
      </w:r>
      <w:r w:rsidRPr="00D8022D">
        <w:rPr>
          <w:rFonts w:cs="Times New Roman"/>
        </w:rPr>
        <w:t>) pomiędzy:</w:t>
      </w:r>
    </w:p>
    <w:p w:rsidR="00A879FF" w:rsidRPr="00D8022D" w:rsidRDefault="00A879FF" w:rsidP="00A879FF">
      <w:pPr>
        <w:pStyle w:val="Textbody"/>
        <w:jc w:val="both"/>
        <w:rPr>
          <w:rFonts w:cs="Times New Roman"/>
        </w:rPr>
      </w:pPr>
      <w:r w:rsidRPr="00D8022D">
        <w:rPr>
          <w:rFonts w:cs="Times New Roman"/>
          <w:b/>
          <w:bCs/>
        </w:rPr>
        <w:t xml:space="preserve">Gminą Rogoźno, ul. Nowa 2, 64-610 Rogoźno </w:t>
      </w:r>
      <w:r w:rsidRPr="00D8022D">
        <w:rPr>
          <w:rFonts w:cs="Times New Roman"/>
        </w:rPr>
        <w:t>zwaną dalej</w:t>
      </w:r>
      <w:r w:rsidRPr="00D8022D">
        <w:rPr>
          <w:rFonts w:cs="Times New Roman"/>
          <w:b/>
          <w:bCs/>
        </w:rPr>
        <w:t xml:space="preserve"> Zamawiającym </w:t>
      </w:r>
      <w:r w:rsidRPr="00D8022D">
        <w:rPr>
          <w:rFonts w:cs="Times New Roman"/>
        </w:rPr>
        <w:t>reprezentowaną przez:</w:t>
      </w:r>
    </w:p>
    <w:p w:rsidR="00A879FF" w:rsidRPr="00D8022D" w:rsidRDefault="00A879FF" w:rsidP="00A879FF">
      <w:pPr>
        <w:pStyle w:val="Textbody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 xml:space="preserve">Burmistrza Rogoźna – Romana </w:t>
      </w:r>
      <w:proofErr w:type="spellStart"/>
      <w:r w:rsidRPr="00D8022D">
        <w:rPr>
          <w:rFonts w:cs="Times New Roman"/>
          <w:b/>
          <w:bCs/>
        </w:rPr>
        <w:t>Szuberskiego</w:t>
      </w:r>
      <w:proofErr w:type="spellEnd"/>
    </w:p>
    <w:p w:rsidR="00A879FF" w:rsidRPr="00D8022D" w:rsidRDefault="00A879FF" w:rsidP="00A879FF">
      <w:pPr>
        <w:pStyle w:val="Standard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a</w:t>
      </w:r>
    </w:p>
    <w:p w:rsidR="00A879FF" w:rsidRPr="00D8022D" w:rsidRDefault="00A879FF" w:rsidP="00A879FF">
      <w:pPr>
        <w:pStyle w:val="Textbody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……………………. prowadzącym działalność gospodarczą pod nazwą …………………………..……… z siedzibą w …………………………………………., zwanym dalej </w:t>
      </w:r>
      <w:r w:rsidRPr="00D8022D">
        <w:rPr>
          <w:rFonts w:cs="Times New Roman"/>
          <w:b/>
          <w:bCs/>
        </w:rPr>
        <w:t>Wykonawcą</w:t>
      </w:r>
    </w:p>
    <w:p w:rsidR="00A879FF" w:rsidRPr="00D8022D" w:rsidRDefault="00A879FF" w:rsidP="00A879FF">
      <w:pPr>
        <w:pStyle w:val="Domylnie"/>
        <w:tabs>
          <w:tab w:val="left" w:pos="397"/>
          <w:tab w:val="left" w:pos="1780"/>
        </w:tabs>
        <w:ind w:hanging="397"/>
        <w:jc w:val="both"/>
        <w:rPr>
          <w:rFonts w:cs="Times New Roman"/>
        </w:rPr>
      </w:pPr>
      <w:r w:rsidRPr="00D8022D">
        <w:rPr>
          <w:rFonts w:cs="Times New Roman"/>
        </w:rPr>
        <w:t>o następującej treści:</w:t>
      </w: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>§ 1 Przedmiot umowy</w:t>
      </w: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</w:p>
    <w:p w:rsidR="00AC6A41" w:rsidRPr="00837B96" w:rsidRDefault="00A879FF" w:rsidP="00837B96">
      <w:pPr>
        <w:pStyle w:val="Standard"/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cs="Times New Roman"/>
        </w:rPr>
      </w:pPr>
      <w:r w:rsidRPr="00D8022D">
        <w:rPr>
          <w:rFonts w:cs="Times New Roman"/>
        </w:rPr>
        <w:t xml:space="preserve">Przedmiotem niniejszej umowy jest </w:t>
      </w:r>
      <w:r w:rsidRPr="00D8022D">
        <w:rPr>
          <w:rFonts w:cs="Times New Roman"/>
          <w:b/>
        </w:rPr>
        <w:t>„</w:t>
      </w:r>
      <w:r w:rsidR="00AB0BEB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B0BEB"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="00AB0BEB" w:rsidRPr="00996749">
        <w:rPr>
          <w:rFonts w:eastAsia="Times New Roman" w:cs="Times New Roman"/>
          <w:b/>
          <w:bCs/>
          <w:color w:val="000000"/>
        </w:rPr>
        <w:t xml:space="preserve"> – </w:t>
      </w:r>
      <w:r w:rsidR="00AB0BEB">
        <w:rPr>
          <w:rFonts w:eastAsia="Times New Roman" w:cs="Times New Roman"/>
          <w:b/>
          <w:bCs/>
          <w:color w:val="000000"/>
        </w:rPr>
        <w:t>zakup wyposażenia</w:t>
      </w:r>
      <w:r w:rsidR="00AC6A41" w:rsidRPr="00837B96">
        <w:rPr>
          <w:rFonts w:eastAsia="Times New Roman"/>
          <w:b/>
          <w:bCs/>
          <w:color w:val="000000"/>
        </w:rPr>
        <w:t xml:space="preserve">. </w:t>
      </w:r>
    </w:p>
    <w:p w:rsidR="00AC6A41" w:rsidRPr="004E2C2A" w:rsidRDefault="00AC6A41" w:rsidP="00AC6A41">
      <w:pPr>
        <w:jc w:val="both"/>
        <w:rPr>
          <w:rFonts w:cs="Times New Roman"/>
        </w:rPr>
      </w:pPr>
      <w:r w:rsidRPr="004E2C2A">
        <w:rPr>
          <w:rFonts w:eastAsia="Times New Roman" w:cs="Times New Roman"/>
          <w:b/>
          <w:bCs/>
          <w:color w:val="000000"/>
        </w:rPr>
        <w:t>Opis</w:t>
      </w:r>
      <w:r w:rsidRPr="004E2C2A">
        <w:rPr>
          <w:rFonts w:eastAsia="Times New Roman" w:cs="Times New Roman"/>
          <w:color w:val="000000"/>
        </w:rPr>
        <w:t>:</w:t>
      </w:r>
    </w:p>
    <w:p w:rsidR="00AB0BEB" w:rsidRPr="00306888" w:rsidRDefault="00AB0BEB" w:rsidP="00AB0BEB">
      <w:pPr>
        <w:jc w:val="both"/>
        <w:rPr>
          <w:rFonts w:eastAsia="Times New Roman" w:cs="Times New Roman"/>
        </w:rPr>
      </w:pPr>
      <w:r w:rsidRPr="00306888">
        <w:rPr>
          <w:rFonts w:eastAsia="Times New Roman" w:cs="Times New Roman"/>
          <w:color w:val="000000"/>
        </w:rPr>
        <w:t>Przedmiotem zamówienia jest zakup n/w wyposażenia</w:t>
      </w:r>
      <w:r w:rsidRPr="00306888">
        <w:rPr>
          <w:rFonts w:eastAsia="Times New Roman" w:cs="Times New Roman"/>
        </w:rPr>
        <w:t>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AB0BEB" w:rsidRPr="00306888" w:rsidTr="00762F3D">
        <w:trPr>
          <w:trHeight w:val="285"/>
          <w:tblCellSpacing w:w="0" w:type="dxa"/>
        </w:trPr>
        <w:tc>
          <w:tcPr>
            <w:tcW w:w="9102" w:type="dxa"/>
            <w:vAlign w:val="center"/>
            <w:hideMark/>
          </w:tcPr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</w:rPr>
              <w:t>a</w:t>
            </w:r>
            <w:r w:rsidRPr="00306888">
              <w:rPr>
                <w:rFonts w:eastAsia="Times New Roman" w:cs="Times New Roman"/>
                <w:b/>
                <w:color w:val="000000"/>
              </w:rPr>
              <w:t>ltany drewniane szt. 2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 xml:space="preserve">- </w:t>
            </w:r>
            <w:r>
              <w:rPr>
                <w:rFonts w:eastAsia="Times New Roman" w:cs="Times New Roman"/>
                <w:b/>
                <w:color w:val="000000"/>
              </w:rPr>
              <w:t>g</w:t>
            </w:r>
            <w:r w:rsidRPr="00306888">
              <w:rPr>
                <w:rFonts w:eastAsia="Times New Roman" w:cs="Times New Roman"/>
                <w:b/>
                <w:color w:val="000000"/>
              </w:rPr>
              <w:t>rill betonowy szt. 1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 xml:space="preserve">- zestaw mebli ogrodowych z podstawą i parasolem </w:t>
            </w:r>
            <w:proofErr w:type="spellStart"/>
            <w:r w:rsidRPr="00306888">
              <w:rPr>
                <w:rFonts w:eastAsia="Times New Roman" w:cs="Times New Roman"/>
                <w:b/>
                <w:color w:val="000000"/>
              </w:rPr>
              <w:t>kpl</w:t>
            </w:r>
            <w:proofErr w:type="spellEnd"/>
            <w:r w:rsidRPr="00306888">
              <w:rPr>
                <w:rFonts w:eastAsia="Times New Roman" w:cs="Times New Roman"/>
                <w:b/>
                <w:color w:val="000000"/>
              </w:rPr>
              <w:t>. 10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>- wiata na 10 rowerów szt.1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>- leżak plastikowy szt. 50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 xml:space="preserve">- kijki </w:t>
            </w:r>
            <w:proofErr w:type="spellStart"/>
            <w:r w:rsidRPr="00306888">
              <w:rPr>
                <w:rFonts w:eastAsia="Times New Roman" w:cs="Times New Roman"/>
                <w:b/>
                <w:color w:val="000000"/>
              </w:rPr>
              <w:t>Nordic</w:t>
            </w:r>
            <w:proofErr w:type="spellEnd"/>
            <w:r w:rsidRPr="00306888">
              <w:rPr>
                <w:rFonts w:eastAsia="Times New Roman" w:cs="Times New Roman"/>
                <w:b/>
                <w:color w:val="000000"/>
              </w:rPr>
              <w:t xml:space="preserve"> </w:t>
            </w:r>
            <w:proofErr w:type="spellStart"/>
            <w:r w:rsidRPr="00306888">
              <w:rPr>
                <w:rFonts w:eastAsia="Times New Roman" w:cs="Times New Roman"/>
                <w:b/>
                <w:color w:val="000000"/>
              </w:rPr>
              <w:t>Walking</w:t>
            </w:r>
            <w:proofErr w:type="spellEnd"/>
            <w:r w:rsidRPr="00306888">
              <w:rPr>
                <w:rFonts w:eastAsia="Times New Roman" w:cs="Times New Roman"/>
                <w:b/>
                <w:color w:val="000000"/>
              </w:rPr>
              <w:t xml:space="preserve"> kpl.20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>- rowery wodne szt.5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>- kajaki jednoosobowe polietylen szt. 10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>- kajaki dwuosobowe polietylen szt. 10</w:t>
            </w:r>
          </w:p>
          <w:p w:rsidR="00AB0BEB" w:rsidRPr="00306888" w:rsidRDefault="00AB0BEB" w:rsidP="00762F3D">
            <w:pPr>
              <w:rPr>
                <w:rStyle w:val="descriptionwrapper"/>
                <w:rFonts w:cs="Times New Roman"/>
                <w:b/>
                <w:i/>
                <w:u w:val="single"/>
              </w:rPr>
            </w:pPr>
          </w:p>
          <w:p w:rsidR="00AB0BEB" w:rsidRPr="00306888" w:rsidRDefault="00AB0BEB" w:rsidP="00762F3D">
            <w:pPr>
              <w:jc w:val="both"/>
              <w:rPr>
                <w:rFonts w:eastAsia="Times New Roman" w:cs="Times New Roman"/>
                <w:color w:val="000000"/>
              </w:rPr>
            </w:pPr>
            <w:r w:rsidRPr="00306888">
              <w:rPr>
                <w:rFonts w:eastAsia="Times New Roman" w:cs="Times New Roman"/>
                <w:b/>
                <w:bCs/>
                <w:color w:val="000000"/>
              </w:rPr>
              <w:t>Opis przedmiotu zamówienia:</w:t>
            </w:r>
          </w:p>
          <w:p w:rsidR="00AB0BEB" w:rsidRPr="00306888" w:rsidRDefault="00AB0BEB" w:rsidP="00762F3D">
            <w:pPr>
              <w:rPr>
                <w:rStyle w:val="descriptionwrapper"/>
                <w:rFonts w:cs="Times New Roman"/>
                <w:b/>
                <w:i/>
              </w:rPr>
            </w:pPr>
          </w:p>
          <w:p w:rsidR="00AB0BEB" w:rsidRPr="00306888" w:rsidRDefault="00AB0BEB" w:rsidP="00762F3D">
            <w:pPr>
              <w:rPr>
                <w:rStyle w:val="descriptionwrapper"/>
                <w:rFonts w:cs="Times New Roman"/>
                <w:b/>
              </w:rPr>
            </w:pPr>
            <w:r w:rsidRPr="00306888">
              <w:rPr>
                <w:rStyle w:val="descriptionwrapper"/>
                <w:rFonts w:cs="Times New Roman"/>
                <w:b/>
              </w:rPr>
              <w:t>- Altany drewniane szt. 2</w:t>
            </w:r>
          </w:p>
          <w:p w:rsidR="00AB0BEB" w:rsidRPr="00306888" w:rsidRDefault="00AB0BEB" w:rsidP="00762F3D">
            <w:pPr>
              <w:rPr>
                <w:rStyle w:val="descriptionwrapper"/>
                <w:rFonts w:cs="Times New Roman"/>
                <w:b/>
                <w:i/>
              </w:rPr>
            </w:pPr>
          </w:p>
          <w:p w:rsidR="00AB0BEB" w:rsidRPr="00306888" w:rsidRDefault="00AB0BEB" w:rsidP="00762F3D">
            <w:pPr>
              <w:rPr>
                <w:rStyle w:val="descriptionwrapper"/>
                <w:rFonts w:cs="Times New Roman"/>
              </w:rPr>
            </w:pPr>
            <w:r w:rsidRPr="00306888">
              <w:rPr>
                <w:rStyle w:val="descriptionwrapper"/>
                <w:rFonts w:cs="Times New Roman"/>
                <w:b/>
                <w:i/>
                <w:u w:val="single"/>
              </w:rPr>
              <w:t>Opis konstrukcji:</w:t>
            </w:r>
            <w:r w:rsidRPr="00306888">
              <w:rPr>
                <w:rFonts w:cs="Times New Roman"/>
              </w:rPr>
              <w:br/>
            </w:r>
            <w:r w:rsidRPr="00306888">
              <w:rPr>
                <w:rStyle w:val="descriptionwrapper"/>
                <w:rFonts w:cs="Times New Roman"/>
              </w:rPr>
              <w:t>wymiar 5x3m - po obrysie podstawy(dach wypuszczony z każdej strony po ok 25cm)</w:t>
            </w:r>
            <w:r w:rsidRPr="00306888">
              <w:rPr>
                <w:rFonts w:cs="Times New Roman"/>
              </w:rPr>
              <w:br/>
            </w:r>
            <w:r w:rsidRPr="00306888">
              <w:rPr>
                <w:rStyle w:val="descriptionwrapper"/>
                <w:rFonts w:cs="Times New Roman"/>
              </w:rPr>
              <w:t>altana wykonana z drewna sosnowego i świerkowego</w:t>
            </w:r>
            <w:r w:rsidRPr="00306888">
              <w:rPr>
                <w:rFonts w:cs="Times New Roman"/>
              </w:rPr>
              <w:br/>
            </w:r>
            <w:r w:rsidRPr="00306888">
              <w:rPr>
                <w:rStyle w:val="descriptionwrapper"/>
                <w:rFonts w:cs="Times New Roman"/>
              </w:rPr>
              <w:t xml:space="preserve">słupy nośne 9cm x 9cm </w:t>
            </w:r>
            <w:r w:rsidRPr="00306888">
              <w:rPr>
                <w:rFonts w:cs="Times New Roman"/>
              </w:rPr>
              <w:br/>
            </w:r>
            <w:r w:rsidRPr="00306888">
              <w:rPr>
                <w:rStyle w:val="descriptionwrapper"/>
                <w:rFonts w:cs="Times New Roman"/>
              </w:rPr>
              <w:t>podłoga - deski calowe</w:t>
            </w:r>
            <w:r w:rsidRPr="00306888">
              <w:rPr>
                <w:rFonts w:cs="Times New Roman"/>
              </w:rPr>
              <w:br/>
            </w:r>
            <w:r w:rsidRPr="00306888">
              <w:rPr>
                <w:rStyle w:val="descriptionwrapper"/>
                <w:rFonts w:cs="Times New Roman"/>
              </w:rPr>
              <w:t>grubość desek na dachu 20mm(jest to grubość rzeczywista po obróbce, wilgotność 15%)</w:t>
            </w:r>
            <w:r w:rsidRPr="00306888">
              <w:rPr>
                <w:rFonts w:cs="Times New Roman"/>
              </w:rPr>
              <w:br/>
            </w:r>
            <w:r w:rsidRPr="00306888">
              <w:rPr>
                <w:rStyle w:val="descriptionwrapper"/>
                <w:rFonts w:cs="Times New Roman"/>
              </w:rPr>
              <w:t xml:space="preserve">wysokość ścian bocznych 2m </w:t>
            </w:r>
            <w:r w:rsidRPr="00306888">
              <w:rPr>
                <w:rFonts w:cs="Times New Roman"/>
              </w:rPr>
              <w:br/>
            </w:r>
            <w:r w:rsidRPr="00306888">
              <w:rPr>
                <w:rStyle w:val="descriptionwrapper"/>
                <w:rFonts w:cs="Times New Roman"/>
              </w:rPr>
              <w:t xml:space="preserve">wysokość całkowita ok 3,20m </w:t>
            </w:r>
            <w:r w:rsidRPr="00306888">
              <w:rPr>
                <w:rFonts w:cs="Times New Roman"/>
              </w:rPr>
              <w:br/>
            </w:r>
            <w:r w:rsidRPr="00306888">
              <w:rPr>
                <w:rStyle w:val="descriptionwrapper"/>
                <w:rFonts w:cs="Times New Roman"/>
              </w:rPr>
              <w:t>kąt nachylenia dachu ok 30 stopni</w:t>
            </w:r>
            <w:r w:rsidRPr="00306888">
              <w:rPr>
                <w:rFonts w:cs="Times New Roman"/>
              </w:rPr>
              <w:br/>
            </w:r>
            <w:r w:rsidRPr="00306888">
              <w:rPr>
                <w:rStyle w:val="descriptionwrapper"/>
                <w:rFonts w:cs="Times New Roman"/>
              </w:rPr>
              <w:t xml:space="preserve">daszek dymny jest tylko w altanach których wymiar zawiera się w kwadracie, w altanach </w:t>
            </w:r>
            <w:r w:rsidRPr="00306888">
              <w:rPr>
                <w:rStyle w:val="descriptionwrapper"/>
                <w:rFonts w:cs="Times New Roman"/>
              </w:rPr>
              <w:lastRenderedPageBreak/>
              <w:t>prostokątnych jest kalenica.</w:t>
            </w:r>
            <w:r w:rsidRPr="00306888">
              <w:rPr>
                <w:rFonts w:cs="Times New Roman"/>
              </w:rPr>
              <w:br/>
            </w:r>
            <w:r w:rsidRPr="00306888">
              <w:rPr>
                <w:rStyle w:val="descriptionwrapper"/>
                <w:rFonts w:cs="Times New Roman"/>
              </w:rPr>
              <w:t>altanę powinna posiadać - podłogę</w:t>
            </w:r>
            <w:r w:rsidRPr="00306888">
              <w:rPr>
                <w:rFonts w:cs="Times New Roman"/>
              </w:rPr>
              <w:br/>
            </w:r>
            <w:r w:rsidRPr="00306888">
              <w:rPr>
                <w:rStyle w:val="descriptionwrapper"/>
                <w:rFonts w:cs="Times New Roman"/>
              </w:rPr>
              <w:t>dach pokryty gontem bitumicznym</w:t>
            </w:r>
          </w:p>
          <w:p w:rsidR="00AB0BEB" w:rsidRPr="00306888" w:rsidRDefault="00AB0BEB" w:rsidP="00762F3D">
            <w:pPr>
              <w:rPr>
                <w:rStyle w:val="descriptionwrapper"/>
                <w:rFonts w:cs="Times New Roman"/>
              </w:rPr>
            </w:pPr>
            <w:r w:rsidRPr="00306888">
              <w:rPr>
                <w:rStyle w:val="descriptionwrapper"/>
                <w:rFonts w:cs="Times New Roman"/>
              </w:rPr>
              <w:t>Gont mocowany na gwoździe-</w:t>
            </w:r>
            <w:proofErr w:type="spellStart"/>
            <w:r w:rsidRPr="00306888">
              <w:rPr>
                <w:rStyle w:val="descriptionwrapper"/>
                <w:rFonts w:cs="Times New Roman"/>
              </w:rPr>
              <w:t>papiaki</w:t>
            </w:r>
            <w:proofErr w:type="spellEnd"/>
            <w:r w:rsidRPr="00306888">
              <w:rPr>
                <w:rFonts w:cs="Times New Roman"/>
              </w:rPr>
              <w:br/>
            </w:r>
            <w:r w:rsidRPr="00306888">
              <w:rPr>
                <w:rStyle w:val="descriptionwrapper"/>
                <w:rFonts w:cs="Times New Roman"/>
              </w:rPr>
              <w:t xml:space="preserve">dwukrotną(podkład i kolor) impregnację, kolor </w:t>
            </w:r>
            <w:proofErr w:type="spellStart"/>
            <w:r w:rsidRPr="00306888">
              <w:rPr>
                <w:rStyle w:val="descriptionwrapper"/>
                <w:rFonts w:cs="Times New Roman"/>
              </w:rPr>
              <w:t>drewnochronu</w:t>
            </w:r>
            <w:proofErr w:type="spellEnd"/>
            <w:r w:rsidRPr="00306888">
              <w:rPr>
                <w:rStyle w:val="descriptionwrapper"/>
                <w:rFonts w:cs="Times New Roman"/>
              </w:rPr>
              <w:t xml:space="preserve"> do wyboru (paleta standard)</w:t>
            </w:r>
          </w:p>
          <w:p w:rsidR="00AB0BEB" w:rsidRPr="00306888" w:rsidRDefault="00AB0BEB" w:rsidP="00762F3D">
            <w:pPr>
              <w:rPr>
                <w:rStyle w:val="descriptionwrapper"/>
                <w:rFonts w:cs="Times New Roman"/>
              </w:rPr>
            </w:pPr>
          </w:p>
          <w:p w:rsidR="00AB0BEB" w:rsidRPr="00306888" w:rsidRDefault="00AB0BEB" w:rsidP="00762F3D">
            <w:pPr>
              <w:rPr>
                <w:rFonts w:eastAsia="Times New Roman" w:cs="Times New Roman"/>
              </w:rPr>
            </w:pPr>
            <w:r w:rsidRPr="00306888">
              <w:rPr>
                <w:rStyle w:val="descriptionwrapper"/>
                <w:rFonts w:cs="Times New Roman"/>
              </w:rPr>
              <w:t>Altana ustawiona na utwardzonej nawierzchni z kostki.</w:t>
            </w:r>
            <w:r w:rsidRPr="00306888">
              <w:rPr>
                <w:rFonts w:cs="Times New Roman"/>
              </w:rPr>
              <w:br/>
            </w:r>
          </w:p>
        </w:tc>
      </w:tr>
      <w:tr w:rsidR="00AB0BEB" w:rsidRPr="00306888" w:rsidTr="00762F3D">
        <w:trPr>
          <w:trHeight w:val="285"/>
          <w:tblCellSpacing w:w="0" w:type="dxa"/>
        </w:trPr>
        <w:tc>
          <w:tcPr>
            <w:tcW w:w="9102" w:type="dxa"/>
            <w:vAlign w:val="center"/>
            <w:hideMark/>
          </w:tcPr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lastRenderedPageBreak/>
              <w:t>- Grill betonowy szt. 1</w:t>
            </w:r>
          </w:p>
          <w:p w:rsidR="00AB0BEB" w:rsidRPr="00306888" w:rsidRDefault="00AB0BEB" w:rsidP="00762F3D">
            <w:pPr>
              <w:rPr>
                <w:rFonts w:cs="Times New Roman"/>
              </w:rPr>
            </w:pPr>
            <w:r w:rsidRPr="00306888">
              <w:rPr>
                <w:rFonts w:cs="Times New Roman"/>
              </w:rPr>
              <w:t xml:space="preserve">grill betonowy, powinien posiadać palenisko wyłożone szamotem, </w:t>
            </w:r>
            <w:proofErr w:type="spellStart"/>
            <w:r w:rsidRPr="00306888">
              <w:rPr>
                <w:rFonts w:cs="Times New Roman"/>
              </w:rPr>
              <w:t>rożno</w:t>
            </w:r>
            <w:proofErr w:type="spellEnd"/>
            <w:r w:rsidRPr="00306888">
              <w:rPr>
                <w:rFonts w:cs="Times New Roman"/>
              </w:rPr>
              <w:t xml:space="preserve"> oraz popielnik.</w:t>
            </w:r>
          </w:p>
          <w:p w:rsidR="00AB0BEB" w:rsidRPr="00306888" w:rsidRDefault="00AB0BEB" w:rsidP="00762F3D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  <w:b/>
                <w:bCs/>
              </w:rPr>
              <w:t xml:space="preserve">Parametry: </w:t>
            </w:r>
          </w:p>
          <w:p w:rsidR="00AB0BEB" w:rsidRPr="00306888" w:rsidRDefault="00AB0BEB" w:rsidP="00762F3D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- wysokość 195cm</w:t>
            </w:r>
            <w:r w:rsidRPr="00306888">
              <w:rPr>
                <w:rFonts w:eastAsia="Times New Roman" w:cs="Times New Roman"/>
              </w:rPr>
              <w:br/>
              <w:t>- szerokość 115cm</w:t>
            </w:r>
            <w:r w:rsidRPr="00306888">
              <w:rPr>
                <w:rFonts w:eastAsia="Times New Roman" w:cs="Times New Roman"/>
              </w:rPr>
              <w:br/>
              <w:t>- głębokość 68cm</w:t>
            </w:r>
            <w:r w:rsidRPr="00306888">
              <w:rPr>
                <w:rFonts w:eastAsia="Times New Roman" w:cs="Times New Roman"/>
              </w:rPr>
              <w:br/>
              <w:t>- chromowany ruszt z atestem, wymiary: 70x40 cm [przewidziany dla min. 12 osób]</w:t>
            </w:r>
          </w:p>
          <w:p w:rsidR="00AB0BEB" w:rsidRPr="00306888" w:rsidRDefault="00AB0BEB" w:rsidP="00762F3D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  <w:b/>
                <w:bCs/>
              </w:rPr>
              <w:t xml:space="preserve">Wykończenie: </w:t>
            </w:r>
          </w:p>
          <w:p w:rsidR="00AB0BEB" w:rsidRPr="00306888" w:rsidRDefault="00AB0BEB" w:rsidP="00762F3D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- biały tynk</w:t>
            </w:r>
            <w:r w:rsidRPr="00306888">
              <w:rPr>
                <w:rFonts w:eastAsia="Times New Roman" w:cs="Times New Roman"/>
              </w:rPr>
              <w:br/>
              <w:t>- brązowy beton</w:t>
            </w:r>
            <w:r w:rsidRPr="00306888">
              <w:rPr>
                <w:rFonts w:eastAsia="Times New Roman" w:cs="Times New Roman"/>
              </w:rPr>
              <w:br/>
              <w:t>- jasny łupek</w:t>
            </w:r>
            <w:r w:rsidRPr="00306888">
              <w:rPr>
                <w:rFonts w:eastAsia="Times New Roman" w:cs="Times New Roman"/>
              </w:rPr>
              <w:br/>
              <w:t>- brązowy beton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</w:rPr>
            </w:pPr>
          </w:p>
        </w:tc>
      </w:tr>
      <w:tr w:rsidR="00AB0BEB" w:rsidRPr="00306888" w:rsidTr="00762F3D">
        <w:trPr>
          <w:trHeight w:val="285"/>
          <w:tblCellSpacing w:w="0" w:type="dxa"/>
        </w:trPr>
        <w:tc>
          <w:tcPr>
            <w:tcW w:w="9102" w:type="dxa"/>
            <w:vAlign w:val="center"/>
            <w:hideMark/>
          </w:tcPr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 xml:space="preserve">- Zestaw mebli ogrodowych z podstawą i parasolem </w:t>
            </w:r>
            <w:proofErr w:type="spellStart"/>
            <w:r w:rsidRPr="00306888">
              <w:rPr>
                <w:rFonts w:eastAsia="Times New Roman" w:cs="Times New Roman"/>
                <w:b/>
                <w:color w:val="000000"/>
              </w:rPr>
              <w:t>kpl</w:t>
            </w:r>
            <w:proofErr w:type="spellEnd"/>
            <w:r w:rsidRPr="00306888">
              <w:rPr>
                <w:rFonts w:eastAsia="Times New Roman" w:cs="Times New Roman"/>
                <w:b/>
                <w:color w:val="000000"/>
              </w:rPr>
              <w:t>. 10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color w:val="000000"/>
              </w:rPr>
            </w:pPr>
            <w:r w:rsidRPr="00306888">
              <w:rPr>
                <w:rFonts w:eastAsia="Times New Roman" w:cs="Times New Roman"/>
                <w:color w:val="000000"/>
              </w:rPr>
              <w:t>W skład zestawu wchodzi: stół szt.</w:t>
            </w:r>
            <w:r>
              <w:rPr>
                <w:rFonts w:eastAsia="Times New Roman" w:cs="Times New Roman"/>
                <w:color w:val="000000"/>
              </w:rPr>
              <w:t xml:space="preserve"> 1,krzeseł 6 </w:t>
            </w:r>
            <w:proofErr w:type="spellStart"/>
            <w:r>
              <w:rPr>
                <w:rFonts w:eastAsia="Times New Roman" w:cs="Times New Roman"/>
                <w:color w:val="000000"/>
              </w:rPr>
              <w:t>szt</w:t>
            </w:r>
            <w:proofErr w:type="spellEnd"/>
            <w:r>
              <w:rPr>
                <w:rFonts w:eastAsia="Times New Roman" w:cs="Times New Roman"/>
                <w:color w:val="000000"/>
              </w:rPr>
              <w:t>, parasol szt.1 + podstawa betonowa</w:t>
            </w:r>
          </w:p>
        </w:tc>
      </w:tr>
      <w:tr w:rsidR="00AB0BEB" w:rsidRPr="00306888" w:rsidTr="00762F3D">
        <w:trPr>
          <w:trHeight w:val="285"/>
          <w:tblCellSpacing w:w="0" w:type="dxa"/>
        </w:trPr>
        <w:tc>
          <w:tcPr>
            <w:tcW w:w="9102" w:type="dxa"/>
            <w:vAlign w:val="center"/>
            <w:hideMark/>
          </w:tcPr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</w:p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</w:p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>- Wiata na 10 rowerów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</w:p>
          <w:p w:rsidR="00AB0BEB" w:rsidRPr="00306888" w:rsidRDefault="00AB0BEB" w:rsidP="00762F3D">
            <w:pPr>
              <w:pStyle w:val="Nagwek3"/>
            </w:pPr>
            <w:r w:rsidRPr="00306888">
              <w:t>Szczegóły techniczne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61"/>
              <w:gridCol w:w="6302"/>
            </w:tblGrid>
            <w:tr w:rsidR="00AB0BEB" w:rsidRPr="00306888" w:rsidTr="00762F3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</w:rPr>
                    <w:t>ilość stanowisk: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  <w:b/>
                      <w:bCs/>
                    </w:rPr>
                    <w:t>10</w:t>
                  </w:r>
                  <w:r w:rsidRPr="00306888">
                    <w:rPr>
                      <w:rFonts w:cs="Times New Roman"/>
                    </w:rPr>
                    <w:t xml:space="preserve"> </w:t>
                  </w:r>
                </w:p>
              </w:tc>
            </w:tr>
            <w:tr w:rsidR="00AB0BEB" w:rsidRPr="00306888" w:rsidTr="00762F3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</w:rPr>
                    <w:t>wysokość wiaty: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  <w:b/>
                      <w:bCs/>
                    </w:rPr>
                    <w:t>240cm</w:t>
                  </w:r>
                  <w:r w:rsidRPr="00306888">
                    <w:rPr>
                      <w:rFonts w:cs="Times New Roman"/>
                    </w:rPr>
                    <w:t xml:space="preserve"> </w:t>
                  </w:r>
                </w:p>
              </w:tc>
            </w:tr>
            <w:tr w:rsidR="00AB0BEB" w:rsidRPr="00306888" w:rsidTr="00762F3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</w:rPr>
                    <w:t>szerokość wiaty: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  <w:b/>
                      <w:bCs/>
                    </w:rPr>
                    <w:t>420cm</w:t>
                  </w:r>
                  <w:r w:rsidRPr="00306888">
                    <w:rPr>
                      <w:rFonts w:cs="Times New Roman"/>
                    </w:rPr>
                    <w:t xml:space="preserve"> </w:t>
                  </w:r>
                </w:p>
              </w:tc>
            </w:tr>
            <w:tr w:rsidR="00AB0BEB" w:rsidRPr="00306888" w:rsidTr="00762F3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</w:rPr>
                    <w:t>głębokość wiaty: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  <w:b/>
                      <w:bCs/>
                    </w:rPr>
                    <w:t>230cm</w:t>
                  </w:r>
                  <w:r w:rsidRPr="00306888">
                    <w:rPr>
                      <w:rFonts w:cs="Times New Roman"/>
                    </w:rPr>
                    <w:t xml:space="preserve"> </w:t>
                  </w:r>
                </w:p>
              </w:tc>
            </w:tr>
            <w:tr w:rsidR="00AB0BEB" w:rsidRPr="00306888" w:rsidTr="00762F3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</w:rPr>
                    <w:t>zadaszenie materiał: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  <w:b/>
                      <w:bCs/>
                    </w:rPr>
                    <w:t xml:space="preserve">poliwęglan </w:t>
                  </w:r>
                  <w:proofErr w:type="spellStart"/>
                  <w:r w:rsidRPr="00306888">
                    <w:rPr>
                      <w:rFonts w:cs="Times New Roman"/>
                      <w:b/>
                      <w:bCs/>
                    </w:rPr>
                    <w:t>komorowy-przeźroczysty</w:t>
                  </w:r>
                  <w:proofErr w:type="spellEnd"/>
                  <w:r w:rsidRPr="00306888">
                    <w:rPr>
                      <w:rFonts w:cs="Times New Roman"/>
                      <w:b/>
                      <w:bCs/>
                    </w:rPr>
                    <w:t xml:space="preserve"> 0,8cm</w:t>
                  </w:r>
                  <w:r w:rsidRPr="00306888">
                    <w:rPr>
                      <w:rFonts w:cs="Times New Roman"/>
                    </w:rPr>
                    <w:t xml:space="preserve"> </w:t>
                  </w:r>
                </w:p>
              </w:tc>
            </w:tr>
            <w:tr w:rsidR="00AB0BEB" w:rsidRPr="00306888" w:rsidTr="00762F3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</w:rPr>
                    <w:t>konstrukcja nośna: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  <w:b/>
                      <w:bCs/>
                    </w:rPr>
                    <w:t>profile 50x50x2mm</w:t>
                  </w:r>
                  <w:r w:rsidRPr="00306888">
                    <w:rPr>
                      <w:rFonts w:cs="Times New Roman"/>
                    </w:rPr>
                    <w:t xml:space="preserve"> </w:t>
                  </w:r>
                </w:p>
              </w:tc>
            </w:tr>
            <w:tr w:rsidR="00AB0BEB" w:rsidRPr="00306888" w:rsidTr="00762F3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</w:rPr>
                    <w:t>konstrukcja zadaszenia: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  <w:b/>
                      <w:bCs/>
                    </w:rPr>
                    <w:t>profile 50x30x2mm</w:t>
                  </w:r>
                  <w:r w:rsidRPr="00306888">
                    <w:rPr>
                      <w:rFonts w:cs="Times New Roman"/>
                    </w:rPr>
                    <w:t xml:space="preserve"> </w:t>
                  </w:r>
                </w:p>
              </w:tc>
            </w:tr>
            <w:tr w:rsidR="00AB0BEB" w:rsidRPr="00306888" w:rsidTr="00762F3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</w:rPr>
                    <w:t>materiał konstrukcji: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  <w:b/>
                      <w:bCs/>
                    </w:rPr>
                    <w:t>stal ocynkowana m. ogniową</w:t>
                  </w:r>
                  <w:r w:rsidRPr="00306888">
                    <w:rPr>
                      <w:rFonts w:cs="Times New Roman"/>
                    </w:rPr>
                    <w:t xml:space="preserve"> </w:t>
                  </w:r>
                </w:p>
              </w:tc>
            </w:tr>
            <w:tr w:rsidR="00AB0BEB" w:rsidRPr="00306888" w:rsidTr="00762F3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</w:rPr>
                    <w:t>mocowanie: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0BEB" w:rsidRPr="00306888" w:rsidRDefault="00AB0BEB" w:rsidP="00762F3D">
                  <w:pPr>
                    <w:rPr>
                      <w:rFonts w:cs="Times New Roman"/>
                    </w:rPr>
                  </w:pPr>
                  <w:r w:rsidRPr="00306888">
                    <w:rPr>
                      <w:rFonts w:cs="Times New Roman"/>
                      <w:b/>
                      <w:bCs/>
                    </w:rPr>
                    <w:t>do przykręcenia (śruby 24 szt. x Ø 12mm) lub wbetonowania</w:t>
                  </w:r>
                </w:p>
              </w:tc>
            </w:tr>
          </w:tbl>
          <w:p w:rsidR="00AB0BEB" w:rsidRPr="00306888" w:rsidRDefault="00AB0BEB" w:rsidP="00762F3D">
            <w:pPr>
              <w:rPr>
                <w:rFonts w:eastAsia="Times New Roman" w:cs="Times New Roman"/>
                <w:b/>
              </w:rPr>
            </w:pPr>
          </w:p>
        </w:tc>
      </w:tr>
      <w:tr w:rsidR="00AB0BEB" w:rsidRPr="00306888" w:rsidTr="00762F3D">
        <w:trPr>
          <w:trHeight w:val="285"/>
          <w:tblCellSpacing w:w="0" w:type="dxa"/>
        </w:trPr>
        <w:tc>
          <w:tcPr>
            <w:tcW w:w="9102" w:type="dxa"/>
            <w:vAlign w:val="center"/>
            <w:hideMark/>
          </w:tcPr>
          <w:p w:rsidR="00AB0BEB" w:rsidRPr="00306888" w:rsidRDefault="00AB0BEB" w:rsidP="00762F3D">
            <w:pPr>
              <w:rPr>
                <w:rFonts w:eastAsia="Times New Roman" w:cs="Times New Roman"/>
                <w:color w:val="000000"/>
              </w:rPr>
            </w:pPr>
          </w:p>
          <w:p w:rsidR="00AB0BEB" w:rsidRPr="00306888" w:rsidRDefault="00AB0BEB" w:rsidP="00762F3D">
            <w:pPr>
              <w:rPr>
                <w:rFonts w:eastAsia="Times New Roman" w:cs="Times New Roman"/>
                <w:color w:val="000000"/>
              </w:rPr>
            </w:pPr>
          </w:p>
          <w:p w:rsidR="00AB0BEB" w:rsidRPr="00306888" w:rsidRDefault="00AB0BEB" w:rsidP="00762F3D">
            <w:pPr>
              <w:rPr>
                <w:rFonts w:eastAsia="Times New Roman" w:cs="Times New Roman"/>
                <w:color w:val="000000"/>
              </w:rPr>
            </w:pPr>
          </w:p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 xml:space="preserve">- Leżak plastikowy szt. 50 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b/>
                <w:i/>
                <w:color w:val="000000"/>
                <w:u w:val="single"/>
              </w:rPr>
            </w:pPr>
          </w:p>
          <w:p w:rsidR="00AB0BEB" w:rsidRPr="00306888" w:rsidRDefault="00AB0BEB" w:rsidP="00762F3D">
            <w:pPr>
              <w:rPr>
                <w:rFonts w:cs="Times New Roman"/>
              </w:rPr>
            </w:pPr>
            <w:r w:rsidRPr="00306888">
              <w:rPr>
                <w:rFonts w:cs="Times New Roman"/>
              </w:rPr>
              <w:lastRenderedPageBreak/>
              <w:t>Leżak z tworzywa sztucznego (polipropylen). Konstrukcja typu "</w:t>
            </w:r>
            <w:proofErr w:type="spellStart"/>
            <w:r w:rsidRPr="00306888">
              <w:rPr>
                <w:rFonts w:cs="Times New Roman"/>
              </w:rPr>
              <w:t>monobloc</w:t>
            </w:r>
            <w:proofErr w:type="spellEnd"/>
            <w:r w:rsidRPr="00306888">
              <w:rPr>
                <w:rFonts w:cs="Times New Roman"/>
              </w:rPr>
              <w:t>".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 xml:space="preserve">-  rama leżaka powinna stanowić jeden odlew tzw. </w:t>
            </w:r>
            <w:proofErr w:type="spellStart"/>
            <w:r w:rsidRPr="00306888">
              <w:rPr>
                <w:rFonts w:eastAsia="Times New Roman" w:cs="Times New Roman"/>
              </w:rPr>
              <w:t>monobloc</w:t>
            </w:r>
            <w:proofErr w:type="spellEnd"/>
            <w:r w:rsidRPr="00306888">
              <w:rPr>
                <w:rFonts w:eastAsia="Times New Roman" w:cs="Times New Roman"/>
              </w:rPr>
              <w:t xml:space="preserve">, który maksymalnie podnosi trwałość konstrukcji (mniej ruchomych części) </w:t>
            </w:r>
          </w:p>
          <w:p w:rsidR="00AB0BEB" w:rsidRPr="00306888" w:rsidRDefault="00AB0BEB" w:rsidP="00762F3D">
            <w:pPr>
              <w:rPr>
                <w:rFonts w:cs="Times New Roman"/>
                <w:u w:val="single"/>
              </w:rPr>
            </w:pPr>
            <w:r w:rsidRPr="00306888">
              <w:rPr>
                <w:rFonts w:eastAsia="Times New Roman" w:cs="Times New Roman"/>
              </w:rPr>
              <w:t>-  oparcie z 5-stopniową regulacją kąta pochylenia umożliwiając dopasowanie leżaka do indywidualnych potrzeb</w:t>
            </w:r>
          </w:p>
          <w:p w:rsidR="00AB0BEB" w:rsidRPr="00306888" w:rsidRDefault="00AB0BEB" w:rsidP="00762F3D">
            <w:pPr>
              <w:rPr>
                <w:rFonts w:cs="Times New Roman"/>
                <w:u w:val="single"/>
              </w:rPr>
            </w:pPr>
          </w:p>
          <w:p w:rsidR="00AB0BEB" w:rsidRPr="00306888" w:rsidRDefault="00AB0BEB" w:rsidP="00762F3D">
            <w:pPr>
              <w:rPr>
                <w:rFonts w:cs="Times New Roman"/>
                <w:u w:val="single"/>
              </w:rPr>
            </w:pPr>
            <w:r w:rsidRPr="00306888">
              <w:rPr>
                <w:rFonts w:cs="Times New Roman"/>
                <w:u w:val="single"/>
              </w:rPr>
              <w:t>Wymiary: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39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Długość - 190 cm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39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Szerokość - 67 cm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39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Wysokość - 30 cm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39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Wysokość (podniesione oparcie) - 85 cm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39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Maksymalne obciążenie - 136kg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Kolor: biały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</w:rPr>
            </w:pPr>
          </w:p>
        </w:tc>
      </w:tr>
      <w:tr w:rsidR="00AB0BEB" w:rsidRPr="00306888" w:rsidTr="00762F3D">
        <w:trPr>
          <w:trHeight w:val="285"/>
          <w:tblCellSpacing w:w="0" w:type="dxa"/>
        </w:trPr>
        <w:tc>
          <w:tcPr>
            <w:tcW w:w="9102" w:type="dxa"/>
            <w:vAlign w:val="center"/>
            <w:hideMark/>
          </w:tcPr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lastRenderedPageBreak/>
              <w:t xml:space="preserve">- Kijki </w:t>
            </w:r>
            <w:proofErr w:type="spellStart"/>
            <w:r w:rsidRPr="00306888">
              <w:rPr>
                <w:rFonts w:eastAsia="Times New Roman" w:cs="Times New Roman"/>
                <w:b/>
                <w:color w:val="000000"/>
              </w:rPr>
              <w:t>Nordic</w:t>
            </w:r>
            <w:proofErr w:type="spellEnd"/>
            <w:r w:rsidRPr="00306888">
              <w:rPr>
                <w:rFonts w:eastAsia="Times New Roman" w:cs="Times New Roman"/>
                <w:b/>
                <w:color w:val="000000"/>
              </w:rPr>
              <w:t xml:space="preserve"> </w:t>
            </w:r>
            <w:proofErr w:type="spellStart"/>
            <w:r w:rsidRPr="00306888">
              <w:rPr>
                <w:rFonts w:eastAsia="Times New Roman" w:cs="Times New Roman"/>
                <w:b/>
                <w:color w:val="000000"/>
              </w:rPr>
              <w:t>Walking</w:t>
            </w:r>
            <w:proofErr w:type="spellEnd"/>
            <w:r w:rsidRPr="00306888">
              <w:rPr>
                <w:rFonts w:eastAsia="Times New Roman" w:cs="Times New Roman"/>
                <w:b/>
                <w:color w:val="000000"/>
              </w:rPr>
              <w:t xml:space="preserve"> szt. 20 </w:t>
            </w:r>
          </w:p>
          <w:p w:rsidR="00AB0BEB" w:rsidRPr="00306888" w:rsidRDefault="00AB0BEB" w:rsidP="00762F3D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 xml:space="preserve">Kije </w:t>
            </w:r>
            <w:proofErr w:type="spellStart"/>
            <w:r w:rsidRPr="00306888">
              <w:rPr>
                <w:rFonts w:eastAsia="Times New Roman" w:cs="Times New Roman"/>
              </w:rPr>
              <w:t>nordic</w:t>
            </w:r>
            <w:proofErr w:type="spellEnd"/>
            <w:r w:rsidRPr="00306888">
              <w:rPr>
                <w:rFonts w:eastAsia="Times New Roman" w:cs="Times New Roman"/>
              </w:rPr>
              <w:t xml:space="preserve"> </w:t>
            </w:r>
            <w:proofErr w:type="spellStart"/>
            <w:r w:rsidRPr="00306888">
              <w:rPr>
                <w:rFonts w:eastAsia="Times New Roman" w:cs="Times New Roman"/>
              </w:rPr>
              <w:t>walking</w:t>
            </w:r>
            <w:proofErr w:type="spellEnd"/>
            <w:r w:rsidRPr="00306888">
              <w:rPr>
                <w:rFonts w:eastAsia="Times New Roman" w:cs="Times New Roman"/>
              </w:rPr>
              <w:t xml:space="preserve">  - z teleskopową budową, która umożliwi szybką i łatwą regulację długości. Obie sztuki powinny posiadać antypoślizgową oraz ergonomiczną rękojeść                          z regulowanym paskiem. </w:t>
            </w:r>
          </w:p>
          <w:p w:rsidR="00AB0BEB" w:rsidRPr="00306888" w:rsidRDefault="00AB0BEB" w:rsidP="00762F3D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 xml:space="preserve">Kije powinny być wyposażone w wewnętrzny system amortyzujący </w:t>
            </w:r>
            <w:proofErr w:type="spellStart"/>
            <w:r w:rsidRPr="00306888">
              <w:rPr>
                <w:rFonts w:eastAsia="Times New Roman" w:cs="Times New Roman"/>
              </w:rPr>
              <w:t>anti-shock</w:t>
            </w:r>
            <w:proofErr w:type="spellEnd"/>
            <w:r w:rsidRPr="00306888">
              <w:rPr>
                <w:rFonts w:eastAsia="Times New Roman" w:cs="Times New Roman"/>
              </w:rPr>
              <w:t>, absorbujący drgania podczas wędrówki, który zapewni ochronę stawom nawet podczas intensywnego marszu.</w:t>
            </w:r>
          </w:p>
          <w:p w:rsidR="00AB0BEB" w:rsidRPr="00306888" w:rsidRDefault="00AB0BEB" w:rsidP="00762F3D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Kijki  przeznaczone na tereny płaskie o nawierzchni utwardzonej jak i miękkim podłożu. Wymienne końcówki. Dodatkowe bezpieczeństwo - naklejka odblaskowa. </w:t>
            </w:r>
          </w:p>
          <w:p w:rsidR="00AB0BEB" w:rsidRPr="00306888" w:rsidRDefault="00AB0BEB" w:rsidP="00762F3D">
            <w:pPr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br/>
            </w:r>
            <w:r w:rsidRPr="00306888">
              <w:rPr>
                <w:rFonts w:eastAsia="Times New Roman" w:cs="Times New Roman"/>
                <w:b/>
                <w:bCs/>
              </w:rPr>
              <w:t>Parametry: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0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Dwa kije trzysegmentowe z regulacją wysokości od 67 do 140 cm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0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Waga: 250 g. jeden kijek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0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 xml:space="preserve">System </w:t>
            </w:r>
            <w:proofErr w:type="spellStart"/>
            <w:r w:rsidRPr="00306888">
              <w:rPr>
                <w:rFonts w:eastAsia="Times New Roman" w:cs="Times New Roman"/>
              </w:rPr>
              <w:t>anti-shock</w:t>
            </w:r>
            <w:proofErr w:type="spellEnd"/>
            <w:r w:rsidRPr="00306888">
              <w:rPr>
                <w:rFonts w:eastAsia="Times New Roman" w:cs="Times New Roman"/>
              </w:rPr>
              <w:t>: TAK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0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Materiał: aluminium 6061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0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Uchwyt: ergonomiczny wykonany z materiału EVA oraz PP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0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Regulowany pasek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0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Grot: stal utwardzona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0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Naklejka odblaskowa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0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Dodatkowe końcówki: TAK</w:t>
            </w:r>
          </w:p>
          <w:p w:rsidR="00AB0BEB" w:rsidRPr="00306888" w:rsidRDefault="00AB0BEB" w:rsidP="00AB0BEB">
            <w:pPr>
              <w:widowControl/>
              <w:numPr>
                <w:ilvl w:val="1"/>
                <w:numId w:val="40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dwie gumowe nakładki do marszu po asfalcie</w:t>
            </w:r>
          </w:p>
          <w:p w:rsidR="00AB0BEB" w:rsidRPr="00306888" w:rsidRDefault="00AB0BEB" w:rsidP="00AB0BEB">
            <w:pPr>
              <w:widowControl/>
              <w:numPr>
                <w:ilvl w:val="1"/>
                <w:numId w:val="40"/>
              </w:numPr>
              <w:suppressAutoHyphens w:val="0"/>
              <w:autoSpaceDN/>
              <w:spacing w:before="100" w:beforeAutospacing="1" w:after="100" w:afterAutospacing="1"/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>dwa wymienne talerze do miękkiego podłoża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</w:rPr>
            </w:pPr>
          </w:p>
        </w:tc>
      </w:tr>
      <w:tr w:rsidR="00AB0BEB" w:rsidRPr="00306888" w:rsidTr="00762F3D">
        <w:trPr>
          <w:trHeight w:val="285"/>
          <w:tblCellSpacing w:w="0" w:type="dxa"/>
        </w:trPr>
        <w:tc>
          <w:tcPr>
            <w:tcW w:w="9102" w:type="dxa"/>
            <w:vAlign w:val="center"/>
            <w:hideMark/>
          </w:tcPr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>- Rowery wodne szt. 5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color w:val="000000"/>
              </w:rPr>
            </w:pPr>
          </w:p>
          <w:p w:rsidR="00AB0BEB" w:rsidRPr="00306888" w:rsidRDefault="00AB0BEB" w:rsidP="00762F3D">
            <w:pPr>
              <w:rPr>
                <w:rFonts w:eastAsia="Times New Roman" w:cs="Times New Roman"/>
              </w:rPr>
            </w:pPr>
            <w:r w:rsidRPr="00306888">
              <w:rPr>
                <w:rFonts w:eastAsia="Times New Roman" w:cs="Times New Roman"/>
              </w:rPr>
              <w:t xml:space="preserve">Rowery wodne 4 osobowe wykonane z laminatu poliestrowo szklanego. Wymiary, długość 410 cm , szerokość 160 cm. Rower powinien posiadać odpływ wody deszczowej. Elementy metalowe wykonane ze stali nierdzewnej. Pływaki posiadające wzmocnienia stalowe </w:t>
            </w:r>
            <w:r w:rsidRPr="00306888">
              <w:rPr>
                <w:rFonts w:eastAsia="Times New Roman" w:cs="Times New Roman"/>
              </w:rPr>
              <w:lastRenderedPageBreak/>
              <w:t>zapobiegające przecieraniu laminatu na kamieniach lub piasku. Kolor niebieski. Możliwość dowozu do klienta.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</w:rPr>
            </w:pPr>
          </w:p>
        </w:tc>
      </w:tr>
      <w:tr w:rsidR="00AB0BEB" w:rsidRPr="00306888" w:rsidTr="00762F3D">
        <w:trPr>
          <w:trHeight w:val="285"/>
          <w:tblCellSpacing w:w="0" w:type="dxa"/>
        </w:trPr>
        <w:tc>
          <w:tcPr>
            <w:tcW w:w="9102" w:type="dxa"/>
            <w:vAlign w:val="center"/>
            <w:hideMark/>
          </w:tcPr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lastRenderedPageBreak/>
              <w:t>- Kajaki jednoosobowe polietylen szt. 10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color w:val="000000"/>
              </w:rPr>
            </w:pPr>
          </w:p>
          <w:p w:rsidR="00AB0BEB" w:rsidRPr="00306888" w:rsidRDefault="00AB0BEB" w:rsidP="00AB0BEB">
            <w:pPr>
              <w:widowControl/>
              <w:numPr>
                <w:ilvl w:val="0"/>
                <w:numId w:val="41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materiał : polietylen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1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kokpit : wymiary 110 cm x 50 cm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1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 xml:space="preserve">zamykana komora bagażowa na rufie (wymiary 35 cm na 29 cm), 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1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możliwość załadowania dziobu.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1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podnóżki - "zęby piły"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1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mapnik na dziobie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1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specjalne uchwyty na dziobie i rufie ułatwiające przenoszenie kajaków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1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możliwość założenia fartucha kajakowego</w:t>
            </w:r>
            <w:r w:rsidRPr="00306888">
              <w:rPr>
                <w:rFonts w:cs="Times New Roman"/>
              </w:rPr>
              <w:t> </w:t>
            </w:r>
          </w:p>
          <w:p w:rsidR="00AB0BEB" w:rsidRPr="00306888" w:rsidRDefault="00AB0BEB" w:rsidP="00762F3D">
            <w:pPr>
              <w:pStyle w:val="Nagwek3"/>
            </w:pPr>
            <w:r w:rsidRPr="00306888">
              <w:t>Dane techniczne: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2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proofErr w:type="spellStart"/>
            <w:r w:rsidRPr="00306888">
              <w:rPr>
                <w:rStyle w:val="prop-label"/>
                <w:rFonts w:cs="Times New Roman"/>
              </w:rPr>
              <w:t>długosć</w:t>
            </w:r>
            <w:proofErr w:type="spellEnd"/>
            <w:r w:rsidRPr="00306888">
              <w:rPr>
                <w:rStyle w:val="prop-label"/>
                <w:rFonts w:cs="Times New Roman"/>
              </w:rPr>
              <w:t>: 430 cm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2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proofErr w:type="spellStart"/>
            <w:r w:rsidRPr="00306888">
              <w:rPr>
                <w:rStyle w:val="prop-label"/>
                <w:rFonts w:cs="Times New Roman"/>
              </w:rPr>
              <w:t>szerokosć</w:t>
            </w:r>
            <w:proofErr w:type="spellEnd"/>
            <w:r w:rsidRPr="00306888">
              <w:rPr>
                <w:rStyle w:val="prop-label"/>
                <w:rFonts w:cs="Times New Roman"/>
              </w:rPr>
              <w:t>: 68 cm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2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waga 23 kg.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2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Kokpit: 110 cm x 50 cm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2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Luk bagażowy: 35 cm x 29 cm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2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podnóżki stałe - zęby piły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</w:rPr>
            </w:pPr>
          </w:p>
        </w:tc>
      </w:tr>
      <w:tr w:rsidR="00AB0BEB" w:rsidRPr="00306888" w:rsidTr="00762F3D">
        <w:trPr>
          <w:trHeight w:val="285"/>
          <w:tblCellSpacing w:w="0" w:type="dxa"/>
        </w:trPr>
        <w:tc>
          <w:tcPr>
            <w:tcW w:w="9102" w:type="dxa"/>
            <w:vAlign w:val="center"/>
            <w:hideMark/>
          </w:tcPr>
          <w:p w:rsidR="00AB0BEB" w:rsidRPr="00306888" w:rsidRDefault="00AB0BEB" w:rsidP="00762F3D">
            <w:pPr>
              <w:rPr>
                <w:rFonts w:eastAsia="Times New Roman" w:cs="Times New Roman"/>
                <w:b/>
                <w:color w:val="000000"/>
              </w:rPr>
            </w:pPr>
            <w:r w:rsidRPr="00306888">
              <w:rPr>
                <w:rFonts w:eastAsia="Times New Roman" w:cs="Times New Roman"/>
                <w:b/>
                <w:color w:val="000000"/>
              </w:rPr>
              <w:t>- Kajaki dwuosobowe polietylen szt. 10</w:t>
            </w:r>
          </w:p>
          <w:p w:rsidR="00AB0BEB" w:rsidRPr="00306888" w:rsidRDefault="00AB0BEB" w:rsidP="00762F3D">
            <w:pPr>
              <w:rPr>
                <w:rFonts w:eastAsia="Times New Roman" w:cs="Times New Roman"/>
                <w:color w:val="000000"/>
              </w:rPr>
            </w:pPr>
          </w:p>
          <w:p w:rsidR="00AB0BEB" w:rsidRPr="00306888" w:rsidRDefault="00AB0BEB" w:rsidP="00AB0BEB">
            <w:pPr>
              <w:widowControl/>
              <w:numPr>
                <w:ilvl w:val="0"/>
                <w:numId w:val="43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materiał : polietylen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3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kokpit : otwarty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3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podnóżki : ułatwiające sterowanie kajakiem, pokonywanie przeszkód, prawidłowe pływanie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3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siedziska : wygodne, profilowane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3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składane oparcia siedzisk - istotne przy pokonywaniu przeszkód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3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możliwość montażu dodatkowego oparcia dla dziecka (dotyczy mniejszych dzieci)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3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 xml:space="preserve">komora bagażowa na rufie ułatwiająca załadunek bagażu podczas wyprawy , możliwe załadowanie dziobu jak i burt - pojemność : min. 90l 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3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specjalnie wzmocnione dno - dodatkową warstwą polietylenu - nadające sztywności konstrukcji kajaka i zapobiega odkształceniom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3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końcówka kila jest elementem wymienna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3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uchwyty na dziobie i rufie ułatwiające przenoszenie kajaków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3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korek spustowy na dziobie umożliwiający całkowite wylanie wody z kajaka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3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przetłoczenie przy siedzeniu na napój, butelkę, puszkę</w:t>
            </w:r>
          </w:p>
          <w:p w:rsidR="00AB0BEB" w:rsidRPr="00306888" w:rsidRDefault="00AB0BEB" w:rsidP="00762F3D">
            <w:pPr>
              <w:pStyle w:val="Nagwek3"/>
            </w:pPr>
            <w:r w:rsidRPr="00306888">
              <w:t>Dane techniczne: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4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proofErr w:type="spellStart"/>
            <w:r w:rsidRPr="00306888">
              <w:rPr>
                <w:rStyle w:val="prop-label"/>
                <w:rFonts w:cs="Times New Roman"/>
              </w:rPr>
              <w:t>długosć</w:t>
            </w:r>
            <w:proofErr w:type="spellEnd"/>
            <w:r w:rsidRPr="00306888">
              <w:rPr>
                <w:rStyle w:val="prop-label"/>
                <w:rFonts w:cs="Times New Roman"/>
              </w:rPr>
              <w:t>: 470 cm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4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proofErr w:type="spellStart"/>
            <w:r w:rsidRPr="00306888">
              <w:rPr>
                <w:rStyle w:val="prop-label"/>
                <w:rFonts w:cs="Times New Roman"/>
              </w:rPr>
              <w:t>szerokosć</w:t>
            </w:r>
            <w:proofErr w:type="spellEnd"/>
            <w:r w:rsidRPr="00306888">
              <w:rPr>
                <w:rStyle w:val="prop-label"/>
                <w:rFonts w:cs="Times New Roman"/>
              </w:rPr>
              <w:t>: 78 cm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4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wysokość: 41 cm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4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>waga: 38 kg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4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lastRenderedPageBreak/>
              <w:t>maksymalna ładowność: 290 kg</w:t>
            </w:r>
          </w:p>
          <w:p w:rsidR="00AB0BEB" w:rsidRPr="00306888" w:rsidRDefault="00AB0BEB" w:rsidP="00AB0BEB">
            <w:pPr>
              <w:widowControl/>
              <w:numPr>
                <w:ilvl w:val="0"/>
                <w:numId w:val="44"/>
              </w:numPr>
              <w:suppressAutoHyphens w:val="0"/>
              <w:autoSpaceDN/>
              <w:spacing w:before="100" w:beforeAutospacing="1" w:after="100" w:afterAutospacing="1"/>
              <w:rPr>
                <w:rFonts w:cs="Times New Roman"/>
              </w:rPr>
            </w:pPr>
            <w:r w:rsidRPr="00306888">
              <w:rPr>
                <w:rStyle w:val="prop-label"/>
                <w:rFonts w:cs="Times New Roman"/>
              </w:rPr>
              <w:t xml:space="preserve">luk bagażowy: 90l </w:t>
            </w:r>
          </w:p>
        </w:tc>
      </w:tr>
    </w:tbl>
    <w:p w:rsidR="00B44D08" w:rsidRPr="006452DB" w:rsidRDefault="00B44D08" w:rsidP="00B44D08">
      <w:pPr>
        <w:pStyle w:val="western"/>
        <w:spacing w:before="0" w:beforeAutospacing="0" w:line="240" w:lineRule="auto"/>
        <w:rPr>
          <w:b w:val="0"/>
          <w:bCs w:val="0"/>
        </w:rPr>
      </w:pPr>
      <w:r w:rsidRPr="006452DB">
        <w:lastRenderedPageBreak/>
        <w:t>Termin realizacji zadania od</w:t>
      </w:r>
      <w:r w:rsidR="00120A21">
        <w:t xml:space="preserve"> dnia podpisania umowy do dnia </w:t>
      </w:r>
      <w:r w:rsidRPr="006452DB">
        <w:t>1</w:t>
      </w:r>
      <w:r w:rsidR="00120A21">
        <w:t>0.06</w:t>
      </w:r>
      <w:r w:rsidR="00663FBE">
        <w:t>.2018r.</w:t>
      </w:r>
      <w:r w:rsidR="00120A21">
        <w:t xml:space="preserve">   </w:t>
      </w:r>
      <w:r w:rsidR="00663FBE">
        <w:t xml:space="preserve">                  </w:t>
      </w:r>
    </w:p>
    <w:p w:rsidR="00B44D08" w:rsidRPr="006452DB" w:rsidRDefault="00B44D08" w:rsidP="00B44D08">
      <w:pPr>
        <w:pStyle w:val="western"/>
        <w:spacing w:before="0" w:beforeAutospacing="0" w:line="240" w:lineRule="auto"/>
        <w:rPr>
          <w:b w:val="0"/>
        </w:rPr>
      </w:pPr>
      <w:r w:rsidRPr="006452DB">
        <w:t xml:space="preserve">Cechy techniczne i jakościowe odnoszące się do przedmiotu zamówienia z zachowaniem Polskich Norm przenoszących normy europejskie lub normy innych państw członkowskich Europejskiego Obszaru Gospodarczego przenoszących te normy. </w:t>
      </w:r>
    </w:p>
    <w:p w:rsidR="00B44D08" w:rsidRDefault="00B44D08" w:rsidP="00B44D08">
      <w:pPr>
        <w:jc w:val="both"/>
        <w:rPr>
          <w:rFonts w:cs="Times New Roman"/>
        </w:rPr>
      </w:pPr>
      <w:r w:rsidRPr="006452DB">
        <w:rPr>
          <w:rFonts w:cs="Times New Roman"/>
        </w:rPr>
        <w:t>Przedmiot zamówienia należy wykonać zgodnie z obowiązującymi normami i przepisami oraz zasadami</w:t>
      </w:r>
      <w:r w:rsidR="00663FBE">
        <w:rPr>
          <w:rFonts w:cs="Times New Roman"/>
        </w:rPr>
        <w:t>.</w:t>
      </w:r>
    </w:p>
    <w:p w:rsidR="007314F1" w:rsidRDefault="007314F1" w:rsidP="00954203">
      <w:pPr>
        <w:jc w:val="center"/>
        <w:rPr>
          <w:rFonts w:cs="Times New Roman"/>
          <w:b/>
        </w:rPr>
      </w:pPr>
    </w:p>
    <w:p w:rsidR="00954203" w:rsidRPr="00D8022D" w:rsidRDefault="00954203" w:rsidP="00954203">
      <w:pPr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>§ 2 Termin obowiązywania umowy</w:t>
      </w:r>
    </w:p>
    <w:p w:rsidR="00954203" w:rsidRPr="00D8022D" w:rsidRDefault="00954203" w:rsidP="00954203">
      <w:pPr>
        <w:jc w:val="center"/>
        <w:rPr>
          <w:rFonts w:cs="Times New Roman"/>
          <w:b/>
        </w:rPr>
      </w:pPr>
    </w:p>
    <w:p w:rsidR="00954203" w:rsidRPr="00D8022D" w:rsidRDefault="00954203" w:rsidP="00954203">
      <w:pPr>
        <w:tabs>
          <w:tab w:val="left" w:pos="405"/>
        </w:tabs>
        <w:jc w:val="both"/>
        <w:rPr>
          <w:rFonts w:cs="Times New Roman"/>
        </w:rPr>
      </w:pPr>
      <w:r w:rsidRPr="00D8022D">
        <w:rPr>
          <w:rFonts w:cs="Times New Roman"/>
        </w:rPr>
        <w:t>Termin obowiązywania umo</w:t>
      </w:r>
      <w:r w:rsidR="00AC6A41">
        <w:rPr>
          <w:rFonts w:cs="Times New Roman"/>
        </w:rPr>
        <w:t xml:space="preserve">wy od dnia podpisania umowy do </w:t>
      </w:r>
      <w:r w:rsidRPr="00D8022D">
        <w:rPr>
          <w:rFonts w:cs="Times New Roman"/>
        </w:rPr>
        <w:t>1</w:t>
      </w:r>
      <w:r w:rsidR="00AC6A41">
        <w:rPr>
          <w:rFonts w:cs="Times New Roman"/>
        </w:rPr>
        <w:t>0</w:t>
      </w:r>
      <w:r w:rsidRPr="00D8022D">
        <w:rPr>
          <w:rFonts w:cs="Times New Roman"/>
        </w:rPr>
        <w:t xml:space="preserve"> </w:t>
      </w:r>
      <w:r w:rsidR="00AC6A41">
        <w:rPr>
          <w:rFonts w:cs="Times New Roman"/>
        </w:rPr>
        <w:t>czerwc</w:t>
      </w:r>
      <w:r w:rsidRPr="00D8022D">
        <w:rPr>
          <w:rFonts w:cs="Times New Roman"/>
        </w:rPr>
        <w:t>a 201</w:t>
      </w:r>
      <w:r w:rsidR="00AC6A41">
        <w:rPr>
          <w:rFonts w:cs="Times New Roman"/>
        </w:rPr>
        <w:t>8</w:t>
      </w:r>
      <w:r w:rsidRPr="00D8022D">
        <w:rPr>
          <w:rFonts w:cs="Times New Roman"/>
        </w:rPr>
        <w:t xml:space="preserve"> r.</w:t>
      </w:r>
    </w:p>
    <w:p w:rsidR="00954203" w:rsidRPr="00D8022D" w:rsidRDefault="00954203" w:rsidP="007465DE">
      <w:pPr>
        <w:pStyle w:val="western"/>
        <w:spacing w:before="0" w:beforeAutospacing="0" w:line="240" w:lineRule="auto"/>
        <w:rPr>
          <w:rStyle w:val="Domylnaczcionkaakapitu1"/>
          <w:b w:val="0"/>
          <w:bCs w:val="0"/>
        </w:rPr>
      </w:pPr>
    </w:p>
    <w:p w:rsidR="001B4AC1" w:rsidRDefault="001B4AC1" w:rsidP="001B4AC1">
      <w:pPr>
        <w:pStyle w:val="western"/>
        <w:spacing w:before="0" w:line="240" w:lineRule="auto"/>
      </w:pPr>
    </w:p>
    <w:p w:rsidR="001B4AC1" w:rsidRDefault="001B4AC1" w:rsidP="001B4AC1">
      <w:pPr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2 Obowiązki stron</w:t>
      </w:r>
    </w:p>
    <w:p w:rsidR="001B4AC1" w:rsidRDefault="001B4AC1" w:rsidP="00964274">
      <w:pPr>
        <w:pStyle w:val="Akapitzlist"/>
        <w:numPr>
          <w:ilvl w:val="4"/>
          <w:numId w:val="37"/>
        </w:numPr>
        <w:tabs>
          <w:tab w:val="left" w:pos="397"/>
        </w:tabs>
        <w:spacing w:after="0" w:line="240" w:lineRule="auto"/>
        <w:contextualSpacing w:val="0"/>
        <w:textAlignment w:val="baseline"/>
      </w:pPr>
      <w:r>
        <w:rPr>
          <w:rFonts w:ascii="Times New Roman" w:hAnsi="Times New Roman"/>
          <w:sz w:val="24"/>
          <w:szCs w:val="24"/>
        </w:rPr>
        <w:t>Poza innymi obowiązkami wynikającymi z treści umowy, do obowiązków Zamawiającego należy:</w:t>
      </w:r>
    </w:p>
    <w:p w:rsidR="001B4AC1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/>
        <w:ind w:left="0" w:firstLine="0"/>
        <w:jc w:val="both"/>
        <w:textAlignment w:val="baseline"/>
        <w:rPr>
          <w:rFonts w:cs="Times New Roman"/>
        </w:rPr>
      </w:pPr>
      <w:r>
        <w:rPr>
          <w:rFonts w:cs="Times New Roman"/>
        </w:rPr>
        <w:t>protokolarne przekazanie Wykonawcy terenu budowy w terminie do 7 dni od dnia podpisania niniejszej umowy,</w:t>
      </w:r>
    </w:p>
    <w:p w:rsidR="001B4AC1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</w:rPr>
      </w:pPr>
      <w:r>
        <w:rPr>
          <w:rFonts w:cs="Times New Roman"/>
        </w:rPr>
        <w:t>zapewnienie nadzoru inwestorskiego,</w:t>
      </w:r>
    </w:p>
    <w:p w:rsidR="001B4AC1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</w:rPr>
        <w:t>dokonanie odbiorów częściowych oraz odbioru końcowego.</w:t>
      </w:r>
    </w:p>
    <w:p w:rsidR="001B4AC1" w:rsidRDefault="001B4AC1" w:rsidP="00964274">
      <w:pPr>
        <w:numPr>
          <w:ilvl w:val="1"/>
          <w:numId w:val="37"/>
        </w:numPr>
        <w:tabs>
          <w:tab w:val="left" w:pos="0"/>
          <w:tab w:val="left" w:pos="284"/>
        </w:tabs>
        <w:autoSpaceDN/>
        <w:spacing w:line="100" w:lineRule="atLeast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Poza innymi obowiązkami wynikającymi z treści niniejszej umowy, do obowiązków Wykonawcy należy: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realizacja przedmiotu niniejszej umowy zgodnie z ofertą, dokumentacją techniczną, specyfikacją techniczną wykonania i odbioru robót budowlanych oraz aktualnie obowiązującymi normami, polskim prawem budowlanym i innymi obowiązującymi przepisami,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Style w:val="Domylnaczcionkaakapitu1"/>
          <w:rFonts w:cs="Times New Roman"/>
        </w:rPr>
        <w:t>zorganizowanie placu budowy, w tym wykonanie ogrodzeń, zabudowań prowizorycznych, niezbędnych zabezpieczeń i wszystkich innych czynności koniecznych do zrealizowania robót. Wykonawca jest zobowiązany zabezpieczyć i oznakować prowadzone roboty oraz dbać o stan techniczny i prawidłowość oznakowania przez cały czas trwania realizacji przedmiotu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  <w:tab w:val="left" w:pos="79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zapewnienie ochrony mienia znajdującego się na terenie budowy, w szczególności pod względem przeciwpożarowym,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>
        <w:rPr>
          <w:rFonts w:cs="Times New Roman"/>
          <w:bCs/>
        </w:rPr>
        <w:t>utrzymanie porządku na terenie budowy oraz ponoszenie kosztów wywozu odpadów,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Style w:val="Domylnaczcionkaakapitu1"/>
          <w:rFonts w:cs="Times New Roman"/>
        </w:rPr>
        <w:lastRenderedPageBreak/>
        <w:t xml:space="preserve">po zakończeniu realizacji przedmiotu umowy przekazanie Zamawiającemu dokumentacji powykonawczej oraz </w:t>
      </w:r>
      <w:r>
        <w:rPr>
          <w:rFonts w:cs="Times New Roman"/>
        </w:rPr>
        <w:t>uporządkowanego terenu budowy,</w:t>
      </w:r>
    </w:p>
    <w:p w:rsidR="001B4AC1" w:rsidRDefault="001B4AC1" w:rsidP="00964274">
      <w:pPr>
        <w:numPr>
          <w:ilvl w:val="1"/>
          <w:numId w:val="37"/>
        </w:numPr>
        <w:tabs>
          <w:tab w:val="left" w:pos="0"/>
          <w:tab w:val="left" w:pos="284"/>
        </w:tabs>
        <w:autoSpaceDN/>
        <w:spacing w:line="100" w:lineRule="atLeast"/>
        <w:jc w:val="both"/>
        <w:textAlignment w:val="baseline"/>
      </w:pPr>
      <w:r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3 Termin realizacji zamówienia</w:t>
      </w:r>
    </w:p>
    <w:p w:rsidR="001B4AC1" w:rsidRDefault="001B4AC1" w:rsidP="001B4AC1">
      <w:pPr>
        <w:pStyle w:val="Tekstpodstawowy"/>
        <w:widowControl w:val="0"/>
        <w:suppressAutoHyphens/>
        <w:spacing w:line="100" w:lineRule="atLeast"/>
        <w:jc w:val="both"/>
        <w:textAlignment w:val="baseline"/>
        <w:rPr>
          <w:b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 realizacji przedmiotu niniejszej umowy, </w:t>
      </w:r>
      <w:r w:rsidR="00663FBE">
        <w:rPr>
          <w:rFonts w:ascii="Times New Roman" w:hAnsi="Times New Roman"/>
          <w:sz w:val="24"/>
          <w:szCs w:val="24"/>
        </w:rPr>
        <w:t>od dnia zawarcia umowy do dnia 1</w:t>
      </w:r>
      <w:r>
        <w:rPr>
          <w:rFonts w:ascii="Times New Roman" w:hAnsi="Times New Roman"/>
          <w:sz w:val="24"/>
          <w:szCs w:val="24"/>
        </w:rPr>
        <w:t xml:space="preserve">0 </w:t>
      </w:r>
      <w:r w:rsidR="00663FBE">
        <w:rPr>
          <w:rFonts w:ascii="Times New Roman" w:hAnsi="Times New Roman"/>
          <w:sz w:val="24"/>
          <w:szCs w:val="24"/>
        </w:rPr>
        <w:t>czerwc</w:t>
      </w:r>
      <w:r>
        <w:rPr>
          <w:rFonts w:ascii="Times New Roman" w:hAnsi="Times New Roman"/>
          <w:sz w:val="24"/>
          <w:szCs w:val="24"/>
        </w:rPr>
        <w:t>a 201</w:t>
      </w:r>
      <w:r w:rsidR="00663FB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1B4AC1" w:rsidRDefault="001B4AC1" w:rsidP="001B4AC1">
      <w:pPr>
        <w:jc w:val="both"/>
        <w:rPr>
          <w:rFonts w:cs="Times New Roman"/>
          <w:b/>
          <w:color w:val="FF0000"/>
        </w:rPr>
      </w:pPr>
    </w:p>
    <w:p w:rsidR="00663FBE" w:rsidRDefault="00663FBE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4 Czynności odbiorowe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>1.   Odbiór zleconych i wykonanych prac nastąpi po ich wykonaniu i zgłoszeniu przez  Wykonawcę 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2.</w:t>
      </w:r>
      <w:r>
        <w:rPr>
          <w:rFonts w:cs="Times New Roman"/>
          <w:bCs/>
        </w:rPr>
        <w:t xml:space="preserve">  Z czynności odbiorowych zostanie sporządzony protokół, który zawierać będzie wszystkie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ustalenia i zalecenia poczynione w trakcie odbioru.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3.  Jeżeli w toku czynności odbiorowych zostanie stwierdzone, że przedmiot odbioru nie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 zakończenia robót lub jego wadliwego 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4.  Jeżeli w toku czynności odbiorowych zostaną stwierdzone wady:</w:t>
      </w:r>
    </w:p>
    <w:p w:rsidR="001B4AC1" w:rsidRDefault="001B4AC1" w:rsidP="00964274">
      <w:pPr>
        <w:pStyle w:val="Tekstpodstawowywcity"/>
        <w:numPr>
          <w:ilvl w:val="7"/>
          <w:numId w:val="3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1B4AC1" w:rsidRDefault="001B4AC1" w:rsidP="00964274">
      <w:pPr>
        <w:pStyle w:val="Tekstpodstawowywcity"/>
        <w:numPr>
          <w:ilvl w:val="7"/>
          <w:numId w:val="3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nienadające się do usunięcia, to Zamawiający może:</w:t>
      </w:r>
    </w:p>
    <w:p w:rsidR="001B4AC1" w:rsidRDefault="001B4AC1" w:rsidP="00964274">
      <w:pPr>
        <w:pStyle w:val="Tekstpodstawowywcity"/>
        <w:numPr>
          <w:ilvl w:val="0"/>
          <w:numId w:val="18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1B4AC1" w:rsidRDefault="001B4AC1" w:rsidP="00964274">
      <w:pPr>
        <w:pStyle w:val="Tekstpodstawowywcity"/>
        <w:numPr>
          <w:ilvl w:val="0"/>
          <w:numId w:val="18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c)  Wykonawca nie może odmówić usunięcia wad bez względu na wysokość związanych z 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tym kosztów,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d)  Zamawiający może usunąć w zastępstwie Wykonawcy i na jego koszt wady nieusunięte w  wyznaczonym terminie.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5.  Zaakceptowany i podpisany protokół odbioru robót będzie podstawą do wystawienia faktury  przez Wykonawcę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 xml:space="preserve">6.  Strony ustalają, iż uznanie wykonanych prac przez Zamawiającego jako należyte i zgodne z  zapisami umowy, Specyfikacji Istotnych Warunków Zamówienia, dokumentacji technicznej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oraz złożonej ofercie nastąpi wyłącznie poprzez dokonanie odbioru końcowego.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7. Odbiór robót dokonany zostanie przez komisję wyznaczoną przez Zamawiającego.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Rozpoczęcie czynności odbiorowych nastąpi w terminie 5 dni licząc od daty zgłoszenia przez Wykonawcę gotowości do odbioru wykonanych prac. Zakończenie czynności odbiorowych winno nastąpić w ciągu 10 dni od daty ich rozpoczęcia.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8. Wraz ze zgłoszeniem gotowości do odbioru Wykonawca przedłoży Zamawiającemu wszelkie  dokumenty pozwalające na ocenę prawidłowości wykonania przedmiotu odbioru w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szczególności dokumentację powykonawczą, Dziennik Budowy, świadectwa jakości, certyfikaty, atesty, aprobaty techniczne, gwarancje udzielone przez dostawców materiałów i  urządzeń.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lastRenderedPageBreak/>
        <w:t xml:space="preserve">9. Jeżeli w toku czynności odbiorowych zostanie stwierdzone, że przedmiot odbioru nie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142" w:hanging="142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niezakończenia robót lub jego wadliwego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rPr>
          <w:rFonts w:cs="Times New Roman"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  <w:bCs/>
        </w:rPr>
      </w:pPr>
      <w:r>
        <w:rPr>
          <w:rStyle w:val="Domylnaczcionkaakapitu1"/>
          <w:rFonts w:cs="Times New Roman"/>
          <w:b/>
        </w:rPr>
        <w:t xml:space="preserve">§ 5 Nadzór 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Zamawiający zapewnia nadzór inwestorski poprzez pracowników Wydziału Gospodarczego </w:t>
      </w:r>
      <w:r w:rsidR="00663FBE">
        <w:rPr>
          <w:rFonts w:cs="Times New Roman"/>
          <w:bCs/>
        </w:rPr>
        <w:t xml:space="preserve">              </w:t>
      </w:r>
      <w:r>
        <w:rPr>
          <w:rFonts w:cs="Times New Roman"/>
          <w:bCs/>
        </w:rPr>
        <w:t>i Promocji.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left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Inspektor nadzoru inwestorskiego uprawniony jest do wydawania Wykonawcy poleceń związanych z ilością i jakością </w:t>
      </w:r>
      <w:r w:rsidR="00AB0BEB">
        <w:rPr>
          <w:rFonts w:cs="Times New Roman"/>
          <w:bCs/>
        </w:rPr>
        <w:t>dostaw i usług</w:t>
      </w:r>
      <w:r>
        <w:rPr>
          <w:rFonts w:cs="Times New Roman"/>
          <w:bCs/>
        </w:rPr>
        <w:t>, które są niezbędne do prawidłowego oraz zgodnego z umową wykonania robót, a także do określania formy i zakresu dokumentów służących do monitorowania realizacji i rozliczeń wykonywanych robót.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6 Wynagrodzenie i warunki płatności</w:t>
      </w:r>
    </w:p>
    <w:p w:rsidR="001B4AC1" w:rsidRDefault="001B4AC1" w:rsidP="00964274">
      <w:pPr>
        <w:pStyle w:val="Standard"/>
        <w:numPr>
          <w:ilvl w:val="0"/>
          <w:numId w:val="38"/>
        </w:numPr>
        <w:tabs>
          <w:tab w:val="left" w:pos="0"/>
          <w:tab w:val="left" w:pos="284"/>
        </w:tabs>
        <w:autoSpaceDN/>
        <w:jc w:val="both"/>
        <w:rPr>
          <w:b/>
          <w:iCs/>
        </w:rPr>
      </w:pPr>
      <w:r>
        <w:rPr>
          <w:rFonts w:cs="Times New Roman"/>
        </w:rPr>
        <w:t xml:space="preserve">Strony ustalają, że wynagrodzenie Wykonawcy za wykonanie przedmiotu zamówienia nie przekroczy kwoty wynikającej z wybranej przez Zamawiającego w drodze przetargu nieograniczonego oferty, tj. </w:t>
      </w:r>
    </w:p>
    <w:p w:rsidR="001B4AC1" w:rsidRDefault="001B4AC1" w:rsidP="001B4AC1">
      <w:pPr>
        <w:tabs>
          <w:tab w:val="left" w:pos="0"/>
        </w:tabs>
        <w:jc w:val="both"/>
        <w:rPr>
          <w:b/>
          <w:iCs/>
        </w:rPr>
      </w:pP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………..,- zł netto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………….. 23% VAT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  <w:i/>
        </w:rPr>
      </w:pPr>
      <w:r>
        <w:rPr>
          <w:rFonts w:cs="Times New Roman"/>
        </w:rPr>
        <w:t xml:space="preserve">…………… zł brutto 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  <w:i/>
        </w:rPr>
        <w:t>słownie: ………………………………………………….</w:t>
      </w:r>
    </w:p>
    <w:p w:rsidR="001B4AC1" w:rsidRDefault="001B4AC1" w:rsidP="001B4AC1">
      <w:pPr>
        <w:pStyle w:val="Standard"/>
        <w:tabs>
          <w:tab w:val="left" w:pos="0"/>
        </w:tabs>
        <w:ind w:left="426"/>
        <w:jc w:val="both"/>
        <w:rPr>
          <w:rFonts w:cs="Times New Roman"/>
        </w:rPr>
      </w:pP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Wykonawcy to wynagrodzenie ryczałtowe obejmujące koszty wykonania robót bezpośrednio wynikających z dokumentacji technicznej, SIWZ.</w:t>
      </w: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że rozliczenie robót odbywać się będzie fakturą  za wykonany, zakończony i odebrany  przedmiot umowy.  </w:t>
      </w: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eastAsia="Verdana"/>
        </w:rPr>
      </w:pPr>
      <w:r>
        <w:rPr>
          <w:rFonts w:ascii="Times New Roman" w:hAnsi="Times New Roman"/>
          <w:sz w:val="24"/>
          <w:szCs w:val="24"/>
        </w:rPr>
        <w:t xml:space="preserve">Należność zostanie uregulowana przelewem na konto wykonawcy w terminie </w:t>
      </w:r>
      <w:r w:rsidR="00AB0BEB">
        <w:rPr>
          <w:rFonts w:ascii="Times New Roman" w:hAnsi="Times New Roman"/>
          <w:sz w:val="24"/>
          <w:szCs w:val="24"/>
        </w:rPr>
        <w:t>…..</w:t>
      </w:r>
      <w:r>
        <w:rPr>
          <w:rFonts w:ascii="Times New Roman" w:hAnsi="Times New Roman"/>
          <w:sz w:val="24"/>
          <w:szCs w:val="24"/>
        </w:rPr>
        <w:t xml:space="preserve"> dni od daty dostarczenia Zamawiającemu prawidłowo wystawionej faktury. Faktura winna być wystawiona na: </w:t>
      </w:r>
      <w:r>
        <w:rPr>
          <w:rFonts w:ascii="Times New Roman" w:hAnsi="Times New Roman"/>
          <w:b/>
          <w:sz w:val="24"/>
          <w:szCs w:val="24"/>
        </w:rPr>
        <w:t>Gmina Rogoźno, ul. Nowa 2, 64-610 Rogoźno, NIP 606-00-66-997,</w:t>
      </w:r>
    </w:p>
    <w:p w:rsidR="001B4AC1" w:rsidRDefault="001B4AC1" w:rsidP="00964274">
      <w:pPr>
        <w:pStyle w:val="Standard"/>
        <w:numPr>
          <w:ilvl w:val="0"/>
          <w:numId w:val="38"/>
        </w:numPr>
        <w:tabs>
          <w:tab w:val="left" w:pos="0"/>
          <w:tab w:val="left" w:pos="284"/>
        </w:tabs>
        <w:autoSpaceDN/>
        <w:ind w:left="0" w:firstLine="0"/>
        <w:jc w:val="both"/>
        <w:rPr>
          <w:rFonts w:cs="Times New Roman"/>
          <w:color w:val="FF0000"/>
        </w:rPr>
      </w:pPr>
      <w:r>
        <w:rPr>
          <w:rFonts w:eastAsia="Verdana" w:cs="Times New Roman"/>
        </w:rPr>
        <w:t>Należność za zatwierdzoną przez Zamawiającego fakturę zostanie przekazana przelewem na konto Wykonawcy wskazane na fakturze. Za datę płatności przyjmuje się dzień obciążenia rachunku bankowego płatnika.</w:t>
      </w:r>
    </w:p>
    <w:p w:rsidR="001B4AC1" w:rsidRDefault="001B4AC1" w:rsidP="001B4AC1">
      <w:pPr>
        <w:jc w:val="both"/>
        <w:rPr>
          <w:rFonts w:cs="Times New Roman"/>
          <w:color w:val="FF0000"/>
        </w:rPr>
      </w:pPr>
    </w:p>
    <w:p w:rsidR="001B4AC1" w:rsidRDefault="001B4AC1" w:rsidP="001B4AC1">
      <w:pPr>
        <w:spacing w:before="40" w:line="200" w:lineRule="atLeast"/>
        <w:jc w:val="both"/>
        <w:rPr>
          <w:rFonts w:cs="Times New Roman"/>
        </w:rPr>
      </w:pPr>
    </w:p>
    <w:p w:rsidR="001B4AC1" w:rsidRDefault="001B4AC1" w:rsidP="001B4A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7 Zabezpieczenie należytego wykonania umowy</w:t>
      </w:r>
    </w:p>
    <w:p w:rsidR="001B4AC1" w:rsidRDefault="001B4AC1" w:rsidP="001B4AC1">
      <w:pPr>
        <w:jc w:val="both"/>
        <w:rPr>
          <w:rFonts w:cs="Times New Roman"/>
          <w:b/>
          <w:bCs/>
        </w:rPr>
      </w:pP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zabezpieczenie należytego wykonania w wysokości 10% wartości brutto umowy, co stanowi kwotę w wysokości </w:t>
      </w:r>
      <w:r>
        <w:rPr>
          <w:rFonts w:ascii="Times New Roman" w:hAnsi="Times New Roman"/>
          <w:b/>
          <w:sz w:val="24"/>
          <w:szCs w:val="24"/>
        </w:rPr>
        <w:t>………….. zł</w:t>
      </w:r>
      <w:r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że zabezpieczenie należytego wykonania umowy wniesie w formie: gotówki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podziału wnoszonego zabezpieczenia na dwie części, z których jedna w wysokości 70%, co stanowi kwotę ………………. zł, będzie służyć pokryciu roszczeń z tytułu niewykonania lub nienależytego wykonania umowy, zaś druga w wysokości 30%, co stanowi kwotę ……………zł służyć będzie pokryciu roszczeń z tytułu rękojmi za wady lub gwarancji jakości.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Zabezpieczenie należytego wykonania umowy wniesione w pieniądzu Zamawiający przechowuje na oprocentowanym rachunku bankowym zwróci je wraz z odsetkami </w:t>
      </w:r>
      <w:r>
        <w:rPr>
          <w:rFonts w:ascii="Times New Roman" w:hAnsi="Times New Roman"/>
          <w:sz w:val="24"/>
          <w:szCs w:val="24"/>
        </w:rPr>
        <w:lastRenderedPageBreak/>
        <w:t>wynikającymi z umowy rachunku bankowym, na którym było ono przechowywane, pomniejszone o koszty prowadzenia rachunku oraz prowizji bankowej za przelew pieniędzy na rachunek Wykonawcy.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</w:pPr>
      <w:r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1B4AC1" w:rsidRDefault="001B4AC1" w:rsidP="001B4AC1">
      <w:pPr>
        <w:pStyle w:val="Tekstpodstawowywcity"/>
        <w:ind w:left="397" w:hanging="397"/>
        <w:jc w:val="center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8 Gwarancja i rękojmia</w:t>
      </w:r>
    </w:p>
    <w:p w:rsidR="001B4AC1" w:rsidRDefault="001B4AC1" w:rsidP="001B4AC1">
      <w:pPr>
        <w:pStyle w:val="Tekstpodstawow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Dokonanie protokolarnego bezusterkowego odbioru końcowego przedmiotu umowy jest jednoznaczne z udzieleniem Zamawiającemu pisemnej gwarancji na całość robót objętych przedmiotem umowy, licząc od dnia odbioru końcowego: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</w:t>
      </w:r>
      <w:r w:rsidR="00AB0BEB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miesięcznej gwarancji na całość robót objętych przedmiotem umowy, licząc od dnia odbioru końcowego.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9 niniejszej umowy.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142"/>
          <w:tab w:val="left" w:pos="284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iż odpowiedzialność Wykonawcy z tytułu rękojmi za wady przedmiotu umowy wynikająca z Kodeksu Cywilnego zostanie rozszerzona na okres udzielonej gwarancji, tj. na </w:t>
      </w:r>
      <w:r w:rsidR="00004BAA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miesięcy.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142"/>
          <w:tab w:val="left" w:pos="284"/>
          <w:tab w:val="left" w:pos="426"/>
        </w:tabs>
        <w:spacing w:after="0"/>
        <w:ind w:left="0" w:firstLine="0"/>
        <w:contextualSpacing w:val="0"/>
        <w:jc w:val="both"/>
      </w:pPr>
      <w:r>
        <w:rPr>
          <w:rFonts w:ascii="Times New Roman" w:hAnsi="Times New Roman"/>
          <w:sz w:val="24"/>
          <w:szCs w:val="24"/>
        </w:rPr>
        <w:t>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1B4AC1" w:rsidRDefault="001B4AC1" w:rsidP="001B4AC1">
      <w:pPr>
        <w:pStyle w:val="Akapitzlist"/>
        <w:spacing w:after="0"/>
        <w:jc w:val="both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9 Kary umowne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>
        <w:rPr>
          <w:rFonts w:ascii="Times New Roman" w:hAnsi="Times New Roman"/>
          <w:b/>
          <w:sz w:val="24"/>
          <w:szCs w:val="24"/>
        </w:rPr>
        <w:t>10%</w:t>
      </w:r>
      <w:r>
        <w:rPr>
          <w:rFonts w:ascii="Times New Roman" w:hAnsi="Times New Roman"/>
          <w:sz w:val="24"/>
          <w:szCs w:val="24"/>
        </w:rPr>
        <w:t xml:space="preserve"> wartości zamówienia.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niewywiązania się z obowiązków narzuconych umową Wykonawca zostanie obciążony karą umowną w wysokości </w:t>
      </w:r>
      <w:r>
        <w:rPr>
          <w:rFonts w:ascii="Times New Roman" w:hAnsi="Times New Roman"/>
          <w:b/>
          <w:sz w:val="24"/>
          <w:szCs w:val="24"/>
        </w:rPr>
        <w:t>100,00 zł</w:t>
      </w:r>
      <w:r>
        <w:rPr>
          <w:rFonts w:ascii="Times New Roman" w:hAnsi="Times New Roman"/>
          <w:sz w:val="24"/>
          <w:szCs w:val="24"/>
        </w:rPr>
        <w:t xml:space="preserve"> (słownie: sto złotych) za każdą dobę, w której wystąpiły nieprawidłowości.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205CD9" w:rsidRPr="00753C70" w:rsidRDefault="001B4AC1" w:rsidP="00753C70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Style w:val="Domylnaczcionkaakapitu1"/>
          <w:b/>
        </w:rPr>
      </w:pPr>
      <w:r>
        <w:rPr>
          <w:rFonts w:ascii="Times New Roman" w:hAnsi="Times New Roman"/>
          <w:sz w:val="24"/>
          <w:szCs w:val="24"/>
        </w:rPr>
        <w:lastRenderedPageBreak/>
        <w:t>W sytuacji, gdy kary umowne nie pokryją faktycznie poniesionej szkody przez Zamawiającego, ma on prawo dochodzenia odszkodowania w pełnej wysokości na zasadach ogólnych.</w:t>
      </w:r>
    </w:p>
    <w:p w:rsidR="00205CD9" w:rsidRDefault="00205CD9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eastAsia="Times New Roman" w:cs="Times New Roman"/>
        </w:rPr>
      </w:pPr>
      <w:r>
        <w:rPr>
          <w:rStyle w:val="Domylnaczcionkaakapitu1"/>
          <w:rFonts w:cs="Times New Roman"/>
          <w:b/>
        </w:rPr>
        <w:t>§ 10 Zmiana umowy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 Zakazuje się zmian postanowień zawartej umowy lub umowy ramowej w stosunku do treści oferty, na podstawie której dokonano wyboru wykonawcy, chyba że zachodzi co najmniej jedna z następujących okoliczności: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1) zmiany zostały przewidziane w ogłoszeniu o </w:t>
      </w:r>
      <w:r>
        <w:rPr>
          <w:rFonts w:eastAsia="Times New Roman" w:cs="Times New Roman"/>
          <w:i/>
          <w:iCs/>
        </w:rPr>
        <w:t>zamówieniu</w:t>
      </w:r>
      <w:r>
        <w:rPr>
          <w:rFonts w:eastAsia="Times New Roman" w:cs="Times New Roman"/>
        </w:rPr>
        <w:t xml:space="preserve"> lub specyfikacji istotnych warunków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w postaci jednoznacznych postanowień umownych, które określają ich zakres, w szczególności możliwość </w:t>
      </w:r>
      <w:r w:rsidR="00753C70">
        <w:rPr>
          <w:rFonts w:eastAsia="Times New Roman" w:cs="Times New Roman"/>
        </w:rPr>
        <w:t>zmiany wysokości wynagrodzenia W</w:t>
      </w:r>
      <w:r>
        <w:rPr>
          <w:rFonts w:eastAsia="Times New Roman" w:cs="Times New Roman"/>
        </w:rPr>
        <w:t>ykonawcy, i charakter oraz warunki wprowadzenia zmian;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2) zmiany dotyczą realizacji dodatkowych dostaw, usług lub robót </w:t>
      </w:r>
      <w:r w:rsidR="00753C70">
        <w:rPr>
          <w:rFonts w:eastAsia="Times New Roman" w:cs="Times New Roman"/>
        </w:rPr>
        <w:t>budowlanych od dotychczasowego W</w:t>
      </w:r>
      <w:r>
        <w:rPr>
          <w:rFonts w:eastAsia="Times New Roman" w:cs="Times New Roman"/>
        </w:rPr>
        <w:t xml:space="preserve">ykonawcy, nieobjętych </w:t>
      </w:r>
      <w:r>
        <w:rPr>
          <w:rFonts w:eastAsia="Times New Roman" w:cs="Times New Roman"/>
          <w:i/>
          <w:iCs/>
        </w:rPr>
        <w:t>zamówieniem</w:t>
      </w:r>
      <w:r>
        <w:rPr>
          <w:rFonts w:eastAsia="Times New Roman" w:cs="Times New Roman"/>
        </w:rPr>
        <w:t xml:space="preserve"> podstawowym, o ile stały się niezbędne i zostały spełnione łącznie następujące warunki:</w:t>
      </w:r>
    </w:p>
    <w:p w:rsidR="001B4AC1" w:rsidRDefault="00753C70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zmiana W</w:t>
      </w:r>
      <w:r w:rsidR="001B4AC1">
        <w:rPr>
          <w:rFonts w:eastAsia="Times New Roman" w:cs="Times New Roman"/>
        </w:rPr>
        <w:t xml:space="preserve">ykonawcy nie może zostać dokonana z powodów ekonomicznych lub technicznych, w szczególności dotyczących zamienności lub interoperacyjności sprzętu, usług lub instalacji, zamówionych w ramach </w:t>
      </w:r>
      <w:r w:rsidR="001B4AC1">
        <w:rPr>
          <w:rFonts w:eastAsia="Times New Roman" w:cs="Times New Roman"/>
          <w:i/>
          <w:iCs/>
        </w:rPr>
        <w:t>zamówienia</w:t>
      </w:r>
      <w:r w:rsidR="001B4AC1">
        <w:rPr>
          <w:rFonts w:eastAsia="Times New Roman" w:cs="Times New Roman"/>
        </w:rPr>
        <w:t xml:space="preserve"> podstawowego,</w:t>
      </w:r>
    </w:p>
    <w:p w:rsidR="001B4AC1" w:rsidRDefault="00753C70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W</w:t>
      </w:r>
      <w:r w:rsidR="001B4AC1">
        <w:rPr>
          <w:rFonts w:eastAsia="Times New Roman" w:cs="Times New Roman"/>
        </w:rPr>
        <w:t>ykonawcy spowodowałaby istotną niedogodność lub znaczne zwiększenie kosztów dla zamawiającego,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c) wartość każdej kolejnej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3) zostały spełnione łącznie następujące warunki:</w:t>
      </w:r>
    </w:p>
    <w:p w:rsidR="001B4AC1" w:rsidRDefault="001B4AC1" w:rsidP="001B4AC1">
      <w:pPr>
        <w:widowControl/>
        <w:tabs>
          <w:tab w:val="left" w:pos="0"/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konieczność zmiany umowy lub umowy ramowej spowodowana jest okolicznościami,   których zamawiający, działając z należytą starannością, nie mógł przewidzieć,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b) wartość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                             w umowie lub umowie ramowej;</w:t>
      </w:r>
    </w:p>
    <w:p w:rsidR="001B4AC1" w:rsidRDefault="00753C70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4) W</w:t>
      </w:r>
      <w:r w:rsidR="001B4AC1">
        <w:rPr>
          <w:rFonts w:eastAsia="Times New Roman" w:cs="Times New Roman"/>
        </w:rPr>
        <w:t xml:space="preserve">ykonawcę, któremu zamawiający udzielił </w:t>
      </w:r>
      <w:r w:rsidR="001B4AC1"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ma zastąpić nowy W</w:t>
      </w:r>
      <w:r w:rsidR="001B4AC1">
        <w:rPr>
          <w:rFonts w:eastAsia="Times New Roman" w:cs="Times New Roman"/>
        </w:rPr>
        <w:t>ykonawca: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na podstawie postanowień umownych, o których mowa w pkt 1,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w wyniku połączenia, podziału, przekształcenia, upadłości, restrukturyzac</w:t>
      </w:r>
      <w:r w:rsidR="00753C70">
        <w:rPr>
          <w:rFonts w:eastAsia="Times New Roman" w:cs="Times New Roman"/>
        </w:rPr>
        <w:t>ji lub nabycia dotychczasowego W</w:t>
      </w:r>
      <w:r>
        <w:rPr>
          <w:rFonts w:eastAsia="Times New Roman" w:cs="Times New Roman"/>
        </w:rPr>
        <w:t>ykonawcy lub jego przeds</w:t>
      </w:r>
      <w:r w:rsidR="00753C70">
        <w:rPr>
          <w:rFonts w:eastAsia="Times New Roman" w:cs="Times New Roman"/>
        </w:rPr>
        <w:t>iębiorstwa, o ile nowy W</w:t>
      </w:r>
      <w:r>
        <w:rPr>
          <w:rFonts w:eastAsia="Times New Roman" w:cs="Times New Roman"/>
        </w:rPr>
        <w:t>ykonawca spełnia warunki udziału w postępowaniu, nie zachodzą wobec niego podstawy wykluczenia oraz nie pociąga to za sobą innych istotnych zmian umowy,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c) w wyniku przejęcia </w:t>
      </w:r>
      <w:r w:rsidR="00753C70">
        <w:rPr>
          <w:rFonts w:eastAsia="Times New Roman" w:cs="Times New Roman"/>
        </w:rPr>
        <w:t>przez zamawiającego zobowiązań W</w:t>
      </w:r>
      <w:r>
        <w:rPr>
          <w:rFonts w:eastAsia="Times New Roman" w:cs="Times New Roman"/>
        </w:rPr>
        <w:t>ykonawcy względem jego podwykonawców;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5) zmiany, niezależnie od ich wartości, nie są istotne w rozumieniu ust. 1e;</w:t>
      </w:r>
    </w:p>
    <w:p w:rsidR="001B4AC1" w:rsidRDefault="001B4AC1" w:rsidP="001B4AC1">
      <w:pPr>
        <w:widowControl/>
        <w:tabs>
          <w:tab w:val="left" w:pos="284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6) łączna wartość zmian jest mniejsza niż kwoty określone w przepisach wydanych na podstawie art. 11 ust. 8 i jest mniejsza od 10%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usługi lub dostawy albo,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roboty budowlane - jest mniejsza od 15%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1a. W przypadkach, o których mowa w ust. 1 pkt 2 i 3 oraz pkt 4 lit. b, zamawiający nie może wprowadzać kolejnych zmian umowy lub umowy ramowej w celu uniknięcia stosowania przepisów ustawy.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1b. W przypadkach, o których mowa w ust. 1 pkt 1, 3 i 6, zmiany postanowień umownych nie mogą prowadzić do zmiany charakteru umowy lub umowy ramowej.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1c. W przypadkach, o których mowa w ust. 1 pkt 2 i 3, zamawiający, po dokonaniu zmiany umowy, zamieszcza w Biuletynie </w:t>
      </w:r>
      <w:r>
        <w:rPr>
          <w:rFonts w:eastAsia="Times New Roman" w:cs="Times New Roman"/>
          <w:i/>
          <w:iCs/>
        </w:rPr>
        <w:t>Zamówień Publicznych</w:t>
      </w:r>
      <w:r>
        <w:rPr>
          <w:rFonts w:eastAsia="Times New Roman" w:cs="Times New Roman"/>
        </w:rPr>
        <w:t xml:space="preserve"> lub przekazuje Urzędowi Publikacji Unii Europejskiej ogłoszenie o zmianie umowy.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1d. Jeżeli umowa zawiera postanowienia przewidujące możliwość </w:t>
      </w:r>
      <w:r w:rsidR="005906B1">
        <w:rPr>
          <w:rFonts w:eastAsia="Times New Roman" w:cs="Times New Roman"/>
        </w:rPr>
        <w:t>zmiany wynagrodzenia należnego W</w:t>
      </w:r>
      <w:r>
        <w:rPr>
          <w:rFonts w:eastAsia="Times New Roman" w:cs="Times New Roman"/>
        </w:rPr>
        <w:t xml:space="preserve">ykonawcy z powodu okoliczności innych </w:t>
      </w:r>
      <w:r w:rsidR="005906B1">
        <w:rPr>
          <w:rFonts w:eastAsia="Times New Roman" w:cs="Times New Roman"/>
        </w:rPr>
        <w:t>niż zmiana zakresu świadczenia W</w:t>
      </w:r>
      <w:r>
        <w:rPr>
          <w:rFonts w:eastAsia="Times New Roman" w:cs="Times New Roman"/>
        </w:rPr>
        <w:t xml:space="preserve">ykonawcy, dopuszczalną wartość zmiany umowy, o której mowa w ust. 1 pkt 2 lit. c, pkt 3 lit. b i pkt 6, ustala się w oparciu o wartość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określoną pierwotnie, z uwzględnieniem zmian wynikających z tych postanowień.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1e. Zmianę postanowień zawartych w umowie lub umowie ramowej uznaje się za istotną, jeżeli: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1) zmienia ogólny charakter umowy lub umowy ramowej, w stosunku do charakteru umowy lub umowy ramowej w pierwotnym brzmieniu;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2) nie zmienia ogólnego charakteru umowy lub umowy ramowej i zachodzi co najmniej jedna z następujących okoliczności: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wprowadza warunki, które, gdyby były postawione w postępowaniu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to w tym postępowaniu wzięliby</w:t>
      </w:r>
      <w:r w:rsidR="005906B1">
        <w:rPr>
          <w:rFonts w:eastAsia="Times New Roman" w:cs="Times New Roman"/>
        </w:rPr>
        <w:t xml:space="preserve"> lub mogliby wziąć udział inni W</w:t>
      </w:r>
      <w:r>
        <w:rPr>
          <w:rFonts w:eastAsia="Times New Roman" w:cs="Times New Roman"/>
        </w:rPr>
        <w:t>ykonawcy lub przyjęto by oferty innej treści,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b) zmiana narusza równowagę ekonomiczną umowy lub </w:t>
      </w:r>
      <w:r w:rsidR="005906B1">
        <w:rPr>
          <w:rFonts w:eastAsia="Times New Roman" w:cs="Times New Roman"/>
        </w:rPr>
        <w:t>umowy ramowej na korzyść W</w:t>
      </w:r>
      <w:r>
        <w:rPr>
          <w:rFonts w:eastAsia="Times New Roman" w:cs="Times New Roman"/>
        </w:rPr>
        <w:t>ykonawcy w sposób nieprzewidziany pierwotnie w umowie lub umowie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zmiana znacznie rozszerza lub zmniejsza zakres świadczeń i zobowiązań wynikający                  z umowy lub umowy ramowej,</w:t>
      </w:r>
    </w:p>
    <w:p w:rsidR="001B4AC1" w:rsidRDefault="005906B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d) polega na zastąpieniu W</w:t>
      </w:r>
      <w:r w:rsidR="001B4AC1">
        <w:rPr>
          <w:rFonts w:eastAsia="Times New Roman" w:cs="Times New Roman"/>
        </w:rPr>
        <w:t xml:space="preserve">ykonawcy, któremu zamawiający udzielił </w:t>
      </w:r>
      <w:r w:rsidR="001B4AC1"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nowym W</w:t>
      </w:r>
      <w:r w:rsidR="001B4AC1">
        <w:rPr>
          <w:rFonts w:eastAsia="Times New Roman" w:cs="Times New Roman"/>
        </w:rPr>
        <w:t>ykonawcą, w przypadkach innych niż wymienione w ust. 1 pkt 4.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Postanowienie umowne zmienione z naruszeniem ust. 1-1b, 1d i 1e podlega unieważnieniu. Na miejsce unieważnionych postanowień umowy lub umowy ramowej wchodzą postanowienia umowne w pierwotnym brzmieniu.</w:t>
      </w:r>
    </w:p>
    <w:p w:rsidR="001B4AC1" w:rsidRDefault="001B4AC1" w:rsidP="001B4AC1">
      <w:pPr>
        <w:widowControl/>
        <w:suppressAutoHyphens w:val="0"/>
        <w:jc w:val="both"/>
        <w:rPr>
          <w:rFonts w:cs="Times New Roman"/>
          <w:bCs/>
        </w:rPr>
      </w:pPr>
      <w:r>
        <w:rPr>
          <w:rFonts w:eastAsia="Times New Roman" w:cs="Times New Roman"/>
        </w:rPr>
        <w:t xml:space="preserve">3. Jeżeli zamawiający zamierza zmienić warunki realizacji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, które wykraczają poza zmiany umowy lub umowy ramowej dopuszczalne zgodnie z ust. 1-1b, 1d i 1e obowiązany jest przeprowadzić nowe postępowanie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.</w:t>
      </w: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jc w:val="both"/>
        <w:rPr>
          <w:rFonts w:cs="Times New Roman"/>
        </w:rPr>
      </w:pPr>
    </w:p>
    <w:p w:rsidR="001B4AC1" w:rsidRDefault="001B4AC1" w:rsidP="001B4AC1">
      <w:pPr>
        <w:pStyle w:val="Tekstpodstawowy21"/>
      </w:pPr>
      <w:r>
        <w:t xml:space="preserve">      </w:t>
      </w:r>
      <w:r w:rsidR="005906B1">
        <w:t>Wykonawca:</w:t>
      </w:r>
      <w:r w:rsidR="005906B1">
        <w:tab/>
      </w:r>
      <w:r w:rsidR="005906B1">
        <w:tab/>
      </w:r>
      <w:r w:rsidR="005906B1">
        <w:tab/>
      </w:r>
      <w:r w:rsidR="005906B1">
        <w:tab/>
      </w:r>
      <w:r w:rsidR="005906B1">
        <w:tab/>
      </w:r>
      <w:r w:rsidR="005906B1">
        <w:tab/>
      </w:r>
      <w:r w:rsidR="005906B1">
        <w:tab/>
      </w:r>
      <w:r w:rsidR="005906B1">
        <w:tab/>
      </w:r>
      <w:bookmarkStart w:id="0" w:name="_GoBack"/>
      <w:bookmarkEnd w:id="0"/>
      <w:r>
        <w:t xml:space="preserve">    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4AC1" w:rsidRDefault="001B4AC1" w:rsidP="001B4AC1"/>
    <w:p w:rsidR="003464F4" w:rsidRPr="009E5D67" w:rsidRDefault="00A879FF" w:rsidP="00A879FF">
      <w:pPr>
        <w:pStyle w:val="Standard"/>
        <w:spacing w:line="200" w:lineRule="atLeast"/>
        <w:jc w:val="right"/>
        <w:rPr>
          <w:rFonts w:cs="Times New Roman"/>
        </w:rPr>
      </w:pPr>
      <w:r w:rsidRPr="004F52D0">
        <w:rPr>
          <w:rStyle w:val="Domylnaczcionkaakapitu1"/>
        </w:rPr>
        <w:tab/>
      </w:r>
    </w:p>
    <w:sectPr w:rsidR="003464F4" w:rsidRPr="009E5D67" w:rsidSect="007314F1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FBC" w:rsidRDefault="00480FBC" w:rsidP="00046307">
      <w:r>
        <w:separator/>
      </w:r>
    </w:p>
  </w:endnote>
  <w:endnote w:type="continuationSeparator" w:id="0">
    <w:p w:rsidR="00480FBC" w:rsidRDefault="00480FBC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FBC" w:rsidRDefault="00480FBC" w:rsidP="00046307">
      <w:r>
        <w:separator/>
      </w:r>
    </w:p>
  </w:footnote>
  <w:footnote w:type="continuationSeparator" w:id="0">
    <w:p w:rsidR="00480FBC" w:rsidRDefault="00480FBC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06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8">
    <w:nsid w:val="00000009"/>
    <w:multiLevelType w:val="multilevel"/>
    <w:tmpl w:val="95844C92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Verdana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125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6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8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05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2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4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65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85" w:hanging="18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2.%3.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singleLevel"/>
    <w:tmpl w:val="0000000E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514" w:hanging="360"/>
      </w:pPr>
      <w:rPr>
        <w:rFonts w:cs="Times New Roman"/>
      </w:rPr>
    </w:lvl>
  </w:abstractNum>
  <w:abstractNum w:abstractNumId="13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5"/>
    <w:multiLevelType w:val="multilevel"/>
    <w:tmpl w:val="00000015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6"/>
    <w:multiLevelType w:val="multilevel"/>
    <w:tmpl w:val="00000016"/>
    <w:lvl w:ilvl="0">
      <w:start w:val="4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17"/>
    <w:multiLevelType w:val="multilevel"/>
    <w:tmpl w:val="A37EA4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0760283F"/>
    <w:multiLevelType w:val="multilevel"/>
    <w:tmpl w:val="42C6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7E87D4B"/>
    <w:multiLevelType w:val="multilevel"/>
    <w:tmpl w:val="E89E9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089904AA"/>
    <w:multiLevelType w:val="multilevel"/>
    <w:tmpl w:val="48F8C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0ADC59A8"/>
    <w:multiLevelType w:val="hybridMultilevel"/>
    <w:tmpl w:val="9AAC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F3358C7"/>
    <w:multiLevelType w:val="multilevel"/>
    <w:tmpl w:val="3E34ABF2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9">
    <w:nsid w:val="0F765F91"/>
    <w:multiLevelType w:val="multilevel"/>
    <w:tmpl w:val="0E2AC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1">
    <w:nsid w:val="10C46EFC"/>
    <w:multiLevelType w:val="hybridMultilevel"/>
    <w:tmpl w:val="B7A029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3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4">
    <w:nsid w:val="245515BB"/>
    <w:multiLevelType w:val="multilevel"/>
    <w:tmpl w:val="ABB24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48B29E5"/>
    <w:multiLevelType w:val="multilevel"/>
    <w:tmpl w:val="F2DA1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63617AF"/>
    <w:multiLevelType w:val="multilevel"/>
    <w:tmpl w:val="A24E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>
    <w:nsid w:val="32E40408"/>
    <w:multiLevelType w:val="multilevel"/>
    <w:tmpl w:val="BBBE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20C097A"/>
    <w:multiLevelType w:val="multilevel"/>
    <w:tmpl w:val="87EE4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1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2">
    <w:nsid w:val="5575439A"/>
    <w:multiLevelType w:val="hybridMultilevel"/>
    <w:tmpl w:val="B9904F64"/>
    <w:lvl w:ilvl="0" w:tplc="3D6E1D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4">
    <w:nsid w:val="62A04FD8"/>
    <w:multiLevelType w:val="multilevel"/>
    <w:tmpl w:val="D1F64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35E60F1"/>
    <w:multiLevelType w:val="hybridMultilevel"/>
    <w:tmpl w:val="2926DA00"/>
    <w:lvl w:ilvl="0" w:tplc="A906CC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7">
    <w:nsid w:val="6FEA27CB"/>
    <w:multiLevelType w:val="multilevel"/>
    <w:tmpl w:val="C2167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FEC03D8"/>
    <w:multiLevelType w:val="multilevel"/>
    <w:tmpl w:val="34145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7EC643D"/>
    <w:multiLevelType w:val="multilevel"/>
    <w:tmpl w:val="63C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6"/>
  </w:num>
  <w:num w:numId="3">
    <w:abstractNumId w:val="33"/>
  </w:num>
  <w:num w:numId="4">
    <w:abstractNumId w:val="43"/>
  </w:num>
  <w:num w:numId="5">
    <w:abstractNumId w:val="20"/>
  </w:num>
  <w:num w:numId="6">
    <w:abstractNumId w:val="40"/>
  </w:num>
  <w:num w:numId="7">
    <w:abstractNumId w:val="32"/>
  </w:num>
  <w:num w:numId="8">
    <w:abstractNumId w:val="23"/>
  </w:num>
  <w:num w:numId="9">
    <w:abstractNumId w:val="41"/>
  </w:num>
  <w:num w:numId="10">
    <w:abstractNumId w:val="51"/>
  </w:num>
  <w:num w:numId="11">
    <w:abstractNumId w:val="30"/>
  </w:num>
  <w:num w:numId="12">
    <w:abstractNumId w:val="21"/>
  </w:num>
  <w:num w:numId="13">
    <w:abstractNumId w:val="28"/>
  </w:num>
  <w:num w:numId="14">
    <w:abstractNumId w:val="28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5">
    <w:abstractNumId w:val="49"/>
  </w:num>
  <w:num w:numId="16">
    <w:abstractNumId w:val="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7"/>
  </w:num>
  <w:num w:numId="20">
    <w:abstractNumId w:val="8"/>
  </w:num>
  <w:num w:numId="21">
    <w:abstractNumId w:val="13"/>
  </w:num>
  <w:num w:numId="22">
    <w:abstractNumId w:val="42"/>
  </w:num>
  <w:num w:numId="23">
    <w:abstractNumId w:val="31"/>
  </w:num>
  <w:num w:numId="24">
    <w:abstractNumId w:val="27"/>
  </w:num>
  <w:num w:numId="25">
    <w:abstractNumId w:val="45"/>
  </w:num>
  <w:num w:numId="26">
    <w:abstractNumId w:val="47"/>
  </w:num>
  <w:num w:numId="27">
    <w:abstractNumId w:val="24"/>
  </w:num>
  <w:num w:numId="28">
    <w:abstractNumId w:val="50"/>
  </w:num>
  <w:num w:numId="29">
    <w:abstractNumId w:val="29"/>
  </w:num>
  <w:num w:numId="30">
    <w:abstractNumId w:val="34"/>
  </w:num>
  <w:num w:numId="31">
    <w:abstractNumId w:val="44"/>
  </w:num>
  <w:num w:numId="32">
    <w:abstractNumId w:val="38"/>
  </w:num>
  <w:num w:numId="33">
    <w:abstractNumId w:val="1"/>
  </w:num>
  <w:num w:numId="34">
    <w:abstractNumId w:val="2"/>
  </w:num>
  <w:num w:numId="35">
    <w:abstractNumId w:val="12"/>
  </w:num>
  <w:num w:numId="36">
    <w:abstractNumId w:val="15"/>
  </w:num>
  <w:num w:numId="37">
    <w:abstractNumId w:val="16"/>
  </w:num>
  <w:num w:numId="38">
    <w:abstractNumId w:val="17"/>
  </w:num>
  <w:num w:numId="39">
    <w:abstractNumId w:val="35"/>
  </w:num>
  <w:num w:numId="40">
    <w:abstractNumId w:val="48"/>
  </w:num>
  <w:num w:numId="41">
    <w:abstractNumId w:val="25"/>
  </w:num>
  <w:num w:numId="42">
    <w:abstractNumId w:val="36"/>
  </w:num>
  <w:num w:numId="43">
    <w:abstractNumId w:val="39"/>
  </w:num>
  <w:num w:numId="44">
    <w:abstractNumId w:val="2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02675"/>
    <w:rsid w:val="00004BAA"/>
    <w:rsid w:val="0003551B"/>
    <w:rsid w:val="00046307"/>
    <w:rsid w:val="0005533D"/>
    <w:rsid w:val="00087949"/>
    <w:rsid w:val="000A0019"/>
    <w:rsid w:val="000A3B1D"/>
    <w:rsid w:val="000C2A0F"/>
    <w:rsid w:val="000E65A5"/>
    <w:rsid w:val="001008AD"/>
    <w:rsid w:val="0011026A"/>
    <w:rsid w:val="00120A21"/>
    <w:rsid w:val="0013750F"/>
    <w:rsid w:val="001425EC"/>
    <w:rsid w:val="00143A7D"/>
    <w:rsid w:val="00146126"/>
    <w:rsid w:val="00146921"/>
    <w:rsid w:val="001575D8"/>
    <w:rsid w:val="0016142B"/>
    <w:rsid w:val="001B4AC1"/>
    <w:rsid w:val="001B5B6A"/>
    <w:rsid w:val="001C7981"/>
    <w:rsid w:val="00205CD9"/>
    <w:rsid w:val="00224FDA"/>
    <w:rsid w:val="002476DE"/>
    <w:rsid w:val="0026213C"/>
    <w:rsid w:val="00262CB6"/>
    <w:rsid w:val="00293991"/>
    <w:rsid w:val="002A0F94"/>
    <w:rsid w:val="002A19C9"/>
    <w:rsid w:val="002D0541"/>
    <w:rsid w:val="003054C2"/>
    <w:rsid w:val="003464F4"/>
    <w:rsid w:val="00362A88"/>
    <w:rsid w:val="00384754"/>
    <w:rsid w:val="0038776C"/>
    <w:rsid w:val="003B2A59"/>
    <w:rsid w:val="003B2D11"/>
    <w:rsid w:val="003C5E5E"/>
    <w:rsid w:val="003F4FBF"/>
    <w:rsid w:val="00453FDB"/>
    <w:rsid w:val="00457151"/>
    <w:rsid w:val="004778BF"/>
    <w:rsid w:val="00480FBC"/>
    <w:rsid w:val="00491D3A"/>
    <w:rsid w:val="00493441"/>
    <w:rsid w:val="004F7B0A"/>
    <w:rsid w:val="00503DFC"/>
    <w:rsid w:val="0052459F"/>
    <w:rsid w:val="00527E1D"/>
    <w:rsid w:val="005322FC"/>
    <w:rsid w:val="005443C6"/>
    <w:rsid w:val="00565FE7"/>
    <w:rsid w:val="00567081"/>
    <w:rsid w:val="00575D48"/>
    <w:rsid w:val="00585887"/>
    <w:rsid w:val="005877A8"/>
    <w:rsid w:val="005906B1"/>
    <w:rsid w:val="00597EB2"/>
    <w:rsid w:val="005B171E"/>
    <w:rsid w:val="005B74DB"/>
    <w:rsid w:val="005D532B"/>
    <w:rsid w:val="00627C94"/>
    <w:rsid w:val="00634ADA"/>
    <w:rsid w:val="00636470"/>
    <w:rsid w:val="00637259"/>
    <w:rsid w:val="00641746"/>
    <w:rsid w:val="006417E4"/>
    <w:rsid w:val="00663FBE"/>
    <w:rsid w:val="00666158"/>
    <w:rsid w:val="00670687"/>
    <w:rsid w:val="00673C31"/>
    <w:rsid w:val="006A3F0A"/>
    <w:rsid w:val="006B5F66"/>
    <w:rsid w:val="006C53AE"/>
    <w:rsid w:val="006E4810"/>
    <w:rsid w:val="006E4A72"/>
    <w:rsid w:val="006E7CE9"/>
    <w:rsid w:val="007215E7"/>
    <w:rsid w:val="007314F1"/>
    <w:rsid w:val="00733455"/>
    <w:rsid w:val="007465DE"/>
    <w:rsid w:val="00753C70"/>
    <w:rsid w:val="00784827"/>
    <w:rsid w:val="00790730"/>
    <w:rsid w:val="00796B22"/>
    <w:rsid w:val="007A14C1"/>
    <w:rsid w:val="007F1F8D"/>
    <w:rsid w:val="008044E0"/>
    <w:rsid w:val="00813E04"/>
    <w:rsid w:val="0083747C"/>
    <w:rsid w:val="00837B96"/>
    <w:rsid w:val="0085018E"/>
    <w:rsid w:val="00896EC5"/>
    <w:rsid w:val="008A080C"/>
    <w:rsid w:val="008B0CBE"/>
    <w:rsid w:val="008C40B1"/>
    <w:rsid w:val="008E551B"/>
    <w:rsid w:val="008F5A3E"/>
    <w:rsid w:val="00907686"/>
    <w:rsid w:val="00907D36"/>
    <w:rsid w:val="009260A5"/>
    <w:rsid w:val="00931BD6"/>
    <w:rsid w:val="00951012"/>
    <w:rsid w:val="00954203"/>
    <w:rsid w:val="009606DF"/>
    <w:rsid w:val="00964274"/>
    <w:rsid w:val="009939A6"/>
    <w:rsid w:val="009A6221"/>
    <w:rsid w:val="009B42AE"/>
    <w:rsid w:val="009E30AA"/>
    <w:rsid w:val="009E5D67"/>
    <w:rsid w:val="009F04C8"/>
    <w:rsid w:val="009F064E"/>
    <w:rsid w:val="00A1348D"/>
    <w:rsid w:val="00A14074"/>
    <w:rsid w:val="00A154EE"/>
    <w:rsid w:val="00A56C81"/>
    <w:rsid w:val="00A72637"/>
    <w:rsid w:val="00A879FF"/>
    <w:rsid w:val="00A96A01"/>
    <w:rsid w:val="00AA0E85"/>
    <w:rsid w:val="00AB0BEB"/>
    <w:rsid w:val="00AC6A41"/>
    <w:rsid w:val="00AE6908"/>
    <w:rsid w:val="00AF26AE"/>
    <w:rsid w:val="00B141A5"/>
    <w:rsid w:val="00B15E0D"/>
    <w:rsid w:val="00B42F58"/>
    <w:rsid w:val="00B44D08"/>
    <w:rsid w:val="00B86878"/>
    <w:rsid w:val="00B93B2E"/>
    <w:rsid w:val="00BB2730"/>
    <w:rsid w:val="00BB6191"/>
    <w:rsid w:val="00BD0767"/>
    <w:rsid w:val="00BD4280"/>
    <w:rsid w:val="00BD456A"/>
    <w:rsid w:val="00BF76F9"/>
    <w:rsid w:val="00C0170C"/>
    <w:rsid w:val="00C45B7E"/>
    <w:rsid w:val="00C57500"/>
    <w:rsid w:val="00C939A6"/>
    <w:rsid w:val="00CA4365"/>
    <w:rsid w:val="00CB42CC"/>
    <w:rsid w:val="00CC0D8C"/>
    <w:rsid w:val="00CC122F"/>
    <w:rsid w:val="00CC1B3B"/>
    <w:rsid w:val="00CC7150"/>
    <w:rsid w:val="00CD18DC"/>
    <w:rsid w:val="00CF52CA"/>
    <w:rsid w:val="00D063AE"/>
    <w:rsid w:val="00D14580"/>
    <w:rsid w:val="00D200CA"/>
    <w:rsid w:val="00D3245C"/>
    <w:rsid w:val="00D46789"/>
    <w:rsid w:val="00D472EF"/>
    <w:rsid w:val="00D478BC"/>
    <w:rsid w:val="00D56459"/>
    <w:rsid w:val="00D656C0"/>
    <w:rsid w:val="00D764E4"/>
    <w:rsid w:val="00D8022D"/>
    <w:rsid w:val="00DC09AA"/>
    <w:rsid w:val="00DD7F09"/>
    <w:rsid w:val="00DF0465"/>
    <w:rsid w:val="00E056F1"/>
    <w:rsid w:val="00E15289"/>
    <w:rsid w:val="00E374DD"/>
    <w:rsid w:val="00E432CB"/>
    <w:rsid w:val="00E46424"/>
    <w:rsid w:val="00E56BEF"/>
    <w:rsid w:val="00E656F9"/>
    <w:rsid w:val="00EB6E67"/>
    <w:rsid w:val="00EE17BC"/>
    <w:rsid w:val="00EE26CA"/>
    <w:rsid w:val="00EF0A73"/>
    <w:rsid w:val="00F04E7D"/>
    <w:rsid w:val="00F15CEB"/>
    <w:rsid w:val="00F70670"/>
    <w:rsid w:val="00F76857"/>
    <w:rsid w:val="00F85576"/>
    <w:rsid w:val="00F93634"/>
    <w:rsid w:val="00FA6580"/>
    <w:rsid w:val="00FB4A23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  <w:style w:type="character" w:customStyle="1" w:styleId="descriptionwrapper">
    <w:name w:val="descriptionwrapper"/>
    <w:basedOn w:val="Domylnaczcionkaakapitu"/>
    <w:rsid w:val="00AB0BEB"/>
  </w:style>
  <w:style w:type="character" w:customStyle="1" w:styleId="prop-label">
    <w:name w:val="prop-label"/>
    <w:basedOn w:val="Domylnaczcionkaakapitu"/>
    <w:rsid w:val="00AB0B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  <w:style w:type="character" w:customStyle="1" w:styleId="descriptionwrapper">
    <w:name w:val="descriptionwrapper"/>
    <w:basedOn w:val="Domylnaczcionkaakapitu"/>
    <w:rsid w:val="00AB0BEB"/>
  </w:style>
  <w:style w:type="character" w:customStyle="1" w:styleId="prop-label">
    <w:name w:val="prop-label"/>
    <w:basedOn w:val="Domylnaczcionkaakapitu"/>
    <w:rsid w:val="00AB0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41486-BD39-4BEE-9E56-1F9826CA8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21</Pages>
  <Words>4897</Words>
  <Characters>29383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34212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dslachciak</cp:lastModifiedBy>
  <cp:revision>109</cp:revision>
  <cp:lastPrinted>2018-04-11T08:17:00Z</cp:lastPrinted>
  <dcterms:created xsi:type="dcterms:W3CDTF">2013-02-11T09:27:00Z</dcterms:created>
  <dcterms:modified xsi:type="dcterms:W3CDTF">2018-04-12T07:14:00Z</dcterms:modified>
</cp:coreProperties>
</file>