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EC5" w:rsidRPr="00D8022D" w:rsidRDefault="00143A7D" w:rsidP="00907686">
      <w:pPr>
        <w:widowControl/>
        <w:suppressAutoHyphens w:val="0"/>
        <w:autoSpaceDN/>
        <w:spacing w:after="200" w:line="276" w:lineRule="auto"/>
        <w:ind w:left="7788"/>
        <w:rPr>
          <w:rFonts w:cs="Times New Roman"/>
          <w:b/>
        </w:rPr>
      </w:pPr>
      <w:r>
        <w:rPr>
          <w:rFonts w:cs="Times New Roman"/>
          <w:b/>
        </w:rPr>
        <w:t xml:space="preserve">Załącznik Nr </w:t>
      </w:r>
      <w:r w:rsidR="006B5F66">
        <w:rPr>
          <w:rFonts w:cs="Times New Roman"/>
          <w:b/>
        </w:rPr>
        <w:t>1</w:t>
      </w:r>
    </w:p>
    <w:p w:rsidR="00896EC5" w:rsidRPr="00D8022D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D8022D">
        <w:rPr>
          <w:rFonts w:cs="Times New Roman"/>
        </w:rPr>
        <w:t>Nazwa Wykonawcy………………………………</w:t>
      </w:r>
    </w:p>
    <w:p w:rsidR="00896EC5" w:rsidRPr="00D8022D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D8022D">
        <w:rPr>
          <w:rFonts w:cs="Times New Roman"/>
        </w:rPr>
        <w:t>Siedziba…………………………………………..</w:t>
      </w:r>
    </w:p>
    <w:p w:rsidR="00896EC5" w:rsidRPr="00D8022D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D8022D">
        <w:rPr>
          <w:rFonts w:cs="Times New Roman"/>
        </w:rPr>
        <w:t>Nr telefonu  / faksu………………………………</w:t>
      </w:r>
    </w:p>
    <w:p w:rsidR="00896EC5" w:rsidRPr="00D8022D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D8022D">
        <w:rPr>
          <w:rFonts w:cs="Times New Roman"/>
        </w:rPr>
        <w:t>adres e-mail: …………………………………….</w:t>
      </w:r>
    </w:p>
    <w:p w:rsidR="00896EC5" w:rsidRPr="00D8022D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D8022D">
        <w:rPr>
          <w:rFonts w:cs="Times New Roman"/>
        </w:rPr>
        <w:t>NIP ………………………………………………</w:t>
      </w:r>
    </w:p>
    <w:p w:rsidR="00896EC5" w:rsidRPr="00D8022D" w:rsidRDefault="00896EC5" w:rsidP="00896EC5">
      <w:pPr>
        <w:pStyle w:val="Standard"/>
        <w:spacing w:line="200" w:lineRule="atLeast"/>
        <w:ind w:right="23"/>
        <w:rPr>
          <w:rFonts w:cs="Times New Roman"/>
          <w:bCs/>
        </w:rPr>
      </w:pPr>
      <w:r w:rsidRPr="00D8022D">
        <w:rPr>
          <w:rFonts w:cs="Times New Roman"/>
          <w:bCs/>
        </w:rPr>
        <w:t>REGON …………………………………………</w:t>
      </w:r>
    </w:p>
    <w:p w:rsidR="00896EC5" w:rsidRPr="00D8022D" w:rsidRDefault="00896EC5" w:rsidP="00896EC5">
      <w:pPr>
        <w:pStyle w:val="Standard"/>
        <w:spacing w:line="200" w:lineRule="atLeast"/>
        <w:ind w:left="600"/>
        <w:rPr>
          <w:rFonts w:cs="Times New Roman"/>
          <w:b/>
          <w:bCs/>
        </w:rPr>
      </w:pPr>
    </w:p>
    <w:p w:rsidR="00896EC5" w:rsidRPr="00D8022D" w:rsidRDefault="00896EC5" w:rsidP="00896EC5">
      <w:pPr>
        <w:pStyle w:val="Standard"/>
        <w:spacing w:line="200" w:lineRule="atLeast"/>
        <w:ind w:right="23"/>
        <w:jc w:val="center"/>
        <w:rPr>
          <w:rFonts w:cs="Times New Roman"/>
          <w:b/>
          <w:bCs/>
        </w:rPr>
      </w:pPr>
      <w:r w:rsidRPr="00D8022D">
        <w:rPr>
          <w:rFonts w:cs="Times New Roman"/>
          <w:b/>
          <w:bCs/>
        </w:rPr>
        <w:t>FORMULARZ OFERTOWY WYKONAWCY (wzór)</w:t>
      </w:r>
    </w:p>
    <w:p w:rsidR="00896EC5" w:rsidRPr="00D8022D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</w:p>
    <w:p w:rsidR="00896EC5" w:rsidRPr="00D8022D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</w:p>
    <w:p w:rsidR="00896EC5" w:rsidRPr="00D8022D" w:rsidRDefault="00896EC5" w:rsidP="00896EC5">
      <w:pPr>
        <w:pStyle w:val="Standard"/>
        <w:spacing w:line="200" w:lineRule="atLeast"/>
        <w:ind w:right="23"/>
        <w:jc w:val="right"/>
        <w:rPr>
          <w:rFonts w:cs="Times New Roman"/>
        </w:rPr>
      </w:pPr>
      <w:r w:rsidRPr="00D8022D">
        <w:rPr>
          <w:rFonts w:cs="Times New Roman"/>
        </w:rPr>
        <w:t>Urząd Miejski w Rogoźnie</w:t>
      </w:r>
    </w:p>
    <w:p w:rsidR="00896EC5" w:rsidRPr="00D8022D" w:rsidRDefault="00896EC5" w:rsidP="00896EC5">
      <w:pPr>
        <w:pStyle w:val="Standard"/>
        <w:spacing w:line="200" w:lineRule="atLeast"/>
        <w:ind w:right="23"/>
        <w:jc w:val="right"/>
        <w:rPr>
          <w:rFonts w:cs="Times New Roman"/>
        </w:rPr>
      </w:pPr>
      <w:r w:rsidRPr="00D8022D">
        <w:rPr>
          <w:rFonts w:cs="Times New Roman"/>
        </w:rPr>
        <w:t>ul. Nowa 2</w:t>
      </w:r>
    </w:p>
    <w:p w:rsidR="00896EC5" w:rsidRPr="00D8022D" w:rsidRDefault="00896EC5" w:rsidP="00896EC5">
      <w:pPr>
        <w:pStyle w:val="Standard"/>
        <w:spacing w:line="200" w:lineRule="atLeast"/>
        <w:ind w:right="23"/>
        <w:jc w:val="right"/>
        <w:rPr>
          <w:rFonts w:cs="Times New Roman"/>
        </w:rPr>
      </w:pPr>
      <w:r w:rsidRPr="00D8022D">
        <w:rPr>
          <w:rFonts w:cs="Times New Roman"/>
        </w:rPr>
        <w:t>64-610 Rogoźno</w:t>
      </w:r>
    </w:p>
    <w:p w:rsidR="00896EC5" w:rsidRPr="00D8022D" w:rsidRDefault="00896EC5" w:rsidP="009E5D67">
      <w:pPr>
        <w:pStyle w:val="Standard"/>
        <w:spacing w:line="200" w:lineRule="atLeast"/>
        <w:ind w:right="23"/>
        <w:rPr>
          <w:rFonts w:cs="Times New Roman"/>
        </w:rPr>
      </w:pPr>
    </w:p>
    <w:p w:rsidR="009E5D67" w:rsidRPr="00D8022D" w:rsidRDefault="00896EC5" w:rsidP="00D8022D">
      <w:pPr>
        <w:spacing w:before="100" w:beforeAutospacing="1"/>
        <w:jc w:val="center"/>
        <w:rPr>
          <w:rFonts w:eastAsia="Times New Roman" w:cs="Times New Roman"/>
          <w:color w:val="000000"/>
        </w:rPr>
      </w:pPr>
      <w:r w:rsidRPr="00D8022D">
        <w:rPr>
          <w:rFonts w:cs="Times New Roman"/>
        </w:rPr>
        <w:t xml:space="preserve">Nawiązując do ogłoszenia o udzielenie zamówienia w trybie przetargu nieograniczonego na wykonanie zadania pn. </w:t>
      </w:r>
      <w:r w:rsidR="009E5D67" w:rsidRPr="00D8022D">
        <w:rPr>
          <w:rFonts w:cs="Times New Roman"/>
          <w:b/>
        </w:rPr>
        <w:t>„</w:t>
      </w:r>
      <w:r w:rsidR="00AF7262" w:rsidRPr="00996749">
        <w:rPr>
          <w:rFonts w:eastAsia="Times New Roman" w:cs="Times New Roman"/>
          <w:b/>
          <w:bCs/>
          <w:color w:val="000000"/>
        </w:rPr>
        <w:t>CENTRUM SPORTOWO – REKREACYJNE</w:t>
      </w:r>
      <w:r w:rsidR="00AF7262">
        <w:rPr>
          <w:rFonts w:eastAsia="Times New Roman" w:cs="Times New Roman"/>
          <w:b/>
          <w:bCs/>
          <w:color w:val="000000"/>
        </w:rPr>
        <w:t xml:space="preserve"> przy ul. Plażowej </w:t>
      </w:r>
      <w:r w:rsidR="00365880">
        <w:rPr>
          <w:rFonts w:eastAsia="Times New Roman" w:cs="Times New Roman"/>
          <w:b/>
          <w:bCs/>
          <w:color w:val="000000"/>
        </w:rPr>
        <w:t xml:space="preserve">               </w:t>
      </w:r>
      <w:r w:rsidR="00AF7262">
        <w:rPr>
          <w:rFonts w:eastAsia="Times New Roman" w:cs="Times New Roman"/>
          <w:b/>
          <w:bCs/>
          <w:color w:val="000000"/>
        </w:rPr>
        <w:t>w Rogoźnie</w:t>
      </w:r>
      <w:r w:rsidR="00AF7262" w:rsidRPr="00996749">
        <w:rPr>
          <w:rFonts w:eastAsia="Times New Roman" w:cs="Times New Roman"/>
          <w:b/>
          <w:bCs/>
          <w:color w:val="000000"/>
        </w:rPr>
        <w:t xml:space="preserve"> – roboty budowlane, plac zabaw, siłownia zewnętrzna oraz boisko do piłki siatkowej plażowej</w:t>
      </w:r>
      <w:r w:rsidR="009E5D67" w:rsidRPr="00D8022D">
        <w:rPr>
          <w:rFonts w:cs="Times New Roman"/>
          <w:b/>
        </w:rPr>
        <w:t>”</w:t>
      </w:r>
    </w:p>
    <w:p w:rsidR="00896EC5" w:rsidRPr="00D8022D" w:rsidRDefault="00896EC5" w:rsidP="00896EC5">
      <w:pPr>
        <w:pStyle w:val="Standard"/>
        <w:spacing w:line="200" w:lineRule="atLeast"/>
        <w:ind w:right="23"/>
        <w:jc w:val="both"/>
        <w:rPr>
          <w:rFonts w:eastAsia="Arial" w:cs="Times New Roman"/>
          <w:b/>
          <w:color w:val="000000"/>
        </w:rPr>
      </w:pPr>
    </w:p>
    <w:p w:rsidR="009E5D67" w:rsidRPr="00D8022D" w:rsidRDefault="009E5D67" w:rsidP="009E5D67">
      <w:pPr>
        <w:ind w:firstLine="708"/>
        <w:rPr>
          <w:rFonts w:cs="Times New Roman"/>
        </w:rPr>
      </w:pPr>
      <w:r w:rsidRPr="00D8022D">
        <w:rPr>
          <w:rFonts w:cs="Times New Roman"/>
          <w:b/>
        </w:rPr>
        <w:t xml:space="preserve">Oferujemy wykonanie zadania w pełnym zakresie rzeczowym: </w:t>
      </w:r>
      <w:r w:rsidRPr="00D8022D">
        <w:rPr>
          <w:rFonts w:cs="Times New Roman"/>
        </w:rPr>
        <w:t>zgodnie z zaproszeniem do złożenia oferty łączenie:</w:t>
      </w:r>
    </w:p>
    <w:p w:rsidR="009F064E" w:rsidRPr="00D8022D" w:rsidRDefault="009F064E" w:rsidP="009F064E">
      <w:pPr>
        <w:spacing w:line="200" w:lineRule="atLeast"/>
        <w:ind w:right="15"/>
        <w:rPr>
          <w:rFonts w:cs="Times New Roman"/>
          <w:b/>
        </w:rPr>
      </w:pPr>
    </w:p>
    <w:p w:rsidR="009A6221" w:rsidRPr="00D8022D" w:rsidRDefault="009A6221" w:rsidP="00964274">
      <w:pPr>
        <w:pStyle w:val="Akapitzlist"/>
        <w:numPr>
          <w:ilvl w:val="0"/>
          <w:numId w:val="15"/>
        </w:numPr>
        <w:suppressAutoHyphens/>
        <w:overflowPunct w:val="0"/>
        <w:autoSpaceDE w:val="0"/>
        <w:spacing w:after="0" w:line="200" w:lineRule="atLeast"/>
        <w:ind w:right="15"/>
        <w:textAlignment w:val="baseline"/>
        <w:rPr>
          <w:rFonts w:ascii="Times New Roman" w:hAnsi="Times New Roman"/>
          <w:sz w:val="24"/>
          <w:szCs w:val="24"/>
        </w:rPr>
      </w:pPr>
      <w:r w:rsidRPr="00D8022D">
        <w:rPr>
          <w:rFonts w:ascii="Times New Roman" w:hAnsi="Times New Roman"/>
          <w:b/>
          <w:sz w:val="24"/>
          <w:szCs w:val="24"/>
        </w:rPr>
        <w:t xml:space="preserve">Oferujemy wykonanie przedmiotu zamówienia w pełnym zakresie rzeczowym objętym specyfikacją istotnych warunków zamówienia (podstawa oceny): </w:t>
      </w:r>
    </w:p>
    <w:p w:rsidR="009A6221" w:rsidRPr="00D8022D" w:rsidRDefault="009A6221" w:rsidP="009A6221">
      <w:pPr>
        <w:pStyle w:val="Akapitzlist"/>
        <w:suppressAutoHyphens/>
        <w:overflowPunct w:val="0"/>
        <w:autoSpaceDE w:val="0"/>
        <w:spacing w:after="0" w:line="200" w:lineRule="atLeast"/>
        <w:ind w:left="360" w:right="15"/>
        <w:textAlignment w:val="baseline"/>
        <w:rPr>
          <w:rFonts w:ascii="Times New Roman" w:hAnsi="Times New Roman"/>
          <w:sz w:val="24"/>
          <w:szCs w:val="24"/>
        </w:rPr>
      </w:pPr>
    </w:p>
    <w:p w:rsidR="005B171E" w:rsidRPr="00D8022D" w:rsidRDefault="005B171E" w:rsidP="005B171E">
      <w:pPr>
        <w:spacing w:line="200" w:lineRule="atLeast"/>
        <w:ind w:right="15"/>
        <w:rPr>
          <w:rFonts w:cs="Times New Roman"/>
          <w:b/>
        </w:rPr>
      </w:pPr>
      <w:r w:rsidRPr="00D8022D">
        <w:rPr>
          <w:rFonts w:cs="Times New Roman"/>
          <w:b/>
        </w:rPr>
        <w:t>Łączna wartość rea</w:t>
      </w:r>
      <w:r w:rsidR="00D8022D" w:rsidRPr="00D8022D">
        <w:rPr>
          <w:rFonts w:cs="Times New Roman"/>
          <w:b/>
        </w:rPr>
        <w:t xml:space="preserve">lizowanej usługi </w:t>
      </w:r>
      <w:r w:rsidRPr="00D8022D">
        <w:rPr>
          <w:rFonts w:cs="Times New Roman"/>
          <w:b/>
        </w:rPr>
        <w:t>wyniesie:</w:t>
      </w:r>
    </w:p>
    <w:p w:rsidR="009E30AA" w:rsidRDefault="009E30AA" w:rsidP="005B171E">
      <w:pPr>
        <w:pStyle w:val="Akapitzlist"/>
        <w:spacing w:line="360" w:lineRule="auto"/>
        <w:ind w:left="360" w:right="15"/>
        <w:rPr>
          <w:rFonts w:ascii="Times New Roman" w:hAnsi="Times New Roman"/>
          <w:sz w:val="24"/>
          <w:szCs w:val="24"/>
        </w:rPr>
      </w:pPr>
    </w:p>
    <w:p w:rsidR="005B171E" w:rsidRPr="00D8022D" w:rsidRDefault="005B171E" w:rsidP="005B171E">
      <w:pPr>
        <w:pStyle w:val="Akapitzlist"/>
        <w:spacing w:line="360" w:lineRule="auto"/>
        <w:ind w:left="360" w:right="15"/>
        <w:rPr>
          <w:rFonts w:ascii="Times New Roman" w:hAnsi="Times New Roman"/>
          <w:b/>
          <w:sz w:val="24"/>
          <w:szCs w:val="24"/>
        </w:rPr>
      </w:pPr>
      <w:r w:rsidRPr="00D8022D">
        <w:rPr>
          <w:rFonts w:ascii="Times New Roman" w:hAnsi="Times New Roman"/>
          <w:b/>
          <w:sz w:val="24"/>
          <w:szCs w:val="24"/>
        </w:rPr>
        <w:t>Cena wykonania zamówienia brutto:………………………………..zł</w:t>
      </w:r>
    </w:p>
    <w:p w:rsidR="005B171E" w:rsidRPr="00585887" w:rsidRDefault="005B171E" w:rsidP="00585887">
      <w:pPr>
        <w:pStyle w:val="Akapitzlist"/>
        <w:spacing w:line="360" w:lineRule="auto"/>
        <w:ind w:left="360" w:right="15"/>
        <w:rPr>
          <w:rFonts w:ascii="Times New Roman" w:hAnsi="Times New Roman"/>
          <w:sz w:val="24"/>
          <w:szCs w:val="24"/>
        </w:rPr>
      </w:pPr>
      <w:r w:rsidRPr="00D8022D">
        <w:rPr>
          <w:rFonts w:ascii="Times New Roman" w:hAnsi="Times New Roman"/>
          <w:sz w:val="24"/>
          <w:szCs w:val="24"/>
        </w:rPr>
        <w:t>(słownie:………………………………………………………………)</w:t>
      </w:r>
    </w:p>
    <w:p w:rsidR="00896EC5" w:rsidRPr="00D8022D" w:rsidRDefault="00896EC5" w:rsidP="009A6221">
      <w:pPr>
        <w:pStyle w:val="Akapitzlist"/>
        <w:spacing w:line="360" w:lineRule="auto"/>
        <w:ind w:left="360" w:right="15"/>
        <w:rPr>
          <w:rFonts w:ascii="Times New Roman" w:hAnsi="Times New Roman"/>
          <w:sz w:val="24"/>
          <w:szCs w:val="24"/>
        </w:rPr>
      </w:pPr>
    </w:p>
    <w:p w:rsidR="00896EC5" w:rsidRPr="00D8022D" w:rsidRDefault="009E5D67" w:rsidP="009E5D67">
      <w:pPr>
        <w:pStyle w:val="Standard"/>
        <w:spacing w:line="200" w:lineRule="atLeast"/>
        <w:ind w:right="15"/>
        <w:rPr>
          <w:rFonts w:cs="Times New Roman"/>
          <w:b/>
          <w:bCs/>
        </w:rPr>
      </w:pPr>
      <w:r w:rsidRPr="00D8022D">
        <w:rPr>
          <w:rFonts w:cs="Times New Roman"/>
          <w:b/>
          <w:bCs/>
        </w:rPr>
        <w:t>2</w:t>
      </w:r>
      <w:r w:rsidR="00896EC5" w:rsidRPr="00D8022D">
        <w:rPr>
          <w:rFonts w:cs="Times New Roman"/>
          <w:b/>
          <w:bCs/>
        </w:rPr>
        <w:t>. Oświadczenia Wykonawcy:</w:t>
      </w:r>
    </w:p>
    <w:p w:rsidR="00896EC5" w:rsidRPr="00D8022D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</w:p>
    <w:p w:rsidR="00896EC5" w:rsidRPr="00D8022D" w:rsidRDefault="00896EC5" w:rsidP="00896EC5">
      <w:pPr>
        <w:pStyle w:val="Bezodstpw"/>
        <w:numPr>
          <w:ilvl w:val="0"/>
          <w:numId w:val="1"/>
        </w:numPr>
        <w:rPr>
          <w:rFonts w:cs="Times New Roman"/>
        </w:rPr>
      </w:pPr>
      <w:r w:rsidRPr="00D8022D">
        <w:rPr>
          <w:rFonts w:cs="Times New Roman"/>
        </w:rPr>
        <w:t>Wyrażamy zgodę na termin odro</w:t>
      </w:r>
      <w:r w:rsidR="00C45B7E" w:rsidRPr="00D8022D">
        <w:rPr>
          <w:rFonts w:cs="Times New Roman"/>
        </w:rPr>
        <w:t>czonej płatności:……………....(</w:t>
      </w:r>
      <w:r w:rsidR="00585887">
        <w:rPr>
          <w:rFonts w:cs="Times New Roman"/>
        </w:rPr>
        <w:t xml:space="preserve"> 14 dni</w:t>
      </w:r>
      <w:r w:rsidR="00C45B7E" w:rsidRPr="00D8022D">
        <w:rPr>
          <w:rFonts w:cs="Times New Roman"/>
        </w:rPr>
        <w:t>)</w:t>
      </w:r>
    </w:p>
    <w:p w:rsidR="00896EC5" w:rsidRPr="00D8022D" w:rsidRDefault="00896EC5" w:rsidP="00896EC5">
      <w:pPr>
        <w:pStyle w:val="Bezodstpw"/>
        <w:numPr>
          <w:ilvl w:val="0"/>
          <w:numId w:val="1"/>
        </w:numPr>
        <w:rPr>
          <w:rFonts w:cs="Times New Roman"/>
        </w:rPr>
      </w:pPr>
      <w:r w:rsidRPr="00D8022D">
        <w:rPr>
          <w:rFonts w:cs="Times New Roman"/>
        </w:rPr>
        <w:t xml:space="preserve">Zobowiązujemy się wykonać zamówienie w okresie </w:t>
      </w:r>
      <w:r w:rsidR="00FF4DE8" w:rsidRPr="00D8022D">
        <w:rPr>
          <w:rFonts w:cs="Times New Roman"/>
        </w:rPr>
        <w:t xml:space="preserve">od dnia podpisania umowy do </w:t>
      </w:r>
      <w:r w:rsidR="00585887">
        <w:rPr>
          <w:rFonts w:cs="Times New Roman"/>
        </w:rPr>
        <w:t>0</w:t>
      </w:r>
      <w:r w:rsidR="00E15868">
        <w:rPr>
          <w:rFonts w:cs="Times New Roman"/>
        </w:rPr>
        <w:t>7.09</w:t>
      </w:r>
      <w:r w:rsidR="00585887">
        <w:rPr>
          <w:rFonts w:cs="Times New Roman"/>
        </w:rPr>
        <w:t>.2018</w:t>
      </w:r>
      <w:r w:rsidR="00FF4DE8" w:rsidRPr="00D8022D">
        <w:rPr>
          <w:rFonts w:cs="Times New Roman"/>
        </w:rPr>
        <w:t xml:space="preserve"> </w:t>
      </w:r>
      <w:r w:rsidRPr="00D8022D">
        <w:rPr>
          <w:rFonts w:cs="Times New Roman"/>
        </w:rPr>
        <w:t>r.</w:t>
      </w:r>
    </w:p>
    <w:p w:rsidR="00896EC5" w:rsidRPr="00D8022D" w:rsidRDefault="00896EC5" w:rsidP="00896EC5">
      <w:pPr>
        <w:pStyle w:val="Bezodstpw"/>
        <w:numPr>
          <w:ilvl w:val="0"/>
          <w:numId w:val="1"/>
        </w:numPr>
        <w:rPr>
          <w:rFonts w:cs="Times New Roman"/>
        </w:rPr>
      </w:pPr>
      <w:r w:rsidRPr="00D8022D">
        <w:rPr>
          <w:rFonts w:cs="Times New Roman"/>
        </w:rPr>
        <w:t>Uważamy się za związanych niniejszą ofertą do dnia</w:t>
      </w:r>
      <w:r w:rsidR="00146126" w:rsidRPr="00D8022D">
        <w:rPr>
          <w:rFonts w:cs="Times New Roman"/>
        </w:rPr>
        <w:t xml:space="preserve"> (30 dni od dnia terminu składania ofert)</w:t>
      </w:r>
      <w:r w:rsidRPr="00D8022D">
        <w:rPr>
          <w:rFonts w:cs="Times New Roman"/>
        </w:rPr>
        <w:t xml:space="preserve"> ………………………………</w:t>
      </w:r>
    </w:p>
    <w:p w:rsidR="00896EC5" w:rsidRPr="00D8022D" w:rsidRDefault="00896EC5" w:rsidP="00896EC5">
      <w:pPr>
        <w:pStyle w:val="Bezodstpw"/>
        <w:numPr>
          <w:ilvl w:val="0"/>
          <w:numId w:val="1"/>
        </w:numPr>
        <w:rPr>
          <w:rFonts w:cs="Times New Roman"/>
        </w:rPr>
      </w:pPr>
      <w:r w:rsidRPr="00D8022D">
        <w:rPr>
          <w:rFonts w:cs="Times New Roman"/>
        </w:rPr>
        <w:t>Oświadczamy, że zapoznaliśmy się ze Specyfikacją Istotnych Warunków Zamówienia i nie wnosimy do niej zastrzeżeń oraz przyjmujemy warunki w niej zawarte</w:t>
      </w:r>
    </w:p>
    <w:p w:rsidR="00896EC5" w:rsidRPr="00D8022D" w:rsidRDefault="00896EC5" w:rsidP="00896EC5">
      <w:pPr>
        <w:pStyle w:val="Bezodstpw"/>
        <w:numPr>
          <w:ilvl w:val="0"/>
          <w:numId w:val="1"/>
        </w:numPr>
        <w:rPr>
          <w:rFonts w:cs="Times New Roman"/>
        </w:rPr>
      </w:pPr>
      <w:r w:rsidRPr="00D8022D">
        <w:rPr>
          <w:rFonts w:cs="Times New Roman"/>
        </w:rPr>
        <w:t>Oświadczamy, że przedstawione postanowienia w projekcie umowy zostały przez nas zaakceptowane. Zobowiązujemy się do zawarcia umowy w warunkach tam określonych.</w:t>
      </w:r>
    </w:p>
    <w:p w:rsidR="00896EC5" w:rsidRPr="00D8022D" w:rsidRDefault="00896EC5" w:rsidP="00896EC5">
      <w:pPr>
        <w:pStyle w:val="Bezodstpw"/>
        <w:numPr>
          <w:ilvl w:val="0"/>
          <w:numId w:val="1"/>
        </w:numPr>
        <w:rPr>
          <w:rFonts w:cs="Times New Roman"/>
        </w:rPr>
      </w:pPr>
      <w:r w:rsidRPr="00D8022D">
        <w:rPr>
          <w:rFonts w:cs="Times New Roman"/>
        </w:rPr>
        <w:t>Oświadczamy, że następujące usługi (jeśli dotyczy) zostaną wykonane przez podwykonawców…………………………………..</w:t>
      </w:r>
    </w:p>
    <w:p w:rsidR="009E5D67" w:rsidRPr="00D8022D" w:rsidRDefault="009E5D67" w:rsidP="00896EC5">
      <w:pPr>
        <w:pStyle w:val="Standard"/>
        <w:tabs>
          <w:tab w:val="left" w:pos="330"/>
          <w:tab w:val="left" w:pos="6300"/>
        </w:tabs>
        <w:spacing w:line="200" w:lineRule="atLeast"/>
        <w:ind w:right="23"/>
        <w:jc w:val="both"/>
        <w:rPr>
          <w:rFonts w:cs="Times New Roman"/>
          <w:b/>
          <w:bCs/>
        </w:rPr>
      </w:pPr>
    </w:p>
    <w:p w:rsidR="00896EC5" w:rsidRPr="00D8022D" w:rsidRDefault="009E5D67" w:rsidP="00896EC5">
      <w:pPr>
        <w:pStyle w:val="Standard"/>
        <w:tabs>
          <w:tab w:val="left" w:pos="330"/>
          <w:tab w:val="left" w:pos="6300"/>
        </w:tabs>
        <w:spacing w:line="200" w:lineRule="atLeast"/>
        <w:ind w:right="23"/>
        <w:jc w:val="both"/>
        <w:rPr>
          <w:rFonts w:cs="Times New Roman"/>
          <w:b/>
          <w:bCs/>
        </w:rPr>
      </w:pPr>
      <w:r w:rsidRPr="00D8022D">
        <w:rPr>
          <w:rFonts w:cs="Times New Roman"/>
          <w:b/>
          <w:bCs/>
        </w:rPr>
        <w:t>3</w:t>
      </w:r>
      <w:r w:rsidR="00896EC5" w:rsidRPr="00D8022D">
        <w:rPr>
          <w:rFonts w:cs="Times New Roman"/>
          <w:b/>
          <w:bCs/>
        </w:rPr>
        <w:t xml:space="preserve">. Na potwierdzenie spełnienia wymagań do oferty załączam następujące oświadczenia i </w:t>
      </w:r>
      <w:r w:rsidR="00896EC5" w:rsidRPr="00D8022D">
        <w:rPr>
          <w:rFonts w:cs="Times New Roman"/>
          <w:b/>
          <w:bCs/>
        </w:rPr>
        <w:lastRenderedPageBreak/>
        <w:t>dokumenty:</w:t>
      </w:r>
    </w:p>
    <w:p w:rsidR="00896EC5" w:rsidRPr="00D8022D" w:rsidRDefault="00896EC5" w:rsidP="00896EC5">
      <w:pPr>
        <w:pStyle w:val="Standard"/>
        <w:spacing w:line="200" w:lineRule="atLeast"/>
        <w:ind w:right="23"/>
        <w:rPr>
          <w:rFonts w:cs="Times New Roman"/>
          <w:b/>
          <w:bCs/>
          <w:u w:val="single"/>
        </w:rPr>
      </w:pPr>
    </w:p>
    <w:p w:rsidR="00896EC5" w:rsidRPr="00D8022D" w:rsidRDefault="00896EC5" w:rsidP="00896EC5">
      <w:pPr>
        <w:pStyle w:val="Textbody"/>
        <w:spacing w:line="200" w:lineRule="atLeast"/>
        <w:ind w:firstLine="709"/>
        <w:rPr>
          <w:rFonts w:cs="Times New Roman"/>
        </w:rPr>
      </w:pPr>
      <w:r w:rsidRPr="00D8022D">
        <w:rPr>
          <w:rFonts w:cs="Times New Roman"/>
        </w:rPr>
        <w:t>1……………………………………………………………………………………………</w:t>
      </w:r>
    </w:p>
    <w:p w:rsidR="00896EC5" w:rsidRPr="00D8022D" w:rsidRDefault="00896EC5" w:rsidP="00896EC5">
      <w:pPr>
        <w:pStyle w:val="Textbody"/>
        <w:spacing w:line="200" w:lineRule="atLeast"/>
        <w:ind w:firstLine="709"/>
        <w:rPr>
          <w:rFonts w:cs="Times New Roman"/>
        </w:rPr>
      </w:pPr>
      <w:r w:rsidRPr="00D8022D">
        <w:rPr>
          <w:rFonts w:cs="Times New Roman"/>
        </w:rPr>
        <w:t>2……………………………………………………………………………………………</w:t>
      </w:r>
    </w:p>
    <w:p w:rsidR="00896EC5" w:rsidRPr="00D8022D" w:rsidRDefault="00896EC5" w:rsidP="00896EC5">
      <w:pPr>
        <w:pStyle w:val="Textbody"/>
        <w:spacing w:line="200" w:lineRule="atLeast"/>
        <w:ind w:firstLine="709"/>
        <w:rPr>
          <w:rFonts w:cs="Times New Roman"/>
        </w:rPr>
      </w:pPr>
      <w:r w:rsidRPr="00D8022D">
        <w:rPr>
          <w:rFonts w:cs="Times New Roman"/>
        </w:rPr>
        <w:t>3……………………………………………………………………………………………</w:t>
      </w:r>
    </w:p>
    <w:p w:rsidR="00896EC5" w:rsidRPr="00D8022D" w:rsidRDefault="00896EC5" w:rsidP="00896EC5">
      <w:pPr>
        <w:pStyle w:val="Textbody"/>
        <w:spacing w:line="200" w:lineRule="atLeast"/>
        <w:ind w:firstLine="709"/>
        <w:rPr>
          <w:rFonts w:cs="Times New Roman"/>
        </w:rPr>
      </w:pPr>
      <w:r w:rsidRPr="00D8022D">
        <w:rPr>
          <w:rFonts w:cs="Times New Roman"/>
        </w:rPr>
        <w:t>4……………………………………………………………………………………………</w:t>
      </w:r>
    </w:p>
    <w:p w:rsidR="00896EC5" w:rsidRPr="00D8022D" w:rsidRDefault="00896EC5" w:rsidP="00896EC5">
      <w:pPr>
        <w:pStyle w:val="Textbody"/>
        <w:spacing w:line="200" w:lineRule="atLeast"/>
        <w:ind w:firstLine="709"/>
        <w:rPr>
          <w:rFonts w:cs="Times New Roman"/>
        </w:rPr>
      </w:pPr>
      <w:r w:rsidRPr="00D8022D">
        <w:rPr>
          <w:rFonts w:cs="Times New Roman"/>
        </w:rPr>
        <w:t>5……………………………………………………………………………………………</w:t>
      </w:r>
    </w:p>
    <w:p w:rsidR="00896EC5" w:rsidRPr="00D8022D" w:rsidRDefault="00896EC5" w:rsidP="00896EC5">
      <w:pPr>
        <w:pStyle w:val="Textbody"/>
        <w:spacing w:line="200" w:lineRule="atLeast"/>
        <w:ind w:firstLine="709"/>
        <w:rPr>
          <w:rFonts w:cs="Times New Roman"/>
        </w:rPr>
      </w:pPr>
      <w:r w:rsidRPr="00D8022D">
        <w:rPr>
          <w:rFonts w:cs="Times New Roman"/>
        </w:rPr>
        <w:t>6……………………………………………………………………………………………</w:t>
      </w:r>
    </w:p>
    <w:p w:rsidR="00896EC5" w:rsidRPr="00D8022D" w:rsidRDefault="00896EC5" w:rsidP="00896EC5">
      <w:pPr>
        <w:pStyle w:val="Textbody"/>
        <w:spacing w:line="200" w:lineRule="atLeast"/>
        <w:ind w:firstLine="709"/>
        <w:rPr>
          <w:rFonts w:cs="Times New Roman"/>
        </w:rPr>
      </w:pPr>
      <w:r w:rsidRPr="00D8022D">
        <w:rPr>
          <w:rFonts w:cs="Times New Roman"/>
        </w:rPr>
        <w:t>7……………………………………………………………………………………………</w:t>
      </w:r>
    </w:p>
    <w:p w:rsidR="00896EC5" w:rsidRPr="00D8022D" w:rsidRDefault="00896EC5" w:rsidP="00896EC5">
      <w:pPr>
        <w:pStyle w:val="Textbody"/>
        <w:spacing w:line="200" w:lineRule="atLeast"/>
        <w:ind w:firstLine="709"/>
        <w:rPr>
          <w:rFonts w:cs="Times New Roman"/>
        </w:rPr>
      </w:pPr>
      <w:r w:rsidRPr="00D8022D">
        <w:rPr>
          <w:rFonts w:cs="Times New Roman"/>
        </w:rPr>
        <w:t>8……………………………………………………………………………………………</w:t>
      </w:r>
    </w:p>
    <w:p w:rsidR="00896EC5" w:rsidRPr="00D8022D" w:rsidRDefault="00896EC5" w:rsidP="00896EC5">
      <w:pPr>
        <w:pStyle w:val="Textbody"/>
        <w:spacing w:line="200" w:lineRule="atLeast"/>
        <w:ind w:firstLine="709"/>
        <w:rPr>
          <w:rFonts w:cs="Times New Roman"/>
        </w:rPr>
      </w:pPr>
      <w:r w:rsidRPr="00D8022D">
        <w:rPr>
          <w:rFonts w:cs="Times New Roman"/>
        </w:rPr>
        <w:t>9……………………………………………………………………………………………</w:t>
      </w:r>
    </w:p>
    <w:p w:rsidR="00896EC5" w:rsidRPr="00D8022D" w:rsidRDefault="00896EC5" w:rsidP="00896EC5">
      <w:pPr>
        <w:pStyle w:val="Textbody"/>
        <w:spacing w:line="200" w:lineRule="atLeast"/>
        <w:ind w:firstLine="709"/>
        <w:rPr>
          <w:rFonts w:cs="Times New Roman"/>
        </w:rPr>
      </w:pPr>
      <w:r w:rsidRPr="00D8022D">
        <w:rPr>
          <w:rFonts w:cs="Times New Roman"/>
        </w:rPr>
        <w:t>10…………………………………………………………………………………………..</w:t>
      </w:r>
    </w:p>
    <w:p w:rsidR="00896EC5" w:rsidRPr="00D8022D" w:rsidRDefault="00896EC5" w:rsidP="00896EC5">
      <w:pPr>
        <w:pStyle w:val="Standard"/>
        <w:spacing w:line="200" w:lineRule="atLeast"/>
        <w:ind w:right="23" w:hanging="360"/>
        <w:rPr>
          <w:rFonts w:cs="Times New Roman"/>
          <w:b/>
        </w:rPr>
      </w:pPr>
    </w:p>
    <w:p w:rsidR="00896EC5" w:rsidRPr="00D8022D" w:rsidRDefault="009E5D67" w:rsidP="00896EC5">
      <w:pPr>
        <w:pStyle w:val="Standard"/>
        <w:spacing w:line="200" w:lineRule="atLeast"/>
        <w:ind w:right="15"/>
        <w:rPr>
          <w:rFonts w:cs="Times New Roman"/>
        </w:rPr>
      </w:pPr>
      <w:r w:rsidRPr="00D8022D">
        <w:rPr>
          <w:rFonts w:cs="Times New Roman"/>
          <w:b/>
        </w:rPr>
        <w:t>4</w:t>
      </w:r>
      <w:r w:rsidR="00896EC5" w:rsidRPr="00D8022D">
        <w:rPr>
          <w:rFonts w:cs="Times New Roman"/>
          <w:b/>
        </w:rPr>
        <w:t>. Oferta wspólna (jeżeli występuje):</w:t>
      </w:r>
    </w:p>
    <w:p w:rsidR="00896EC5" w:rsidRPr="00D8022D" w:rsidRDefault="00896EC5" w:rsidP="00896EC5">
      <w:pPr>
        <w:pStyle w:val="Standard"/>
        <w:spacing w:line="200" w:lineRule="atLeast"/>
        <w:ind w:right="15"/>
        <w:rPr>
          <w:rFonts w:cs="Times New Roman"/>
        </w:rPr>
      </w:pPr>
      <w:r w:rsidRPr="00D8022D">
        <w:rPr>
          <w:rFonts w:cs="Times New Roman"/>
        </w:rPr>
        <w:t>Pełnomocnik Wykonawców wspólnie składających ofertę :</w:t>
      </w:r>
    </w:p>
    <w:p w:rsidR="00896EC5" w:rsidRPr="00D8022D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D8022D">
        <w:rPr>
          <w:rFonts w:cs="Times New Roman"/>
        </w:rPr>
        <w:t>Nazwisko, imię ………………………………………………………………………………</w:t>
      </w:r>
    </w:p>
    <w:p w:rsidR="00896EC5" w:rsidRPr="00D8022D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D8022D">
        <w:rPr>
          <w:rFonts w:cs="Times New Roman"/>
        </w:rPr>
        <w:t>Stanowisko ……………………………………......…………………………………………</w:t>
      </w:r>
    </w:p>
    <w:p w:rsidR="00896EC5" w:rsidRPr="00D8022D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D8022D">
        <w:rPr>
          <w:rFonts w:cs="Times New Roman"/>
        </w:rPr>
        <w:t>Telefon.....………………… Fax ……………………….</w:t>
      </w:r>
    </w:p>
    <w:p w:rsidR="00896EC5" w:rsidRPr="00D8022D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</w:p>
    <w:p w:rsidR="00896EC5" w:rsidRPr="00D8022D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D8022D">
        <w:rPr>
          <w:rFonts w:cs="Times New Roman"/>
        </w:rPr>
        <w:t>Zakres umocowania:</w:t>
      </w:r>
    </w:p>
    <w:p w:rsidR="00896EC5" w:rsidRPr="00D8022D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D8022D"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896EC5" w:rsidRPr="00D8022D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</w:p>
    <w:p w:rsidR="00896EC5" w:rsidRPr="00D8022D" w:rsidRDefault="009E5D67" w:rsidP="00896EC5">
      <w:pPr>
        <w:pStyle w:val="Standard"/>
        <w:spacing w:line="200" w:lineRule="atLeast"/>
        <w:ind w:right="23"/>
        <w:rPr>
          <w:rFonts w:cs="Times New Roman"/>
          <w:b/>
          <w:bCs/>
        </w:rPr>
      </w:pPr>
      <w:r w:rsidRPr="00D8022D">
        <w:rPr>
          <w:rFonts w:cs="Times New Roman"/>
          <w:b/>
          <w:bCs/>
        </w:rPr>
        <w:t>5</w:t>
      </w:r>
      <w:r w:rsidR="00896EC5" w:rsidRPr="00D8022D">
        <w:rPr>
          <w:rFonts w:cs="Times New Roman"/>
          <w:b/>
          <w:bCs/>
        </w:rPr>
        <w:t>. Zastrzeżenie Wykonawcy</w:t>
      </w:r>
    </w:p>
    <w:p w:rsidR="00896EC5" w:rsidRPr="00D8022D" w:rsidRDefault="00896EC5" w:rsidP="00896EC5">
      <w:pPr>
        <w:pStyle w:val="Standard"/>
        <w:spacing w:line="200" w:lineRule="atLeast"/>
        <w:ind w:right="23"/>
        <w:rPr>
          <w:rFonts w:cs="Times New Roman"/>
          <w:b/>
          <w:bCs/>
        </w:rPr>
      </w:pPr>
    </w:p>
    <w:p w:rsidR="00896EC5" w:rsidRPr="00D8022D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D8022D">
        <w:rPr>
          <w:rFonts w:cs="Times New Roman"/>
        </w:rPr>
        <w:t>Niżej wymienione dokumenty składające się na ofertę nie mogą być ogólnie udostępnione ………………………………………………………………………………………………………………………………………………………………………………………………</w:t>
      </w:r>
    </w:p>
    <w:p w:rsidR="00896EC5" w:rsidRPr="00D8022D" w:rsidRDefault="00896EC5" w:rsidP="00896EC5">
      <w:pPr>
        <w:pStyle w:val="Standard"/>
        <w:spacing w:line="200" w:lineRule="atLeast"/>
        <w:ind w:right="15" w:hanging="15"/>
        <w:rPr>
          <w:rFonts w:cs="Times New Roman"/>
          <w:b/>
        </w:rPr>
      </w:pPr>
    </w:p>
    <w:p w:rsidR="00896EC5" w:rsidRPr="00D8022D" w:rsidRDefault="009E5D67" w:rsidP="00896EC5">
      <w:pPr>
        <w:pStyle w:val="Standard"/>
        <w:spacing w:line="200" w:lineRule="atLeast"/>
        <w:ind w:right="15" w:hanging="15"/>
        <w:rPr>
          <w:rFonts w:cs="Times New Roman"/>
          <w:b/>
        </w:rPr>
      </w:pPr>
      <w:r w:rsidRPr="00D8022D">
        <w:rPr>
          <w:rFonts w:cs="Times New Roman"/>
          <w:b/>
        </w:rPr>
        <w:t>6.</w:t>
      </w:r>
      <w:r w:rsidR="00896EC5" w:rsidRPr="00D8022D">
        <w:rPr>
          <w:rFonts w:cs="Times New Roman"/>
          <w:b/>
        </w:rPr>
        <w:t>Inne informacje wykonawcy:</w:t>
      </w:r>
    </w:p>
    <w:p w:rsidR="00896EC5" w:rsidRPr="00D8022D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  <w:r w:rsidRPr="00D8022D">
        <w:rPr>
          <w:rFonts w:cs="Times New Roman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896EC5" w:rsidRPr="00D8022D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</w:p>
    <w:p w:rsidR="00896EC5" w:rsidRPr="00D8022D" w:rsidRDefault="00896EC5" w:rsidP="00896EC5">
      <w:pPr>
        <w:pStyle w:val="Standard"/>
        <w:spacing w:line="200" w:lineRule="atLeast"/>
        <w:rPr>
          <w:rFonts w:cs="Times New Roman"/>
          <w:i/>
        </w:rPr>
      </w:pPr>
      <w:r w:rsidRPr="00D8022D">
        <w:rPr>
          <w:rFonts w:cs="Times New Roman"/>
          <w:i/>
        </w:rPr>
        <w:t>…........................, dnia …...............201</w:t>
      </w:r>
      <w:r w:rsidR="00B86878">
        <w:rPr>
          <w:rFonts w:cs="Times New Roman"/>
          <w:i/>
        </w:rPr>
        <w:t>8</w:t>
      </w:r>
      <w:r w:rsidRPr="00D8022D">
        <w:rPr>
          <w:rFonts w:cs="Times New Roman"/>
          <w:i/>
        </w:rPr>
        <w:t xml:space="preserve">  r.     </w:t>
      </w:r>
    </w:p>
    <w:p w:rsidR="00896EC5" w:rsidRPr="00D8022D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</w:p>
    <w:p w:rsidR="00896EC5" w:rsidRPr="00D8022D" w:rsidRDefault="00896EC5" w:rsidP="00896EC5">
      <w:pPr>
        <w:pStyle w:val="Standard"/>
        <w:spacing w:line="200" w:lineRule="atLeast"/>
        <w:ind w:right="23"/>
        <w:rPr>
          <w:rFonts w:cs="Times New Roman"/>
        </w:rPr>
      </w:pPr>
    </w:p>
    <w:p w:rsidR="00896EC5" w:rsidRPr="00D8022D" w:rsidRDefault="00896EC5" w:rsidP="00896EC5">
      <w:pPr>
        <w:pStyle w:val="Standard"/>
        <w:spacing w:line="200" w:lineRule="atLeast"/>
        <w:ind w:right="23" w:firstLine="4140"/>
        <w:rPr>
          <w:rFonts w:cs="Times New Roman"/>
        </w:rPr>
      </w:pPr>
      <w:r w:rsidRPr="00D8022D">
        <w:rPr>
          <w:rFonts w:cs="Times New Roman"/>
        </w:rPr>
        <w:t>………………..........…………………………</w:t>
      </w:r>
    </w:p>
    <w:p w:rsidR="00896EC5" w:rsidRPr="00D8022D" w:rsidRDefault="00896EC5" w:rsidP="00896EC5">
      <w:pPr>
        <w:pStyle w:val="Standard"/>
        <w:spacing w:line="200" w:lineRule="atLeast"/>
        <w:ind w:left="708" w:right="23"/>
        <w:jc w:val="right"/>
        <w:rPr>
          <w:rFonts w:cs="Times New Roman"/>
        </w:rPr>
      </w:pPr>
      <w:r w:rsidRPr="00D8022D">
        <w:rPr>
          <w:rFonts w:cs="Times New Roman"/>
        </w:rPr>
        <w:t>(imię i nazwisko podpis uprawnionego przedstawiciela wykonawcy)</w:t>
      </w:r>
    </w:p>
    <w:p w:rsidR="00293991" w:rsidRDefault="00896EC5" w:rsidP="00896EC5">
      <w:pPr>
        <w:pStyle w:val="Standard"/>
        <w:spacing w:line="200" w:lineRule="atLeast"/>
        <w:jc w:val="right"/>
        <w:rPr>
          <w:rFonts w:cs="Times New Roman"/>
          <w:b/>
        </w:rPr>
      </w:pPr>
      <w:r w:rsidRPr="00D8022D">
        <w:rPr>
          <w:rFonts w:cs="Times New Roman"/>
          <w:b/>
        </w:rPr>
        <w:br w:type="page"/>
      </w:r>
    </w:p>
    <w:p w:rsidR="00293991" w:rsidRDefault="00293991" w:rsidP="00896EC5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293991" w:rsidRPr="00D8022D" w:rsidRDefault="00293991" w:rsidP="00293991">
      <w:pPr>
        <w:pStyle w:val="Standard"/>
        <w:spacing w:line="200" w:lineRule="atLeast"/>
        <w:jc w:val="right"/>
        <w:rPr>
          <w:rFonts w:cs="Times New Roman"/>
          <w:b/>
        </w:rPr>
      </w:pPr>
      <w:r>
        <w:rPr>
          <w:rFonts w:cs="Times New Roman"/>
          <w:b/>
        </w:rPr>
        <w:t>Załącznik Nr 2</w:t>
      </w:r>
    </w:p>
    <w:p w:rsidR="00293991" w:rsidRPr="00D8022D" w:rsidRDefault="00293991" w:rsidP="00293991">
      <w:pPr>
        <w:pStyle w:val="Standard"/>
        <w:spacing w:line="200" w:lineRule="atLeast"/>
        <w:rPr>
          <w:rFonts w:cs="Times New Roman"/>
        </w:rPr>
      </w:pPr>
    </w:p>
    <w:p w:rsidR="00293991" w:rsidRPr="00D8022D" w:rsidRDefault="00293991" w:rsidP="00293991">
      <w:pPr>
        <w:pStyle w:val="Standard"/>
        <w:spacing w:line="200" w:lineRule="atLeast"/>
        <w:jc w:val="both"/>
        <w:rPr>
          <w:rFonts w:eastAsia="Times New Roman" w:cs="Times New Roman"/>
        </w:rPr>
      </w:pPr>
    </w:p>
    <w:p w:rsidR="00293991" w:rsidRPr="00D8022D" w:rsidRDefault="00293991" w:rsidP="00293991">
      <w:pPr>
        <w:ind w:left="5246" w:firstLine="708"/>
        <w:rPr>
          <w:rFonts w:cs="Times New Roman"/>
          <w:b/>
        </w:rPr>
      </w:pPr>
      <w:r w:rsidRPr="00D8022D">
        <w:rPr>
          <w:rFonts w:cs="Times New Roman"/>
          <w:b/>
        </w:rPr>
        <w:t>Zamawiający:</w:t>
      </w:r>
    </w:p>
    <w:p w:rsidR="00293991" w:rsidRPr="00D8022D" w:rsidRDefault="00293991" w:rsidP="00293991">
      <w:pPr>
        <w:spacing w:line="480" w:lineRule="auto"/>
        <w:ind w:left="5954"/>
        <w:rPr>
          <w:rFonts w:cs="Times New Roman"/>
        </w:rPr>
      </w:pPr>
      <w:r>
        <w:rPr>
          <w:rFonts w:cs="Times New Roman"/>
        </w:rPr>
        <w:t>…………………………………………………………………………</w:t>
      </w:r>
    </w:p>
    <w:p w:rsidR="00293991" w:rsidRPr="00D8022D" w:rsidRDefault="00293991" w:rsidP="00293991">
      <w:pPr>
        <w:ind w:left="5954"/>
        <w:jc w:val="center"/>
        <w:rPr>
          <w:rFonts w:cs="Times New Roman"/>
          <w:i/>
        </w:rPr>
      </w:pPr>
      <w:r w:rsidRPr="00D8022D">
        <w:rPr>
          <w:rFonts w:cs="Times New Roman"/>
          <w:i/>
        </w:rPr>
        <w:t>(pełna nazwa/firma, adres)</w:t>
      </w:r>
    </w:p>
    <w:p w:rsidR="00293991" w:rsidRPr="00D8022D" w:rsidRDefault="00293991" w:rsidP="00293991">
      <w:pPr>
        <w:rPr>
          <w:rFonts w:cs="Times New Roman"/>
          <w:b/>
        </w:rPr>
      </w:pPr>
    </w:p>
    <w:p w:rsidR="00293991" w:rsidRPr="00D8022D" w:rsidRDefault="00293991" w:rsidP="00293991">
      <w:pPr>
        <w:rPr>
          <w:rFonts w:cs="Times New Roman"/>
          <w:b/>
        </w:rPr>
      </w:pPr>
      <w:r w:rsidRPr="00D8022D">
        <w:rPr>
          <w:rFonts w:cs="Times New Roman"/>
          <w:b/>
        </w:rPr>
        <w:t>Wykonawca:</w:t>
      </w:r>
    </w:p>
    <w:p w:rsidR="00293991" w:rsidRPr="00D8022D" w:rsidRDefault="00293991" w:rsidP="00293991">
      <w:pPr>
        <w:spacing w:line="480" w:lineRule="auto"/>
        <w:ind w:right="5954"/>
        <w:rPr>
          <w:rFonts w:cs="Times New Roman"/>
        </w:rPr>
      </w:pPr>
      <w:r>
        <w:rPr>
          <w:rFonts w:cs="Times New Roman"/>
        </w:rPr>
        <w:t>………………………………………………………………………</w:t>
      </w:r>
    </w:p>
    <w:p w:rsidR="00293991" w:rsidRPr="00D8022D" w:rsidRDefault="00293991" w:rsidP="00293991">
      <w:pPr>
        <w:ind w:right="5953"/>
        <w:rPr>
          <w:rFonts w:cs="Times New Roman"/>
          <w:i/>
        </w:rPr>
      </w:pPr>
      <w:r w:rsidRPr="00D8022D">
        <w:rPr>
          <w:rFonts w:cs="Times New Roman"/>
          <w:i/>
        </w:rPr>
        <w:t>(pełna nazwa/firma, adres, w zależności od podmiotu: NIP/PESEL, KRS/</w:t>
      </w:r>
      <w:proofErr w:type="spellStart"/>
      <w:r w:rsidRPr="00D8022D">
        <w:rPr>
          <w:rFonts w:cs="Times New Roman"/>
          <w:i/>
        </w:rPr>
        <w:t>CEiDG</w:t>
      </w:r>
      <w:proofErr w:type="spellEnd"/>
      <w:r w:rsidRPr="00D8022D">
        <w:rPr>
          <w:rFonts w:cs="Times New Roman"/>
          <w:i/>
        </w:rPr>
        <w:t>)</w:t>
      </w:r>
    </w:p>
    <w:p w:rsidR="00293991" w:rsidRPr="00D8022D" w:rsidRDefault="00293991" w:rsidP="00293991">
      <w:pPr>
        <w:rPr>
          <w:rFonts w:cs="Times New Roman"/>
          <w:u w:val="single"/>
        </w:rPr>
      </w:pPr>
      <w:r w:rsidRPr="00D8022D">
        <w:rPr>
          <w:rFonts w:cs="Times New Roman"/>
          <w:u w:val="single"/>
        </w:rPr>
        <w:t>reprezentowany przez:</w:t>
      </w:r>
    </w:p>
    <w:p w:rsidR="00293991" w:rsidRPr="00D8022D" w:rsidRDefault="00293991" w:rsidP="00293991">
      <w:pPr>
        <w:spacing w:line="480" w:lineRule="auto"/>
        <w:ind w:right="5954"/>
        <w:rPr>
          <w:rFonts w:cs="Times New Roman"/>
        </w:rPr>
      </w:pPr>
      <w:r>
        <w:rPr>
          <w:rFonts w:cs="Times New Roman"/>
        </w:rPr>
        <w:t>………………………………………………………………………</w:t>
      </w:r>
    </w:p>
    <w:p w:rsidR="00293991" w:rsidRPr="00D8022D" w:rsidRDefault="00293991" w:rsidP="00293991">
      <w:pPr>
        <w:ind w:right="5953"/>
        <w:rPr>
          <w:rFonts w:cs="Times New Roman"/>
          <w:i/>
        </w:rPr>
      </w:pPr>
      <w:r w:rsidRPr="00D8022D">
        <w:rPr>
          <w:rFonts w:cs="Times New Roman"/>
          <w:i/>
        </w:rPr>
        <w:t>(imię, nazwisko, stanowisko/podstawa do reprezentacji)</w:t>
      </w:r>
    </w:p>
    <w:p w:rsidR="00293991" w:rsidRPr="00D8022D" w:rsidRDefault="00293991" w:rsidP="00293991">
      <w:pPr>
        <w:rPr>
          <w:rFonts w:cs="Times New Roman"/>
        </w:rPr>
      </w:pPr>
    </w:p>
    <w:p w:rsidR="00293991" w:rsidRPr="00D8022D" w:rsidRDefault="00293991" w:rsidP="00293991">
      <w:pPr>
        <w:rPr>
          <w:rFonts w:cs="Times New Roman"/>
        </w:rPr>
      </w:pPr>
    </w:p>
    <w:p w:rsidR="00293991" w:rsidRPr="00D8022D" w:rsidRDefault="00293991" w:rsidP="00293991">
      <w:pPr>
        <w:spacing w:after="120" w:line="360" w:lineRule="auto"/>
        <w:jc w:val="center"/>
        <w:rPr>
          <w:rFonts w:cs="Times New Roman"/>
          <w:b/>
          <w:u w:val="single"/>
        </w:rPr>
      </w:pPr>
      <w:r w:rsidRPr="00D8022D">
        <w:rPr>
          <w:rFonts w:cs="Times New Roman"/>
          <w:b/>
          <w:u w:val="single"/>
        </w:rPr>
        <w:t xml:space="preserve">Oświadczenie wykonawcy </w:t>
      </w:r>
    </w:p>
    <w:p w:rsidR="00293991" w:rsidRPr="00D8022D" w:rsidRDefault="00293991" w:rsidP="00293991">
      <w:pPr>
        <w:spacing w:line="360" w:lineRule="auto"/>
        <w:jc w:val="center"/>
        <w:rPr>
          <w:rFonts w:cs="Times New Roman"/>
          <w:b/>
        </w:rPr>
      </w:pPr>
      <w:r w:rsidRPr="00D8022D">
        <w:rPr>
          <w:rFonts w:cs="Times New Roman"/>
          <w:b/>
        </w:rPr>
        <w:t xml:space="preserve">składane na podstawie art. 25a ustawy z dnia 29 stycznia 2004 r. </w:t>
      </w:r>
    </w:p>
    <w:p w:rsidR="00293991" w:rsidRPr="00D8022D" w:rsidRDefault="00293991" w:rsidP="00293991">
      <w:pPr>
        <w:spacing w:line="360" w:lineRule="auto"/>
        <w:jc w:val="center"/>
        <w:rPr>
          <w:rFonts w:cs="Times New Roman"/>
          <w:b/>
        </w:rPr>
      </w:pPr>
      <w:r w:rsidRPr="00D8022D">
        <w:rPr>
          <w:rFonts w:cs="Times New Roman"/>
          <w:b/>
        </w:rPr>
        <w:t xml:space="preserve"> Prawo zamówień publicznych (dalej jako: ustawa </w:t>
      </w:r>
      <w:proofErr w:type="spellStart"/>
      <w:r w:rsidRPr="00D8022D">
        <w:rPr>
          <w:rFonts w:cs="Times New Roman"/>
          <w:b/>
        </w:rPr>
        <w:t>Pzp</w:t>
      </w:r>
      <w:proofErr w:type="spellEnd"/>
      <w:r w:rsidRPr="00D8022D">
        <w:rPr>
          <w:rFonts w:cs="Times New Roman"/>
          <w:b/>
        </w:rPr>
        <w:t xml:space="preserve">), </w:t>
      </w:r>
    </w:p>
    <w:p w:rsidR="00293991" w:rsidRPr="00D8022D" w:rsidRDefault="00293991" w:rsidP="00293991">
      <w:pPr>
        <w:spacing w:before="120" w:line="360" w:lineRule="auto"/>
        <w:jc w:val="center"/>
        <w:rPr>
          <w:rFonts w:cs="Times New Roman"/>
          <w:b/>
          <w:u w:val="single"/>
        </w:rPr>
      </w:pPr>
      <w:r w:rsidRPr="00D8022D">
        <w:rPr>
          <w:rFonts w:cs="Times New Roman"/>
          <w:b/>
          <w:u w:val="single"/>
        </w:rPr>
        <w:t>DOTYCZĄCE PRZESŁANEK WYKLUCZENIA Z POSTĘPOWANIA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ind w:firstLine="708"/>
        <w:jc w:val="both"/>
        <w:rPr>
          <w:rFonts w:cs="Times New Roman"/>
        </w:rPr>
      </w:pPr>
      <w:r w:rsidRPr="00D8022D">
        <w:rPr>
          <w:rFonts w:cs="Times New Roman"/>
        </w:rPr>
        <w:t xml:space="preserve">Na potrzeby postępowania o udzielenie zamówienia publicznego </w:t>
      </w:r>
      <w:r w:rsidRPr="00D8022D">
        <w:rPr>
          <w:rFonts w:cs="Times New Roman"/>
        </w:rPr>
        <w:br/>
        <w:t xml:space="preserve">pn. ………………………………………………………………….…………. </w:t>
      </w:r>
      <w:r w:rsidRPr="00D8022D">
        <w:rPr>
          <w:rFonts w:cs="Times New Roman"/>
          <w:i/>
        </w:rPr>
        <w:t>(nazwa postępowania)</w:t>
      </w:r>
      <w:r w:rsidRPr="00D8022D">
        <w:rPr>
          <w:rFonts w:cs="Times New Roman"/>
        </w:rPr>
        <w:t>,</w:t>
      </w:r>
      <w:r w:rsidRPr="00D8022D">
        <w:rPr>
          <w:rFonts w:cs="Times New Roman"/>
          <w:i/>
        </w:rPr>
        <w:t xml:space="preserve"> </w:t>
      </w:r>
      <w:r w:rsidRPr="00D8022D">
        <w:rPr>
          <w:rFonts w:cs="Times New Roman"/>
        </w:rPr>
        <w:t xml:space="preserve">prowadzonego przez ………………….………. </w:t>
      </w:r>
      <w:r w:rsidRPr="00D8022D">
        <w:rPr>
          <w:rFonts w:cs="Times New Roman"/>
          <w:i/>
        </w:rPr>
        <w:t xml:space="preserve">(oznaczenie zamawiającego), </w:t>
      </w:r>
      <w:r w:rsidRPr="00D8022D">
        <w:rPr>
          <w:rFonts w:cs="Times New Roman"/>
        </w:rPr>
        <w:t>oświadczam, co następuje: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hd w:val="clear" w:color="auto" w:fill="BFBFBF" w:themeFill="background1" w:themeFillShade="BF"/>
        <w:spacing w:line="360" w:lineRule="auto"/>
        <w:rPr>
          <w:rFonts w:cs="Times New Roman"/>
          <w:b/>
        </w:rPr>
      </w:pPr>
      <w:r w:rsidRPr="00D8022D">
        <w:rPr>
          <w:rFonts w:cs="Times New Roman"/>
          <w:b/>
        </w:rPr>
        <w:t>OŚWIADCZENIA DOTYCZĄCE WYKONAWCY:</w:t>
      </w:r>
    </w:p>
    <w:p w:rsidR="00293991" w:rsidRPr="00D8022D" w:rsidRDefault="00293991" w:rsidP="00293991">
      <w:pPr>
        <w:pStyle w:val="Akapitzlist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293991" w:rsidRPr="00D8022D" w:rsidRDefault="00293991" w:rsidP="00964274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8022D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Pr="00D8022D">
        <w:rPr>
          <w:rFonts w:ascii="Times New Roman" w:hAnsi="Times New Roman"/>
          <w:sz w:val="24"/>
          <w:szCs w:val="24"/>
        </w:rPr>
        <w:br/>
        <w:t xml:space="preserve">art. 24 ust 1 pkt 12-23 ustawy </w:t>
      </w:r>
      <w:proofErr w:type="spellStart"/>
      <w:r w:rsidRPr="00D8022D">
        <w:rPr>
          <w:rFonts w:ascii="Times New Roman" w:hAnsi="Times New Roman"/>
          <w:sz w:val="24"/>
          <w:szCs w:val="24"/>
        </w:rPr>
        <w:t>Pzp</w:t>
      </w:r>
      <w:proofErr w:type="spellEnd"/>
      <w:r w:rsidRPr="00D8022D">
        <w:rPr>
          <w:rFonts w:ascii="Times New Roman" w:hAnsi="Times New Roman"/>
          <w:sz w:val="24"/>
          <w:szCs w:val="24"/>
        </w:rPr>
        <w:t>.</w:t>
      </w:r>
    </w:p>
    <w:p w:rsidR="00293991" w:rsidRPr="00D8022D" w:rsidRDefault="00293991" w:rsidP="00964274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8022D">
        <w:rPr>
          <w:rFonts w:ascii="Times New Roman" w:hAnsi="Times New Roman"/>
          <w:sz w:val="24"/>
          <w:szCs w:val="24"/>
        </w:rPr>
        <w:lastRenderedPageBreak/>
        <w:t xml:space="preserve">[UWAGA: </w:t>
      </w:r>
      <w:r w:rsidRPr="00D8022D">
        <w:rPr>
          <w:rFonts w:ascii="Times New Roman" w:hAnsi="Times New Roman"/>
          <w:i/>
          <w:sz w:val="24"/>
          <w:szCs w:val="24"/>
        </w:rPr>
        <w:t>zastosować tylko wtedy, gdy zamawiający przewidział wykluczenie wykonawcy z postępowania na podstawie ww. przepisu</w:t>
      </w:r>
      <w:r w:rsidRPr="00D8022D">
        <w:rPr>
          <w:rFonts w:ascii="Times New Roman" w:hAnsi="Times New Roman"/>
          <w:sz w:val="24"/>
          <w:szCs w:val="24"/>
        </w:rPr>
        <w:t>]</w:t>
      </w:r>
    </w:p>
    <w:p w:rsidR="00293991" w:rsidRPr="00D8022D" w:rsidRDefault="00293991" w:rsidP="00293991">
      <w:pPr>
        <w:pStyle w:val="Akapitzlist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8022D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Pr="00D8022D">
        <w:rPr>
          <w:rFonts w:ascii="Times New Roman" w:hAnsi="Times New Roman"/>
          <w:sz w:val="24"/>
          <w:szCs w:val="24"/>
        </w:rPr>
        <w:br/>
        <w:t xml:space="preserve">art. 24 ust. 5 ustawy </w:t>
      </w:r>
      <w:proofErr w:type="spellStart"/>
      <w:r w:rsidRPr="00D8022D">
        <w:rPr>
          <w:rFonts w:ascii="Times New Roman" w:hAnsi="Times New Roman"/>
          <w:sz w:val="24"/>
          <w:szCs w:val="24"/>
        </w:rPr>
        <w:t>Pzp</w:t>
      </w:r>
      <w:proofErr w:type="spellEnd"/>
      <w:r w:rsidRPr="00D8022D">
        <w:rPr>
          <w:rFonts w:ascii="Times New Roman" w:hAnsi="Times New Roman"/>
          <w:sz w:val="24"/>
          <w:szCs w:val="24"/>
        </w:rPr>
        <w:t xml:space="preserve">  .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  <w:i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 xml:space="preserve">…………….……. </w:t>
      </w:r>
      <w:r w:rsidRPr="00D8022D">
        <w:rPr>
          <w:rFonts w:cs="Times New Roman"/>
          <w:i/>
        </w:rPr>
        <w:t xml:space="preserve">(miejscowość), </w:t>
      </w:r>
      <w:r w:rsidRPr="00D8022D">
        <w:rPr>
          <w:rFonts w:cs="Times New Roman"/>
        </w:rPr>
        <w:t xml:space="preserve">dnia ………….……. r. 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  <w:t>…………………………………………</w:t>
      </w:r>
    </w:p>
    <w:p w:rsidR="00293991" w:rsidRPr="00D8022D" w:rsidRDefault="00293991" w:rsidP="00293991">
      <w:pPr>
        <w:spacing w:line="360" w:lineRule="auto"/>
        <w:ind w:left="5664" w:firstLine="708"/>
        <w:jc w:val="both"/>
        <w:rPr>
          <w:rFonts w:cs="Times New Roman"/>
          <w:i/>
        </w:rPr>
      </w:pPr>
      <w:r w:rsidRPr="00D8022D">
        <w:rPr>
          <w:rFonts w:cs="Times New Roman"/>
          <w:i/>
        </w:rPr>
        <w:t>(podpis)</w:t>
      </w:r>
    </w:p>
    <w:p w:rsidR="00293991" w:rsidRPr="00D8022D" w:rsidRDefault="00293991" w:rsidP="00293991">
      <w:pPr>
        <w:spacing w:line="360" w:lineRule="auto"/>
        <w:ind w:left="5664" w:firstLine="708"/>
        <w:jc w:val="both"/>
        <w:rPr>
          <w:rFonts w:cs="Times New Roman"/>
          <w:i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 xml:space="preserve">Oświadczam, że zachodzą w stosunku do mnie podstawy wykluczenia z postępowania na podstawie art. …………. ustawy </w:t>
      </w:r>
      <w:proofErr w:type="spellStart"/>
      <w:r w:rsidRPr="00D8022D">
        <w:rPr>
          <w:rFonts w:cs="Times New Roman"/>
        </w:rPr>
        <w:t>Pzp</w:t>
      </w:r>
      <w:proofErr w:type="spellEnd"/>
      <w:r w:rsidRPr="00D8022D">
        <w:rPr>
          <w:rFonts w:cs="Times New Roman"/>
        </w:rPr>
        <w:t xml:space="preserve"> </w:t>
      </w:r>
      <w:r w:rsidRPr="00D8022D">
        <w:rPr>
          <w:rFonts w:cs="Times New Roman"/>
          <w:i/>
        </w:rPr>
        <w:t xml:space="preserve">(podać mającą zastosowanie podstawę wykluczenia spośród wymienionych w art. 24 ust. 1 pkt 13-14, 16-20 lub art. 24 ust. 5 ustawy </w:t>
      </w:r>
      <w:proofErr w:type="spellStart"/>
      <w:r w:rsidRPr="00D8022D">
        <w:rPr>
          <w:rFonts w:cs="Times New Roman"/>
          <w:i/>
        </w:rPr>
        <w:t>Pzp</w:t>
      </w:r>
      <w:proofErr w:type="spellEnd"/>
      <w:r w:rsidRPr="00D8022D">
        <w:rPr>
          <w:rFonts w:cs="Times New Roman"/>
          <w:i/>
        </w:rPr>
        <w:t>).</w:t>
      </w:r>
      <w:r w:rsidRPr="00D8022D">
        <w:rPr>
          <w:rFonts w:cs="Times New Roman"/>
        </w:rPr>
        <w:t xml:space="preserve"> Jednocześnie oświadczam, że w związku z ww. okolicznością, na podstawie art. 24 ust. 8 ustawy </w:t>
      </w:r>
      <w:proofErr w:type="spellStart"/>
      <w:r w:rsidRPr="00D8022D">
        <w:rPr>
          <w:rFonts w:cs="Times New Roman"/>
        </w:rPr>
        <w:t>Pzp</w:t>
      </w:r>
      <w:proofErr w:type="spellEnd"/>
      <w:r w:rsidRPr="00D8022D">
        <w:rPr>
          <w:rFonts w:cs="Times New Roman"/>
        </w:rPr>
        <w:t xml:space="preserve"> podjąłem następujące środki naprawcze: ………………………………………………………………………………………………………………..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 xml:space="preserve">…………….……. </w:t>
      </w:r>
      <w:r w:rsidRPr="00D8022D">
        <w:rPr>
          <w:rFonts w:cs="Times New Roman"/>
          <w:i/>
        </w:rPr>
        <w:t xml:space="preserve">(miejscowość), </w:t>
      </w:r>
      <w:r w:rsidRPr="00D8022D">
        <w:rPr>
          <w:rFonts w:cs="Times New Roman"/>
        </w:rPr>
        <w:t xml:space="preserve">dnia …………………. r. 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  <w:t>…………………………………………</w:t>
      </w:r>
    </w:p>
    <w:p w:rsidR="00293991" w:rsidRPr="00D8022D" w:rsidRDefault="00293991" w:rsidP="00293991">
      <w:pPr>
        <w:spacing w:line="360" w:lineRule="auto"/>
        <w:ind w:left="5664" w:firstLine="708"/>
        <w:jc w:val="both"/>
        <w:rPr>
          <w:rFonts w:cs="Times New Roman"/>
          <w:i/>
        </w:rPr>
      </w:pPr>
      <w:r w:rsidRPr="00D8022D">
        <w:rPr>
          <w:rFonts w:cs="Times New Roman"/>
          <w:i/>
        </w:rPr>
        <w:t>(podpis)</w:t>
      </w:r>
    </w:p>
    <w:p w:rsidR="00293991" w:rsidRPr="00D8022D" w:rsidRDefault="00293991" w:rsidP="00293991">
      <w:pPr>
        <w:shd w:val="clear" w:color="auto" w:fill="BFBFBF" w:themeFill="background1" w:themeFillShade="BF"/>
        <w:spacing w:line="360" w:lineRule="auto"/>
        <w:jc w:val="both"/>
        <w:rPr>
          <w:rFonts w:cs="Times New Roman"/>
          <w:b/>
        </w:rPr>
      </w:pPr>
      <w:r w:rsidRPr="00D8022D">
        <w:rPr>
          <w:rFonts w:cs="Times New Roman"/>
          <w:b/>
        </w:rPr>
        <w:t>OŚWIADCZENIE DOTYCZĄCE PODMIOTU, NA KTÓREGO ZASOBY POWOŁUJE SIĘ WYKONAWCA: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  <w:b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  <w:i/>
        </w:rPr>
      </w:pPr>
      <w:r w:rsidRPr="00D8022D">
        <w:rPr>
          <w:rFonts w:cs="Times New Roman"/>
        </w:rPr>
        <w:t>Oświadczam, że następujący/e podmiot/y, na którego/</w:t>
      </w:r>
      <w:proofErr w:type="spellStart"/>
      <w:r w:rsidRPr="00D8022D">
        <w:rPr>
          <w:rFonts w:cs="Times New Roman"/>
        </w:rPr>
        <w:t>ych</w:t>
      </w:r>
      <w:proofErr w:type="spellEnd"/>
      <w:r w:rsidRPr="00D8022D">
        <w:rPr>
          <w:rFonts w:cs="Times New Roman"/>
        </w:rPr>
        <w:t xml:space="preserve"> zasoby powołuję się w niniejszym postępowaniu, tj.: …………………………………………………………………….……………………… </w:t>
      </w:r>
      <w:r w:rsidRPr="00D8022D">
        <w:rPr>
          <w:rFonts w:cs="Times New Roman"/>
          <w:i/>
        </w:rPr>
        <w:t>(podać pełną nazwę/firmę, adres, a także w zależności od podmiotu: NIP/PESEL, KRS/</w:t>
      </w:r>
      <w:proofErr w:type="spellStart"/>
      <w:r w:rsidRPr="00D8022D">
        <w:rPr>
          <w:rFonts w:cs="Times New Roman"/>
          <w:i/>
        </w:rPr>
        <w:t>CEiDG</w:t>
      </w:r>
      <w:proofErr w:type="spellEnd"/>
      <w:r w:rsidRPr="00D8022D">
        <w:rPr>
          <w:rFonts w:cs="Times New Roman"/>
          <w:i/>
        </w:rPr>
        <w:t xml:space="preserve">) </w:t>
      </w:r>
      <w:r w:rsidRPr="00D8022D">
        <w:rPr>
          <w:rFonts w:cs="Times New Roman"/>
        </w:rPr>
        <w:t>nie podlega/ją wykluczeniu z postępowania o udzielenie zamówienia.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 xml:space="preserve">…………….……. </w:t>
      </w:r>
      <w:r w:rsidRPr="00D8022D">
        <w:rPr>
          <w:rFonts w:cs="Times New Roman"/>
          <w:i/>
        </w:rPr>
        <w:t xml:space="preserve">(miejscowość), </w:t>
      </w:r>
      <w:r w:rsidRPr="00D8022D">
        <w:rPr>
          <w:rFonts w:cs="Times New Roman"/>
        </w:rPr>
        <w:t xml:space="preserve">dnia …………………. r. 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  <w:t>…………………………………………</w:t>
      </w:r>
    </w:p>
    <w:p w:rsidR="00293991" w:rsidRPr="00D8022D" w:rsidRDefault="00293991" w:rsidP="00293991">
      <w:pPr>
        <w:spacing w:line="360" w:lineRule="auto"/>
        <w:ind w:left="5664" w:firstLine="708"/>
        <w:jc w:val="both"/>
        <w:rPr>
          <w:rFonts w:cs="Times New Roman"/>
          <w:i/>
        </w:rPr>
      </w:pPr>
      <w:r w:rsidRPr="00D8022D">
        <w:rPr>
          <w:rFonts w:cs="Times New Roman"/>
          <w:i/>
        </w:rPr>
        <w:t>(podpis)</w:t>
      </w:r>
    </w:p>
    <w:p w:rsidR="00293991" w:rsidRPr="00D8022D" w:rsidRDefault="00293991" w:rsidP="00293991">
      <w:pPr>
        <w:shd w:val="clear" w:color="auto" w:fill="BFBFBF" w:themeFill="background1" w:themeFillShade="BF"/>
        <w:spacing w:line="360" w:lineRule="auto"/>
        <w:jc w:val="both"/>
        <w:rPr>
          <w:rFonts w:cs="Times New Roman"/>
        </w:rPr>
      </w:pPr>
      <w:r w:rsidRPr="00D8022D">
        <w:rPr>
          <w:rFonts w:cs="Times New Roman"/>
          <w:i/>
        </w:rPr>
        <w:t xml:space="preserve">[UWAGA: zastosować tylko wtedy, gdy zamawiający przewidział możliwość, o której mowa w art. 25a ust. 5 pkt 2 ustawy </w:t>
      </w:r>
      <w:proofErr w:type="spellStart"/>
      <w:r w:rsidRPr="00D8022D">
        <w:rPr>
          <w:rFonts w:cs="Times New Roman"/>
          <w:i/>
        </w:rPr>
        <w:t>Pzp</w:t>
      </w:r>
      <w:proofErr w:type="spellEnd"/>
      <w:r w:rsidRPr="00D8022D">
        <w:rPr>
          <w:rFonts w:cs="Times New Roman"/>
          <w:i/>
        </w:rPr>
        <w:t>]</w:t>
      </w:r>
    </w:p>
    <w:p w:rsidR="00293991" w:rsidRPr="00D8022D" w:rsidRDefault="00293991" w:rsidP="00293991">
      <w:pPr>
        <w:shd w:val="clear" w:color="auto" w:fill="BFBFBF" w:themeFill="background1" w:themeFillShade="BF"/>
        <w:spacing w:line="360" w:lineRule="auto"/>
        <w:jc w:val="both"/>
        <w:rPr>
          <w:rFonts w:cs="Times New Roman"/>
          <w:b/>
        </w:rPr>
      </w:pPr>
      <w:r w:rsidRPr="00D8022D">
        <w:rPr>
          <w:rFonts w:cs="Times New Roman"/>
          <w:b/>
        </w:rPr>
        <w:t>OŚWIADCZENIE DOTYCZĄCE PODWYKONAWCY NIEBĘDĄCEGO PODMIOTEM, NA KTÓREGO ZASOBY POWOŁUJE SIĘ WYKONAWCA: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  <w:b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>Oświadczam, że następujący/e podmiot/y, będący/e podwykonawcą/</w:t>
      </w:r>
      <w:proofErr w:type="spellStart"/>
      <w:r w:rsidRPr="00D8022D">
        <w:rPr>
          <w:rFonts w:cs="Times New Roman"/>
        </w:rPr>
        <w:t>ami</w:t>
      </w:r>
      <w:proofErr w:type="spellEnd"/>
      <w:r w:rsidRPr="00D8022D">
        <w:rPr>
          <w:rFonts w:cs="Times New Roman"/>
        </w:rPr>
        <w:t xml:space="preserve">: ……………………………………………………………………..….…… </w:t>
      </w:r>
      <w:r w:rsidRPr="00D8022D">
        <w:rPr>
          <w:rFonts w:cs="Times New Roman"/>
          <w:i/>
        </w:rPr>
        <w:t>(podać pełną nazwę/firmę, adres, a także w zależności od podmiotu: NIP/PESEL, KRS/</w:t>
      </w:r>
      <w:proofErr w:type="spellStart"/>
      <w:r w:rsidRPr="00D8022D">
        <w:rPr>
          <w:rFonts w:cs="Times New Roman"/>
          <w:i/>
        </w:rPr>
        <w:t>CEiDG</w:t>
      </w:r>
      <w:proofErr w:type="spellEnd"/>
      <w:r w:rsidRPr="00D8022D">
        <w:rPr>
          <w:rFonts w:cs="Times New Roman"/>
          <w:i/>
        </w:rPr>
        <w:t>)</w:t>
      </w:r>
      <w:r w:rsidRPr="00D8022D">
        <w:rPr>
          <w:rFonts w:cs="Times New Roman"/>
        </w:rPr>
        <w:t xml:space="preserve">, nie podlega/ą wykluczeniu z postępowania </w:t>
      </w:r>
      <w:r w:rsidRPr="00D8022D">
        <w:rPr>
          <w:rFonts w:cs="Times New Roman"/>
        </w:rPr>
        <w:br/>
        <w:t>o udzielenie zamówienia.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 xml:space="preserve">…………….……. </w:t>
      </w:r>
      <w:r w:rsidRPr="00D8022D">
        <w:rPr>
          <w:rFonts w:cs="Times New Roman"/>
          <w:i/>
        </w:rPr>
        <w:t xml:space="preserve">(miejscowość), </w:t>
      </w:r>
      <w:r w:rsidRPr="00D8022D">
        <w:rPr>
          <w:rFonts w:cs="Times New Roman"/>
        </w:rPr>
        <w:t xml:space="preserve">dnia …………………. r. 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  <w:t>…………………………………………</w:t>
      </w:r>
    </w:p>
    <w:p w:rsidR="00293991" w:rsidRPr="00D8022D" w:rsidRDefault="00293991" w:rsidP="00293991">
      <w:pPr>
        <w:spacing w:line="360" w:lineRule="auto"/>
        <w:ind w:left="5664" w:firstLine="708"/>
        <w:jc w:val="both"/>
        <w:rPr>
          <w:rFonts w:cs="Times New Roman"/>
          <w:i/>
        </w:rPr>
      </w:pPr>
      <w:r w:rsidRPr="00D8022D">
        <w:rPr>
          <w:rFonts w:cs="Times New Roman"/>
          <w:i/>
        </w:rPr>
        <w:t>(podpis)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  <w:i/>
        </w:rPr>
      </w:pPr>
    </w:p>
    <w:p w:rsidR="00293991" w:rsidRPr="00D8022D" w:rsidRDefault="00293991" w:rsidP="00293991">
      <w:pPr>
        <w:shd w:val="clear" w:color="auto" w:fill="BFBFBF" w:themeFill="background1" w:themeFillShade="BF"/>
        <w:spacing w:line="360" w:lineRule="auto"/>
        <w:jc w:val="both"/>
        <w:rPr>
          <w:rFonts w:cs="Times New Roman"/>
          <w:b/>
        </w:rPr>
      </w:pPr>
      <w:r w:rsidRPr="00D8022D">
        <w:rPr>
          <w:rFonts w:cs="Times New Roman"/>
          <w:b/>
        </w:rPr>
        <w:t>OŚWIADCZENIE DOTYCZĄCE PODANYCH INFORMACJI: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  <w:b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 xml:space="preserve">Oświadczam, że wszystkie informacje podane w powyższych oświadczeniach są aktualne </w:t>
      </w:r>
      <w:r w:rsidRPr="00D8022D">
        <w:rPr>
          <w:rFonts w:cs="Times New Roman"/>
        </w:rPr>
        <w:br/>
        <w:t>i zgodne z prawdą oraz zostały przedstawione z pełną świadomością konsekwencji wprowadzenia zamawiającego w błąd przy przedstawianiu informacji.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 xml:space="preserve">…………….……. </w:t>
      </w:r>
      <w:r w:rsidRPr="00D8022D">
        <w:rPr>
          <w:rFonts w:cs="Times New Roman"/>
          <w:i/>
        </w:rPr>
        <w:t xml:space="preserve">(miejscowość), </w:t>
      </w:r>
      <w:r w:rsidRPr="00D8022D">
        <w:rPr>
          <w:rFonts w:cs="Times New Roman"/>
        </w:rPr>
        <w:t xml:space="preserve">dnia …………………. r. 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  <w:t>…………………………………………</w:t>
      </w:r>
    </w:p>
    <w:p w:rsidR="00293991" w:rsidRPr="00143A7D" w:rsidRDefault="00293991" w:rsidP="00293991">
      <w:pPr>
        <w:spacing w:line="360" w:lineRule="auto"/>
        <w:ind w:left="5664" w:firstLine="708"/>
        <w:jc w:val="both"/>
        <w:rPr>
          <w:rFonts w:cs="Times New Roman"/>
          <w:i/>
        </w:rPr>
      </w:pPr>
      <w:r w:rsidRPr="00D8022D">
        <w:rPr>
          <w:rFonts w:cs="Times New Roman"/>
          <w:i/>
        </w:rPr>
        <w:t>(podpis)</w:t>
      </w:r>
    </w:p>
    <w:p w:rsidR="00293991" w:rsidRDefault="00293991" w:rsidP="00896EC5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293991" w:rsidRDefault="00293991" w:rsidP="00896EC5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293991" w:rsidRPr="00143A7D" w:rsidRDefault="00293991" w:rsidP="00293991">
      <w:pPr>
        <w:pStyle w:val="Standard"/>
        <w:spacing w:line="200" w:lineRule="atLeast"/>
        <w:jc w:val="right"/>
        <w:rPr>
          <w:rFonts w:cs="Times New Roman"/>
          <w:b/>
          <w:sz w:val="22"/>
          <w:szCs w:val="22"/>
        </w:rPr>
      </w:pPr>
      <w:r w:rsidRPr="00143A7D">
        <w:rPr>
          <w:rFonts w:cs="Times New Roman"/>
          <w:b/>
          <w:sz w:val="22"/>
          <w:szCs w:val="22"/>
        </w:rPr>
        <w:lastRenderedPageBreak/>
        <w:t xml:space="preserve">Załącznik Nr </w:t>
      </w:r>
      <w:r>
        <w:rPr>
          <w:rFonts w:cs="Times New Roman"/>
          <w:b/>
          <w:sz w:val="22"/>
          <w:szCs w:val="22"/>
        </w:rPr>
        <w:t>3</w:t>
      </w:r>
    </w:p>
    <w:p w:rsidR="00293991" w:rsidRPr="00143A7D" w:rsidRDefault="00293991" w:rsidP="00293991">
      <w:pPr>
        <w:pStyle w:val="Tytu"/>
        <w:spacing w:before="100" w:beforeAutospacing="1" w:after="100" w:afterAutospacing="1"/>
        <w:rPr>
          <w:rFonts w:ascii="Times New Roman" w:hAnsi="Times New Roman"/>
          <w:sz w:val="22"/>
          <w:szCs w:val="22"/>
        </w:rPr>
      </w:pPr>
      <w:r w:rsidRPr="00143A7D">
        <w:rPr>
          <w:rFonts w:ascii="Times New Roman" w:hAnsi="Times New Roman"/>
          <w:sz w:val="22"/>
          <w:szCs w:val="22"/>
        </w:rPr>
        <w:t xml:space="preserve">INFORMACJA </w:t>
      </w:r>
    </w:p>
    <w:p w:rsidR="00293991" w:rsidRDefault="00293991" w:rsidP="00293991">
      <w:pPr>
        <w:pStyle w:val="NormalnyWeb"/>
        <w:spacing w:after="200"/>
        <w:jc w:val="center"/>
        <w:rPr>
          <w:b/>
          <w:sz w:val="22"/>
          <w:szCs w:val="22"/>
        </w:rPr>
      </w:pPr>
      <w:r w:rsidRPr="00143A7D">
        <w:rPr>
          <w:b/>
          <w:sz w:val="22"/>
          <w:szCs w:val="22"/>
        </w:rPr>
        <w:t>dotycząca grupy kapitałowej</w:t>
      </w:r>
    </w:p>
    <w:p w:rsidR="00AF7262" w:rsidRPr="00143A7D" w:rsidRDefault="00AF7262" w:rsidP="00293991">
      <w:pPr>
        <w:pStyle w:val="NormalnyWeb"/>
        <w:spacing w:after="200"/>
        <w:jc w:val="center"/>
        <w:rPr>
          <w:b/>
          <w:sz w:val="22"/>
          <w:szCs w:val="22"/>
        </w:rPr>
      </w:pPr>
      <w:r w:rsidRPr="00996749">
        <w:rPr>
          <w:b/>
          <w:bCs/>
        </w:rPr>
        <w:t>CENTRUM SPORTOWO – REKREACYJNE</w:t>
      </w:r>
      <w:r>
        <w:rPr>
          <w:b/>
          <w:bCs/>
        </w:rPr>
        <w:t xml:space="preserve"> przy ul. Plażowej w Rogoźnie</w:t>
      </w:r>
      <w:r w:rsidRPr="00996749">
        <w:rPr>
          <w:b/>
          <w:bCs/>
        </w:rPr>
        <w:t xml:space="preserve"> – roboty budowlane, plac zabaw, siłownia zewnętrzna oraz boisko do piłki siatkowej plażowej</w:t>
      </w:r>
    </w:p>
    <w:p w:rsidR="00293991" w:rsidRPr="00143A7D" w:rsidRDefault="00293991" w:rsidP="00293991">
      <w:pPr>
        <w:pStyle w:val="Tekstpodstawowywcity"/>
        <w:rPr>
          <w:rFonts w:cs="Times New Roman"/>
          <w:sz w:val="22"/>
          <w:szCs w:val="22"/>
        </w:rPr>
      </w:pPr>
      <w:r w:rsidRPr="00143A7D">
        <w:rPr>
          <w:rFonts w:cs="Times New Roman"/>
          <w:sz w:val="22"/>
          <w:szCs w:val="22"/>
        </w:rPr>
        <w:t>Nazwa Wykonawcy:</w:t>
      </w:r>
    </w:p>
    <w:p w:rsidR="00293991" w:rsidRDefault="00293991" w:rsidP="00293991">
      <w:pPr>
        <w:pStyle w:val="Tekstpodstawowywcity"/>
        <w:rPr>
          <w:rFonts w:cs="Times New Roman"/>
          <w:sz w:val="22"/>
          <w:szCs w:val="22"/>
        </w:rPr>
      </w:pPr>
      <w:r w:rsidRPr="00143A7D">
        <w:rPr>
          <w:rFonts w:cs="Times New Roman"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:rsidR="00F76857" w:rsidRPr="00143A7D" w:rsidRDefault="00F76857" w:rsidP="00293991">
      <w:pPr>
        <w:pStyle w:val="Tekstpodstawowywcity"/>
        <w:rPr>
          <w:rFonts w:cs="Times New Roman"/>
          <w:sz w:val="22"/>
          <w:szCs w:val="22"/>
        </w:rPr>
      </w:pPr>
    </w:p>
    <w:p w:rsidR="00293991" w:rsidRPr="00143A7D" w:rsidRDefault="00293991" w:rsidP="00293991">
      <w:pPr>
        <w:pStyle w:val="Tekstpodstawowywcity"/>
        <w:rPr>
          <w:rFonts w:cs="Times New Roman"/>
          <w:sz w:val="22"/>
          <w:szCs w:val="22"/>
        </w:rPr>
      </w:pPr>
      <w:r w:rsidRPr="00143A7D">
        <w:rPr>
          <w:rFonts w:cs="Times New Roman"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:rsidR="00293991" w:rsidRPr="00143A7D" w:rsidRDefault="00293991" w:rsidP="00293991">
      <w:pPr>
        <w:pStyle w:val="Tekstpodstawowy"/>
        <w:spacing w:line="480" w:lineRule="auto"/>
        <w:rPr>
          <w:rFonts w:ascii="Times New Roman" w:hAnsi="Times New Roman"/>
          <w:b/>
        </w:rPr>
      </w:pPr>
      <w:r w:rsidRPr="00143A7D">
        <w:rPr>
          <w:rFonts w:ascii="Times New Roman" w:hAnsi="Times New Roman"/>
          <w:b/>
        </w:rPr>
        <w:t>Adres</w:t>
      </w:r>
      <w:r w:rsidRPr="00143A7D">
        <w:rPr>
          <w:rFonts w:ascii="Times New Roman" w:hAnsi="Times New Roman"/>
        </w:rPr>
        <w:t xml:space="preserve"> </w:t>
      </w:r>
      <w:r w:rsidRPr="00143A7D">
        <w:rPr>
          <w:rFonts w:ascii="Times New Roman" w:hAnsi="Times New Roman"/>
          <w:b/>
        </w:rPr>
        <w:t>Wykonawcy:</w:t>
      </w:r>
    </w:p>
    <w:p w:rsidR="00293991" w:rsidRPr="00143A7D" w:rsidRDefault="00293991" w:rsidP="00293991">
      <w:pPr>
        <w:pStyle w:val="Tekstpodstawowy"/>
        <w:spacing w:line="480" w:lineRule="auto"/>
        <w:rPr>
          <w:rFonts w:ascii="Times New Roman" w:hAnsi="Times New Roman"/>
          <w:b/>
        </w:rPr>
      </w:pPr>
      <w:r w:rsidRPr="00143A7D">
        <w:rPr>
          <w:rFonts w:ascii="Times New Roman" w:hAnsi="Times New Roman"/>
          <w:b/>
        </w:rPr>
        <w:t>................................................................................................................................................................</w:t>
      </w:r>
    </w:p>
    <w:p w:rsidR="00293991" w:rsidRPr="00143A7D" w:rsidRDefault="00293991" w:rsidP="00293991">
      <w:pPr>
        <w:pStyle w:val="Tekstpodstawowy"/>
        <w:spacing w:line="480" w:lineRule="auto"/>
        <w:rPr>
          <w:rFonts w:ascii="Times New Roman" w:hAnsi="Times New Roman"/>
          <w:b/>
          <w:color w:val="000000"/>
        </w:rPr>
      </w:pPr>
      <w:r w:rsidRPr="00143A7D">
        <w:rPr>
          <w:rFonts w:ascii="Times New Roman" w:hAnsi="Times New Roman"/>
          <w:b/>
        </w:rPr>
        <w:t>................................................................................................................................................................</w:t>
      </w:r>
    </w:p>
    <w:p w:rsidR="00293991" w:rsidRPr="00143A7D" w:rsidRDefault="00293991" w:rsidP="00293991">
      <w:pPr>
        <w:rPr>
          <w:rFonts w:cs="Times New Roman"/>
          <w:sz w:val="22"/>
          <w:szCs w:val="22"/>
        </w:rPr>
      </w:pPr>
    </w:p>
    <w:p w:rsidR="00293991" w:rsidRPr="00143A7D" w:rsidRDefault="00293991" w:rsidP="00293991">
      <w:pPr>
        <w:jc w:val="both"/>
        <w:rPr>
          <w:rFonts w:cs="Times New Roman"/>
          <w:sz w:val="22"/>
          <w:szCs w:val="22"/>
        </w:rPr>
      </w:pPr>
      <w:r w:rsidRPr="00143A7D">
        <w:rPr>
          <w:rFonts w:cs="Times New Roman"/>
          <w:sz w:val="22"/>
          <w:szCs w:val="22"/>
        </w:rPr>
        <w:t>Oświadczamy, że Firma,/y, którą/e reprezentujemy</w:t>
      </w:r>
    </w:p>
    <w:p w:rsidR="00293991" w:rsidRPr="00143A7D" w:rsidRDefault="00293991" w:rsidP="00293991">
      <w:pPr>
        <w:jc w:val="both"/>
        <w:rPr>
          <w:rFonts w:cs="Times New Roman"/>
          <w:b/>
          <w:sz w:val="22"/>
          <w:szCs w:val="22"/>
        </w:rPr>
      </w:pPr>
    </w:p>
    <w:p w:rsidR="00293991" w:rsidRPr="00143A7D" w:rsidRDefault="00293991" w:rsidP="00293991">
      <w:pPr>
        <w:jc w:val="both"/>
        <w:rPr>
          <w:rFonts w:cs="Times New Roman"/>
          <w:sz w:val="22"/>
          <w:szCs w:val="22"/>
        </w:rPr>
      </w:pPr>
      <w:r w:rsidRPr="00143A7D">
        <w:rPr>
          <w:rFonts w:cs="Times New Roman"/>
          <w:b/>
          <w:sz w:val="22"/>
          <w:szCs w:val="22"/>
        </w:rPr>
        <w:t>nie należy do grupy kapitałowej / należy do grupy kapitałowej*</w:t>
      </w:r>
      <w:r w:rsidRPr="00143A7D">
        <w:rPr>
          <w:rFonts w:cs="Times New Roman"/>
          <w:sz w:val="22"/>
          <w:szCs w:val="22"/>
        </w:rPr>
        <w:t xml:space="preserve">, </w:t>
      </w:r>
    </w:p>
    <w:p w:rsidR="00293991" w:rsidRPr="00143A7D" w:rsidRDefault="00293991" w:rsidP="00293991">
      <w:pPr>
        <w:jc w:val="both"/>
        <w:rPr>
          <w:rFonts w:cs="Times New Roman"/>
          <w:sz w:val="22"/>
          <w:szCs w:val="22"/>
        </w:rPr>
      </w:pPr>
    </w:p>
    <w:p w:rsidR="00293991" w:rsidRPr="00143A7D" w:rsidRDefault="00293991" w:rsidP="00293991">
      <w:pPr>
        <w:jc w:val="both"/>
        <w:rPr>
          <w:rFonts w:cs="Times New Roman"/>
          <w:sz w:val="22"/>
          <w:szCs w:val="22"/>
        </w:rPr>
      </w:pPr>
      <w:r w:rsidRPr="00143A7D">
        <w:rPr>
          <w:rFonts w:cs="Times New Roman"/>
          <w:sz w:val="22"/>
          <w:szCs w:val="22"/>
        </w:rPr>
        <w:t xml:space="preserve">w rozumieniu ustawy z dnia 16 lutego 2007 r o ochronie konkurencji i konsumentów (Dz. U. Nr 50 poz. 331 z </w:t>
      </w:r>
      <w:proofErr w:type="spellStart"/>
      <w:r w:rsidRPr="00143A7D">
        <w:rPr>
          <w:rFonts w:cs="Times New Roman"/>
          <w:sz w:val="22"/>
          <w:szCs w:val="22"/>
        </w:rPr>
        <w:t>późn</w:t>
      </w:r>
      <w:proofErr w:type="spellEnd"/>
      <w:r w:rsidRPr="00143A7D">
        <w:rPr>
          <w:rFonts w:cs="Times New Roman"/>
          <w:sz w:val="22"/>
          <w:szCs w:val="22"/>
        </w:rPr>
        <w:t>. zmianami).</w:t>
      </w:r>
    </w:p>
    <w:p w:rsidR="00293991" w:rsidRPr="00143A7D" w:rsidRDefault="00293991" w:rsidP="00293991">
      <w:pPr>
        <w:jc w:val="both"/>
        <w:rPr>
          <w:rFonts w:cs="Times New Roman"/>
          <w:sz w:val="22"/>
          <w:szCs w:val="22"/>
        </w:rPr>
      </w:pPr>
    </w:p>
    <w:p w:rsidR="00293991" w:rsidRPr="00143A7D" w:rsidRDefault="00293991" w:rsidP="00293991">
      <w:pPr>
        <w:jc w:val="both"/>
        <w:rPr>
          <w:rFonts w:cs="Times New Roman"/>
          <w:sz w:val="22"/>
          <w:szCs w:val="22"/>
        </w:rPr>
      </w:pPr>
      <w:r w:rsidRPr="00143A7D">
        <w:rPr>
          <w:rFonts w:cs="Times New Roman"/>
          <w:sz w:val="22"/>
          <w:szCs w:val="22"/>
        </w:rPr>
        <w:t>Lista podmiotów należących do tej samej grupy kapitałowej:</w:t>
      </w:r>
    </w:p>
    <w:p w:rsidR="00293991" w:rsidRPr="00143A7D" w:rsidRDefault="00293991" w:rsidP="00293991">
      <w:pPr>
        <w:jc w:val="both"/>
        <w:rPr>
          <w:rFonts w:cs="Times New Roman"/>
          <w:sz w:val="22"/>
          <w:szCs w:val="22"/>
        </w:rPr>
      </w:pPr>
    </w:p>
    <w:p w:rsidR="00293991" w:rsidRPr="00143A7D" w:rsidRDefault="00293991" w:rsidP="00293991">
      <w:pPr>
        <w:pStyle w:val="Tekstpodstawowy"/>
        <w:spacing w:line="480" w:lineRule="auto"/>
        <w:rPr>
          <w:rFonts w:ascii="Times New Roman" w:hAnsi="Times New Roman"/>
          <w:b/>
        </w:rPr>
      </w:pPr>
      <w:r w:rsidRPr="00143A7D">
        <w:rPr>
          <w:rFonts w:ascii="Times New Roman" w:hAnsi="Times New Roman"/>
          <w:b/>
        </w:rPr>
        <w:t>................................................................................................................................................................</w:t>
      </w:r>
    </w:p>
    <w:p w:rsidR="00293991" w:rsidRPr="00143A7D" w:rsidRDefault="00293991" w:rsidP="00293991">
      <w:pPr>
        <w:pStyle w:val="Tekstpodstawowy"/>
        <w:spacing w:line="480" w:lineRule="auto"/>
        <w:rPr>
          <w:rFonts w:ascii="Times New Roman" w:hAnsi="Times New Roman"/>
          <w:b/>
          <w:color w:val="000000"/>
        </w:rPr>
      </w:pPr>
      <w:r w:rsidRPr="00143A7D">
        <w:rPr>
          <w:rFonts w:ascii="Times New Roman" w:hAnsi="Times New Roman"/>
          <w:b/>
        </w:rPr>
        <w:t>................................................................................................................................................................</w:t>
      </w:r>
    </w:p>
    <w:p w:rsidR="00293991" w:rsidRPr="00143A7D" w:rsidRDefault="00293991" w:rsidP="00293991">
      <w:pPr>
        <w:pStyle w:val="Tekstpodstawowy"/>
        <w:spacing w:line="480" w:lineRule="auto"/>
        <w:rPr>
          <w:rFonts w:ascii="Times New Roman" w:hAnsi="Times New Roman"/>
          <w:b/>
        </w:rPr>
      </w:pPr>
      <w:r w:rsidRPr="00143A7D">
        <w:rPr>
          <w:rFonts w:ascii="Times New Roman" w:hAnsi="Times New Roman"/>
          <w:b/>
        </w:rPr>
        <w:t>................................................................................................................................................................</w:t>
      </w:r>
    </w:p>
    <w:p w:rsidR="00293991" w:rsidRPr="00143A7D" w:rsidRDefault="00293991" w:rsidP="00293991">
      <w:pPr>
        <w:pStyle w:val="Tekstpodstawowy"/>
        <w:rPr>
          <w:rFonts w:ascii="Times New Roman" w:hAnsi="Times New Roman"/>
        </w:rPr>
      </w:pPr>
    </w:p>
    <w:p w:rsidR="00293991" w:rsidRPr="00143A7D" w:rsidRDefault="00293991" w:rsidP="00293991">
      <w:pPr>
        <w:pStyle w:val="Tekstpodstawowy"/>
        <w:rPr>
          <w:rFonts w:ascii="Times New Roman" w:hAnsi="Times New Roman"/>
        </w:rPr>
      </w:pPr>
      <w:r w:rsidRPr="00143A7D">
        <w:rPr>
          <w:rFonts w:ascii="Times New Roman" w:hAnsi="Times New Roman"/>
        </w:rPr>
        <w:t>* niepotrzebne skreślić</w:t>
      </w:r>
    </w:p>
    <w:p w:rsidR="00293991" w:rsidRPr="00143A7D" w:rsidRDefault="00293991" w:rsidP="00293991">
      <w:pPr>
        <w:pStyle w:val="Tekstpodstawowy"/>
        <w:rPr>
          <w:rFonts w:ascii="Times New Roman" w:hAnsi="Times New Roman"/>
        </w:rPr>
      </w:pPr>
    </w:p>
    <w:p w:rsidR="00293991" w:rsidRPr="00143A7D" w:rsidRDefault="00293991" w:rsidP="00293991">
      <w:pPr>
        <w:spacing w:before="120" w:after="960"/>
        <w:rPr>
          <w:rFonts w:cs="Times New Roman"/>
          <w:sz w:val="22"/>
          <w:szCs w:val="22"/>
        </w:rPr>
      </w:pPr>
      <w:r w:rsidRPr="00143A7D">
        <w:rPr>
          <w:rFonts w:cs="Times New Roman"/>
          <w:sz w:val="22"/>
          <w:szCs w:val="22"/>
        </w:rPr>
        <w:t>Data:.................................</w:t>
      </w:r>
      <w:r w:rsidRPr="00143A7D">
        <w:rPr>
          <w:rFonts w:cs="Times New Roman"/>
          <w:sz w:val="22"/>
          <w:szCs w:val="22"/>
        </w:rPr>
        <w:tab/>
      </w:r>
      <w:r w:rsidRPr="00143A7D">
        <w:rPr>
          <w:rFonts w:cs="Times New Roman"/>
          <w:sz w:val="22"/>
          <w:szCs w:val="22"/>
        </w:rPr>
        <w:tab/>
      </w:r>
      <w:r w:rsidRPr="00143A7D">
        <w:rPr>
          <w:rFonts w:cs="Times New Roman"/>
          <w:sz w:val="22"/>
          <w:szCs w:val="22"/>
        </w:rPr>
        <w:tab/>
      </w:r>
      <w:r w:rsidRPr="00143A7D">
        <w:rPr>
          <w:rFonts w:cs="Times New Roman"/>
          <w:sz w:val="22"/>
          <w:szCs w:val="22"/>
        </w:rPr>
        <w:tab/>
      </w:r>
      <w:r w:rsidRPr="00143A7D">
        <w:rPr>
          <w:rFonts w:cs="Times New Roman"/>
          <w:sz w:val="22"/>
          <w:szCs w:val="22"/>
        </w:rPr>
        <w:tab/>
      </w:r>
      <w:r w:rsidRPr="00143A7D">
        <w:rPr>
          <w:rFonts w:cs="Times New Roman"/>
          <w:sz w:val="22"/>
          <w:szCs w:val="22"/>
        </w:rPr>
        <w:tab/>
      </w:r>
      <w:r w:rsidRPr="00143A7D">
        <w:rPr>
          <w:rFonts w:cs="Times New Roman"/>
          <w:sz w:val="22"/>
          <w:szCs w:val="22"/>
        </w:rPr>
        <w:tab/>
      </w:r>
      <w:r w:rsidRPr="00143A7D">
        <w:rPr>
          <w:rFonts w:cs="Times New Roman"/>
          <w:sz w:val="22"/>
          <w:szCs w:val="22"/>
        </w:rPr>
        <w:tab/>
      </w:r>
    </w:p>
    <w:p w:rsidR="00293991" w:rsidRPr="00143A7D" w:rsidRDefault="00293991" w:rsidP="00293991">
      <w:pPr>
        <w:jc w:val="both"/>
        <w:rPr>
          <w:rFonts w:cs="Times New Roman"/>
          <w:sz w:val="22"/>
          <w:szCs w:val="22"/>
        </w:rPr>
      </w:pPr>
      <w:r w:rsidRPr="00143A7D">
        <w:rPr>
          <w:rFonts w:cs="Times New Roman"/>
          <w:sz w:val="22"/>
          <w:szCs w:val="22"/>
        </w:rPr>
        <w:tab/>
      </w:r>
      <w:r w:rsidRPr="00143A7D">
        <w:rPr>
          <w:rFonts w:cs="Times New Roman"/>
          <w:sz w:val="22"/>
          <w:szCs w:val="22"/>
        </w:rPr>
        <w:tab/>
      </w:r>
      <w:r w:rsidRPr="00143A7D">
        <w:rPr>
          <w:rFonts w:cs="Times New Roman"/>
          <w:sz w:val="22"/>
          <w:szCs w:val="22"/>
        </w:rPr>
        <w:tab/>
      </w:r>
      <w:r w:rsidRPr="00143A7D">
        <w:rPr>
          <w:rFonts w:cs="Times New Roman"/>
          <w:sz w:val="22"/>
          <w:szCs w:val="22"/>
        </w:rPr>
        <w:tab/>
      </w:r>
      <w:r w:rsidRPr="00143A7D">
        <w:rPr>
          <w:rFonts w:cs="Times New Roman"/>
          <w:sz w:val="22"/>
          <w:szCs w:val="22"/>
        </w:rPr>
        <w:tab/>
      </w:r>
      <w:r w:rsidRPr="00143A7D">
        <w:rPr>
          <w:rFonts w:cs="Times New Roman"/>
          <w:sz w:val="22"/>
          <w:szCs w:val="22"/>
        </w:rPr>
        <w:tab/>
      </w:r>
      <w:r w:rsidRPr="00143A7D">
        <w:rPr>
          <w:rFonts w:cs="Times New Roman"/>
          <w:sz w:val="22"/>
          <w:szCs w:val="22"/>
        </w:rPr>
        <w:tab/>
      </w:r>
      <w:r w:rsidRPr="00143A7D">
        <w:rPr>
          <w:rFonts w:cs="Times New Roman"/>
          <w:sz w:val="22"/>
          <w:szCs w:val="22"/>
        </w:rPr>
        <w:tab/>
      </w:r>
      <w:r w:rsidRPr="00143A7D">
        <w:rPr>
          <w:rFonts w:cs="Times New Roman"/>
          <w:sz w:val="22"/>
          <w:szCs w:val="22"/>
        </w:rPr>
        <w:tab/>
      </w:r>
      <w:r w:rsidRPr="00143A7D">
        <w:rPr>
          <w:rFonts w:cs="Times New Roman"/>
          <w:sz w:val="22"/>
          <w:szCs w:val="22"/>
        </w:rPr>
        <w:tab/>
        <w:t>_________________________________</w:t>
      </w:r>
      <w:r w:rsidRPr="00143A7D">
        <w:rPr>
          <w:rFonts w:cs="Times New Roman"/>
          <w:sz w:val="22"/>
          <w:szCs w:val="22"/>
        </w:rPr>
        <w:tab/>
      </w:r>
      <w:r w:rsidRPr="00143A7D">
        <w:rPr>
          <w:rFonts w:cs="Times New Roman"/>
          <w:sz w:val="22"/>
          <w:szCs w:val="22"/>
        </w:rPr>
        <w:tab/>
        <w:t>______________________________</w:t>
      </w:r>
    </w:p>
    <w:p w:rsidR="00293991" w:rsidRPr="00143A7D" w:rsidRDefault="00293991" w:rsidP="00293991">
      <w:pPr>
        <w:ind w:left="720"/>
        <w:jc w:val="both"/>
        <w:rPr>
          <w:rFonts w:cs="Times New Roman"/>
          <w:sz w:val="22"/>
          <w:szCs w:val="22"/>
        </w:rPr>
      </w:pPr>
      <w:r w:rsidRPr="00143A7D">
        <w:rPr>
          <w:rFonts w:cs="Times New Roman"/>
          <w:sz w:val="22"/>
          <w:szCs w:val="22"/>
        </w:rPr>
        <w:t>Imiona i nazwiska osób uprawnionych</w:t>
      </w:r>
      <w:r w:rsidRPr="00143A7D">
        <w:rPr>
          <w:rFonts w:cs="Times New Roman"/>
          <w:sz w:val="22"/>
          <w:szCs w:val="22"/>
        </w:rPr>
        <w:tab/>
      </w:r>
      <w:r w:rsidRPr="00143A7D">
        <w:rPr>
          <w:rFonts w:cs="Times New Roman"/>
          <w:sz w:val="22"/>
          <w:szCs w:val="22"/>
        </w:rPr>
        <w:tab/>
      </w:r>
      <w:r w:rsidRPr="00143A7D">
        <w:rPr>
          <w:rFonts w:cs="Times New Roman"/>
          <w:sz w:val="22"/>
          <w:szCs w:val="22"/>
        </w:rPr>
        <w:tab/>
        <w:t>Podpisy osób uprawnionych do</w:t>
      </w:r>
    </w:p>
    <w:p w:rsidR="00293991" w:rsidRDefault="00293991" w:rsidP="00293991">
      <w:pPr>
        <w:tabs>
          <w:tab w:val="left" w:pos="720"/>
        </w:tabs>
        <w:jc w:val="both"/>
        <w:rPr>
          <w:rFonts w:cs="Times New Roman"/>
          <w:sz w:val="22"/>
          <w:szCs w:val="22"/>
        </w:rPr>
      </w:pPr>
      <w:r w:rsidRPr="00143A7D">
        <w:rPr>
          <w:rFonts w:cs="Times New Roman"/>
          <w:sz w:val="22"/>
          <w:szCs w:val="22"/>
        </w:rPr>
        <w:tab/>
        <w:t>do reprezentowania Wykonawcy</w:t>
      </w:r>
      <w:r w:rsidRPr="00143A7D">
        <w:rPr>
          <w:rFonts w:cs="Times New Roman"/>
          <w:sz w:val="22"/>
          <w:szCs w:val="22"/>
        </w:rPr>
        <w:tab/>
      </w:r>
      <w:r w:rsidRPr="00143A7D">
        <w:rPr>
          <w:rFonts w:cs="Times New Roman"/>
          <w:sz w:val="22"/>
          <w:szCs w:val="22"/>
        </w:rPr>
        <w:tab/>
      </w:r>
      <w:r w:rsidRPr="00143A7D">
        <w:rPr>
          <w:rFonts w:cs="Times New Roman"/>
          <w:sz w:val="22"/>
          <w:szCs w:val="22"/>
        </w:rPr>
        <w:tab/>
      </w:r>
      <w:r w:rsidRPr="00143A7D">
        <w:rPr>
          <w:rFonts w:cs="Times New Roman"/>
          <w:sz w:val="22"/>
          <w:szCs w:val="22"/>
        </w:rPr>
        <w:tab/>
        <w:t>reprezentowania Wykonawcy</w:t>
      </w:r>
    </w:p>
    <w:p w:rsidR="00293991" w:rsidRPr="00293991" w:rsidRDefault="00293991" w:rsidP="00293991">
      <w:pPr>
        <w:tabs>
          <w:tab w:val="left" w:pos="720"/>
        </w:tabs>
        <w:jc w:val="both"/>
        <w:rPr>
          <w:rFonts w:cs="Times New Roman"/>
          <w:sz w:val="22"/>
          <w:szCs w:val="22"/>
        </w:rPr>
      </w:pPr>
    </w:p>
    <w:p w:rsidR="00293991" w:rsidRPr="00D8022D" w:rsidRDefault="00293991" w:rsidP="00293991">
      <w:pPr>
        <w:suppressAutoHyphens w:val="0"/>
        <w:spacing w:after="200" w:line="276" w:lineRule="auto"/>
        <w:ind w:left="7788"/>
        <w:rPr>
          <w:rFonts w:cs="Times New Roman"/>
          <w:bCs/>
        </w:rPr>
      </w:pPr>
      <w:r>
        <w:rPr>
          <w:rFonts w:cs="Times New Roman"/>
          <w:b/>
        </w:rPr>
        <w:t>Załącznik Nr 4</w:t>
      </w:r>
    </w:p>
    <w:p w:rsidR="00293991" w:rsidRPr="00D8022D" w:rsidRDefault="00293991" w:rsidP="00293991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8022D">
        <w:rPr>
          <w:rFonts w:ascii="Times New Roman" w:hAnsi="Times New Roman"/>
          <w:sz w:val="24"/>
          <w:szCs w:val="24"/>
        </w:rPr>
        <w:t>……………………………….</w:t>
      </w:r>
    </w:p>
    <w:p w:rsidR="00293991" w:rsidRPr="00D8022D" w:rsidRDefault="00293991" w:rsidP="00293991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8022D">
        <w:rPr>
          <w:rFonts w:ascii="Times New Roman" w:hAnsi="Times New Roman"/>
          <w:sz w:val="24"/>
          <w:szCs w:val="24"/>
        </w:rPr>
        <w:t>……………………………….</w:t>
      </w:r>
    </w:p>
    <w:p w:rsidR="00293991" w:rsidRPr="00D8022D" w:rsidRDefault="00293991" w:rsidP="00293991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8022D">
        <w:rPr>
          <w:rFonts w:ascii="Times New Roman" w:hAnsi="Times New Roman"/>
          <w:sz w:val="24"/>
          <w:szCs w:val="24"/>
        </w:rPr>
        <w:t>Nazwa i adres Wykonawcy</w:t>
      </w:r>
    </w:p>
    <w:p w:rsidR="00293991" w:rsidRPr="00D8022D" w:rsidRDefault="00293991" w:rsidP="00293991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:rsidR="00293991" w:rsidRPr="00D8022D" w:rsidRDefault="00293991" w:rsidP="00293991">
      <w:pPr>
        <w:spacing w:before="100" w:beforeAutospacing="1"/>
        <w:jc w:val="center"/>
        <w:rPr>
          <w:rFonts w:eastAsia="Times New Roman" w:cs="Times New Roman"/>
          <w:color w:val="000000"/>
        </w:rPr>
      </w:pPr>
      <w:r w:rsidRPr="00D8022D">
        <w:rPr>
          <w:rFonts w:cs="Times New Roman"/>
          <w:b/>
        </w:rPr>
        <w:t>„</w:t>
      </w:r>
      <w:r w:rsidR="00AF7262" w:rsidRPr="00996749">
        <w:rPr>
          <w:rFonts w:eastAsia="Times New Roman" w:cs="Times New Roman"/>
          <w:b/>
          <w:bCs/>
          <w:color w:val="000000"/>
        </w:rPr>
        <w:t>CENTRUM SPORTOWO – REKREACYJNE</w:t>
      </w:r>
      <w:r w:rsidR="00AF7262">
        <w:rPr>
          <w:rFonts w:eastAsia="Times New Roman" w:cs="Times New Roman"/>
          <w:b/>
          <w:bCs/>
          <w:color w:val="000000"/>
        </w:rPr>
        <w:t xml:space="preserve"> przy ul. Plażowej w Rogoźnie</w:t>
      </w:r>
      <w:r w:rsidR="00AF7262" w:rsidRPr="00996749">
        <w:rPr>
          <w:rFonts w:eastAsia="Times New Roman" w:cs="Times New Roman"/>
          <w:b/>
          <w:bCs/>
          <w:color w:val="000000"/>
        </w:rPr>
        <w:t xml:space="preserve"> – roboty budowlane, plac zabaw, siłownia zewnętrzna oraz boisko do piłki siatkowej plażowej</w:t>
      </w:r>
      <w:r w:rsidRPr="00D8022D">
        <w:rPr>
          <w:rFonts w:cs="Times New Roman"/>
          <w:b/>
        </w:rPr>
        <w:t>”</w:t>
      </w:r>
    </w:p>
    <w:p w:rsidR="00293991" w:rsidRPr="00D8022D" w:rsidRDefault="00293991" w:rsidP="00293991">
      <w:pPr>
        <w:pStyle w:val="Nagwek"/>
        <w:tabs>
          <w:tab w:val="left" w:pos="708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3991" w:rsidRPr="00D8022D" w:rsidRDefault="00293991" w:rsidP="00293991">
      <w:pPr>
        <w:pStyle w:val="Nagwek"/>
        <w:tabs>
          <w:tab w:val="left" w:pos="708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022D">
        <w:rPr>
          <w:rFonts w:ascii="Times New Roman" w:hAnsi="Times New Roman" w:cs="Times New Roman"/>
          <w:b/>
          <w:sz w:val="24"/>
          <w:szCs w:val="24"/>
        </w:rPr>
        <w:t>DOŚWIADCZENIE WYKONAWCY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3"/>
        <w:gridCol w:w="2933"/>
        <w:gridCol w:w="1784"/>
        <w:gridCol w:w="1784"/>
        <w:gridCol w:w="1784"/>
      </w:tblGrid>
      <w:tr w:rsidR="00293991" w:rsidRPr="00D8022D" w:rsidTr="00293991">
        <w:trPr>
          <w:jc w:val="center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  <w:b/>
              </w:rPr>
            </w:pPr>
            <w:r w:rsidRPr="00D8022D">
              <w:rPr>
                <w:rFonts w:cs="Times New Roman"/>
                <w:b/>
              </w:rPr>
              <w:t>Lp.</w:t>
            </w:r>
          </w:p>
          <w:p w:rsidR="00293991" w:rsidRPr="00D8022D" w:rsidRDefault="00293991" w:rsidP="00837B96">
            <w:pPr>
              <w:jc w:val="both"/>
              <w:rPr>
                <w:rFonts w:cs="Times New Roman"/>
                <w:b/>
              </w:rPr>
            </w:pP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991" w:rsidRPr="00D8022D" w:rsidRDefault="00293991" w:rsidP="00837B96">
            <w:pPr>
              <w:jc w:val="both"/>
              <w:rPr>
                <w:rFonts w:cs="Times New Roman"/>
                <w:b/>
              </w:rPr>
            </w:pPr>
            <w:r w:rsidRPr="00D8022D">
              <w:rPr>
                <w:rFonts w:cs="Times New Roman"/>
                <w:b/>
              </w:rPr>
              <w:t>Nazwa Zamawiającego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991" w:rsidRPr="00D8022D" w:rsidRDefault="00293991" w:rsidP="00837B96">
            <w:pPr>
              <w:jc w:val="both"/>
              <w:rPr>
                <w:rFonts w:cs="Times New Roman"/>
                <w:b/>
              </w:rPr>
            </w:pPr>
            <w:r w:rsidRPr="00D8022D">
              <w:rPr>
                <w:rFonts w:cs="Times New Roman"/>
                <w:b/>
              </w:rPr>
              <w:t>Rodzaj usług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991" w:rsidRPr="00D8022D" w:rsidRDefault="00293991" w:rsidP="00837B96">
            <w:pPr>
              <w:jc w:val="both"/>
              <w:rPr>
                <w:rFonts w:cs="Times New Roman"/>
                <w:b/>
              </w:rPr>
            </w:pPr>
            <w:r w:rsidRPr="00D8022D">
              <w:rPr>
                <w:rFonts w:cs="Times New Roman"/>
                <w:b/>
              </w:rPr>
              <w:t>Wartość wykonanych usług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991" w:rsidRPr="00D8022D" w:rsidRDefault="00293991" w:rsidP="00837B96">
            <w:pPr>
              <w:jc w:val="both"/>
              <w:rPr>
                <w:rFonts w:cs="Times New Roman"/>
                <w:b/>
              </w:rPr>
            </w:pPr>
            <w:r w:rsidRPr="00D8022D">
              <w:rPr>
                <w:rFonts w:cs="Times New Roman"/>
                <w:b/>
              </w:rPr>
              <w:t>Termin realizacji</w:t>
            </w:r>
          </w:p>
        </w:tc>
      </w:tr>
      <w:tr w:rsidR="00293991" w:rsidRPr="00D8022D" w:rsidTr="00293991">
        <w:trPr>
          <w:jc w:val="center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</w:tr>
      <w:tr w:rsidR="00293991" w:rsidRPr="00D8022D" w:rsidTr="00293991">
        <w:trPr>
          <w:jc w:val="center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</w:tr>
      <w:tr w:rsidR="00293991" w:rsidRPr="00D8022D" w:rsidTr="00293991">
        <w:trPr>
          <w:jc w:val="center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</w:tr>
      <w:tr w:rsidR="00293991" w:rsidRPr="00D8022D" w:rsidTr="00293991">
        <w:trPr>
          <w:jc w:val="center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</w:tr>
      <w:tr w:rsidR="00293991" w:rsidRPr="00D8022D" w:rsidTr="00293991">
        <w:trPr>
          <w:jc w:val="center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</w:tr>
      <w:tr w:rsidR="00293991" w:rsidRPr="00D8022D" w:rsidTr="00293991">
        <w:trPr>
          <w:jc w:val="center"/>
        </w:trPr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991" w:rsidRPr="00D8022D" w:rsidRDefault="00293991" w:rsidP="00837B96">
            <w:pPr>
              <w:jc w:val="both"/>
              <w:rPr>
                <w:rFonts w:cs="Times New Roman"/>
              </w:rPr>
            </w:pPr>
          </w:p>
        </w:tc>
      </w:tr>
    </w:tbl>
    <w:p w:rsidR="00293991" w:rsidRPr="00D8022D" w:rsidRDefault="00293991" w:rsidP="00293991">
      <w:pPr>
        <w:pStyle w:val="Nagwek"/>
        <w:tabs>
          <w:tab w:val="left" w:pos="708"/>
        </w:tabs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93991" w:rsidRPr="00D8022D" w:rsidRDefault="00293991" w:rsidP="00293991">
      <w:pPr>
        <w:ind w:left="720"/>
        <w:rPr>
          <w:rFonts w:cs="Times New Roman"/>
        </w:rPr>
      </w:pPr>
    </w:p>
    <w:p w:rsidR="00293991" w:rsidRPr="00D8022D" w:rsidRDefault="00293991" w:rsidP="00293991">
      <w:pPr>
        <w:ind w:left="720"/>
        <w:rPr>
          <w:rFonts w:cs="Times New Roman"/>
        </w:rPr>
      </w:pPr>
    </w:p>
    <w:p w:rsidR="00293991" w:rsidRPr="00D8022D" w:rsidRDefault="00293991" w:rsidP="00293991">
      <w:pPr>
        <w:pStyle w:val="Tekstpodstawowy"/>
        <w:rPr>
          <w:rFonts w:ascii="Times New Roman" w:hAnsi="Times New Roman"/>
          <w:i/>
          <w:sz w:val="24"/>
          <w:szCs w:val="24"/>
        </w:rPr>
      </w:pPr>
      <w:r w:rsidRPr="00D8022D">
        <w:rPr>
          <w:rFonts w:ascii="Times New Roman" w:hAnsi="Times New Roman"/>
          <w:i/>
          <w:sz w:val="24"/>
          <w:szCs w:val="24"/>
        </w:rPr>
        <w:t>........................</w:t>
      </w:r>
      <w:r w:rsidR="00F76857">
        <w:rPr>
          <w:rFonts w:ascii="Times New Roman" w:hAnsi="Times New Roman"/>
          <w:i/>
          <w:sz w:val="24"/>
          <w:szCs w:val="24"/>
        </w:rPr>
        <w:t>..., dnia ................. 2018</w:t>
      </w:r>
      <w:r w:rsidRPr="00D8022D">
        <w:rPr>
          <w:rFonts w:ascii="Times New Roman" w:hAnsi="Times New Roman"/>
          <w:i/>
          <w:sz w:val="24"/>
          <w:szCs w:val="24"/>
        </w:rPr>
        <w:t xml:space="preserve"> r.     </w:t>
      </w:r>
    </w:p>
    <w:p w:rsidR="00293991" w:rsidRPr="00D8022D" w:rsidRDefault="00293991" w:rsidP="00293991">
      <w:pPr>
        <w:jc w:val="right"/>
        <w:rPr>
          <w:rFonts w:cs="Times New Roman"/>
        </w:rPr>
      </w:pPr>
    </w:p>
    <w:p w:rsidR="00293991" w:rsidRPr="00D8022D" w:rsidRDefault="00293991" w:rsidP="00293991">
      <w:pPr>
        <w:jc w:val="right"/>
        <w:rPr>
          <w:rFonts w:cs="Times New Roman"/>
          <w:i/>
        </w:rPr>
      </w:pPr>
      <w:r w:rsidRPr="00D8022D">
        <w:rPr>
          <w:rFonts w:cs="Times New Roman"/>
          <w:i/>
        </w:rPr>
        <w:tab/>
      </w:r>
      <w:r w:rsidRPr="00D8022D">
        <w:rPr>
          <w:rFonts w:cs="Times New Roman"/>
          <w:i/>
        </w:rPr>
        <w:tab/>
        <w:t xml:space="preserve">......................................................                                                                       </w:t>
      </w:r>
    </w:p>
    <w:p w:rsidR="00293991" w:rsidRPr="00D8022D" w:rsidRDefault="00293991" w:rsidP="00293991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  <w:r w:rsidRPr="00D8022D">
        <w:rPr>
          <w:rFonts w:ascii="Times New Roman" w:hAnsi="Times New Roman"/>
          <w:sz w:val="24"/>
          <w:szCs w:val="24"/>
        </w:rPr>
        <w:t>( podpis i pieczęć osoby upoważnionej</w:t>
      </w:r>
    </w:p>
    <w:p w:rsidR="00896EC5" w:rsidRPr="00D8022D" w:rsidRDefault="00896EC5" w:rsidP="00896EC5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896EC5" w:rsidRPr="00D8022D" w:rsidRDefault="00896EC5" w:rsidP="00896EC5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896EC5" w:rsidRPr="00D8022D" w:rsidRDefault="00896EC5" w:rsidP="00896EC5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896EC5" w:rsidRPr="00D8022D" w:rsidRDefault="00896EC5" w:rsidP="00896EC5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896EC5" w:rsidRPr="00D8022D" w:rsidRDefault="00896EC5" w:rsidP="00896EC5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896EC5" w:rsidRPr="00D8022D" w:rsidRDefault="00896EC5" w:rsidP="00896EC5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896EC5" w:rsidRPr="00D8022D" w:rsidRDefault="00896EC5" w:rsidP="00896EC5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896EC5" w:rsidRPr="00D8022D" w:rsidRDefault="00896EC5" w:rsidP="00896EC5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</w:p>
    <w:p w:rsidR="00896EC5" w:rsidRPr="00D8022D" w:rsidRDefault="00896EC5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Pr="00293991" w:rsidRDefault="00293991" w:rsidP="00293991">
      <w:pPr>
        <w:rPr>
          <w:b/>
        </w:rPr>
      </w:pPr>
    </w:p>
    <w:p w:rsidR="00293991" w:rsidRPr="00D8022D" w:rsidRDefault="00293991" w:rsidP="00293991">
      <w:pPr>
        <w:suppressAutoHyphens w:val="0"/>
        <w:spacing w:after="200" w:line="276" w:lineRule="auto"/>
        <w:ind w:left="7788"/>
        <w:rPr>
          <w:rFonts w:cs="Times New Roman"/>
          <w:bCs/>
        </w:rPr>
      </w:pPr>
      <w:r w:rsidRPr="00D8022D">
        <w:rPr>
          <w:rFonts w:cs="Times New Roman"/>
          <w:b/>
        </w:rPr>
        <w:lastRenderedPageBreak/>
        <w:t>Załącznik Nr</w:t>
      </w:r>
      <w:r w:rsidRPr="00D8022D">
        <w:rPr>
          <w:rFonts w:cs="Times New Roman"/>
        </w:rPr>
        <w:t xml:space="preserve"> </w:t>
      </w:r>
      <w:r>
        <w:rPr>
          <w:rFonts w:cs="Times New Roman"/>
          <w:b/>
        </w:rPr>
        <w:t>5</w:t>
      </w:r>
    </w:p>
    <w:p w:rsidR="00293991" w:rsidRPr="00D8022D" w:rsidRDefault="00293991" w:rsidP="00293991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:rsidR="00293991" w:rsidRPr="00D8022D" w:rsidRDefault="00293991" w:rsidP="00293991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8022D">
        <w:rPr>
          <w:rFonts w:ascii="Times New Roman" w:hAnsi="Times New Roman"/>
          <w:sz w:val="24"/>
          <w:szCs w:val="24"/>
        </w:rPr>
        <w:t>……………………………….</w:t>
      </w:r>
    </w:p>
    <w:p w:rsidR="00293991" w:rsidRPr="00D8022D" w:rsidRDefault="00293991" w:rsidP="00293991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8022D">
        <w:rPr>
          <w:rFonts w:ascii="Times New Roman" w:hAnsi="Times New Roman"/>
          <w:sz w:val="24"/>
          <w:szCs w:val="24"/>
        </w:rPr>
        <w:t>………………………………</w:t>
      </w:r>
    </w:p>
    <w:p w:rsidR="00293991" w:rsidRPr="00D8022D" w:rsidRDefault="00293991" w:rsidP="00293991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8022D">
        <w:rPr>
          <w:rFonts w:ascii="Times New Roman" w:hAnsi="Times New Roman"/>
          <w:sz w:val="24"/>
          <w:szCs w:val="24"/>
        </w:rPr>
        <w:t xml:space="preserve">Nazwa i adres Wykonawcy </w:t>
      </w:r>
    </w:p>
    <w:p w:rsidR="00293991" w:rsidRPr="00D8022D" w:rsidRDefault="00293991" w:rsidP="00293991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:rsidR="00293991" w:rsidRPr="00D8022D" w:rsidRDefault="00293991" w:rsidP="00293991">
      <w:pPr>
        <w:spacing w:before="100" w:beforeAutospacing="1"/>
        <w:jc w:val="center"/>
        <w:rPr>
          <w:rFonts w:eastAsia="Times New Roman" w:cs="Times New Roman"/>
          <w:color w:val="000000"/>
        </w:rPr>
      </w:pPr>
      <w:r w:rsidRPr="00D8022D">
        <w:rPr>
          <w:rFonts w:eastAsia="Arial" w:cs="Times New Roman"/>
          <w:b/>
          <w:color w:val="000000"/>
        </w:rPr>
        <w:t>„</w:t>
      </w:r>
      <w:r w:rsidR="00AF7262" w:rsidRPr="00996749">
        <w:rPr>
          <w:rFonts w:eastAsia="Times New Roman" w:cs="Times New Roman"/>
          <w:b/>
          <w:bCs/>
          <w:color w:val="000000"/>
        </w:rPr>
        <w:t>CENTRUM SPORTOWO – REKREACYJNE</w:t>
      </w:r>
      <w:r w:rsidR="00AF7262">
        <w:rPr>
          <w:rFonts w:eastAsia="Times New Roman" w:cs="Times New Roman"/>
          <w:b/>
          <w:bCs/>
          <w:color w:val="000000"/>
        </w:rPr>
        <w:t xml:space="preserve"> przy ul. Plażowej w Rogoźnie</w:t>
      </w:r>
      <w:r w:rsidR="00AF7262" w:rsidRPr="00996749">
        <w:rPr>
          <w:rFonts w:eastAsia="Times New Roman" w:cs="Times New Roman"/>
          <w:b/>
          <w:bCs/>
          <w:color w:val="000000"/>
        </w:rPr>
        <w:t xml:space="preserve"> – roboty budowlane, plac zabaw, siłownia zewnętrzna oraz boisko do piłki siatkowej plażowej</w:t>
      </w:r>
      <w:r w:rsidRPr="00D8022D">
        <w:rPr>
          <w:rFonts w:cs="Times New Roman"/>
          <w:b/>
          <w:iCs/>
          <w:color w:val="000000"/>
        </w:rPr>
        <w:t>”</w:t>
      </w:r>
    </w:p>
    <w:p w:rsidR="00293991" w:rsidRPr="00D8022D" w:rsidRDefault="00293991" w:rsidP="00293991">
      <w:pPr>
        <w:pStyle w:val="Akapitzlist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93991" w:rsidRPr="00D8022D" w:rsidRDefault="00293991" w:rsidP="00293991">
      <w:pPr>
        <w:pStyle w:val="Akapitzlist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D8022D">
        <w:rPr>
          <w:rFonts w:ascii="Times New Roman" w:hAnsi="Times New Roman"/>
          <w:b/>
          <w:sz w:val="24"/>
          <w:szCs w:val="24"/>
        </w:rPr>
        <w:t>Wykaz osób, które będą uczestniczyć w wykonywaniu zamówienia</w:t>
      </w:r>
    </w:p>
    <w:p w:rsidR="00293991" w:rsidRPr="00D8022D" w:rsidRDefault="00293991" w:rsidP="00293991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:rsidR="00293991" w:rsidRPr="00D8022D" w:rsidRDefault="00293991" w:rsidP="00293991">
      <w:pPr>
        <w:pStyle w:val="Akapitzlist"/>
        <w:spacing w:after="0"/>
        <w:jc w:val="center"/>
        <w:rPr>
          <w:rFonts w:ascii="Times New Roman" w:hAnsi="Times New Roman"/>
          <w:sz w:val="24"/>
          <w:szCs w:val="24"/>
        </w:rPr>
      </w:pPr>
      <w:r w:rsidRPr="00D8022D">
        <w:rPr>
          <w:rFonts w:ascii="Times New Roman" w:hAnsi="Times New Roman"/>
          <w:sz w:val="24"/>
          <w:szCs w:val="24"/>
        </w:rPr>
        <w:t>Oświadczam, że na dzień ……………………. dysponujemy/będziemy dysponować osobami, które będą uczestniczyć w wykonaniu zamówienia.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1"/>
        <w:gridCol w:w="3205"/>
        <w:gridCol w:w="2288"/>
        <w:gridCol w:w="1740"/>
        <w:gridCol w:w="1597"/>
      </w:tblGrid>
      <w:tr w:rsidR="00293991" w:rsidRPr="00D8022D" w:rsidTr="00837B96">
        <w:trPr>
          <w:trHeight w:val="861"/>
          <w:jc w:val="center"/>
        </w:trPr>
        <w:tc>
          <w:tcPr>
            <w:tcW w:w="773" w:type="dxa"/>
            <w:shd w:val="clear" w:color="auto" w:fill="auto"/>
            <w:vAlign w:val="center"/>
          </w:tcPr>
          <w:p w:rsidR="00293991" w:rsidRPr="00D8022D" w:rsidRDefault="00293991" w:rsidP="00837B96">
            <w:pPr>
              <w:spacing w:line="200" w:lineRule="atLeast"/>
              <w:jc w:val="center"/>
              <w:rPr>
                <w:rFonts w:cs="Times New Roman"/>
                <w:b/>
              </w:rPr>
            </w:pPr>
            <w:proofErr w:type="spellStart"/>
            <w:r w:rsidRPr="00D8022D">
              <w:rPr>
                <w:rFonts w:cs="Times New Roman"/>
                <w:b/>
              </w:rPr>
              <w:t>Lp</w:t>
            </w:r>
            <w:proofErr w:type="spellEnd"/>
          </w:p>
          <w:p w:rsidR="00293991" w:rsidRPr="00D8022D" w:rsidRDefault="00293991" w:rsidP="00837B96">
            <w:pPr>
              <w:spacing w:line="200" w:lineRule="atLeast"/>
              <w:jc w:val="center"/>
              <w:rPr>
                <w:rFonts w:cs="Times New Roman"/>
                <w:b/>
              </w:rPr>
            </w:pPr>
          </w:p>
        </w:tc>
        <w:tc>
          <w:tcPr>
            <w:tcW w:w="3474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jc w:val="center"/>
              <w:rPr>
                <w:rFonts w:cs="Times New Roman"/>
                <w:b/>
              </w:rPr>
            </w:pPr>
          </w:p>
          <w:p w:rsidR="00293991" w:rsidRPr="00D8022D" w:rsidRDefault="00293991" w:rsidP="00837B96">
            <w:pPr>
              <w:spacing w:line="200" w:lineRule="atLeast"/>
              <w:jc w:val="center"/>
              <w:rPr>
                <w:rFonts w:cs="Times New Roman"/>
                <w:b/>
              </w:rPr>
            </w:pPr>
            <w:r w:rsidRPr="00D8022D">
              <w:rPr>
                <w:rFonts w:cs="Times New Roman"/>
                <w:b/>
              </w:rPr>
              <w:t>Imię i nazwisko</w:t>
            </w:r>
          </w:p>
        </w:tc>
        <w:tc>
          <w:tcPr>
            <w:tcW w:w="2401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jc w:val="center"/>
              <w:rPr>
                <w:rFonts w:cs="Times New Roman"/>
                <w:b/>
              </w:rPr>
            </w:pPr>
            <w:r w:rsidRPr="00D8022D">
              <w:rPr>
                <w:rFonts w:cs="Times New Roman"/>
                <w:b/>
              </w:rPr>
              <w:t>Planowana funkcja przy realizacji zamówienia</w:t>
            </w:r>
          </w:p>
        </w:tc>
        <w:tc>
          <w:tcPr>
            <w:tcW w:w="1747" w:type="dxa"/>
            <w:shd w:val="clear" w:color="auto" w:fill="auto"/>
            <w:vAlign w:val="center"/>
          </w:tcPr>
          <w:p w:rsidR="00293991" w:rsidRPr="00D8022D" w:rsidRDefault="00293991" w:rsidP="00837B96">
            <w:pPr>
              <w:spacing w:line="200" w:lineRule="atLeast"/>
              <w:jc w:val="center"/>
              <w:rPr>
                <w:rFonts w:cs="Times New Roman"/>
                <w:b/>
              </w:rPr>
            </w:pPr>
            <w:r w:rsidRPr="00D8022D">
              <w:rPr>
                <w:rFonts w:cs="Times New Roman"/>
                <w:b/>
              </w:rPr>
              <w:t>Posiadane doświadczenie</w:t>
            </w:r>
          </w:p>
        </w:tc>
        <w:tc>
          <w:tcPr>
            <w:tcW w:w="1601" w:type="dxa"/>
          </w:tcPr>
          <w:p w:rsidR="00293991" w:rsidRPr="00D8022D" w:rsidRDefault="00293991" w:rsidP="00837B96">
            <w:pPr>
              <w:spacing w:line="200" w:lineRule="atLeast"/>
              <w:jc w:val="center"/>
              <w:rPr>
                <w:rFonts w:cs="Times New Roman"/>
                <w:b/>
              </w:rPr>
            </w:pPr>
            <w:r w:rsidRPr="00D8022D">
              <w:rPr>
                <w:rFonts w:cs="Times New Roman"/>
                <w:b/>
              </w:rPr>
              <w:t>Zatrudnienie na podstawie</w:t>
            </w:r>
          </w:p>
        </w:tc>
      </w:tr>
      <w:tr w:rsidR="00293991" w:rsidRPr="00D8022D" w:rsidTr="00837B96">
        <w:trPr>
          <w:trHeight w:val="324"/>
          <w:jc w:val="center"/>
        </w:trPr>
        <w:tc>
          <w:tcPr>
            <w:tcW w:w="773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3474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2401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1747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1601" w:type="dxa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</w:tr>
      <w:tr w:rsidR="00293991" w:rsidRPr="00D8022D" w:rsidTr="00837B96">
        <w:trPr>
          <w:jc w:val="center"/>
        </w:trPr>
        <w:tc>
          <w:tcPr>
            <w:tcW w:w="773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3474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2401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1747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1601" w:type="dxa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</w:tr>
      <w:tr w:rsidR="00293991" w:rsidRPr="00D8022D" w:rsidTr="00837B96">
        <w:trPr>
          <w:jc w:val="center"/>
        </w:trPr>
        <w:tc>
          <w:tcPr>
            <w:tcW w:w="773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3474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2401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1747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1601" w:type="dxa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</w:tr>
      <w:tr w:rsidR="00293991" w:rsidRPr="00D8022D" w:rsidTr="00837B96">
        <w:trPr>
          <w:jc w:val="center"/>
        </w:trPr>
        <w:tc>
          <w:tcPr>
            <w:tcW w:w="773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3474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2401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1747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1601" w:type="dxa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</w:tr>
      <w:tr w:rsidR="00293991" w:rsidRPr="00D8022D" w:rsidTr="00837B96">
        <w:trPr>
          <w:jc w:val="center"/>
        </w:trPr>
        <w:tc>
          <w:tcPr>
            <w:tcW w:w="773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3474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2401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1747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1601" w:type="dxa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</w:tr>
      <w:tr w:rsidR="00293991" w:rsidRPr="00D8022D" w:rsidTr="00837B96">
        <w:trPr>
          <w:trHeight w:val="289"/>
          <w:jc w:val="center"/>
        </w:trPr>
        <w:tc>
          <w:tcPr>
            <w:tcW w:w="773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3474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2401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1747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1601" w:type="dxa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</w:tr>
      <w:tr w:rsidR="00293991" w:rsidRPr="00D8022D" w:rsidTr="00837B96">
        <w:trPr>
          <w:trHeight w:val="164"/>
          <w:jc w:val="center"/>
        </w:trPr>
        <w:tc>
          <w:tcPr>
            <w:tcW w:w="773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3474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2401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1747" w:type="dxa"/>
            <w:shd w:val="clear" w:color="auto" w:fill="auto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  <w:tc>
          <w:tcPr>
            <w:tcW w:w="1601" w:type="dxa"/>
          </w:tcPr>
          <w:p w:rsidR="00293991" w:rsidRPr="00D8022D" w:rsidRDefault="00293991" w:rsidP="00837B96">
            <w:pPr>
              <w:spacing w:line="200" w:lineRule="atLeast"/>
              <w:rPr>
                <w:rFonts w:cs="Times New Roman"/>
              </w:rPr>
            </w:pPr>
          </w:p>
        </w:tc>
      </w:tr>
    </w:tbl>
    <w:p w:rsidR="00293991" w:rsidRPr="00D8022D" w:rsidRDefault="00293991" w:rsidP="00293991">
      <w:pPr>
        <w:rPr>
          <w:rFonts w:cs="Times New Roman"/>
        </w:rPr>
      </w:pPr>
    </w:p>
    <w:p w:rsidR="00293991" w:rsidRPr="00D8022D" w:rsidRDefault="00293991" w:rsidP="00293991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:rsidR="00293991" w:rsidRPr="00D8022D" w:rsidRDefault="00293991" w:rsidP="00293991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:rsidR="00293991" w:rsidRPr="00D8022D" w:rsidRDefault="00293991" w:rsidP="00293991">
      <w:pPr>
        <w:spacing w:line="200" w:lineRule="atLeast"/>
        <w:rPr>
          <w:rFonts w:cs="Times New Roman"/>
          <w:i/>
        </w:rPr>
      </w:pPr>
      <w:r w:rsidRPr="00D8022D">
        <w:rPr>
          <w:rFonts w:cs="Times New Roman"/>
          <w:i/>
        </w:rPr>
        <w:t>..........................., dnia ..................20</w:t>
      </w:r>
      <w:r>
        <w:rPr>
          <w:rFonts w:cs="Times New Roman"/>
          <w:i/>
        </w:rPr>
        <w:t>18</w:t>
      </w:r>
      <w:r w:rsidRPr="00D8022D">
        <w:rPr>
          <w:rFonts w:cs="Times New Roman"/>
          <w:i/>
        </w:rPr>
        <w:t xml:space="preserve">r.     </w:t>
      </w:r>
    </w:p>
    <w:p w:rsidR="00293991" w:rsidRPr="00D8022D" w:rsidRDefault="00293991" w:rsidP="00293991">
      <w:pPr>
        <w:spacing w:line="200" w:lineRule="atLeast"/>
        <w:rPr>
          <w:rFonts w:cs="Times New Roman"/>
          <w:i/>
        </w:rPr>
      </w:pPr>
    </w:p>
    <w:p w:rsidR="00293991" w:rsidRPr="00D8022D" w:rsidRDefault="00293991" w:rsidP="00293991">
      <w:pPr>
        <w:spacing w:line="200" w:lineRule="atLeast"/>
        <w:rPr>
          <w:rFonts w:cs="Times New Roman"/>
          <w:i/>
        </w:rPr>
      </w:pPr>
    </w:p>
    <w:p w:rsidR="00293991" w:rsidRPr="00D8022D" w:rsidRDefault="00293991" w:rsidP="00293991">
      <w:pPr>
        <w:spacing w:line="200" w:lineRule="atLeast"/>
        <w:rPr>
          <w:rFonts w:cs="Times New Roman"/>
          <w:i/>
        </w:rPr>
      </w:pPr>
    </w:p>
    <w:p w:rsidR="00293991" w:rsidRPr="00D8022D" w:rsidRDefault="00293991" w:rsidP="00293991">
      <w:pPr>
        <w:spacing w:line="200" w:lineRule="atLeast"/>
        <w:jc w:val="right"/>
        <w:rPr>
          <w:rFonts w:cs="Times New Roman"/>
          <w:i/>
        </w:rPr>
      </w:pPr>
      <w:r w:rsidRPr="00D8022D">
        <w:rPr>
          <w:rFonts w:cs="Times New Roman"/>
          <w:i/>
        </w:rPr>
        <w:t xml:space="preserve">                   </w:t>
      </w:r>
      <w:r w:rsidRPr="00D8022D">
        <w:rPr>
          <w:rFonts w:cs="Times New Roman"/>
          <w:i/>
        </w:rPr>
        <w:tab/>
      </w:r>
      <w:r w:rsidRPr="00D8022D">
        <w:rPr>
          <w:rFonts w:cs="Times New Roman"/>
          <w:i/>
        </w:rPr>
        <w:tab/>
        <w:t xml:space="preserve">                      </w:t>
      </w:r>
      <w:r w:rsidRPr="00D8022D">
        <w:rPr>
          <w:rFonts w:cs="Times New Roman"/>
          <w:i/>
        </w:rPr>
        <w:tab/>
      </w:r>
      <w:r w:rsidRPr="00D8022D">
        <w:rPr>
          <w:rFonts w:cs="Times New Roman"/>
          <w:i/>
        </w:rPr>
        <w:tab/>
      </w:r>
      <w:r w:rsidRPr="00D8022D">
        <w:rPr>
          <w:rFonts w:cs="Times New Roman"/>
          <w:i/>
        </w:rPr>
        <w:tab/>
        <w:t xml:space="preserve">......................................................                                                                       </w:t>
      </w:r>
    </w:p>
    <w:p w:rsidR="00293991" w:rsidRPr="00D8022D" w:rsidRDefault="00293991" w:rsidP="00293991">
      <w:pPr>
        <w:pStyle w:val="Standard"/>
        <w:spacing w:line="200" w:lineRule="atLeast"/>
        <w:jc w:val="right"/>
        <w:rPr>
          <w:rFonts w:cs="Times New Roman"/>
          <w:b/>
        </w:rPr>
      </w:pPr>
      <w:r w:rsidRPr="00D8022D">
        <w:rPr>
          <w:rFonts w:cs="Times New Roman"/>
          <w:i/>
        </w:rPr>
        <w:t xml:space="preserve">                   </w:t>
      </w:r>
      <w:r w:rsidRPr="00D8022D">
        <w:rPr>
          <w:rFonts w:cs="Times New Roman"/>
        </w:rPr>
        <w:t>( podpis i pieczęć osoby upoważnionej)</w:t>
      </w:r>
    </w:p>
    <w:p w:rsidR="00293991" w:rsidRPr="00D8022D" w:rsidRDefault="00293991" w:rsidP="00293991">
      <w:pPr>
        <w:pStyle w:val="Standard"/>
        <w:spacing w:line="200" w:lineRule="atLeast"/>
        <w:rPr>
          <w:rFonts w:cs="Times New Roman"/>
          <w:b/>
        </w:rPr>
      </w:pPr>
    </w:p>
    <w:p w:rsidR="00293991" w:rsidRPr="00D8022D" w:rsidRDefault="00293991" w:rsidP="00293991">
      <w:pPr>
        <w:pStyle w:val="Standard"/>
        <w:spacing w:line="200" w:lineRule="atLeast"/>
        <w:rPr>
          <w:rFonts w:cs="Times New Roman"/>
          <w:b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293991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293991" w:rsidRDefault="00293991" w:rsidP="00293991">
      <w:pPr>
        <w:pStyle w:val="Standard"/>
        <w:spacing w:line="200" w:lineRule="atLeast"/>
        <w:jc w:val="right"/>
        <w:rPr>
          <w:rFonts w:cs="Times New Roman"/>
          <w:b/>
        </w:rPr>
      </w:pPr>
    </w:p>
    <w:p w:rsidR="00293991" w:rsidRPr="00D8022D" w:rsidRDefault="00293991" w:rsidP="00293991">
      <w:pPr>
        <w:pStyle w:val="Standard"/>
        <w:spacing w:line="200" w:lineRule="atLeast"/>
        <w:jc w:val="right"/>
        <w:rPr>
          <w:rFonts w:cs="Times New Roman"/>
          <w:b/>
        </w:rPr>
      </w:pPr>
      <w:r w:rsidRPr="00D8022D">
        <w:rPr>
          <w:rFonts w:cs="Times New Roman"/>
          <w:b/>
        </w:rPr>
        <w:t>Załączni</w:t>
      </w:r>
      <w:r>
        <w:rPr>
          <w:rFonts w:cs="Times New Roman"/>
          <w:b/>
        </w:rPr>
        <w:t>k Nr 6</w:t>
      </w:r>
    </w:p>
    <w:p w:rsidR="00293991" w:rsidRPr="00D8022D" w:rsidRDefault="00293991" w:rsidP="00293991">
      <w:pPr>
        <w:pStyle w:val="Standard"/>
        <w:spacing w:line="200" w:lineRule="atLeast"/>
        <w:rPr>
          <w:rFonts w:cs="Times New Roman"/>
        </w:rPr>
      </w:pPr>
    </w:p>
    <w:p w:rsidR="00293991" w:rsidRPr="00D8022D" w:rsidRDefault="00293991" w:rsidP="00293991">
      <w:pPr>
        <w:spacing w:line="480" w:lineRule="auto"/>
        <w:ind w:left="5246" w:firstLine="708"/>
        <w:rPr>
          <w:rFonts w:cs="Times New Roman"/>
          <w:b/>
        </w:rPr>
      </w:pPr>
      <w:r w:rsidRPr="00D8022D">
        <w:rPr>
          <w:rFonts w:cs="Times New Roman"/>
          <w:b/>
        </w:rPr>
        <w:t>Zamawiający:</w:t>
      </w:r>
    </w:p>
    <w:p w:rsidR="00293991" w:rsidRPr="00D8022D" w:rsidRDefault="00293991" w:rsidP="00293991">
      <w:pPr>
        <w:spacing w:line="480" w:lineRule="auto"/>
        <w:ind w:left="5954"/>
        <w:rPr>
          <w:rFonts w:cs="Times New Roman"/>
        </w:rPr>
      </w:pPr>
      <w:r w:rsidRPr="00D8022D">
        <w:rPr>
          <w:rFonts w:cs="Times New Roman"/>
        </w:rPr>
        <w:t>…………………………………………………………………………</w:t>
      </w:r>
    </w:p>
    <w:p w:rsidR="00293991" w:rsidRPr="00D8022D" w:rsidRDefault="00293991" w:rsidP="00293991">
      <w:pPr>
        <w:ind w:left="5954"/>
        <w:jc w:val="center"/>
        <w:rPr>
          <w:rFonts w:cs="Times New Roman"/>
          <w:i/>
        </w:rPr>
      </w:pPr>
      <w:r w:rsidRPr="00D8022D">
        <w:rPr>
          <w:rFonts w:cs="Times New Roman"/>
          <w:i/>
        </w:rPr>
        <w:t>(pełna nazwa/firma, adres)</w:t>
      </w:r>
    </w:p>
    <w:p w:rsidR="00293991" w:rsidRPr="00D8022D" w:rsidRDefault="00293991" w:rsidP="00293991">
      <w:pPr>
        <w:spacing w:line="480" w:lineRule="auto"/>
        <w:rPr>
          <w:rFonts w:cs="Times New Roman"/>
          <w:b/>
        </w:rPr>
      </w:pPr>
      <w:r w:rsidRPr="00D8022D">
        <w:rPr>
          <w:rFonts w:cs="Times New Roman"/>
          <w:b/>
        </w:rPr>
        <w:t>Wykonawca:</w:t>
      </w:r>
    </w:p>
    <w:p w:rsidR="00293991" w:rsidRPr="00D8022D" w:rsidRDefault="00293991" w:rsidP="00293991">
      <w:pPr>
        <w:spacing w:line="480" w:lineRule="auto"/>
        <w:ind w:right="5954"/>
        <w:rPr>
          <w:rFonts w:cs="Times New Roman"/>
        </w:rPr>
      </w:pPr>
      <w:r w:rsidRPr="00D8022D">
        <w:rPr>
          <w:rFonts w:cs="Times New Roman"/>
        </w:rPr>
        <w:t>…………………………………………………………………………</w:t>
      </w:r>
    </w:p>
    <w:p w:rsidR="00293991" w:rsidRPr="00D8022D" w:rsidRDefault="00293991" w:rsidP="00293991">
      <w:pPr>
        <w:ind w:right="5953"/>
        <w:rPr>
          <w:rFonts w:cs="Times New Roman"/>
          <w:i/>
        </w:rPr>
      </w:pPr>
      <w:r w:rsidRPr="00D8022D">
        <w:rPr>
          <w:rFonts w:cs="Times New Roman"/>
          <w:i/>
        </w:rPr>
        <w:t>(pełna nazwa/firma, adres, w zależności od podmiotu: NIP/PESEL, KRS/</w:t>
      </w:r>
      <w:proofErr w:type="spellStart"/>
      <w:r w:rsidRPr="00D8022D">
        <w:rPr>
          <w:rFonts w:cs="Times New Roman"/>
          <w:i/>
        </w:rPr>
        <w:t>CEiDG</w:t>
      </w:r>
      <w:proofErr w:type="spellEnd"/>
      <w:r w:rsidRPr="00D8022D">
        <w:rPr>
          <w:rFonts w:cs="Times New Roman"/>
          <w:i/>
        </w:rPr>
        <w:t>)</w:t>
      </w:r>
    </w:p>
    <w:p w:rsidR="00293991" w:rsidRPr="00D8022D" w:rsidRDefault="00293991" w:rsidP="00293991">
      <w:pPr>
        <w:spacing w:line="480" w:lineRule="auto"/>
        <w:rPr>
          <w:rFonts w:cs="Times New Roman"/>
          <w:u w:val="single"/>
        </w:rPr>
      </w:pPr>
      <w:r w:rsidRPr="00D8022D">
        <w:rPr>
          <w:rFonts w:cs="Times New Roman"/>
          <w:u w:val="single"/>
        </w:rPr>
        <w:t>reprezentowany przez:</w:t>
      </w:r>
    </w:p>
    <w:p w:rsidR="00293991" w:rsidRPr="00D8022D" w:rsidRDefault="00293991" w:rsidP="00293991">
      <w:pPr>
        <w:spacing w:line="480" w:lineRule="auto"/>
        <w:ind w:right="5954"/>
        <w:rPr>
          <w:rFonts w:cs="Times New Roman"/>
        </w:rPr>
      </w:pPr>
      <w:r w:rsidRPr="00D8022D">
        <w:rPr>
          <w:rFonts w:cs="Times New Roman"/>
        </w:rPr>
        <w:t>…………………………………………………………………………</w:t>
      </w:r>
    </w:p>
    <w:p w:rsidR="00293991" w:rsidRPr="00D8022D" w:rsidRDefault="00293991" w:rsidP="00293991">
      <w:pPr>
        <w:ind w:right="5953"/>
        <w:rPr>
          <w:rFonts w:cs="Times New Roman"/>
          <w:i/>
        </w:rPr>
      </w:pPr>
      <w:r w:rsidRPr="00D8022D">
        <w:rPr>
          <w:rFonts w:cs="Times New Roman"/>
          <w:i/>
        </w:rPr>
        <w:t>(imię, nazwisko, stanowisko/podstawa do  reprezentacji)</w:t>
      </w:r>
    </w:p>
    <w:p w:rsidR="00293991" w:rsidRPr="00D8022D" w:rsidRDefault="00293991" w:rsidP="00293991">
      <w:pPr>
        <w:rPr>
          <w:rFonts w:cs="Times New Roman"/>
        </w:rPr>
      </w:pPr>
    </w:p>
    <w:p w:rsidR="00293991" w:rsidRPr="00D8022D" w:rsidRDefault="00293991" w:rsidP="00293991">
      <w:pPr>
        <w:rPr>
          <w:rFonts w:cs="Times New Roman"/>
        </w:rPr>
      </w:pPr>
    </w:p>
    <w:p w:rsidR="00293991" w:rsidRPr="00D8022D" w:rsidRDefault="00293991" w:rsidP="00293991">
      <w:pPr>
        <w:spacing w:after="120" w:line="360" w:lineRule="auto"/>
        <w:jc w:val="center"/>
        <w:rPr>
          <w:rFonts w:cs="Times New Roman"/>
          <w:b/>
          <w:u w:val="single"/>
        </w:rPr>
      </w:pPr>
      <w:r w:rsidRPr="00D8022D">
        <w:rPr>
          <w:rFonts w:cs="Times New Roman"/>
          <w:b/>
          <w:u w:val="single"/>
        </w:rPr>
        <w:t xml:space="preserve">Oświadczenie wykonawcy </w:t>
      </w:r>
    </w:p>
    <w:p w:rsidR="00293991" w:rsidRPr="00D8022D" w:rsidRDefault="00293991" w:rsidP="00293991">
      <w:pPr>
        <w:spacing w:line="360" w:lineRule="auto"/>
        <w:jc w:val="center"/>
        <w:rPr>
          <w:rFonts w:cs="Times New Roman"/>
          <w:b/>
        </w:rPr>
      </w:pPr>
      <w:r w:rsidRPr="00D8022D">
        <w:rPr>
          <w:rFonts w:cs="Times New Roman"/>
          <w:b/>
        </w:rPr>
        <w:t xml:space="preserve">składane na podstawie art. 25 ustawy z dnia 29 stycznia 2004 r. </w:t>
      </w:r>
    </w:p>
    <w:p w:rsidR="00293991" w:rsidRPr="00D8022D" w:rsidRDefault="00293991" w:rsidP="00293991">
      <w:pPr>
        <w:spacing w:line="360" w:lineRule="auto"/>
        <w:jc w:val="center"/>
        <w:rPr>
          <w:rFonts w:cs="Times New Roman"/>
          <w:b/>
        </w:rPr>
      </w:pPr>
      <w:r w:rsidRPr="00D8022D">
        <w:rPr>
          <w:rFonts w:cs="Times New Roman"/>
          <w:b/>
        </w:rPr>
        <w:t xml:space="preserve"> Prawo zamówień publicznych (dalej jako: ustawa </w:t>
      </w:r>
      <w:proofErr w:type="spellStart"/>
      <w:r w:rsidRPr="00D8022D">
        <w:rPr>
          <w:rFonts w:cs="Times New Roman"/>
          <w:b/>
        </w:rPr>
        <w:t>Pzp</w:t>
      </w:r>
      <w:proofErr w:type="spellEnd"/>
      <w:r w:rsidRPr="00D8022D">
        <w:rPr>
          <w:rFonts w:cs="Times New Roman"/>
          <w:b/>
        </w:rPr>
        <w:t xml:space="preserve">), </w:t>
      </w:r>
    </w:p>
    <w:p w:rsidR="00293991" w:rsidRPr="00D8022D" w:rsidRDefault="00293991" w:rsidP="00293991">
      <w:pPr>
        <w:spacing w:before="120" w:line="360" w:lineRule="auto"/>
        <w:jc w:val="center"/>
        <w:rPr>
          <w:rFonts w:cs="Times New Roman"/>
          <w:b/>
          <w:u w:val="single"/>
        </w:rPr>
      </w:pPr>
      <w:r w:rsidRPr="00D8022D">
        <w:rPr>
          <w:rFonts w:cs="Times New Roman"/>
          <w:b/>
          <w:u w:val="single"/>
        </w:rPr>
        <w:t xml:space="preserve">DOTYCZĄCE SPEŁNIANIA WARUNKÓW UDZIAŁU W POSTĘPOWANIU </w:t>
      </w:r>
      <w:r w:rsidRPr="00D8022D">
        <w:rPr>
          <w:rFonts w:cs="Times New Roman"/>
          <w:b/>
          <w:u w:val="single"/>
        </w:rPr>
        <w:br/>
      </w:r>
    </w:p>
    <w:p w:rsidR="00293991" w:rsidRPr="00D8022D" w:rsidRDefault="00293991" w:rsidP="00293991">
      <w:pPr>
        <w:jc w:val="both"/>
        <w:rPr>
          <w:rFonts w:cs="Times New Roman"/>
        </w:rPr>
      </w:pPr>
    </w:p>
    <w:p w:rsidR="00293991" w:rsidRPr="00D8022D" w:rsidRDefault="00293991" w:rsidP="00293991">
      <w:pPr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ind w:firstLine="709"/>
        <w:jc w:val="both"/>
        <w:rPr>
          <w:rFonts w:cs="Times New Roman"/>
        </w:rPr>
      </w:pPr>
      <w:r w:rsidRPr="00D8022D">
        <w:rPr>
          <w:rFonts w:cs="Times New Roman"/>
        </w:rPr>
        <w:t>Na potrzeby postępowania o udzielenie zamówienia publicznego</w:t>
      </w:r>
      <w:r w:rsidRPr="00D8022D">
        <w:rPr>
          <w:rFonts w:cs="Times New Roman"/>
        </w:rPr>
        <w:br/>
        <w:t xml:space="preserve">pn. …………………………………………………………….. </w:t>
      </w:r>
      <w:r w:rsidRPr="00D8022D">
        <w:rPr>
          <w:rFonts w:cs="Times New Roman"/>
          <w:i/>
        </w:rPr>
        <w:t>(nazwa postępowania)</w:t>
      </w:r>
      <w:r w:rsidRPr="00D8022D">
        <w:rPr>
          <w:rFonts w:cs="Times New Roman"/>
        </w:rPr>
        <w:t>, prowadzonego przez …………………………………………………….</w:t>
      </w:r>
      <w:r w:rsidRPr="00D8022D">
        <w:rPr>
          <w:rFonts w:cs="Times New Roman"/>
          <w:i/>
        </w:rPr>
        <w:t xml:space="preserve">(oznaczenie zamawiającego), </w:t>
      </w:r>
      <w:r w:rsidRPr="00D8022D">
        <w:rPr>
          <w:rFonts w:cs="Times New Roman"/>
        </w:rPr>
        <w:t>oświadczam, co następuje:</w:t>
      </w:r>
    </w:p>
    <w:p w:rsidR="00293991" w:rsidRPr="00D8022D" w:rsidRDefault="00293991" w:rsidP="00293991">
      <w:pPr>
        <w:spacing w:line="360" w:lineRule="auto"/>
        <w:ind w:firstLine="709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ind w:firstLine="709"/>
        <w:jc w:val="both"/>
        <w:rPr>
          <w:rFonts w:cs="Times New Roman"/>
        </w:rPr>
      </w:pPr>
    </w:p>
    <w:p w:rsidR="00293991" w:rsidRPr="00D8022D" w:rsidRDefault="00293991" w:rsidP="00293991">
      <w:pPr>
        <w:shd w:val="clear" w:color="auto" w:fill="BFBFBF" w:themeFill="background1" w:themeFillShade="BF"/>
        <w:spacing w:line="360" w:lineRule="auto"/>
        <w:jc w:val="both"/>
        <w:rPr>
          <w:rFonts w:cs="Times New Roman"/>
          <w:b/>
        </w:rPr>
      </w:pPr>
      <w:r w:rsidRPr="00D8022D">
        <w:rPr>
          <w:rFonts w:cs="Times New Roman"/>
          <w:b/>
        </w:rPr>
        <w:t>INFORMACJA DOTYCZĄCA WYKONAWCY: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 w:rsidRPr="00D8022D">
        <w:rPr>
          <w:rFonts w:cs="Times New Roman"/>
          <w:i/>
        </w:rPr>
        <w:t>(wskazać dokument i właściwą jednostkę redakcyjną dokumentu, w której określono warunki udziału w postępowaniu)</w:t>
      </w:r>
      <w:r w:rsidRPr="00D8022D">
        <w:rPr>
          <w:rFonts w:cs="Times New Roman"/>
        </w:rPr>
        <w:t>.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 xml:space="preserve">…………….……. </w:t>
      </w:r>
      <w:r w:rsidRPr="00D8022D">
        <w:rPr>
          <w:rFonts w:cs="Times New Roman"/>
          <w:i/>
        </w:rPr>
        <w:t xml:space="preserve">(miejscowość), </w:t>
      </w:r>
      <w:r w:rsidRPr="00D8022D">
        <w:rPr>
          <w:rFonts w:cs="Times New Roman"/>
        </w:rPr>
        <w:t xml:space="preserve">dnia ………….……. r. 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  <w:t>…………………………………………</w:t>
      </w:r>
    </w:p>
    <w:p w:rsidR="00293991" w:rsidRPr="00D8022D" w:rsidRDefault="00293991" w:rsidP="00293991">
      <w:pPr>
        <w:spacing w:line="360" w:lineRule="auto"/>
        <w:ind w:left="5664" w:firstLine="708"/>
        <w:jc w:val="both"/>
        <w:rPr>
          <w:rFonts w:cs="Times New Roman"/>
          <w:i/>
        </w:rPr>
      </w:pPr>
      <w:r w:rsidRPr="00D8022D">
        <w:rPr>
          <w:rFonts w:cs="Times New Roman"/>
          <w:i/>
        </w:rPr>
        <w:t>(podpis)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  <w:i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ind w:left="5664" w:firstLine="708"/>
        <w:jc w:val="both"/>
        <w:rPr>
          <w:rFonts w:cs="Times New Roman"/>
          <w:i/>
        </w:rPr>
      </w:pPr>
    </w:p>
    <w:p w:rsidR="00293991" w:rsidRPr="00D8022D" w:rsidRDefault="00293991" w:rsidP="00293991">
      <w:pPr>
        <w:spacing w:line="360" w:lineRule="auto"/>
        <w:ind w:left="5664" w:firstLine="708"/>
        <w:jc w:val="both"/>
        <w:rPr>
          <w:rFonts w:cs="Times New Roman"/>
          <w:i/>
        </w:rPr>
      </w:pPr>
    </w:p>
    <w:p w:rsidR="00293991" w:rsidRPr="00D8022D" w:rsidRDefault="00293991" w:rsidP="00293991">
      <w:pPr>
        <w:shd w:val="clear" w:color="auto" w:fill="BFBFBF" w:themeFill="background1" w:themeFillShade="BF"/>
        <w:spacing w:line="360" w:lineRule="auto"/>
        <w:jc w:val="both"/>
        <w:rPr>
          <w:rFonts w:cs="Times New Roman"/>
        </w:rPr>
      </w:pPr>
      <w:r w:rsidRPr="00D8022D">
        <w:rPr>
          <w:rFonts w:cs="Times New Roman"/>
          <w:b/>
        </w:rPr>
        <w:t>INFORMACJA W ZWIĄZKU Z POLEGANIEM NA ZASOBACH INNYCH PODMIOTÓW</w:t>
      </w:r>
      <w:r w:rsidRPr="00D8022D">
        <w:rPr>
          <w:rFonts w:cs="Times New Roman"/>
        </w:rPr>
        <w:t xml:space="preserve">: 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D8022D">
        <w:rPr>
          <w:rFonts w:cs="Times New Roman"/>
          <w:i/>
        </w:rPr>
        <w:t>(wskazać dokument i właściwą jednostkę redakcyjną dokumentu, w której określono warunki udziału w postępowaniu),</w:t>
      </w:r>
      <w:r w:rsidRPr="00D8022D">
        <w:rPr>
          <w:rFonts w:cs="Times New Roman"/>
        </w:rPr>
        <w:t xml:space="preserve"> polegam na zasobach następującego/</w:t>
      </w:r>
      <w:proofErr w:type="spellStart"/>
      <w:r w:rsidRPr="00D8022D">
        <w:rPr>
          <w:rFonts w:cs="Times New Roman"/>
        </w:rPr>
        <w:t>ych</w:t>
      </w:r>
      <w:proofErr w:type="spellEnd"/>
      <w:r w:rsidRPr="00D8022D">
        <w:rPr>
          <w:rFonts w:cs="Times New Roman"/>
        </w:rPr>
        <w:t xml:space="preserve"> podmiotu/ów: ……………………………………………………………………….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  <w:i/>
        </w:rPr>
      </w:pPr>
      <w:r w:rsidRPr="00D8022D">
        <w:rPr>
          <w:rFonts w:cs="Times New Roman"/>
        </w:rPr>
        <w:t xml:space="preserve">………………………………………………………………………………………………………………… </w:t>
      </w:r>
      <w:r w:rsidRPr="00D8022D">
        <w:rPr>
          <w:rFonts w:cs="Times New Roman"/>
          <w:i/>
        </w:rPr>
        <w:t xml:space="preserve">(wskazać podmiot i określić odpowiedni zakres dla wskazanego podmiotu). 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 xml:space="preserve">…………….……. </w:t>
      </w:r>
      <w:r w:rsidRPr="00D8022D">
        <w:rPr>
          <w:rFonts w:cs="Times New Roman"/>
          <w:i/>
        </w:rPr>
        <w:t xml:space="preserve">(miejscowość), </w:t>
      </w:r>
      <w:r w:rsidRPr="00D8022D">
        <w:rPr>
          <w:rFonts w:cs="Times New Roman"/>
        </w:rPr>
        <w:t xml:space="preserve">dnia ………….……. r. 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  <w:t>…………………………………………</w:t>
      </w:r>
    </w:p>
    <w:p w:rsidR="00293991" w:rsidRPr="00D8022D" w:rsidRDefault="00293991" w:rsidP="00293991">
      <w:pPr>
        <w:spacing w:line="360" w:lineRule="auto"/>
        <w:ind w:left="5664" w:firstLine="708"/>
        <w:jc w:val="both"/>
        <w:rPr>
          <w:rFonts w:cs="Times New Roman"/>
          <w:i/>
        </w:rPr>
      </w:pPr>
      <w:r w:rsidRPr="00D8022D">
        <w:rPr>
          <w:rFonts w:cs="Times New Roman"/>
          <w:i/>
        </w:rPr>
        <w:t>(podpis)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ind w:left="5664" w:firstLine="708"/>
        <w:jc w:val="both"/>
        <w:rPr>
          <w:rFonts w:cs="Times New Roman"/>
          <w:i/>
        </w:rPr>
      </w:pPr>
    </w:p>
    <w:p w:rsidR="00293991" w:rsidRPr="00D8022D" w:rsidRDefault="00293991" w:rsidP="00293991">
      <w:pPr>
        <w:spacing w:line="360" w:lineRule="auto"/>
        <w:ind w:left="5664" w:firstLine="708"/>
        <w:jc w:val="both"/>
        <w:rPr>
          <w:rFonts w:cs="Times New Roman"/>
          <w:i/>
        </w:rPr>
      </w:pPr>
    </w:p>
    <w:p w:rsidR="00293991" w:rsidRPr="00D8022D" w:rsidRDefault="00293991" w:rsidP="00293991">
      <w:pPr>
        <w:shd w:val="clear" w:color="auto" w:fill="BFBFBF" w:themeFill="background1" w:themeFillShade="BF"/>
        <w:spacing w:line="360" w:lineRule="auto"/>
        <w:jc w:val="both"/>
        <w:rPr>
          <w:rFonts w:cs="Times New Roman"/>
          <w:b/>
        </w:rPr>
      </w:pPr>
      <w:r w:rsidRPr="00D8022D">
        <w:rPr>
          <w:rFonts w:cs="Times New Roman"/>
          <w:b/>
        </w:rPr>
        <w:t>OŚWIADCZENIE DOTYCZĄCE PODANYCH INFORMACJI: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 xml:space="preserve">Oświadczam, że wszystkie informacje podane w powyższych oświadczeniach są aktualne </w:t>
      </w:r>
      <w:r w:rsidRPr="00D8022D">
        <w:rPr>
          <w:rFonts w:cs="Times New Roman"/>
        </w:rPr>
        <w:br/>
        <w:t>i zgodne z prawdą oraz zostały przedstawione z pełną świadomością konsekwencji wprowadzenia zamawiającego w błąd przy przedstawianiu informacji.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 xml:space="preserve">…………….……. </w:t>
      </w:r>
      <w:r w:rsidRPr="00D8022D">
        <w:rPr>
          <w:rFonts w:cs="Times New Roman"/>
          <w:i/>
        </w:rPr>
        <w:t xml:space="preserve">(miejscowość), </w:t>
      </w:r>
      <w:r w:rsidRPr="00D8022D">
        <w:rPr>
          <w:rFonts w:cs="Times New Roman"/>
        </w:rPr>
        <w:t xml:space="preserve">dnia ………….……. r. 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</w:r>
      <w:r w:rsidRPr="00D8022D">
        <w:rPr>
          <w:rFonts w:cs="Times New Roman"/>
        </w:rPr>
        <w:tab/>
        <w:t>…………………………………………</w:t>
      </w:r>
    </w:p>
    <w:p w:rsidR="00293991" w:rsidRPr="00D8022D" w:rsidRDefault="00293991" w:rsidP="00293991">
      <w:pPr>
        <w:spacing w:line="360" w:lineRule="auto"/>
        <w:ind w:left="5664" w:firstLine="708"/>
        <w:jc w:val="both"/>
        <w:rPr>
          <w:rFonts w:cs="Times New Roman"/>
          <w:i/>
        </w:rPr>
      </w:pPr>
      <w:r w:rsidRPr="00D8022D">
        <w:rPr>
          <w:rFonts w:cs="Times New Roman"/>
          <w:i/>
        </w:rPr>
        <w:t>(podpis)</w:t>
      </w:r>
    </w:p>
    <w:p w:rsidR="00293991" w:rsidRPr="00D8022D" w:rsidRDefault="00293991" w:rsidP="00293991">
      <w:pPr>
        <w:spacing w:line="360" w:lineRule="auto"/>
        <w:jc w:val="both"/>
        <w:rPr>
          <w:rFonts w:cs="Times New Roman"/>
        </w:rPr>
      </w:pPr>
    </w:p>
    <w:p w:rsidR="00293991" w:rsidRPr="00D8022D" w:rsidRDefault="00293991" w:rsidP="00293991">
      <w:pPr>
        <w:pStyle w:val="Standard"/>
        <w:spacing w:line="200" w:lineRule="atLeast"/>
        <w:rPr>
          <w:rFonts w:cs="Times New Roman"/>
          <w:b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C57500" w:rsidRDefault="00C57500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293991" w:rsidRDefault="00293991" w:rsidP="00896EC5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A879FF" w:rsidRPr="00293991" w:rsidRDefault="00896EC5" w:rsidP="00293991">
      <w:pPr>
        <w:jc w:val="right"/>
      </w:pPr>
      <w:r w:rsidRPr="00D8022D">
        <w:rPr>
          <w:rFonts w:cs="Times New Roman"/>
          <w:i/>
        </w:rPr>
        <w:lastRenderedPageBreak/>
        <w:t xml:space="preserve">                   </w:t>
      </w:r>
      <w:r w:rsidRPr="00D8022D">
        <w:rPr>
          <w:rFonts w:cs="Times New Roman"/>
          <w:i/>
        </w:rPr>
        <w:tab/>
      </w:r>
      <w:r w:rsidRPr="00D8022D">
        <w:rPr>
          <w:rFonts w:cs="Times New Roman"/>
          <w:i/>
        </w:rPr>
        <w:tab/>
        <w:t xml:space="preserve">                            </w:t>
      </w:r>
      <w:r w:rsidRPr="00D8022D">
        <w:rPr>
          <w:rFonts w:cs="Times New Roman"/>
          <w:i/>
        </w:rPr>
        <w:tab/>
        <w:t xml:space="preserve"> </w:t>
      </w:r>
      <w:r w:rsidR="00293991">
        <w:rPr>
          <w:rFonts w:cs="Times New Roman"/>
        </w:rPr>
        <w:t>Załącznik nr 7</w:t>
      </w:r>
    </w:p>
    <w:p w:rsidR="00A879FF" w:rsidRPr="00D8022D" w:rsidRDefault="00A879FF" w:rsidP="00964274">
      <w:pPr>
        <w:pStyle w:val="Nagwek5"/>
        <w:numPr>
          <w:ilvl w:val="1"/>
          <w:numId w:val="16"/>
        </w:numPr>
        <w:autoSpaceDN/>
        <w:spacing w:line="100" w:lineRule="atLeast"/>
        <w:jc w:val="center"/>
        <w:textAlignment w:val="baseline"/>
        <w:rPr>
          <w:rFonts w:cs="Times New Roman"/>
        </w:rPr>
      </w:pPr>
    </w:p>
    <w:p w:rsidR="00A879FF" w:rsidRPr="00D8022D" w:rsidRDefault="00DD7F09" w:rsidP="00964274">
      <w:pPr>
        <w:pStyle w:val="Nagwek5"/>
        <w:numPr>
          <w:ilvl w:val="4"/>
          <w:numId w:val="16"/>
        </w:numPr>
        <w:tabs>
          <w:tab w:val="left" w:pos="0"/>
        </w:tabs>
        <w:autoSpaceDN/>
        <w:spacing w:line="100" w:lineRule="atLeast"/>
        <w:jc w:val="center"/>
        <w:textAlignment w:val="baseline"/>
        <w:rPr>
          <w:rFonts w:cs="Times New Roman"/>
        </w:rPr>
      </w:pPr>
      <w:r w:rsidRPr="00D8022D">
        <w:rPr>
          <w:rFonts w:cs="Times New Roman"/>
        </w:rPr>
        <w:t>UMOWA INTZ.272.........201</w:t>
      </w:r>
      <w:r w:rsidR="00087949">
        <w:rPr>
          <w:rFonts w:cs="Times New Roman"/>
        </w:rPr>
        <w:t>8</w:t>
      </w:r>
      <w:r w:rsidR="00A879FF" w:rsidRPr="00D8022D">
        <w:rPr>
          <w:rFonts w:cs="Times New Roman"/>
        </w:rPr>
        <w:t xml:space="preserve"> – projekt umowy</w:t>
      </w:r>
    </w:p>
    <w:p w:rsidR="00A879FF" w:rsidRPr="00D8022D" w:rsidRDefault="00A879FF" w:rsidP="00A879FF">
      <w:pPr>
        <w:rPr>
          <w:rFonts w:cs="Times New Roman"/>
          <w:b/>
          <w:bCs/>
        </w:rPr>
      </w:pPr>
    </w:p>
    <w:p w:rsidR="00A879FF" w:rsidRPr="00D8022D" w:rsidRDefault="00A879FF" w:rsidP="00A879FF">
      <w:pPr>
        <w:rPr>
          <w:rFonts w:cs="Times New Roman"/>
        </w:rPr>
      </w:pPr>
    </w:p>
    <w:p w:rsidR="00A879FF" w:rsidRPr="00D8022D" w:rsidRDefault="00A879FF" w:rsidP="00A879FF">
      <w:pPr>
        <w:pStyle w:val="Standard"/>
        <w:rPr>
          <w:rFonts w:cs="Times New Roman"/>
        </w:rPr>
      </w:pPr>
      <w:r w:rsidRPr="00D8022D">
        <w:rPr>
          <w:rFonts w:cs="Times New Roman"/>
        </w:rPr>
        <w:t>Zawarta w dniu  …………………. roku w Rogoźnie</w:t>
      </w:r>
    </w:p>
    <w:p w:rsidR="00A879FF" w:rsidRPr="00D8022D" w:rsidRDefault="00A879FF" w:rsidP="00A879FF">
      <w:pPr>
        <w:pStyle w:val="Standard"/>
        <w:jc w:val="both"/>
        <w:rPr>
          <w:rFonts w:cs="Times New Roman"/>
        </w:rPr>
      </w:pPr>
      <w:r w:rsidRPr="00D8022D">
        <w:rPr>
          <w:rFonts w:cs="Times New Roman"/>
        </w:rPr>
        <w:t>po przeprowadzeniu postępowania o udzielenie zamówienia publicznego w trybie przetargu nieograniczonego zgodnie z przepisami Ustawy z dnia 29 stycznia 2004 r. Prawo Zamówie</w:t>
      </w:r>
      <w:r w:rsidR="002A0F94">
        <w:rPr>
          <w:rFonts w:cs="Times New Roman"/>
        </w:rPr>
        <w:t>ń Publicznych (tj. Dz. U. z 2017 r., poz. 1579</w:t>
      </w:r>
      <w:r w:rsidR="00E15868">
        <w:rPr>
          <w:rFonts w:cs="Times New Roman"/>
        </w:rPr>
        <w:t xml:space="preserve"> z </w:t>
      </w:r>
      <w:proofErr w:type="spellStart"/>
      <w:r w:rsidR="00E15868">
        <w:rPr>
          <w:rFonts w:cs="Times New Roman"/>
        </w:rPr>
        <w:t>póź</w:t>
      </w:r>
      <w:proofErr w:type="spellEnd"/>
      <w:r w:rsidR="00E15868">
        <w:rPr>
          <w:rFonts w:cs="Times New Roman"/>
        </w:rPr>
        <w:t>. zm.</w:t>
      </w:r>
      <w:r w:rsidRPr="00D8022D">
        <w:rPr>
          <w:rFonts w:cs="Times New Roman"/>
        </w:rPr>
        <w:t>) pomiędzy:</w:t>
      </w:r>
    </w:p>
    <w:p w:rsidR="00A879FF" w:rsidRPr="00D8022D" w:rsidRDefault="00A879FF" w:rsidP="00A879FF">
      <w:pPr>
        <w:pStyle w:val="Textbody"/>
        <w:jc w:val="both"/>
        <w:rPr>
          <w:rFonts w:cs="Times New Roman"/>
        </w:rPr>
      </w:pPr>
      <w:r w:rsidRPr="00D8022D">
        <w:rPr>
          <w:rFonts w:cs="Times New Roman"/>
          <w:b/>
          <w:bCs/>
        </w:rPr>
        <w:t xml:space="preserve">Gminą Rogoźno, ul. Nowa 2, 64-610 Rogoźno </w:t>
      </w:r>
      <w:r w:rsidRPr="00D8022D">
        <w:rPr>
          <w:rFonts w:cs="Times New Roman"/>
        </w:rPr>
        <w:t>zwaną dalej</w:t>
      </w:r>
      <w:r w:rsidRPr="00D8022D">
        <w:rPr>
          <w:rFonts w:cs="Times New Roman"/>
          <w:b/>
          <w:bCs/>
        </w:rPr>
        <w:t xml:space="preserve"> Zamawiającym </w:t>
      </w:r>
      <w:r w:rsidRPr="00D8022D">
        <w:rPr>
          <w:rFonts w:cs="Times New Roman"/>
        </w:rPr>
        <w:t>reprezentowaną przez:</w:t>
      </w:r>
    </w:p>
    <w:p w:rsidR="00A879FF" w:rsidRPr="00D8022D" w:rsidRDefault="00A879FF" w:rsidP="00A879FF">
      <w:pPr>
        <w:pStyle w:val="Textbody"/>
        <w:jc w:val="both"/>
        <w:rPr>
          <w:rFonts w:cs="Times New Roman"/>
          <w:b/>
          <w:bCs/>
        </w:rPr>
      </w:pPr>
      <w:r w:rsidRPr="00D8022D">
        <w:rPr>
          <w:rFonts w:cs="Times New Roman"/>
          <w:b/>
          <w:bCs/>
        </w:rPr>
        <w:t xml:space="preserve">Burmistrza Rogoźna – Romana </w:t>
      </w:r>
      <w:proofErr w:type="spellStart"/>
      <w:r w:rsidRPr="00D8022D">
        <w:rPr>
          <w:rFonts w:cs="Times New Roman"/>
          <w:b/>
          <w:bCs/>
        </w:rPr>
        <w:t>Szuberskiego</w:t>
      </w:r>
      <w:proofErr w:type="spellEnd"/>
    </w:p>
    <w:p w:rsidR="00A879FF" w:rsidRPr="00D8022D" w:rsidRDefault="00A879FF" w:rsidP="00A879FF">
      <w:pPr>
        <w:pStyle w:val="Standard"/>
        <w:jc w:val="both"/>
        <w:rPr>
          <w:rFonts w:cs="Times New Roman"/>
          <w:b/>
          <w:bCs/>
        </w:rPr>
      </w:pPr>
      <w:r w:rsidRPr="00D8022D">
        <w:rPr>
          <w:rFonts w:cs="Times New Roman"/>
          <w:b/>
          <w:bCs/>
        </w:rPr>
        <w:t>a</w:t>
      </w:r>
    </w:p>
    <w:p w:rsidR="00A879FF" w:rsidRPr="00D8022D" w:rsidRDefault="00A879FF" w:rsidP="00A879FF">
      <w:pPr>
        <w:pStyle w:val="Textbody"/>
        <w:jc w:val="both"/>
        <w:rPr>
          <w:rFonts w:cs="Times New Roman"/>
        </w:rPr>
      </w:pPr>
      <w:r w:rsidRPr="00D8022D">
        <w:rPr>
          <w:rFonts w:cs="Times New Roman"/>
        </w:rPr>
        <w:t xml:space="preserve">……………………. prowadzącym działalność gospodarczą pod nazwą …………………………..……… z siedzibą w …………………………………………., zwanym dalej </w:t>
      </w:r>
      <w:r w:rsidRPr="00D8022D">
        <w:rPr>
          <w:rFonts w:cs="Times New Roman"/>
          <w:b/>
          <w:bCs/>
        </w:rPr>
        <w:t>Wykonawcą</w:t>
      </w:r>
    </w:p>
    <w:p w:rsidR="00A879FF" w:rsidRPr="00D8022D" w:rsidRDefault="00A879FF" w:rsidP="00A879FF">
      <w:pPr>
        <w:pStyle w:val="Domylnie"/>
        <w:tabs>
          <w:tab w:val="left" w:pos="397"/>
          <w:tab w:val="left" w:pos="1780"/>
        </w:tabs>
        <w:ind w:hanging="397"/>
        <w:jc w:val="both"/>
        <w:rPr>
          <w:rFonts w:cs="Times New Roman"/>
        </w:rPr>
      </w:pPr>
      <w:r w:rsidRPr="00D8022D">
        <w:rPr>
          <w:rFonts w:cs="Times New Roman"/>
        </w:rPr>
        <w:t>o następującej treści:</w:t>
      </w:r>
    </w:p>
    <w:p w:rsidR="00A879FF" w:rsidRPr="00D8022D" w:rsidRDefault="00A879FF" w:rsidP="00A879FF">
      <w:pPr>
        <w:pStyle w:val="Standard"/>
        <w:jc w:val="center"/>
        <w:rPr>
          <w:rFonts w:cs="Times New Roman"/>
          <w:b/>
        </w:rPr>
      </w:pPr>
      <w:r w:rsidRPr="00D8022D">
        <w:rPr>
          <w:rFonts w:cs="Times New Roman"/>
          <w:b/>
        </w:rPr>
        <w:t>§ 1 Przedmiot umowy</w:t>
      </w:r>
    </w:p>
    <w:p w:rsidR="00A879FF" w:rsidRPr="00D8022D" w:rsidRDefault="00A879FF" w:rsidP="00A879FF">
      <w:pPr>
        <w:pStyle w:val="Standard"/>
        <w:jc w:val="center"/>
        <w:rPr>
          <w:rFonts w:cs="Times New Roman"/>
          <w:b/>
        </w:rPr>
      </w:pPr>
    </w:p>
    <w:p w:rsidR="00AC6A41" w:rsidRPr="00245D2C" w:rsidRDefault="00A879FF" w:rsidP="00837B96">
      <w:pPr>
        <w:pStyle w:val="Standard"/>
        <w:numPr>
          <w:ilvl w:val="1"/>
          <w:numId w:val="14"/>
        </w:numPr>
        <w:tabs>
          <w:tab w:val="left" w:pos="426"/>
        </w:tabs>
        <w:ind w:left="426" w:hanging="426"/>
        <w:jc w:val="both"/>
        <w:rPr>
          <w:rFonts w:cs="Times New Roman"/>
        </w:rPr>
      </w:pPr>
      <w:r w:rsidRPr="00D8022D">
        <w:rPr>
          <w:rFonts w:cs="Times New Roman"/>
        </w:rPr>
        <w:t xml:space="preserve">Przedmiotem niniejszej umowy jest </w:t>
      </w:r>
      <w:r w:rsidRPr="00D8022D">
        <w:rPr>
          <w:rFonts w:cs="Times New Roman"/>
          <w:b/>
        </w:rPr>
        <w:t>„</w:t>
      </w:r>
      <w:r w:rsidR="00AF7262" w:rsidRPr="00996749">
        <w:rPr>
          <w:rFonts w:eastAsia="Times New Roman" w:cs="Times New Roman"/>
          <w:b/>
          <w:bCs/>
          <w:color w:val="000000"/>
        </w:rPr>
        <w:t>CENTRUM SPORTOWO – REKREACYJNE</w:t>
      </w:r>
      <w:r w:rsidR="00AF7262">
        <w:rPr>
          <w:rFonts w:eastAsia="Times New Roman" w:cs="Times New Roman"/>
          <w:b/>
          <w:bCs/>
          <w:color w:val="000000"/>
        </w:rPr>
        <w:t xml:space="preserve"> przy ul. Plażowej w Rogoźnie</w:t>
      </w:r>
      <w:r w:rsidR="00AF7262" w:rsidRPr="00996749">
        <w:rPr>
          <w:rFonts w:eastAsia="Times New Roman" w:cs="Times New Roman"/>
          <w:b/>
          <w:bCs/>
          <w:color w:val="000000"/>
        </w:rPr>
        <w:t xml:space="preserve"> – roboty budowlane, plac zabaw, siłownia zewnętrzna oraz boisko do piłki siatkowej plażowej</w:t>
      </w:r>
      <w:r w:rsidRPr="00D8022D">
        <w:rPr>
          <w:rFonts w:cs="Times New Roman"/>
          <w:b/>
        </w:rPr>
        <w:t>”</w:t>
      </w:r>
      <w:r w:rsidR="00837B96">
        <w:rPr>
          <w:rFonts w:cs="Times New Roman"/>
          <w:b/>
        </w:rPr>
        <w:t xml:space="preserve"> </w:t>
      </w:r>
      <w:proofErr w:type="spellStart"/>
      <w:r w:rsidR="00AC6A41" w:rsidRPr="00837B96">
        <w:rPr>
          <w:rFonts w:eastAsia="Times New Roman"/>
          <w:b/>
          <w:bCs/>
          <w:color w:val="000000"/>
        </w:rPr>
        <w:t>dz</w:t>
      </w:r>
      <w:proofErr w:type="spellEnd"/>
      <w:r w:rsidR="00AC6A41" w:rsidRPr="00837B96">
        <w:rPr>
          <w:rFonts w:eastAsia="Times New Roman"/>
          <w:b/>
          <w:bCs/>
          <w:color w:val="000000"/>
        </w:rPr>
        <w:t xml:space="preserve"> nr 2242/3 i 2242/4. </w:t>
      </w:r>
    </w:p>
    <w:p w:rsidR="00245D2C" w:rsidRPr="00837B96" w:rsidRDefault="00245D2C" w:rsidP="00245D2C">
      <w:pPr>
        <w:pStyle w:val="Standard"/>
        <w:tabs>
          <w:tab w:val="left" w:pos="426"/>
        </w:tabs>
        <w:ind w:left="426"/>
        <w:jc w:val="both"/>
        <w:rPr>
          <w:rFonts w:cs="Times New Roman"/>
        </w:rPr>
      </w:pPr>
      <w:bookmarkStart w:id="0" w:name="_GoBack"/>
      <w:bookmarkEnd w:id="0"/>
    </w:p>
    <w:p w:rsidR="00245D2C" w:rsidRDefault="00E15868" w:rsidP="00E15868">
      <w:pPr>
        <w:pStyle w:val="Akapitzlist"/>
        <w:numPr>
          <w:ilvl w:val="1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245D2C">
        <w:rPr>
          <w:rFonts w:ascii="Times New Roman" w:hAnsi="Times New Roman"/>
          <w:sz w:val="24"/>
          <w:szCs w:val="24"/>
        </w:rPr>
        <w:t>Zakres przedmiotu zamówienia:</w:t>
      </w:r>
    </w:p>
    <w:p w:rsidR="00245D2C" w:rsidRDefault="00245D2C" w:rsidP="00245D2C">
      <w:pPr>
        <w:pStyle w:val="Akapitzlist"/>
        <w:ind w:left="0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E15868" w:rsidRPr="00245D2C" w:rsidRDefault="00E15868" w:rsidP="00245D2C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  <w:r w:rsidRPr="00245D2C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Opis</w:t>
      </w:r>
      <w:r w:rsidRPr="00245D2C">
        <w:rPr>
          <w:rFonts w:ascii="Times New Roman" w:eastAsia="Times New Roman" w:hAnsi="Times New Roman"/>
          <w:color w:val="000000"/>
          <w:sz w:val="24"/>
          <w:szCs w:val="24"/>
        </w:rPr>
        <w:t>:</w:t>
      </w:r>
    </w:p>
    <w:p w:rsidR="00E15868" w:rsidRDefault="00E15868" w:rsidP="00E15868">
      <w:pPr>
        <w:ind w:left="284" w:hanging="284"/>
        <w:jc w:val="both"/>
        <w:rPr>
          <w:rFonts w:eastAsia="Times New Roman" w:cs="Times New Roman"/>
          <w:b/>
          <w:bCs/>
          <w:color w:val="000000"/>
        </w:rPr>
      </w:pPr>
      <w:r w:rsidRPr="004E2C2A">
        <w:rPr>
          <w:rFonts w:eastAsia="Times New Roman" w:cs="Times New Roman"/>
          <w:color w:val="000000"/>
        </w:rPr>
        <w:t xml:space="preserve">Przedmiotem zamówienia jest wykonanie </w:t>
      </w:r>
      <w:r w:rsidRPr="00996749">
        <w:rPr>
          <w:rFonts w:eastAsia="Times New Roman" w:cs="Times New Roman"/>
          <w:b/>
          <w:bCs/>
          <w:color w:val="000000"/>
        </w:rPr>
        <w:t>CENTRUM SPORTOWO – REKREACYJNE</w:t>
      </w:r>
      <w:r>
        <w:rPr>
          <w:rFonts w:eastAsia="Times New Roman" w:cs="Times New Roman"/>
          <w:b/>
          <w:bCs/>
          <w:color w:val="000000"/>
        </w:rPr>
        <w:t xml:space="preserve"> przy ul. Plażowej w Rogoźnie</w:t>
      </w:r>
      <w:r w:rsidRPr="00996749">
        <w:rPr>
          <w:rFonts w:eastAsia="Times New Roman" w:cs="Times New Roman"/>
          <w:b/>
          <w:bCs/>
          <w:color w:val="000000"/>
        </w:rPr>
        <w:t xml:space="preserve"> – roboty budowlane, plac zabaw, siłownia zewnętrzna o</w:t>
      </w:r>
      <w:r>
        <w:rPr>
          <w:rFonts w:eastAsia="Times New Roman" w:cs="Times New Roman"/>
          <w:b/>
          <w:bCs/>
          <w:color w:val="000000"/>
        </w:rPr>
        <w:t>gnisko oraz</w:t>
      </w:r>
      <w:r w:rsidRPr="00996749">
        <w:rPr>
          <w:rFonts w:eastAsia="Times New Roman" w:cs="Times New Roman"/>
          <w:b/>
          <w:bCs/>
          <w:color w:val="000000"/>
        </w:rPr>
        <w:t xml:space="preserve"> boisko do piłki siatkowej plażowej</w:t>
      </w:r>
      <w:r>
        <w:rPr>
          <w:rFonts w:eastAsia="Times New Roman" w:cs="Times New Roman"/>
          <w:b/>
          <w:bCs/>
          <w:color w:val="000000"/>
        </w:rPr>
        <w:t>”.</w:t>
      </w:r>
    </w:p>
    <w:p w:rsidR="00E15868" w:rsidRPr="004E2C2A" w:rsidRDefault="00E15868" w:rsidP="00E15868">
      <w:pPr>
        <w:ind w:left="284" w:hanging="284"/>
        <w:jc w:val="both"/>
        <w:rPr>
          <w:rFonts w:eastAsia="Times New Roman" w:cs="Times New Roman"/>
          <w:color w:val="000000"/>
        </w:rPr>
      </w:pPr>
      <w:r>
        <w:rPr>
          <w:rFonts w:eastAsia="Times New Roman" w:cs="Times New Roman"/>
          <w:b/>
          <w:bCs/>
          <w:color w:val="000000"/>
        </w:rPr>
        <w:t>Zakres przedmiotu obejmuje</w:t>
      </w:r>
      <w:r w:rsidRPr="004E2C2A">
        <w:rPr>
          <w:rFonts w:eastAsia="Times New Roman" w:cs="Times New Roman"/>
          <w:b/>
          <w:bCs/>
          <w:color w:val="000000"/>
        </w:rPr>
        <w:t xml:space="preserve">: </w:t>
      </w:r>
      <w:r w:rsidRPr="003332B9">
        <w:rPr>
          <w:rFonts w:eastAsia="Times New Roman" w:cs="Times New Roman"/>
          <w:bCs/>
          <w:color w:val="000000"/>
        </w:rPr>
        <w:t>roboty budowlane,</w:t>
      </w:r>
      <w:r>
        <w:rPr>
          <w:rFonts w:eastAsia="Times New Roman" w:cs="Times New Roman"/>
          <w:b/>
          <w:bCs/>
          <w:color w:val="000000"/>
        </w:rPr>
        <w:t xml:space="preserve"> </w:t>
      </w:r>
      <w:r>
        <w:rPr>
          <w:rFonts w:eastAsia="Times New Roman" w:cs="Times New Roman"/>
          <w:color w:val="000000"/>
        </w:rPr>
        <w:t>plac</w:t>
      </w:r>
      <w:r w:rsidRPr="004E2C2A">
        <w:rPr>
          <w:rFonts w:eastAsia="Times New Roman" w:cs="Times New Roman"/>
          <w:color w:val="000000"/>
        </w:rPr>
        <w:t xml:space="preserve"> zabaw, siłowni</w:t>
      </w:r>
      <w:r>
        <w:rPr>
          <w:rFonts w:eastAsia="Times New Roman" w:cs="Times New Roman"/>
          <w:color w:val="000000"/>
        </w:rPr>
        <w:t>ę</w:t>
      </w:r>
      <w:r w:rsidRPr="004E2C2A">
        <w:rPr>
          <w:rFonts w:eastAsia="Times New Roman" w:cs="Times New Roman"/>
          <w:color w:val="000000"/>
        </w:rPr>
        <w:t xml:space="preserve"> </w:t>
      </w:r>
      <w:r>
        <w:rPr>
          <w:rFonts w:eastAsia="Times New Roman" w:cs="Times New Roman"/>
          <w:color w:val="000000"/>
        </w:rPr>
        <w:t>zewnętrzną,</w:t>
      </w:r>
      <w:r w:rsidRPr="004E2C2A">
        <w:rPr>
          <w:rFonts w:eastAsia="Times New Roman" w:cs="Times New Roman"/>
          <w:color w:val="000000"/>
        </w:rPr>
        <w:t xml:space="preserve"> boi</w:t>
      </w:r>
      <w:r>
        <w:rPr>
          <w:rFonts w:eastAsia="Times New Roman" w:cs="Times New Roman"/>
          <w:color w:val="000000"/>
        </w:rPr>
        <w:t>sko do piłki siatkowej plażowej oraz wykonanie ogniska. Centrum sportowo – rekreacyjne będzie stanowiło obiekt</w:t>
      </w:r>
      <w:r w:rsidRPr="004E2C2A">
        <w:rPr>
          <w:rFonts w:eastAsia="Times New Roman" w:cs="Times New Roman"/>
          <w:color w:val="000000"/>
        </w:rPr>
        <w:t xml:space="preserve"> spełniając</w:t>
      </w:r>
      <w:r>
        <w:rPr>
          <w:rFonts w:eastAsia="Times New Roman" w:cs="Times New Roman"/>
          <w:color w:val="000000"/>
        </w:rPr>
        <w:t xml:space="preserve">y funkcję rekreacyjną dla dzieci </w:t>
      </w:r>
      <w:r w:rsidRPr="004E2C2A">
        <w:rPr>
          <w:rFonts w:eastAsia="Times New Roman" w:cs="Times New Roman"/>
          <w:color w:val="000000"/>
        </w:rPr>
        <w:t>i młodzieży wraz osobami dorosłymi.</w:t>
      </w:r>
    </w:p>
    <w:p w:rsidR="00E15868" w:rsidRPr="004E2C2A" w:rsidRDefault="00E15868" w:rsidP="00E15868">
      <w:pPr>
        <w:jc w:val="both"/>
        <w:rPr>
          <w:rFonts w:eastAsia="Times New Roman" w:cs="Times New Roman"/>
        </w:rPr>
      </w:pPr>
      <w:r w:rsidRPr="004E2C2A">
        <w:rPr>
          <w:rFonts w:eastAsia="Times New Roman" w:cs="Times New Roman"/>
        </w:rPr>
        <w:t>Zamawiający umożliwi Wykonawcy w celu przygotowania się do złożenia i prawidłowego sporządzenia oferty przeprowadzenie wizji lokalnej dla zapoznania się z terenem, na którym będzie realizowany przedmiot zamówienia.</w:t>
      </w:r>
    </w:p>
    <w:p w:rsidR="00E15868" w:rsidRPr="004E2C2A" w:rsidRDefault="00E15868" w:rsidP="00E15868">
      <w:pPr>
        <w:jc w:val="both"/>
        <w:rPr>
          <w:rFonts w:eastAsia="Times New Roman" w:cs="Times New Roman"/>
          <w:color w:val="000000"/>
        </w:rPr>
      </w:pPr>
    </w:p>
    <w:p w:rsidR="00E15868" w:rsidRPr="00534042" w:rsidRDefault="00E15868" w:rsidP="00E15868">
      <w:pPr>
        <w:jc w:val="both"/>
        <w:rPr>
          <w:rFonts w:eastAsia="Times New Roman" w:cs="Times New Roman"/>
          <w:b/>
          <w:color w:val="000000"/>
          <w:u w:val="single"/>
        </w:rPr>
      </w:pPr>
      <w:r w:rsidRPr="00534042">
        <w:rPr>
          <w:rFonts w:eastAsia="Times New Roman" w:cs="Times New Roman"/>
          <w:b/>
          <w:color w:val="000000"/>
          <w:u w:val="single"/>
        </w:rPr>
        <w:t>Roboty budowlane obejmują:</w:t>
      </w: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85"/>
      </w:tblGrid>
      <w:tr w:rsidR="00E15868" w:rsidRPr="004E2C2A" w:rsidTr="00A15291">
        <w:trPr>
          <w:trHeight w:val="285"/>
          <w:tblCellSpacing w:w="0" w:type="dxa"/>
        </w:trPr>
        <w:tc>
          <w:tcPr>
            <w:tcW w:w="0" w:type="auto"/>
            <w:vAlign w:val="center"/>
            <w:hideMark/>
          </w:tcPr>
          <w:p w:rsidR="00E15868" w:rsidRPr="004E2C2A" w:rsidRDefault="00E15868" w:rsidP="00E15868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E2C2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Mechaniczne plantowanie powierzchni gruntu rodzimego </w:t>
            </w:r>
            <w:proofErr w:type="spellStart"/>
            <w:r w:rsidRPr="004E2C2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kat.I</w:t>
            </w:r>
            <w:proofErr w:type="spellEnd"/>
            <w:r w:rsidRPr="004E2C2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-III – 800,00m</w:t>
            </w:r>
            <w:r w:rsidRPr="004E2C2A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</w:tr>
      <w:tr w:rsidR="00E15868" w:rsidRPr="004E2C2A" w:rsidTr="00A15291">
        <w:trPr>
          <w:trHeight w:val="285"/>
          <w:tblCellSpacing w:w="0" w:type="dxa"/>
        </w:trPr>
        <w:tc>
          <w:tcPr>
            <w:tcW w:w="0" w:type="auto"/>
            <w:vAlign w:val="center"/>
            <w:hideMark/>
          </w:tcPr>
          <w:p w:rsidR="00E15868" w:rsidRPr="004E2C2A" w:rsidRDefault="00E15868" w:rsidP="00E15868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E2C2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Zakup i dowóz piasku samochodami samowyładowczymi na odległość do 1 km grunt kat. III wraz z rozplantowaniem – 240,00 m</w:t>
            </w:r>
            <w:r w:rsidRPr="004E2C2A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  <w:lang w:eastAsia="pl-PL"/>
              </w:rPr>
              <w:t>3</w:t>
            </w:r>
            <w:r w:rsidRPr="004E2C2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E15868" w:rsidRPr="004E2C2A" w:rsidTr="00A15291">
        <w:trPr>
          <w:trHeight w:val="285"/>
          <w:tblCellSpacing w:w="0" w:type="dxa"/>
        </w:trPr>
        <w:tc>
          <w:tcPr>
            <w:tcW w:w="0" w:type="auto"/>
            <w:vAlign w:val="center"/>
            <w:hideMark/>
          </w:tcPr>
          <w:p w:rsidR="00E15868" w:rsidRPr="004E2C2A" w:rsidRDefault="00E15868" w:rsidP="00E15868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E2C2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Mechaniczne wykonanie koryta na całej szerokości jezdni w gruncie kat. I-IV głębokości 20 cm wraz z wywozem – 240,00 m</w:t>
            </w:r>
            <w:r w:rsidRPr="004E2C2A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  <w:lang w:eastAsia="pl-PL"/>
              </w:rPr>
              <w:t>3</w:t>
            </w:r>
          </w:p>
        </w:tc>
      </w:tr>
      <w:tr w:rsidR="00E15868" w:rsidRPr="004E2C2A" w:rsidTr="00A15291">
        <w:trPr>
          <w:trHeight w:val="285"/>
          <w:tblCellSpacing w:w="0" w:type="dxa"/>
        </w:trPr>
        <w:tc>
          <w:tcPr>
            <w:tcW w:w="0" w:type="auto"/>
            <w:vAlign w:val="center"/>
            <w:hideMark/>
          </w:tcPr>
          <w:p w:rsidR="00E15868" w:rsidRPr="004E2C2A" w:rsidRDefault="00E15868" w:rsidP="00E15868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E2C2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Rowki pod krawężniki i ławy krawężnikowe o wymiarach 20x20cm w gruncie kat III- IV -  85,00 m</w:t>
            </w:r>
            <w:r w:rsidRPr="004E2C2A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</w:tr>
      <w:tr w:rsidR="00E15868" w:rsidRPr="004E2C2A" w:rsidTr="00A15291">
        <w:trPr>
          <w:trHeight w:val="285"/>
          <w:tblCellSpacing w:w="0" w:type="dxa"/>
        </w:trPr>
        <w:tc>
          <w:tcPr>
            <w:tcW w:w="0" w:type="auto"/>
            <w:vAlign w:val="center"/>
            <w:hideMark/>
          </w:tcPr>
          <w:p w:rsidR="00E15868" w:rsidRPr="004E2C2A" w:rsidRDefault="00E15868" w:rsidP="00E15868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E2C2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Ława pod krawężniki betonowa z oporem – 30,00m</w:t>
            </w:r>
          </w:p>
        </w:tc>
      </w:tr>
      <w:tr w:rsidR="00E15868" w:rsidRPr="004E2C2A" w:rsidTr="00A15291">
        <w:trPr>
          <w:trHeight w:val="285"/>
          <w:tblCellSpacing w:w="0" w:type="dxa"/>
        </w:trPr>
        <w:tc>
          <w:tcPr>
            <w:tcW w:w="0" w:type="auto"/>
            <w:vAlign w:val="center"/>
            <w:hideMark/>
          </w:tcPr>
          <w:p w:rsidR="00E15868" w:rsidRPr="004E2C2A" w:rsidRDefault="00E15868" w:rsidP="00E15868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E2C2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lastRenderedPageBreak/>
              <w:t>Krawężniki betonowe wystające o wymiarach 15x20 cm na podsypce cementowo – piaskowej - 30,00 m</w:t>
            </w:r>
            <w:r w:rsidRPr="004E2C2A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</w:tr>
      <w:tr w:rsidR="00E15868" w:rsidRPr="004E2C2A" w:rsidTr="00A15291">
        <w:trPr>
          <w:trHeight w:val="285"/>
          <w:tblCellSpacing w:w="0" w:type="dxa"/>
        </w:trPr>
        <w:tc>
          <w:tcPr>
            <w:tcW w:w="0" w:type="auto"/>
            <w:vAlign w:val="center"/>
            <w:hideMark/>
          </w:tcPr>
          <w:p w:rsidR="00E15868" w:rsidRPr="004E2C2A" w:rsidRDefault="00E15868" w:rsidP="00E15868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E2C2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Wykonanie i zagęszczenie mechaniczne warstwy odcinającej z pisaku grubości 10 cm – 85,00 m</w:t>
            </w:r>
            <w:r w:rsidRPr="004E2C2A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</w:tr>
      <w:tr w:rsidR="00E15868" w:rsidRPr="004E2C2A" w:rsidTr="00A15291">
        <w:trPr>
          <w:trHeight w:val="285"/>
          <w:tblCellSpacing w:w="0" w:type="dxa"/>
        </w:trPr>
        <w:tc>
          <w:tcPr>
            <w:tcW w:w="0" w:type="auto"/>
            <w:vAlign w:val="center"/>
            <w:hideMark/>
          </w:tcPr>
          <w:p w:rsidR="00E15868" w:rsidRPr="004E2C2A" w:rsidRDefault="00E15868" w:rsidP="00E15868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E2C2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Podbudowa z chudego betonu grubość warstwy po zagęszczeniu 10 cm – 70,00 m</w:t>
            </w:r>
            <w:r w:rsidRPr="004E2C2A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</w:tr>
      <w:tr w:rsidR="00E15868" w:rsidRPr="004E2C2A" w:rsidTr="00A15291">
        <w:trPr>
          <w:trHeight w:val="285"/>
          <w:tblCellSpacing w:w="0" w:type="dxa"/>
        </w:trPr>
        <w:tc>
          <w:tcPr>
            <w:tcW w:w="0" w:type="auto"/>
            <w:vAlign w:val="center"/>
            <w:hideMark/>
          </w:tcPr>
          <w:p w:rsidR="00E15868" w:rsidRPr="004E2C2A" w:rsidRDefault="00E15868" w:rsidP="00E15868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E2C2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Pielęgnacja piaskiem z polewaniem wodą podbudowy z mieszanki betonowej – 85,00 m</w:t>
            </w:r>
            <w:r w:rsidRPr="004E2C2A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</w:tr>
      <w:tr w:rsidR="00E15868" w:rsidRPr="004E2C2A" w:rsidTr="00A15291">
        <w:trPr>
          <w:trHeight w:val="285"/>
          <w:tblCellSpacing w:w="0" w:type="dxa"/>
        </w:trPr>
        <w:tc>
          <w:tcPr>
            <w:tcW w:w="0" w:type="auto"/>
            <w:vAlign w:val="center"/>
            <w:hideMark/>
          </w:tcPr>
          <w:p w:rsidR="00E15868" w:rsidRPr="004E2C2A" w:rsidRDefault="00E15868" w:rsidP="00E15868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E2C2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Nawierzchnie z kostki brukowej betonowej o gr. 8cm na podsypce cementowo piaskowej – 70,00 m</w:t>
            </w:r>
            <w:r w:rsidRPr="004E2C2A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</w:tr>
      <w:tr w:rsidR="00E15868" w:rsidRPr="004E2C2A" w:rsidTr="00A15291">
        <w:trPr>
          <w:trHeight w:val="285"/>
          <w:tblCellSpacing w:w="0" w:type="dxa"/>
        </w:trPr>
        <w:tc>
          <w:tcPr>
            <w:tcW w:w="0" w:type="auto"/>
            <w:vAlign w:val="center"/>
            <w:hideMark/>
          </w:tcPr>
          <w:p w:rsidR="00E15868" w:rsidRPr="004E2C2A" w:rsidRDefault="00E15868" w:rsidP="00E15868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E2C2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Wykonanie i zagęszczenie mechaniczne warstwy odcinającej z pisaku grubości 10 cm – 15,00 m</w:t>
            </w:r>
            <w:r w:rsidRPr="004E2C2A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</w:tr>
      <w:tr w:rsidR="00E15868" w:rsidRPr="004E2C2A" w:rsidTr="00A15291">
        <w:trPr>
          <w:trHeight w:val="285"/>
          <w:tblCellSpacing w:w="0" w:type="dxa"/>
        </w:trPr>
        <w:tc>
          <w:tcPr>
            <w:tcW w:w="0" w:type="auto"/>
            <w:vAlign w:val="center"/>
            <w:hideMark/>
          </w:tcPr>
          <w:p w:rsidR="00E15868" w:rsidRPr="004E2C2A" w:rsidRDefault="00E15868" w:rsidP="00E15868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E2C2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Podbudowa betonowa - grubość warstwy po zagęszczeniu 10 cm – 15,00 m</w:t>
            </w:r>
            <w:r w:rsidRPr="004E2C2A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</w:tr>
      <w:tr w:rsidR="00E15868" w:rsidRPr="004E2C2A" w:rsidTr="00A15291">
        <w:trPr>
          <w:trHeight w:val="285"/>
          <w:tblCellSpacing w:w="0" w:type="dxa"/>
        </w:trPr>
        <w:tc>
          <w:tcPr>
            <w:tcW w:w="0" w:type="auto"/>
            <w:vAlign w:val="center"/>
            <w:hideMark/>
          </w:tcPr>
          <w:p w:rsidR="00E15868" w:rsidRPr="004E2C2A" w:rsidRDefault="00E15868" w:rsidP="00E15868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E2C2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Pielęgnacja piaskiem z polewaniem wodą podbudowy z mieszanki betonowej – 15,00 m</w:t>
            </w:r>
            <w:r w:rsidRPr="004E2C2A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</w:tr>
      <w:tr w:rsidR="00E15868" w:rsidRPr="004E2C2A" w:rsidTr="00A15291">
        <w:trPr>
          <w:trHeight w:val="285"/>
          <w:tblCellSpacing w:w="0" w:type="dxa"/>
        </w:trPr>
        <w:tc>
          <w:tcPr>
            <w:tcW w:w="0" w:type="auto"/>
            <w:vAlign w:val="center"/>
            <w:hideMark/>
          </w:tcPr>
          <w:p w:rsidR="00E15868" w:rsidRPr="004E2C2A" w:rsidRDefault="00E15868" w:rsidP="00E15868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E2C2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>Nawierzchnia z kostki brukowej betonowej gr. 6cm na podsypce cementowo – piaskowej – 15,00 m</w:t>
            </w:r>
            <w:r w:rsidRPr="004E2C2A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  <w:lang w:eastAsia="pl-PL"/>
              </w:rPr>
              <w:t>2</w:t>
            </w:r>
          </w:p>
        </w:tc>
      </w:tr>
      <w:tr w:rsidR="00E15868" w:rsidRPr="004E2C2A" w:rsidTr="00A15291">
        <w:trPr>
          <w:trHeight w:val="314"/>
          <w:tblCellSpacing w:w="0" w:type="dxa"/>
        </w:trPr>
        <w:tc>
          <w:tcPr>
            <w:tcW w:w="0" w:type="auto"/>
            <w:vAlign w:val="center"/>
            <w:hideMark/>
          </w:tcPr>
          <w:p w:rsidR="00E15868" w:rsidRDefault="00E15868" w:rsidP="00A15291">
            <w:pPr>
              <w:jc w:val="both"/>
              <w:rPr>
                <w:rFonts w:eastAsia="Times New Roman" w:cs="Times New Roman"/>
                <w:b/>
                <w:color w:val="000000"/>
              </w:rPr>
            </w:pPr>
          </w:p>
          <w:p w:rsidR="00E15868" w:rsidRDefault="00E15868" w:rsidP="00A15291">
            <w:pPr>
              <w:jc w:val="both"/>
              <w:rPr>
                <w:rFonts w:eastAsia="Times New Roman" w:cs="Times New Roman"/>
                <w:b/>
                <w:color w:val="000000"/>
              </w:rPr>
            </w:pPr>
          </w:p>
          <w:p w:rsidR="00E15868" w:rsidRPr="004E2C2A" w:rsidRDefault="00E15868" w:rsidP="00A15291">
            <w:pPr>
              <w:jc w:val="both"/>
              <w:rPr>
                <w:rFonts w:eastAsia="Times New Roman" w:cs="Times New Roman"/>
                <w:b/>
                <w:color w:val="000000"/>
              </w:rPr>
            </w:pPr>
            <w:r w:rsidRPr="004E2C2A">
              <w:rPr>
                <w:rFonts w:eastAsia="Times New Roman" w:cs="Times New Roman"/>
                <w:b/>
                <w:color w:val="000000"/>
              </w:rPr>
              <w:t>OGNISKO</w:t>
            </w:r>
          </w:p>
          <w:p w:rsidR="00E15868" w:rsidRPr="004E2C2A" w:rsidRDefault="00E15868" w:rsidP="00A15291">
            <w:pPr>
              <w:jc w:val="both"/>
              <w:rPr>
                <w:rFonts w:eastAsia="Times New Roman" w:cs="Times New Roman"/>
              </w:rPr>
            </w:pPr>
            <w:r w:rsidRPr="004E2C2A">
              <w:rPr>
                <w:rFonts w:eastAsia="Times New Roman" w:cs="Times New Roman"/>
                <w:color w:val="000000"/>
              </w:rPr>
              <w:t xml:space="preserve">Wykonanie ogniska w kształcie koła o średnicy 1,30m z kamienia polnego na betonie, zagłębionego na głębokość 0,2m z fundamentem z betonu C16/20 (B20). Druga warstwa                        z kamienia polnego z przesunięciem około 0,05m. Ułożenie trzeciej i czwartej warstwy                   z kamienia polnego – wystające ponad poziom terenu jako naturalna blokada nie pozwalająca na rozprzestrzenianie się ognia.  </w:t>
            </w:r>
          </w:p>
        </w:tc>
      </w:tr>
      <w:tr w:rsidR="00E15868" w:rsidRPr="004E2C2A" w:rsidTr="00A15291">
        <w:trPr>
          <w:trHeight w:val="314"/>
          <w:tblCellSpacing w:w="0" w:type="dxa"/>
        </w:trPr>
        <w:tc>
          <w:tcPr>
            <w:tcW w:w="0" w:type="auto"/>
            <w:vAlign w:val="center"/>
          </w:tcPr>
          <w:p w:rsidR="00E15868" w:rsidRPr="004E2C2A" w:rsidRDefault="00E15868" w:rsidP="00A15291">
            <w:pPr>
              <w:rPr>
                <w:rFonts w:eastAsia="Times New Roman" w:cs="Times New Roman"/>
                <w:color w:val="000000"/>
              </w:rPr>
            </w:pPr>
          </w:p>
        </w:tc>
      </w:tr>
    </w:tbl>
    <w:p w:rsidR="00E15868" w:rsidRPr="004E2C2A" w:rsidRDefault="00E15868" w:rsidP="00E15868">
      <w:pPr>
        <w:rPr>
          <w:rFonts w:eastAsia="Times New Roman" w:cs="Times New Roman"/>
          <w:color w:val="000000"/>
        </w:rPr>
      </w:pPr>
      <w:r w:rsidRPr="004E2C2A">
        <w:rPr>
          <w:rFonts w:cs="Times New Roman"/>
        </w:rPr>
        <w:t>Przedmiot zamówienia obejmuje zakup, dostawę oraz montaż poszczególnych elementów:</w:t>
      </w:r>
    </w:p>
    <w:p w:rsidR="00E15868" w:rsidRPr="004E2C2A" w:rsidRDefault="00E15868" w:rsidP="00E15868">
      <w:pPr>
        <w:rPr>
          <w:rFonts w:eastAsia="Times New Roman" w:cs="Times New Roman"/>
          <w:b/>
          <w:color w:val="000000"/>
        </w:rPr>
      </w:pPr>
    </w:p>
    <w:p w:rsidR="00E15868" w:rsidRPr="004E2C2A" w:rsidRDefault="00E15868" w:rsidP="00E15868">
      <w:pPr>
        <w:rPr>
          <w:rFonts w:eastAsia="Times New Roman" w:cs="Times New Roman"/>
          <w:b/>
          <w:color w:val="000000"/>
        </w:rPr>
      </w:pPr>
      <w:r w:rsidRPr="004E2C2A">
        <w:rPr>
          <w:rFonts w:eastAsia="Times New Roman" w:cs="Times New Roman"/>
          <w:b/>
          <w:color w:val="000000"/>
        </w:rPr>
        <w:t>PLAC ZABAW</w:t>
      </w:r>
    </w:p>
    <w:p w:rsidR="00E15868" w:rsidRPr="004E2C2A" w:rsidRDefault="00E15868" w:rsidP="00E15868">
      <w:pPr>
        <w:rPr>
          <w:rFonts w:eastAsia="Times New Roman" w:cs="Times New Roman"/>
          <w:b/>
          <w:color w:val="000000"/>
        </w:rPr>
      </w:pPr>
      <w:r w:rsidRPr="004E2C2A">
        <w:rPr>
          <w:rFonts w:eastAsia="Times New Roman" w:cs="Times New Roman"/>
          <w:b/>
          <w:color w:val="000000"/>
        </w:rPr>
        <w:t>Zestaw zabawowy</w:t>
      </w:r>
    </w:p>
    <w:p w:rsidR="00E15868" w:rsidRPr="004E2C2A" w:rsidRDefault="00E15868" w:rsidP="00E15868">
      <w:pPr>
        <w:rPr>
          <w:rFonts w:eastAsia="Times New Roman" w:cs="Times New Roman"/>
          <w:b/>
          <w:color w:val="000000"/>
        </w:rPr>
      </w:pPr>
    </w:p>
    <w:p w:rsidR="00E15868" w:rsidRPr="004E2C2A" w:rsidRDefault="00E15868" w:rsidP="00E15868">
      <w:pPr>
        <w:pStyle w:val="western"/>
        <w:spacing w:before="0" w:beforeAutospacing="0" w:line="240" w:lineRule="auto"/>
        <w:rPr>
          <w:b w:val="0"/>
          <w:i/>
          <w:color w:val="auto"/>
        </w:rPr>
      </w:pPr>
      <w:r w:rsidRPr="004E2C2A">
        <w:rPr>
          <w:i/>
          <w:color w:val="auto"/>
        </w:rPr>
        <w:t xml:space="preserve">- zestaw zabawowy powinien zawierać min. wymienione elementy: </w:t>
      </w:r>
    </w:p>
    <w:p w:rsidR="00E15868" w:rsidRPr="004E2C2A" w:rsidRDefault="00E15868" w:rsidP="00E15868">
      <w:pPr>
        <w:pStyle w:val="western"/>
        <w:spacing w:before="0" w:beforeAutospacing="0" w:line="240" w:lineRule="auto"/>
        <w:rPr>
          <w:b w:val="0"/>
          <w:i/>
          <w:color w:val="auto"/>
        </w:rPr>
      </w:pPr>
      <w:r w:rsidRPr="004E2C2A">
        <w:rPr>
          <w:i/>
          <w:color w:val="auto"/>
        </w:rPr>
        <w:t xml:space="preserve">balkonik 2x, koło sterowe, podest h=1m, podest duży h=1,0m z daszkiem, podest trapezowy h=1,3m, pomost wiszący, przejście rurowe dł. 1m, ślizg h=1,0m, trap – przelotnia h=1,0m, trap – przelotnia h=1,3m-  </w:t>
      </w:r>
      <w:proofErr w:type="spellStart"/>
      <w:r w:rsidRPr="004E2C2A">
        <w:rPr>
          <w:i/>
          <w:color w:val="auto"/>
        </w:rPr>
        <w:t>kpl</w:t>
      </w:r>
      <w:proofErr w:type="spellEnd"/>
      <w:r w:rsidRPr="004E2C2A">
        <w:rPr>
          <w:i/>
          <w:color w:val="auto"/>
        </w:rPr>
        <w:t>. 1.</w:t>
      </w:r>
    </w:p>
    <w:p w:rsidR="00E15868" w:rsidRPr="004E2C2A" w:rsidRDefault="00E15868" w:rsidP="00E15868">
      <w:pPr>
        <w:rPr>
          <w:rFonts w:eastAsia="Times New Roman" w:cs="Times New Roman"/>
          <w:b/>
          <w:color w:val="000000"/>
        </w:rPr>
      </w:pPr>
    </w:p>
    <w:p w:rsidR="00E15868" w:rsidRPr="004E2C2A" w:rsidRDefault="00E15868" w:rsidP="00E15868">
      <w:pPr>
        <w:rPr>
          <w:rFonts w:eastAsia="Times New Roman" w:cs="Times New Roman"/>
          <w:b/>
          <w:i/>
        </w:rPr>
      </w:pPr>
      <w:r w:rsidRPr="004E2C2A">
        <w:rPr>
          <w:rFonts w:eastAsia="Times New Roman" w:cs="Times New Roman"/>
          <w:b/>
          <w:i/>
        </w:rPr>
        <w:t>Dane techniczne:</w:t>
      </w: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Wymiar urządzenia 743 x 364 cm</w:t>
      </w: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Wysokość urządzenia 330 cm</w:t>
      </w: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Wymiar pow. Upadku 1093 x 664 cm</w:t>
      </w: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Maksymalna ilość osób 16</w:t>
      </w: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Limit wieku &lt;15</w:t>
      </w: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 xml:space="preserve">Wysokość swobodnego upadku 130 cm </w:t>
      </w:r>
    </w:p>
    <w:p w:rsidR="00E15868" w:rsidRPr="004E2C2A" w:rsidRDefault="00E15868" w:rsidP="00E15868">
      <w:pPr>
        <w:rPr>
          <w:rFonts w:eastAsia="Times New Roman" w:cs="Times New Roman"/>
          <w:b/>
          <w:color w:val="000000"/>
        </w:rPr>
      </w:pPr>
    </w:p>
    <w:p w:rsidR="00E15868" w:rsidRPr="004E2C2A" w:rsidRDefault="00E15868" w:rsidP="00E15868">
      <w:pPr>
        <w:pStyle w:val="western"/>
        <w:spacing w:before="0" w:beforeAutospacing="0" w:line="240" w:lineRule="auto"/>
        <w:rPr>
          <w:b w:val="0"/>
          <w:i/>
          <w:u w:val="single"/>
        </w:rPr>
      </w:pPr>
      <w:r w:rsidRPr="004E2C2A">
        <w:t xml:space="preserve"> </w:t>
      </w:r>
      <w:r w:rsidRPr="004E2C2A">
        <w:rPr>
          <w:i/>
        </w:rPr>
        <w:t>- huśtawka wahadłowa 2 os. Siedzisko krzesełko, górna belka huśtawki stalowa szt. 1:</w:t>
      </w:r>
    </w:p>
    <w:p w:rsidR="00E15868" w:rsidRPr="004E2C2A" w:rsidRDefault="00E15868" w:rsidP="00E15868">
      <w:pPr>
        <w:pStyle w:val="western"/>
        <w:spacing w:before="0" w:beforeAutospacing="0" w:line="240" w:lineRule="auto"/>
      </w:pPr>
      <w:r w:rsidRPr="004E2C2A">
        <w:t>Urządzenie zgodne z normą obowiązującą,</w:t>
      </w: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Specyfikacja techniczna:</w:t>
      </w:r>
    </w:p>
    <w:p w:rsidR="00E15868" w:rsidRPr="004E2C2A" w:rsidRDefault="00E15868" w:rsidP="00E15868">
      <w:pPr>
        <w:pStyle w:val="Akapitzlist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4E2C2A">
        <w:rPr>
          <w:rFonts w:ascii="Times New Roman" w:eastAsia="Times New Roman" w:hAnsi="Times New Roman"/>
          <w:sz w:val="24"/>
          <w:szCs w:val="24"/>
          <w:lang w:eastAsia="pl-PL"/>
        </w:rPr>
        <w:t>elementy konstrukcyjne wykonane z profili lub rur stalowych</w:t>
      </w:r>
    </w:p>
    <w:p w:rsidR="00E15868" w:rsidRPr="004E2C2A" w:rsidRDefault="00E15868" w:rsidP="00E15868">
      <w:pPr>
        <w:pStyle w:val="Akapitzlist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4E2C2A">
        <w:rPr>
          <w:rFonts w:ascii="Times New Roman" w:eastAsia="Times New Roman" w:hAnsi="Times New Roman"/>
          <w:sz w:val="24"/>
          <w:szCs w:val="24"/>
          <w:lang w:eastAsia="pl-PL"/>
        </w:rPr>
        <w:t>elementy stalowe ocynkowane i malowane proszkowo</w:t>
      </w:r>
    </w:p>
    <w:p w:rsidR="00E15868" w:rsidRPr="004E2C2A" w:rsidRDefault="00E15868" w:rsidP="00E15868">
      <w:pPr>
        <w:pStyle w:val="Akapitzlist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4E2C2A">
        <w:rPr>
          <w:rFonts w:ascii="Times New Roman" w:eastAsia="Times New Roman" w:hAnsi="Times New Roman"/>
          <w:sz w:val="24"/>
          <w:szCs w:val="24"/>
          <w:lang w:eastAsia="pl-PL"/>
        </w:rPr>
        <w:t>urządzenie montowane w stopach betonowych</w:t>
      </w:r>
    </w:p>
    <w:p w:rsidR="00E15868" w:rsidRPr="004E2C2A" w:rsidRDefault="00E15868" w:rsidP="00E15868">
      <w:pPr>
        <w:pStyle w:val="Akapitzlist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4E2C2A">
        <w:rPr>
          <w:rFonts w:ascii="Times New Roman" w:eastAsia="Times New Roman" w:hAnsi="Times New Roman"/>
          <w:sz w:val="24"/>
          <w:szCs w:val="24"/>
          <w:lang w:eastAsia="pl-PL"/>
        </w:rPr>
        <w:t>siedzisko zawieszone na łańcuchu technicznym kalibrowanym ze stali nierdzewnej</w:t>
      </w:r>
    </w:p>
    <w:p w:rsidR="00E15868" w:rsidRPr="004E2C2A" w:rsidRDefault="00E15868" w:rsidP="00E15868">
      <w:pPr>
        <w:pStyle w:val="Akapitzlist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4E2C2A">
        <w:rPr>
          <w:rFonts w:ascii="Times New Roman" w:eastAsia="Times New Roman" w:hAnsi="Times New Roman"/>
          <w:sz w:val="24"/>
          <w:szCs w:val="24"/>
          <w:lang w:eastAsia="pl-PL"/>
        </w:rPr>
        <w:t>huśtawka wyposażona w siedziska gumowe typu: koszyczek zapinany</w:t>
      </w:r>
    </w:p>
    <w:p w:rsidR="00E15868" w:rsidRPr="004E2C2A" w:rsidRDefault="00E15868" w:rsidP="00E15868">
      <w:pPr>
        <w:pStyle w:val="western"/>
        <w:spacing w:before="0" w:beforeAutospacing="0" w:line="240" w:lineRule="auto"/>
      </w:pPr>
      <w:r w:rsidRPr="004E2C2A">
        <w:lastRenderedPageBreak/>
        <w:t>łańcuszkiem oraz płaskie.</w:t>
      </w: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Wymiar urządzenia:</w:t>
      </w: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- min. szer. 290 x głęb. 200 cm</w:t>
      </w: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- wysokość min. 200 cm</w:t>
      </w: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- wysokość swobodnego upadku max h = 120 cm</w:t>
      </w:r>
    </w:p>
    <w:p w:rsidR="00E15868" w:rsidRPr="004E2C2A" w:rsidRDefault="00E15868" w:rsidP="00E15868">
      <w:pPr>
        <w:rPr>
          <w:rFonts w:eastAsia="Times New Roman" w:cs="Times New Roman"/>
          <w:b/>
          <w:color w:val="000000"/>
        </w:rPr>
      </w:pPr>
    </w:p>
    <w:p w:rsidR="00E15868" w:rsidRPr="004E2C2A" w:rsidRDefault="00E15868" w:rsidP="00E15868">
      <w:pPr>
        <w:pStyle w:val="western"/>
        <w:spacing w:before="0" w:beforeAutospacing="0" w:line="240" w:lineRule="auto"/>
        <w:rPr>
          <w:b w:val="0"/>
          <w:i/>
        </w:rPr>
      </w:pPr>
      <w:r w:rsidRPr="004E2C2A">
        <w:rPr>
          <w:i/>
        </w:rPr>
        <w:t>- huśtawka wagowa szt. 1,</w:t>
      </w:r>
    </w:p>
    <w:p w:rsidR="00E15868" w:rsidRPr="004E2C2A" w:rsidRDefault="00E15868" w:rsidP="00E15868">
      <w:pPr>
        <w:pStyle w:val="western"/>
        <w:spacing w:before="0" w:beforeAutospacing="0" w:line="240" w:lineRule="auto"/>
      </w:pPr>
      <w:r w:rsidRPr="004E2C2A">
        <w:t>Urządzenie zgodne z normą obowiązującą,</w:t>
      </w: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wykonane z:</w:t>
      </w:r>
    </w:p>
    <w:p w:rsidR="00E15868" w:rsidRPr="004E2C2A" w:rsidRDefault="00E15868" w:rsidP="00E15868">
      <w:pPr>
        <w:pStyle w:val="Akapitzlist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4E2C2A">
        <w:rPr>
          <w:rFonts w:ascii="Times New Roman" w:eastAsia="Times New Roman" w:hAnsi="Times New Roman"/>
          <w:sz w:val="24"/>
          <w:szCs w:val="24"/>
          <w:lang w:eastAsia="pl-PL"/>
        </w:rPr>
        <w:t xml:space="preserve">elementów stalowych malowanych proszkowo </w:t>
      </w:r>
    </w:p>
    <w:p w:rsidR="00E15868" w:rsidRPr="004E2C2A" w:rsidRDefault="00E15868" w:rsidP="00E15868">
      <w:pPr>
        <w:pStyle w:val="Akapitzlist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4E2C2A">
        <w:rPr>
          <w:rFonts w:ascii="Times New Roman" w:eastAsia="Times New Roman" w:hAnsi="Times New Roman"/>
          <w:sz w:val="24"/>
          <w:szCs w:val="24"/>
          <w:lang w:eastAsia="pl-PL"/>
        </w:rPr>
        <w:t>elementy drewniane zabezpieczone ciśnieniowo przed działaniem czynników atmosferycznych w klasie IV</w:t>
      </w:r>
    </w:p>
    <w:p w:rsidR="00E15868" w:rsidRPr="004E2C2A" w:rsidRDefault="00E15868" w:rsidP="00E15868">
      <w:pPr>
        <w:pStyle w:val="Akapitzlist"/>
        <w:numPr>
          <w:ilvl w:val="0"/>
          <w:numId w:val="22"/>
        </w:num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4E2C2A">
        <w:rPr>
          <w:rFonts w:ascii="Times New Roman" w:eastAsia="Times New Roman" w:hAnsi="Times New Roman"/>
          <w:sz w:val="24"/>
          <w:szCs w:val="24"/>
          <w:lang w:eastAsia="pl-PL"/>
        </w:rPr>
        <w:t>urządzenie montowane na kotwach stalowych ocynkowanych</w:t>
      </w: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Dane techniczne:</w:t>
      </w:r>
    </w:p>
    <w:tbl>
      <w:tblPr>
        <w:tblW w:w="4529" w:type="pct"/>
        <w:tblCellSpacing w:w="7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4468"/>
        <w:gridCol w:w="4113"/>
      </w:tblGrid>
      <w:tr w:rsidR="00E15868" w:rsidRPr="004E2C2A" w:rsidTr="00A15291">
        <w:trPr>
          <w:trHeight w:val="605"/>
          <w:tblCellSpacing w:w="7" w:type="dxa"/>
        </w:trPr>
        <w:tc>
          <w:tcPr>
            <w:tcW w:w="2590" w:type="pct"/>
            <w:vAlign w:val="center"/>
            <w:hideMark/>
          </w:tcPr>
          <w:p w:rsidR="00E15868" w:rsidRPr="004E2C2A" w:rsidRDefault="00E15868" w:rsidP="00A15291">
            <w:pPr>
              <w:ind w:right="2683"/>
              <w:rPr>
                <w:rFonts w:eastAsia="Times New Roman" w:cs="Times New Roman"/>
                <w:bCs/>
              </w:rPr>
            </w:pPr>
            <w:r w:rsidRPr="004E2C2A">
              <w:rPr>
                <w:rFonts w:eastAsia="Times New Roman" w:cs="Times New Roman"/>
                <w:bCs/>
              </w:rPr>
              <w:t>Wymiary urządzenia:</w:t>
            </w:r>
          </w:p>
        </w:tc>
        <w:tc>
          <w:tcPr>
            <w:tcW w:w="2384" w:type="pct"/>
            <w:vAlign w:val="center"/>
            <w:hideMark/>
          </w:tcPr>
          <w:p w:rsidR="00E15868" w:rsidRPr="004E2C2A" w:rsidRDefault="00E15868" w:rsidP="00A15291">
            <w:pPr>
              <w:ind w:left="-377" w:firstLine="236"/>
              <w:rPr>
                <w:rFonts w:eastAsia="Times New Roman" w:cs="Times New Roman"/>
              </w:rPr>
            </w:pPr>
            <w:r w:rsidRPr="004E2C2A">
              <w:rPr>
                <w:rFonts w:eastAsia="Times New Roman" w:cs="Times New Roman"/>
              </w:rPr>
              <w:t>1dł. min. 177 cm</w:t>
            </w:r>
          </w:p>
        </w:tc>
      </w:tr>
      <w:tr w:rsidR="00E15868" w:rsidRPr="004E2C2A" w:rsidTr="00A15291">
        <w:trPr>
          <w:trHeight w:val="302"/>
          <w:tblCellSpacing w:w="7" w:type="dxa"/>
        </w:trPr>
        <w:tc>
          <w:tcPr>
            <w:tcW w:w="2590" w:type="pct"/>
            <w:vAlign w:val="center"/>
            <w:hideMark/>
          </w:tcPr>
          <w:p w:rsidR="00E15868" w:rsidRPr="004E2C2A" w:rsidRDefault="00E15868" w:rsidP="00A15291">
            <w:pPr>
              <w:rPr>
                <w:rFonts w:eastAsia="Times New Roman" w:cs="Times New Roman"/>
                <w:bCs/>
              </w:rPr>
            </w:pPr>
            <w:r w:rsidRPr="004E2C2A">
              <w:rPr>
                <w:rFonts w:eastAsia="Times New Roman" w:cs="Times New Roman"/>
                <w:bCs/>
              </w:rPr>
              <w:t>Wysokość urządzenia:</w:t>
            </w:r>
          </w:p>
        </w:tc>
        <w:tc>
          <w:tcPr>
            <w:tcW w:w="2384" w:type="pct"/>
            <w:vAlign w:val="center"/>
            <w:hideMark/>
          </w:tcPr>
          <w:p w:rsidR="00E15868" w:rsidRPr="004E2C2A" w:rsidRDefault="00E15868" w:rsidP="00A15291">
            <w:pPr>
              <w:rPr>
                <w:rFonts w:eastAsia="Times New Roman" w:cs="Times New Roman"/>
              </w:rPr>
            </w:pPr>
            <w:r w:rsidRPr="004E2C2A">
              <w:rPr>
                <w:rFonts w:eastAsia="Times New Roman" w:cs="Times New Roman"/>
              </w:rPr>
              <w:t>od siedziska 45 cm</w:t>
            </w:r>
          </w:p>
        </w:tc>
      </w:tr>
      <w:tr w:rsidR="00E15868" w:rsidRPr="004E2C2A" w:rsidTr="00A15291">
        <w:trPr>
          <w:trHeight w:val="316"/>
          <w:tblCellSpacing w:w="7" w:type="dxa"/>
        </w:trPr>
        <w:tc>
          <w:tcPr>
            <w:tcW w:w="2590" w:type="pct"/>
            <w:vAlign w:val="center"/>
            <w:hideMark/>
          </w:tcPr>
          <w:p w:rsidR="00E15868" w:rsidRPr="004E2C2A" w:rsidRDefault="00E15868" w:rsidP="00A15291">
            <w:pPr>
              <w:rPr>
                <w:rFonts w:eastAsia="Times New Roman" w:cs="Times New Roman"/>
                <w:bCs/>
              </w:rPr>
            </w:pPr>
            <w:r w:rsidRPr="004E2C2A">
              <w:rPr>
                <w:rFonts w:eastAsia="Times New Roman" w:cs="Times New Roman"/>
                <w:bCs/>
              </w:rPr>
              <w:t>Wymiar pow. upadku:</w:t>
            </w:r>
          </w:p>
        </w:tc>
        <w:tc>
          <w:tcPr>
            <w:tcW w:w="2384" w:type="pct"/>
            <w:vAlign w:val="center"/>
            <w:hideMark/>
          </w:tcPr>
          <w:p w:rsidR="00E15868" w:rsidRPr="004E2C2A" w:rsidRDefault="00E15868" w:rsidP="00A15291">
            <w:pPr>
              <w:rPr>
                <w:rFonts w:eastAsia="Times New Roman" w:cs="Times New Roman"/>
              </w:rPr>
            </w:pPr>
            <w:r w:rsidRPr="004E2C2A">
              <w:rPr>
                <w:rFonts w:eastAsia="Times New Roman" w:cs="Times New Roman"/>
              </w:rPr>
              <w:t>477 x 341 cm</w:t>
            </w:r>
          </w:p>
        </w:tc>
      </w:tr>
      <w:tr w:rsidR="00E15868" w:rsidRPr="004E2C2A" w:rsidTr="00A15291">
        <w:trPr>
          <w:trHeight w:val="302"/>
          <w:tblCellSpacing w:w="7" w:type="dxa"/>
        </w:trPr>
        <w:tc>
          <w:tcPr>
            <w:tcW w:w="2590" w:type="pct"/>
            <w:vAlign w:val="center"/>
            <w:hideMark/>
          </w:tcPr>
          <w:p w:rsidR="00E15868" w:rsidRPr="004E2C2A" w:rsidRDefault="00E15868" w:rsidP="00A15291">
            <w:pPr>
              <w:rPr>
                <w:rFonts w:eastAsia="Times New Roman" w:cs="Times New Roman"/>
                <w:bCs/>
              </w:rPr>
            </w:pPr>
            <w:r w:rsidRPr="004E2C2A">
              <w:rPr>
                <w:rFonts w:eastAsia="Times New Roman" w:cs="Times New Roman"/>
                <w:bCs/>
              </w:rPr>
              <w:t>Maksymalna ilość osób:</w:t>
            </w:r>
          </w:p>
        </w:tc>
        <w:tc>
          <w:tcPr>
            <w:tcW w:w="2384" w:type="pct"/>
            <w:vAlign w:val="center"/>
            <w:hideMark/>
          </w:tcPr>
          <w:p w:rsidR="00E15868" w:rsidRPr="004E2C2A" w:rsidRDefault="00E15868" w:rsidP="00A15291">
            <w:pPr>
              <w:rPr>
                <w:rFonts w:eastAsia="Times New Roman" w:cs="Times New Roman"/>
              </w:rPr>
            </w:pPr>
            <w:r w:rsidRPr="004E2C2A">
              <w:rPr>
                <w:rFonts w:eastAsia="Times New Roman" w:cs="Times New Roman"/>
              </w:rPr>
              <w:t>2 os.</w:t>
            </w:r>
          </w:p>
        </w:tc>
      </w:tr>
      <w:tr w:rsidR="00E15868" w:rsidRPr="004E2C2A" w:rsidTr="00A15291">
        <w:trPr>
          <w:trHeight w:val="316"/>
          <w:tblCellSpacing w:w="7" w:type="dxa"/>
        </w:trPr>
        <w:tc>
          <w:tcPr>
            <w:tcW w:w="2590" w:type="pct"/>
            <w:vAlign w:val="center"/>
            <w:hideMark/>
          </w:tcPr>
          <w:p w:rsidR="00E15868" w:rsidRPr="004E2C2A" w:rsidRDefault="00E15868" w:rsidP="00A15291">
            <w:pPr>
              <w:rPr>
                <w:rFonts w:eastAsia="Times New Roman" w:cs="Times New Roman"/>
                <w:bCs/>
              </w:rPr>
            </w:pPr>
            <w:r w:rsidRPr="004E2C2A">
              <w:rPr>
                <w:rFonts w:eastAsia="Times New Roman" w:cs="Times New Roman"/>
                <w:bCs/>
              </w:rPr>
              <w:t>Limit wieku:</w:t>
            </w:r>
          </w:p>
        </w:tc>
        <w:tc>
          <w:tcPr>
            <w:tcW w:w="2384" w:type="pct"/>
            <w:vAlign w:val="center"/>
            <w:hideMark/>
          </w:tcPr>
          <w:p w:rsidR="00E15868" w:rsidRPr="004E2C2A" w:rsidRDefault="00E15868" w:rsidP="00A15291">
            <w:pPr>
              <w:rPr>
                <w:rFonts w:eastAsia="Times New Roman" w:cs="Times New Roman"/>
              </w:rPr>
            </w:pPr>
            <w:r w:rsidRPr="004E2C2A">
              <w:rPr>
                <w:rFonts w:eastAsia="Times New Roman" w:cs="Times New Roman"/>
              </w:rPr>
              <w:t>15 lat</w:t>
            </w:r>
          </w:p>
        </w:tc>
      </w:tr>
      <w:tr w:rsidR="00E15868" w:rsidRPr="004E2C2A" w:rsidTr="00A15291">
        <w:trPr>
          <w:trHeight w:val="454"/>
          <w:tblCellSpacing w:w="7" w:type="dxa"/>
        </w:trPr>
        <w:tc>
          <w:tcPr>
            <w:tcW w:w="2590" w:type="pct"/>
            <w:vAlign w:val="center"/>
            <w:hideMark/>
          </w:tcPr>
          <w:p w:rsidR="00E15868" w:rsidRPr="004E2C2A" w:rsidRDefault="00E15868" w:rsidP="00A15291">
            <w:pPr>
              <w:rPr>
                <w:rFonts w:eastAsia="Times New Roman" w:cs="Times New Roman"/>
                <w:bCs/>
              </w:rPr>
            </w:pPr>
            <w:r w:rsidRPr="004E2C2A">
              <w:rPr>
                <w:rFonts w:eastAsia="Times New Roman" w:cs="Times New Roman"/>
                <w:bCs/>
              </w:rPr>
              <w:t>Wysokość swobodnego upadku:</w:t>
            </w:r>
          </w:p>
        </w:tc>
        <w:tc>
          <w:tcPr>
            <w:tcW w:w="2384" w:type="pct"/>
            <w:vAlign w:val="center"/>
            <w:hideMark/>
          </w:tcPr>
          <w:p w:rsidR="00E15868" w:rsidRPr="004E2C2A" w:rsidRDefault="00E15868" w:rsidP="00A15291">
            <w:pPr>
              <w:rPr>
                <w:rFonts w:eastAsia="Times New Roman" w:cs="Times New Roman"/>
              </w:rPr>
            </w:pPr>
            <w:r w:rsidRPr="004E2C2A">
              <w:rPr>
                <w:rFonts w:eastAsia="Times New Roman" w:cs="Times New Roman"/>
              </w:rPr>
              <w:t>75 cm</w:t>
            </w:r>
          </w:p>
        </w:tc>
      </w:tr>
    </w:tbl>
    <w:p w:rsidR="00E15868" w:rsidRPr="004E2C2A" w:rsidRDefault="00E15868" w:rsidP="00E15868">
      <w:pPr>
        <w:rPr>
          <w:rFonts w:eastAsia="Times New Roman" w:cs="Times New Roman"/>
          <w:b/>
          <w:color w:val="000000"/>
        </w:rPr>
      </w:pPr>
    </w:p>
    <w:p w:rsidR="00E15868" w:rsidRPr="004E2C2A" w:rsidRDefault="00E15868" w:rsidP="00E15868">
      <w:pPr>
        <w:pStyle w:val="western"/>
        <w:spacing w:before="0" w:beforeAutospacing="0" w:line="240" w:lineRule="auto"/>
        <w:rPr>
          <w:b w:val="0"/>
          <w:i/>
          <w:u w:val="single"/>
        </w:rPr>
      </w:pPr>
      <w:r w:rsidRPr="004E2C2A">
        <w:rPr>
          <w:i/>
          <w:u w:val="single"/>
        </w:rPr>
        <w:t>- bujak typu np. żabka – ławeczka szt. 1,</w:t>
      </w:r>
    </w:p>
    <w:p w:rsidR="00E15868" w:rsidRPr="004E2C2A" w:rsidRDefault="00E15868" w:rsidP="00E15868">
      <w:pPr>
        <w:pStyle w:val="western"/>
        <w:spacing w:before="0" w:beforeAutospacing="0" w:line="240" w:lineRule="auto"/>
      </w:pPr>
      <w:r w:rsidRPr="004E2C2A">
        <w:t>Urządzenie zgodne z normą obowiązującą,</w:t>
      </w: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Wykonane z:</w:t>
      </w:r>
    </w:p>
    <w:p w:rsidR="00E15868" w:rsidRPr="004E2C2A" w:rsidRDefault="00E15868" w:rsidP="00E15868">
      <w:pPr>
        <w:pStyle w:val="Akapitzlist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4E2C2A">
        <w:rPr>
          <w:rFonts w:ascii="Times New Roman" w:eastAsia="Times New Roman" w:hAnsi="Times New Roman"/>
          <w:sz w:val="24"/>
          <w:szCs w:val="24"/>
          <w:lang w:eastAsia="pl-PL"/>
        </w:rPr>
        <w:t>płyt HDPE</w:t>
      </w:r>
    </w:p>
    <w:p w:rsidR="00E15868" w:rsidRPr="004E2C2A" w:rsidRDefault="00E15868" w:rsidP="00E15868">
      <w:pPr>
        <w:pStyle w:val="Akapitzlist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4E2C2A">
        <w:rPr>
          <w:rFonts w:ascii="Times New Roman" w:eastAsia="Times New Roman" w:hAnsi="Times New Roman"/>
          <w:sz w:val="24"/>
          <w:szCs w:val="24"/>
          <w:lang w:eastAsia="pl-PL"/>
        </w:rPr>
        <w:t xml:space="preserve">elementów stalowych malowanych proszkowo </w:t>
      </w:r>
    </w:p>
    <w:p w:rsidR="00E15868" w:rsidRPr="004E2C2A" w:rsidRDefault="00E15868" w:rsidP="00E15868">
      <w:pPr>
        <w:pStyle w:val="Akapitzlist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4E2C2A">
        <w:rPr>
          <w:rFonts w:ascii="Times New Roman" w:eastAsia="Times New Roman" w:hAnsi="Times New Roman"/>
          <w:sz w:val="24"/>
          <w:szCs w:val="24"/>
          <w:lang w:eastAsia="pl-PL"/>
        </w:rPr>
        <w:t>elementy drewniane zabezpieczone ciśnieniowo przed działaniem czynników atmosferycznych w klasie IV</w:t>
      </w:r>
    </w:p>
    <w:p w:rsidR="00E15868" w:rsidRPr="004E2C2A" w:rsidRDefault="00E15868" w:rsidP="00E15868">
      <w:pPr>
        <w:pStyle w:val="Akapitzlist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4E2C2A">
        <w:rPr>
          <w:rFonts w:ascii="Times New Roman" w:eastAsia="Times New Roman" w:hAnsi="Times New Roman"/>
          <w:sz w:val="24"/>
          <w:szCs w:val="24"/>
          <w:lang w:eastAsia="pl-PL"/>
        </w:rPr>
        <w:t>elementy stalowe malowane proszkowo</w:t>
      </w:r>
    </w:p>
    <w:p w:rsidR="00E15868" w:rsidRPr="004E2C2A" w:rsidRDefault="00E15868" w:rsidP="00E15868">
      <w:pPr>
        <w:pStyle w:val="Akapitzlist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4E2C2A">
        <w:rPr>
          <w:rFonts w:ascii="Times New Roman" w:eastAsia="Times New Roman" w:hAnsi="Times New Roman"/>
          <w:sz w:val="24"/>
          <w:szCs w:val="24"/>
          <w:lang w:eastAsia="pl-PL"/>
        </w:rPr>
        <w:t>urządzenie montowane w stopie betonowej</w:t>
      </w:r>
    </w:p>
    <w:p w:rsidR="00E15868" w:rsidRPr="004E2C2A" w:rsidRDefault="00E15868" w:rsidP="00E15868">
      <w:pPr>
        <w:rPr>
          <w:rFonts w:eastAsia="Times New Roman" w:cs="Times New Roman"/>
          <w:b/>
          <w:color w:val="000000"/>
        </w:rPr>
      </w:pPr>
    </w:p>
    <w:p w:rsidR="00E15868" w:rsidRPr="004E2C2A" w:rsidRDefault="00E15868" w:rsidP="00E15868">
      <w:pPr>
        <w:rPr>
          <w:rFonts w:eastAsia="Times New Roman" w:cs="Times New Roman"/>
          <w:b/>
          <w:i/>
          <w:color w:val="000000"/>
          <w:u w:val="single"/>
        </w:rPr>
      </w:pPr>
      <w:r w:rsidRPr="004E2C2A">
        <w:rPr>
          <w:rFonts w:eastAsia="Times New Roman" w:cs="Times New Roman"/>
          <w:b/>
          <w:i/>
          <w:color w:val="000000"/>
          <w:u w:val="single"/>
        </w:rPr>
        <w:t>- gra kółko krzyżyk</w:t>
      </w:r>
    </w:p>
    <w:p w:rsidR="00E15868" w:rsidRPr="004E2C2A" w:rsidRDefault="00E15868" w:rsidP="00E15868">
      <w:pPr>
        <w:rPr>
          <w:rFonts w:eastAsia="Times New Roman" w:cs="Times New Roman"/>
          <w:b/>
          <w:i/>
          <w:color w:val="000000"/>
          <w:u w:val="single"/>
        </w:rPr>
      </w:pP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urządzenie wykonane zgodnie z norm PN-EN 1176 wykonane z:</w:t>
      </w: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 xml:space="preserve">drewna klejonego warstwowo o przekroju 90x90 oraz 120x120 mm </w:t>
      </w: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 xml:space="preserve">drewna litego okrągłego o przekroju od 100 do 140 mm </w:t>
      </w: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 xml:space="preserve">elementów stalowych </w:t>
      </w: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elementy drewniane zabezpieczone ciśnieniowo przed dzia³aniem czynników atmosferycznych w klasie IV</w:t>
      </w: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elementy stalowe malowane proszkowo</w:t>
      </w: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urządzenie montowane na kotwach stalowych ocynkowanych lub w stopach betonowych.</w:t>
      </w:r>
    </w:p>
    <w:p w:rsidR="00E15868" w:rsidRPr="004E2C2A" w:rsidRDefault="00E15868" w:rsidP="00E15868">
      <w:pPr>
        <w:rPr>
          <w:rFonts w:eastAsia="Times New Roman" w:cs="Times New Roman"/>
        </w:rPr>
      </w:pPr>
    </w:p>
    <w:p w:rsidR="00E15868" w:rsidRDefault="00E15868" w:rsidP="00E15868">
      <w:pPr>
        <w:rPr>
          <w:rFonts w:eastAsia="Times New Roman" w:cs="Times New Roman"/>
        </w:rPr>
      </w:pP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Wymiar urządzenia:</w:t>
      </w: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100 x 18 cm</w:t>
      </w: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wysokość 140 cm</w:t>
      </w:r>
    </w:p>
    <w:p w:rsidR="00E15868" w:rsidRPr="004E2C2A" w:rsidRDefault="00E15868" w:rsidP="00E15868">
      <w:pPr>
        <w:rPr>
          <w:rFonts w:eastAsia="Times New Roman" w:cs="Times New Roman"/>
        </w:rPr>
      </w:pPr>
    </w:p>
    <w:p w:rsidR="00E15868" w:rsidRPr="004E2C2A" w:rsidRDefault="00E15868" w:rsidP="00E15868">
      <w:pPr>
        <w:rPr>
          <w:rFonts w:eastAsia="Times New Roman" w:cs="Times New Roman"/>
          <w:b/>
          <w:i/>
          <w:u w:val="single"/>
        </w:rPr>
      </w:pPr>
      <w:r w:rsidRPr="004E2C2A">
        <w:rPr>
          <w:rFonts w:eastAsia="Times New Roman" w:cs="Times New Roman"/>
          <w:b/>
          <w:i/>
          <w:u w:val="single"/>
        </w:rPr>
        <w:t>- sześciokąt gimnastyczny</w:t>
      </w:r>
    </w:p>
    <w:p w:rsidR="00E15868" w:rsidRPr="004E2C2A" w:rsidRDefault="00E15868" w:rsidP="00E15868">
      <w:pPr>
        <w:rPr>
          <w:rFonts w:eastAsia="Times New Roman" w:cs="Times New Roman"/>
          <w:b/>
          <w:i/>
          <w:u w:val="single"/>
        </w:rPr>
      </w:pPr>
    </w:p>
    <w:p w:rsidR="00E15868" w:rsidRPr="004E2C2A" w:rsidRDefault="00E15868" w:rsidP="00E15868">
      <w:pPr>
        <w:rPr>
          <w:rFonts w:eastAsia="Times New Roman" w:cs="Times New Roman"/>
        </w:rPr>
      </w:pPr>
      <w:r>
        <w:rPr>
          <w:rFonts w:eastAsia="Times New Roman" w:cs="Times New Roman"/>
        </w:rPr>
        <w:t>W skła</w:t>
      </w:r>
      <w:r w:rsidRPr="004E2C2A">
        <w:rPr>
          <w:rFonts w:eastAsia="Times New Roman" w:cs="Times New Roman"/>
        </w:rPr>
        <w:t>d zestawu wchodzi:</w:t>
      </w: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- drabinka linowa szt. 1</w:t>
      </w: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- lina do wspinania szt. 1</w:t>
      </w: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- drabinka pionowa szt. 2</w:t>
      </w: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- ścianka wspinaczkowa szt. 1</w:t>
      </w: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- drążek gimnastyczny h=0,9m szt. 1</w:t>
      </w:r>
    </w:p>
    <w:p w:rsidR="00E15868" w:rsidRPr="004E2C2A" w:rsidRDefault="00E15868" w:rsidP="00E15868">
      <w:pPr>
        <w:rPr>
          <w:rFonts w:eastAsia="Times New Roman" w:cs="Times New Roman"/>
        </w:rPr>
      </w:pPr>
    </w:p>
    <w:p w:rsidR="00E15868" w:rsidRPr="004E2C2A" w:rsidRDefault="00E15868" w:rsidP="00E15868">
      <w:pPr>
        <w:rPr>
          <w:rFonts w:eastAsia="Times New Roman" w:cs="Times New Roman"/>
          <w:i/>
        </w:rPr>
      </w:pPr>
      <w:r w:rsidRPr="004E2C2A">
        <w:rPr>
          <w:rFonts w:eastAsia="Times New Roman" w:cs="Times New Roman"/>
          <w:i/>
        </w:rPr>
        <w:t>Dane techniczne:</w:t>
      </w: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Wymiar urządzenia 291 x 253 cm</w:t>
      </w: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Wysokość urządzenia 250 cm</w:t>
      </w: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Wymiar pow. Upadku 732 x 693 cm</w:t>
      </w: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Maksymalna ilość osób 6</w:t>
      </w: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Limit wieku 3 - 15 lat</w:t>
      </w: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Wysokość swobodnego upadku h = 250 cm</w:t>
      </w:r>
    </w:p>
    <w:p w:rsidR="00E15868" w:rsidRPr="004E2C2A" w:rsidRDefault="00E15868" w:rsidP="00E15868">
      <w:pPr>
        <w:rPr>
          <w:rFonts w:eastAsia="Times New Roman" w:cs="Times New Roman"/>
          <w:b/>
        </w:rPr>
      </w:pPr>
      <w:r w:rsidRPr="004E2C2A">
        <w:rPr>
          <w:rFonts w:eastAsia="Times New Roman" w:cs="Times New Roman"/>
          <w:b/>
        </w:rPr>
        <w:t xml:space="preserve">  </w:t>
      </w:r>
    </w:p>
    <w:p w:rsidR="00E15868" w:rsidRPr="004E2C2A" w:rsidRDefault="00E15868" w:rsidP="00E15868">
      <w:pPr>
        <w:rPr>
          <w:rFonts w:eastAsia="Times New Roman" w:cs="Times New Roman"/>
          <w:b/>
        </w:rPr>
      </w:pPr>
    </w:p>
    <w:p w:rsidR="00E15868" w:rsidRPr="004E2C2A" w:rsidRDefault="00E15868" w:rsidP="00E15868">
      <w:pPr>
        <w:rPr>
          <w:rFonts w:cs="Times New Roman"/>
          <w:b/>
          <w:i/>
          <w:u w:val="single"/>
        </w:rPr>
      </w:pPr>
      <w:r w:rsidRPr="004E2C2A">
        <w:rPr>
          <w:rFonts w:cs="Times New Roman"/>
          <w:b/>
          <w:i/>
          <w:u w:val="single"/>
        </w:rPr>
        <w:t xml:space="preserve">Ławka betonowa </w:t>
      </w:r>
      <w:r>
        <w:rPr>
          <w:rFonts w:cs="Times New Roman"/>
          <w:b/>
          <w:i/>
          <w:u w:val="single"/>
        </w:rPr>
        <w:t xml:space="preserve"> </w:t>
      </w:r>
      <w:r w:rsidRPr="004E2C2A">
        <w:rPr>
          <w:rFonts w:cs="Times New Roman"/>
          <w:b/>
          <w:i/>
          <w:u w:val="single"/>
        </w:rPr>
        <w:t>z oparciem szt. 6</w:t>
      </w:r>
    </w:p>
    <w:p w:rsidR="00E15868" w:rsidRPr="004E2C2A" w:rsidRDefault="00E15868" w:rsidP="00E15868">
      <w:pPr>
        <w:rPr>
          <w:rFonts w:cs="Times New Roman"/>
          <w:b/>
          <w:i/>
          <w:u w:val="single"/>
        </w:rPr>
      </w:pPr>
    </w:p>
    <w:p w:rsidR="00E15868" w:rsidRPr="004E2C2A" w:rsidRDefault="00E15868" w:rsidP="00E15868">
      <w:pPr>
        <w:rPr>
          <w:rFonts w:eastAsia="Times New Roman" w:cs="Times New Roman"/>
          <w:b/>
          <w:i/>
          <w:u w:val="single"/>
        </w:rPr>
      </w:pPr>
      <w:r>
        <w:rPr>
          <w:rFonts w:cs="Times New Roman"/>
          <w:b/>
          <w:i/>
          <w:u w:val="single"/>
        </w:rPr>
        <w:t>Kosz</w:t>
      </w:r>
      <w:r w:rsidRPr="004E2C2A">
        <w:rPr>
          <w:rFonts w:cs="Times New Roman"/>
          <w:b/>
          <w:i/>
          <w:u w:val="single"/>
        </w:rPr>
        <w:t xml:space="preserve"> betonowy szt. 6</w:t>
      </w:r>
    </w:p>
    <w:p w:rsidR="00E15868" w:rsidRPr="004E2C2A" w:rsidRDefault="00E15868" w:rsidP="00E15868">
      <w:pPr>
        <w:rPr>
          <w:rFonts w:eastAsia="Times New Roman" w:cs="Times New Roman"/>
          <w:b/>
          <w:color w:val="000000"/>
        </w:rPr>
      </w:pPr>
    </w:p>
    <w:p w:rsidR="00E15868" w:rsidRPr="004E2C2A" w:rsidRDefault="00E15868" w:rsidP="00E15868">
      <w:pPr>
        <w:rPr>
          <w:rFonts w:eastAsia="Times New Roman" w:cs="Times New Roman"/>
          <w:b/>
          <w:i/>
          <w:color w:val="000000"/>
          <w:u w:val="single"/>
        </w:rPr>
      </w:pPr>
      <w:r>
        <w:rPr>
          <w:rFonts w:eastAsia="Times New Roman" w:cs="Times New Roman"/>
          <w:b/>
          <w:i/>
          <w:color w:val="000000"/>
          <w:u w:val="single"/>
        </w:rPr>
        <w:t xml:space="preserve">Stół do gry </w:t>
      </w:r>
      <w:proofErr w:type="spellStart"/>
      <w:r>
        <w:rPr>
          <w:rFonts w:eastAsia="Times New Roman" w:cs="Times New Roman"/>
          <w:b/>
          <w:i/>
          <w:color w:val="000000"/>
          <w:u w:val="single"/>
        </w:rPr>
        <w:t>szacho</w:t>
      </w:r>
      <w:proofErr w:type="spellEnd"/>
      <w:r>
        <w:rPr>
          <w:rFonts w:eastAsia="Times New Roman" w:cs="Times New Roman"/>
          <w:b/>
          <w:i/>
          <w:color w:val="000000"/>
          <w:u w:val="single"/>
        </w:rPr>
        <w:t xml:space="preserve"> – </w:t>
      </w:r>
      <w:proofErr w:type="spellStart"/>
      <w:r>
        <w:rPr>
          <w:rFonts w:eastAsia="Times New Roman" w:cs="Times New Roman"/>
          <w:b/>
          <w:i/>
          <w:color w:val="000000"/>
          <w:u w:val="single"/>
        </w:rPr>
        <w:t>chń</w:t>
      </w:r>
      <w:r w:rsidRPr="004E2C2A">
        <w:rPr>
          <w:rFonts w:eastAsia="Times New Roman" w:cs="Times New Roman"/>
          <w:b/>
          <w:i/>
          <w:color w:val="000000"/>
          <w:u w:val="single"/>
        </w:rPr>
        <w:t>czyka</w:t>
      </w:r>
      <w:proofErr w:type="spellEnd"/>
      <w:r w:rsidRPr="004E2C2A">
        <w:rPr>
          <w:rFonts w:eastAsia="Times New Roman" w:cs="Times New Roman"/>
          <w:b/>
          <w:i/>
          <w:color w:val="000000"/>
          <w:u w:val="single"/>
        </w:rPr>
        <w:t xml:space="preserve"> szt. 1</w:t>
      </w:r>
    </w:p>
    <w:p w:rsidR="00E15868" w:rsidRPr="004E2C2A" w:rsidRDefault="00E15868" w:rsidP="00E15868">
      <w:pPr>
        <w:rPr>
          <w:rFonts w:eastAsia="Times New Roman" w:cs="Times New Roman"/>
          <w:b/>
          <w:i/>
          <w:color w:val="000000"/>
          <w:u w:val="single"/>
        </w:rPr>
      </w:pPr>
    </w:p>
    <w:p w:rsidR="00E15868" w:rsidRPr="004E2C2A" w:rsidRDefault="00E15868" w:rsidP="00E15868">
      <w:pPr>
        <w:rPr>
          <w:rFonts w:eastAsia="Times New Roman" w:cs="Times New Roman"/>
          <w:b/>
          <w:i/>
          <w:color w:val="000000"/>
          <w:u w:val="single"/>
        </w:rPr>
      </w:pPr>
      <w:r w:rsidRPr="004E2C2A">
        <w:rPr>
          <w:rFonts w:eastAsia="Times New Roman" w:cs="Times New Roman"/>
          <w:b/>
          <w:i/>
          <w:color w:val="000000"/>
          <w:u w:val="single"/>
        </w:rPr>
        <w:t>Stół betonowy do gry w tenisa stołowego i ping ponga szt. 1,</w:t>
      </w:r>
    </w:p>
    <w:p w:rsidR="00E15868" w:rsidRPr="004E2C2A" w:rsidRDefault="00E15868" w:rsidP="00E15868">
      <w:pPr>
        <w:rPr>
          <w:rFonts w:eastAsia="Times New Roman" w:cs="Times New Roman"/>
          <w:b/>
          <w:i/>
          <w:color w:val="000000"/>
          <w:u w:val="single"/>
        </w:rPr>
      </w:pPr>
    </w:p>
    <w:p w:rsidR="00E15868" w:rsidRPr="004E2C2A" w:rsidRDefault="00E15868" w:rsidP="00E15868">
      <w:pPr>
        <w:rPr>
          <w:rFonts w:eastAsia="Times New Roman" w:cs="Times New Roman"/>
          <w:b/>
          <w:i/>
          <w:color w:val="000000"/>
          <w:u w:val="single"/>
        </w:rPr>
      </w:pPr>
      <w:r w:rsidRPr="004E2C2A">
        <w:rPr>
          <w:rFonts w:eastAsia="Times New Roman" w:cs="Times New Roman"/>
          <w:b/>
          <w:i/>
          <w:color w:val="000000"/>
          <w:u w:val="single"/>
        </w:rPr>
        <w:t>Tablica informacyjna szt. 1</w:t>
      </w:r>
    </w:p>
    <w:p w:rsidR="00E15868" w:rsidRPr="004E2C2A" w:rsidRDefault="00E15868" w:rsidP="00E15868">
      <w:pPr>
        <w:pStyle w:val="western"/>
        <w:spacing w:before="0" w:beforeAutospacing="0" w:line="240" w:lineRule="auto"/>
        <w:rPr>
          <w:color w:val="auto"/>
        </w:rPr>
      </w:pPr>
    </w:p>
    <w:p w:rsidR="00E15868" w:rsidRPr="004E2C2A" w:rsidRDefault="00E15868" w:rsidP="00E15868">
      <w:pPr>
        <w:pStyle w:val="western"/>
        <w:spacing w:before="0" w:beforeAutospacing="0" w:line="240" w:lineRule="auto"/>
        <w:rPr>
          <w:b w:val="0"/>
        </w:rPr>
      </w:pPr>
      <w:r w:rsidRPr="004E2C2A">
        <w:rPr>
          <w:color w:val="auto"/>
        </w:rPr>
        <w:t>SIŁOWNIA ZEWNĘTRZNA:</w:t>
      </w:r>
    </w:p>
    <w:p w:rsidR="00E15868" w:rsidRPr="004E2C2A" w:rsidRDefault="00E15868" w:rsidP="00E15868">
      <w:pPr>
        <w:pStyle w:val="western"/>
        <w:spacing w:before="0" w:beforeAutospacing="0" w:line="240" w:lineRule="auto"/>
      </w:pPr>
      <w:r w:rsidRPr="004E2C2A">
        <w:t>Przedmiot zamówienia obejmuje zakup, dostawę i montaż elementów siłow</w:t>
      </w:r>
      <w:r>
        <w:t>n</w:t>
      </w:r>
      <w:r w:rsidRPr="004E2C2A">
        <w:t>i zewnętrznej:</w:t>
      </w:r>
    </w:p>
    <w:p w:rsidR="00E15868" w:rsidRPr="004E2C2A" w:rsidRDefault="00E15868" w:rsidP="00E15868">
      <w:pPr>
        <w:pStyle w:val="western"/>
        <w:spacing w:before="0" w:beforeAutospacing="0" w:line="240" w:lineRule="auto"/>
      </w:pPr>
    </w:p>
    <w:p w:rsidR="00E15868" w:rsidRPr="004E2C2A" w:rsidRDefault="00E15868" w:rsidP="00E15868">
      <w:pPr>
        <w:pStyle w:val="western"/>
        <w:spacing w:before="0" w:beforeAutospacing="0" w:line="240" w:lineRule="auto"/>
        <w:rPr>
          <w:b w:val="0"/>
          <w:i/>
          <w:u w:val="single"/>
        </w:rPr>
      </w:pPr>
      <w:r w:rsidRPr="004E2C2A">
        <w:rPr>
          <w:i/>
          <w:u w:val="single"/>
        </w:rPr>
        <w:t>Wioślarz szt. 1,</w:t>
      </w:r>
    </w:p>
    <w:p w:rsidR="00E15868" w:rsidRPr="004E2C2A" w:rsidRDefault="00E15868" w:rsidP="00E15868">
      <w:pPr>
        <w:rPr>
          <w:rFonts w:eastAsia="Times New Roman" w:cs="Times New Roman"/>
        </w:rPr>
      </w:pP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Wykonano w oparciu o normy obowiązujące.</w:t>
      </w:r>
    </w:p>
    <w:p w:rsidR="00E15868" w:rsidRPr="004E2C2A" w:rsidRDefault="00E15868" w:rsidP="00E15868">
      <w:pPr>
        <w:rPr>
          <w:rFonts w:eastAsia="Times New Roman" w:cs="Times New Roman"/>
        </w:rPr>
      </w:pP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Elementy stalowe</w:t>
      </w: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Zabezpieczenie antykorozyjne - cynkowe</w:t>
      </w: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Powierzchnia pokryta lakierem proszkowym</w:t>
      </w: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Urządzenie montowane na stopie betonowej</w:t>
      </w: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Maksymalne obciążenie 120kg</w:t>
      </w: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Przeznaczone dla dzieci i osób dorosłych powyżej 140cm wzrostu</w:t>
      </w: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Przeznaczone dla jednej osoby</w:t>
      </w:r>
    </w:p>
    <w:p w:rsidR="00E15868" w:rsidRPr="004E2C2A" w:rsidRDefault="00E15868" w:rsidP="00E15868">
      <w:pPr>
        <w:pStyle w:val="western"/>
        <w:spacing w:before="0" w:beforeAutospacing="0" w:line="240" w:lineRule="auto"/>
      </w:pP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Strefa Bezpieczeństwa 275 cm x 473 cm</w:t>
      </w: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Wymiary urządzenia szer. min. 120cm x dł. min. 160 cm x wys. min. 110 cm</w:t>
      </w:r>
    </w:p>
    <w:p w:rsidR="00E15868" w:rsidRPr="004E2C2A" w:rsidRDefault="00E15868" w:rsidP="00E15868">
      <w:pPr>
        <w:rPr>
          <w:rFonts w:eastAsia="Times New Roman" w:cs="Times New Roman"/>
          <w:b/>
          <w:i/>
          <w:u w:val="single"/>
        </w:rPr>
      </w:pPr>
    </w:p>
    <w:p w:rsidR="00A15291" w:rsidRDefault="00A15291" w:rsidP="00E15868">
      <w:pPr>
        <w:rPr>
          <w:rFonts w:eastAsia="Times New Roman" w:cs="Times New Roman"/>
          <w:b/>
          <w:i/>
          <w:u w:val="single"/>
        </w:rPr>
      </w:pPr>
    </w:p>
    <w:p w:rsidR="00A15291" w:rsidRDefault="00A15291" w:rsidP="00E15868">
      <w:pPr>
        <w:rPr>
          <w:rFonts w:eastAsia="Times New Roman" w:cs="Times New Roman"/>
          <w:b/>
          <w:i/>
          <w:u w:val="single"/>
        </w:rPr>
      </w:pPr>
    </w:p>
    <w:p w:rsidR="00A15291" w:rsidRDefault="00A15291" w:rsidP="00E15868">
      <w:pPr>
        <w:rPr>
          <w:rFonts w:eastAsia="Times New Roman" w:cs="Times New Roman"/>
          <w:b/>
          <w:i/>
          <w:u w:val="single"/>
        </w:rPr>
      </w:pPr>
    </w:p>
    <w:p w:rsidR="00E15868" w:rsidRPr="004E2C2A" w:rsidRDefault="00E15868" w:rsidP="00E15868">
      <w:pPr>
        <w:rPr>
          <w:rFonts w:eastAsia="Times New Roman" w:cs="Times New Roman"/>
          <w:b/>
          <w:i/>
          <w:u w:val="single"/>
        </w:rPr>
      </w:pPr>
      <w:r w:rsidRPr="004E2C2A">
        <w:rPr>
          <w:rFonts w:eastAsia="Times New Roman" w:cs="Times New Roman"/>
          <w:b/>
          <w:i/>
          <w:u w:val="single"/>
        </w:rPr>
        <w:lastRenderedPageBreak/>
        <w:t>Rowerek szt. 1,</w:t>
      </w:r>
    </w:p>
    <w:p w:rsidR="00E15868" w:rsidRPr="004E2C2A" w:rsidRDefault="00E15868" w:rsidP="00E15868">
      <w:pPr>
        <w:rPr>
          <w:rFonts w:eastAsia="Times New Roman" w:cs="Times New Roman"/>
        </w:rPr>
      </w:pP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Wykonano w oparciu o normy obowiązujące.</w:t>
      </w:r>
    </w:p>
    <w:p w:rsidR="00E15868" w:rsidRPr="004E2C2A" w:rsidRDefault="00E15868" w:rsidP="00E15868">
      <w:pPr>
        <w:rPr>
          <w:rFonts w:eastAsia="Times New Roman" w:cs="Times New Roman"/>
        </w:rPr>
      </w:pP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Elementy stalowe</w:t>
      </w: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Zabezpieczenie antykorozyjne - cynkowe</w:t>
      </w: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Powierzchnia pokryta lakierem proszkowym</w:t>
      </w: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Urządzenie montowane na stopie betonowej</w:t>
      </w: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Maksymalne obciążenie 120kg</w:t>
      </w: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Przeznaczone dla dzieci i osób dorosłych powyżej 140cm wzrostu</w:t>
      </w: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Przeznaczone dla jednej osoby</w:t>
      </w:r>
    </w:p>
    <w:p w:rsidR="00E15868" w:rsidRPr="004E2C2A" w:rsidRDefault="00E15868" w:rsidP="00E15868">
      <w:pPr>
        <w:rPr>
          <w:rFonts w:eastAsia="Times New Roman" w:cs="Times New Roman"/>
        </w:rPr>
      </w:pP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Strefa Bezpieczeństwa 364 cm x 394 cm</w:t>
      </w: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Wymiary urządzenia szer. min. 60 cm x min. dł. 90 cm x wys. min.130 cm</w:t>
      </w:r>
    </w:p>
    <w:p w:rsidR="00E15868" w:rsidRPr="004E2C2A" w:rsidRDefault="00E15868" w:rsidP="00E15868">
      <w:pPr>
        <w:rPr>
          <w:rFonts w:eastAsia="Times New Roman" w:cs="Times New Roman"/>
        </w:rPr>
      </w:pPr>
    </w:p>
    <w:p w:rsidR="00E15868" w:rsidRPr="004E2C2A" w:rsidRDefault="00E15868" w:rsidP="00E15868">
      <w:pPr>
        <w:rPr>
          <w:rFonts w:eastAsia="Times New Roman" w:cs="Times New Roman"/>
          <w:b/>
          <w:i/>
          <w:u w:val="single"/>
        </w:rPr>
      </w:pPr>
      <w:proofErr w:type="spellStart"/>
      <w:r w:rsidRPr="004E2C2A">
        <w:rPr>
          <w:rFonts w:eastAsia="Times New Roman" w:cs="Times New Roman"/>
          <w:b/>
          <w:i/>
          <w:u w:val="single"/>
        </w:rPr>
        <w:t>Steper</w:t>
      </w:r>
      <w:proofErr w:type="spellEnd"/>
      <w:r w:rsidRPr="004E2C2A">
        <w:rPr>
          <w:rFonts w:eastAsia="Times New Roman" w:cs="Times New Roman"/>
          <w:b/>
          <w:i/>
          <w:u w:val="single"/>
        </w:rPr>
        <w:t xml:space="preserve"> szt. 1</w:t>
      </w:r>
    </w:p>
    <w:p w:rsidR="00E15868" w:rsidRPr="004E2C2A" w:rsidRDefault="00E15868" w:rsidP="00E15868">
      <w:pPr>
        <w:rPr>
          <w:rFonts w:eastAsia="Times New Roman" w:cs="Times New Roman"/>
        </w:rPr>
      </w:pP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Elementy stalowe</w:t>
      </w: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Zabezpieczenie antykorozyjne - cynkowe</w:t>
      </w: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Powierzchnia pokryta lakierem proszkowym</w:t>
      </w: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Urządzenie montowane na stopie betonowej</w:t>
      </w: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Maksymalne obciążenie 120kg</w:t>
      </w: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Przeznaczone dla dzieci i osób dorosłych powyżej 140cm wzrostu</w:t>
      </w: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Przeznaczone dla jednej osoby</w:t>
      </w:r>
    </w:p>
    <w:p w:rsidR="00E15868" w:rsidRPr="004E2C2A" w:rsidRDefault="00E15868" w:rsidP="00E15868">
      <w:pPr>
        <w:rPr>
          <w:rFonts w:eastAsia="Times New Roman" w:cs="Times New Roman"/>
        </w:rPr>
      </w:pPr>
    </w:p>
    <w:p w:rsidR="00E15868" w:rsidRPr="004E2C2A" w:rsidRDefault="00E15868" w:rsidP="00E15868">
      <w:pPr>
        <w:rPr>
          <w:rFonts w:eastAsia="Times New Roman" w:cs="Times New Roman"/>
          <w:b/>
          <w:i/>
          <w:u w:val="single"/>
        </w:rPr>
      </w:pPr>
      <w:r w:rsidRPr="004E2C2A">
        <w:rPr>
          <w:rFonts w:eastAsia="Times New Roman" w:cs="Times New Roman"/>
          <w:b/>
          <w:i/>
          <w:u w:val="single"/>
        </w:rPr>
        <w:t>Wyciskacz szt. 1</w:t>
      </w:r>
    </w:p>
    <w:p w:rsidR="00E15868" w:rsidRPr="004E2C2A" w:rsidRDefault="00E15868" w:rsidP="00E15868">
      <w:pPr>
        <w:rPr>
          <w:rFonts w:eastAsia="Times New Roman" w:cs="Times New Roman"/>
        </w:rPr>
      </w:pP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Wyciskacz siedzący na słupie pojedynczy</w:t>
      </w: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Elementy stalowe</w:t>
      </w: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Zabezpieczenie antykorozyjne - cynkowe</w:t>
      </w: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Powierzchnia pokryta lakierem proszkowym</w:t>
      </w: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Urządzenie montowane na stopie betonowej</w:t>
      </w: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Maksymalne obciążenie 120kg</w:t>
      </w: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Przeznaczone dla dzieci i osób dorosłych powyżej 140cm wzrostu</w:t>
      </w:r>
    </w:p>
    <w:p w:rsidR="00E15868" w:rsidRPr="004E2C2A" w:rsidRDefault="00E15868" w:rsidP="00E15868">
      <w:pPr>
        <w:rPr>
          <w:rFonts w:eastAsia="Times New Roman" w:cs="Times New Roman"/>
        </w:rPr>
      </w:pPr>
      <w:r w:rsidRPr="004E2C2A">
        <w:rPr>
          <w:rFonts w:eastAsia="Times New Roman" w:cs="Times New Roman"/>
        </w:rPr>
        <w:t>Przeznaczone dla jednej osoby</w:t>
      </w:r>
    </w:p>
    <w:p w:rsidR="00E15868" w:rsidRPr="004E2C2A" w:rsidRDefault="00E15868" w:rsidP="00E15868">
      <w:pPr>
        <w:rPr>
          <w:rFonts w:eastAsia="Times New Roman" w:cs="Times New Roman"/>
        </w:rPr>
      </w:pPr>
    </w:p>
    <w:p w:rsidR="00E15868" w:rsidRPr="004E2C2A" w:rsidRDefault="00E15868" w:rsidP="00E15868">
      <w:pPr>
        <w:pStyle w:val="western"/>
        <w:spacing w:before="0" w:beforeAutospacing="0" w:line="240" w:lineRule="auto"/>
        <w:rPr>
          <w:b w:val="0"/>
          <w:i/>
          <w:u w:val="single"/>
        </w:rPr>
      </w:pPr>
      <w:r w:rsidRPr="004E2C2A">
        <w:rPr>
          <w:i/>
          <w:u w:val="single"/>
        </w:rPr>
        <w:t>Wykonanie boiska do siatkówki plażowej.</w:t>
      </w:r>
    </w:p>
    <w:p w:rsidR="00E15868" w:rsidRPr="004E2C2A" w:rsidRDefault="00E15868" w:rsidP="00E15868">
      <w:pPr>
        <w:pStyle w:val="western"/>
        <w:spacing w:before="0" w:beforeAutospacing="0" w:line="240" w:lineRule="auto"/>
      </w:pPr>
      <w:r w:rsidRPr="004E2C2A">
        <w:t>W skład zestawu powinno się składać:</w:t>
      </w:r>
    </w:p>
    <w:p w:rsidR="00E15868" w:rsidRPr="004E2C2A" w:rsidRDefault="00E15868" w:rsidP="00E15868">
      <w:pPr>
        <w:pStyle w:val="western"/>
        <w:spacing w:before="0" w:beforeAutospacing="0" w:line="240" w:lineRule="auto"/>
      </w:pPr>
      <w:r w:rsidRPr="004E2C2A">
        <w:t>- słupki aluminiowe</w:t>
      </w:r>
    </w:p>
    <w:p w:rsidR="00E15868" w:rsidRPr="004E2C2A" w:rsidRDefault="00E15868" w:rsidP="00E15868">
      <w:pPr>
        <w:pStyle w:val="western"/>
        <w:spacing w:before="0" w:beforeAutospacing="0" w:line="240" w:lineRule="auto"/>
      </w:pPr>
      <w:r w:rsidRPr="004E2C2A">
        <w:t>- osłony słupków</w:t>
      </w:r>
    </w:p>
    <w:p w:rsidR="00E15868" w:rsidRPr="004E2C2A" w:rsidRDefault="00E15868" w:rsidP="00E15868">
      <w:pPr>
        <w:pStyle w:val="western"/>
        <w:spacing w:before="0" w:beforeAutospacing="0" w:line="240" w:lineRule="auto"/>
      </w:pPr>
      <w:r w:rsidRPr="004E2C2A">
        <w:t>- siatka obszyta PCV</w:t>
      </w:r>
    </w:p>
    <w:p w:rsidR="00E15868" w:rsidRPr="004E2C2A" w:rsidRDefault="00E15868" w:rsidP="00E15868">
      <w:pPr>
        <w:pStyle w:val="western"/>
        <w:spacing w:before="0" w:beforeAutospacing="0" w:line="240" w:lineRule="auto"/>
      </w:pPr>
      <w:r w:rsidRPr="004E2C2A">
        <w:t>- antenki składane</w:t>
      </w:r>
    </w:p>
    <w:p w:rsidR="00E15868" w:rsidRPr="004E2C2A" w:rsidRDefault="00E15868" w:rsidP="00E15868">
      <w:pPr>
        <w:pStyle w:val="western"/>
        <w:spacing w:before="0" w:beforeAutospacing="0" w:line="240" w:lineRule="auto"/>
      </w:pPr>
      <w:r w:rsidRPr="004E2C2A">
        <w:t>- linie boiska/wyznaczniki pola gry</w:t>
      </w:r>
    </w:p>
    <w:p w:rsidR="00E15868" w:rsidRPr="004E2C2A" w:rsidRDefault="00E15868" w:rsidP="00E15868">
      <w:pPr>
        <w:pStyle w:val="western"/>
        <w:spacing w:before="0" w:beforeAutospacing="0" w:line="240" w:lineRule="auto"/>
      </w:pPr>
      <w:r w:rsidRPr="004E2C2A">
        <w:t>- piłka</w:t>
      </w:r>
    </w:p>
    <w:p w:rsidR="00E15868" w:rsidRPr="004E2C2A" w:rsidRDefault="00E15868" w:rsidP="00E15868">
      <w:pPr>
        <w:pStyle w:val="western"/>
        <w:spacing w:before="0" w:beforeAutospacing="0" w:line="240" w:lineRule="auto"/>
      </w:pPr>
      <w:r w:rsidRPr="004E2C2A">
        <w:t>- pompka</w:t>
      </w:r>
    </w:p>
    <w:p w:rsidR="00E15868" w:rsidRDefault="00E15868" w:rsidP="00E15868">
      <w:pPr>
        <w:pStyle w:val="western"/>
        <w:spacing w:before="0" w:beforeAutospacing="0" w:line="240" w:lineRule="auto"/>
        <w:rPr>
          <w:b w:val="0"/>
          <w:i/>
          <w:u w:val="single"/>
        </w:rPr>
      </w:pPr>
    </w:p>
    <w:p w:rsidR="00A15291" w:rsidRDefault="00A15291" w:rsidP="00E15868">
      <w:pPr>
        <w:pStyle w:val="western"/>
        <w:spacing w:before="0" w:beforeAutospacing="0" w:line="240" w:lineRule="auto"/>
        <w:rPr>
          <w:b w:val="0"/>
          <w:i/>
          <w:u w:val="single"/>
        </w:rPr>
      </w:pPr>
    </w:p>
    <w:p w:rsidR="00A15291" w:rsidRDefault="00A15291" w:rsidP="00E15868">
      <w:pPr>
        <w:pStyle w:val="western"/>
        <w:spacing w:before="0" w:beforeAutospacing="0" w:line="240" w:lineRule="auto"/>
        <w:rPr>
          <w:b w:val="0"/>
          <w:i/>
          <w:u w:val="single"/>
        </w:rPr>
      </w:pPr>
    </w:p>
    <w:p w:rsidR="00A15291" w:rsidRDefault="00A15291" w:rsidP="00E15868">
      <w:pPr>
        <w:pStyle w:val="western"/>
        <w:spacing w:before="0" w:beforeAutospacing="0" w:line="240" w:lineRule="auto"/>
        <w:rPr>
          <w:b w:val="0"/>
          <w:i/>
          <w:u w:val="single"/>
        </w:rPr>
      </w:pPr>
    </w:p>
    <w:p w:rsidR="00A15291" w:rsidRDefault="00A15291" w:rsidP="00E15868">
      <w:pPr>
        <w:pStyle w:val="western"/>
        <w:spacing w:before="0" w:beforeAutospacing="0" w:line="240" w:lineRule="auto"/>
        <w:rPr>
          <w:b w:val="0"/>
          <w:i/>
          <w:u w:val="single"/>
        </w:rPr>
      </w:pPr>
    </w:p>
    <w:p w:rsidR="00E15868" w:rsidRPr="004E2C2A" w:rsidRDefault="00E15868" w:rsidP="00E15868">
      <w:pPr>
        <w:pStyle w:val="western"/>
        <w:spacing w:before="0" w:beforeAutospacing="0" w:line="240" w:lineRule="auto"/>
        <w:rPr>
          <w:b w:val="0"/>
          <w:i/>
          <w:u w:val="single"/>
        </w:rPr>
      </w:pPr>
      <w:r w:rsidRPr="004E2C2A">
        <w:rPr>
          <w:i/>
          <w:u w:val="single"/>
        </w:rPr>
        <w:lastRenderedPageBreak/>
        <w:t xml:space="preserve">Opis: </w:t>
      </w:r>
    </w:p>
    <w:p w:rsidR="00E15868" w:rsidRPr="004E2C2A" w:rsidRDefault="00E15868" w:rsidP="00E15868">
      <w:pPr>
        <w:pStyle w:val="western"/>
        <w:spacing w:before="0" w:beforeAutospacing="0" w:line="240" w:lineRule="auto"/>
        <w:rPr>
          <w:b w:val="0"/>
          <w:i/>
          <w:u w:val="single"/>
        </w:rPr>
      </w:pPr>
    </w:p>
    <w:p w:rsidR="00E15868" w:rsidRPr="004E2C2A" w:rsidRDefault="00E15868" w:rsidP="00E15868">
      <w:pPr>
        <w:pStyle w:val="western"/>
        <w:spacing w:before="0" w:beforeAutospacing="0" w:line="240" w:lineRule="auto"/>
        <w:rPr>
          <w:b w:val="0"/>
          <w:i/>
          <w:u w:val="single"/>
        </w:rPr>
      </w:pPr>
      <w:r w:rsidRPr="004E2C2A">
        <w:rPr>
          <w:i/>
          <w:u w:val="single"/>
        </w:rPr>
        <w:t>SŁUPKI:</w:t>
      </w:r>
    </w:p>
    <w:p w:rsidR="00E15868" w:rsidRPr="004E2C2A" w:rsidRDefault="00E15868" w:rsidP="00E15868">
      <w:pPr>
        <w:widowControl/>
        <w:numPr>
          <w:ilvl w:val="0"/>
          <w:numId w:val="26"/>
        </w:numPr>
        <w:suppressAutoHyphens w:val="0"/>
        <w:autoSpaceDN/>
        <w:spacing w:before="100" w:beforeAutospacing="1" w:after="100" w:afterAutospacing="1"/>
        <w:rPr>
          <w:rFonts w:eastAsia="Times New Roman" w:cs="Times New Roman"/>
        </w:rPr>
      </w:pPr>
      <w:r w:rsidRPr="004E2C2A">
        <w:rPr>
          <w:rFonts w:eastAsia="Times New Roman" w:cs="Times New Roman"/>
        </w:rPr>
        <w:t xml:space="preserve">Dostępne w kolorze żółtym </w:t>
      </w:r>
    </w:p>
    <w:p w:rsidR="00E15868" w:rsidRPr="004E2C2A" w:rsidRDefault="00E15868" w:rsidP="00E15868">
      <w:pPr>
        <w:widowControl/>
        <w:numPr>
          <w:ilvl w:val="0"/>
          <w:numId w:val="26"/>
        </w:numPr>
        <w:suppressAutoHyphens w:val="0"/>
        <w:autoSpaceDN/>
        <w:spacing w:before="100" w:beforeAutospacing="1" w:after="100" w:afterAutospacing="1"/>
        <w:rPr>
          <w:rFonts w:eastAsia="Times New Roman" w:cs="Times New Roman"/>
        </w:rPr>
      </w:pPr>
      <w:r w:rsidRPr="004E2C2A">
        <w:rPr>
          <w:rFonts w:eastAsia="Times New Roman" w:cs="Times New Roman"/>
        </w:rPr>
        <w:t>Wysokość słupków - 3m;</w:t>
      </w:r>
    </w:p>
    <w:p w:rsidR="00E15868" w:rsidRPr="004E2C2A" w:rsidRDefault="00E15868" w:rsidP="00E15868">
      <w:pPr>
        <w:widowControl/>
        <w:numPr>
          <w:ilvl w:val="0"/>
          <w:numId w:val="26"/>
        </w:numPr>
        <w:suppressAutoHyphens w:val="0"/>
        <w:autoSpaceDN/>
        <w:spacing w:before="100" w:beforeAutospacing="1" w:after="100" w:afterAutospacing="1"/>
        <w:rPr>
          <w:rFonts w:eastAsia="Times New Roman" w:cs="Times New Roman"/>
        </w:rPr>
      </w:pPr>
      <w:r w:rsidRPr="004E2C2A">
        <w:rPr>
          <w:rFonts w:eastAsia="Times New Roman" w:cs="Times New Roman"/>
        </w:rPr>
        <w:t>Wykonane z profilu owalnego aluminiowego o wymiarach 120 x 100mm;</w:t>
      </w:r>
    </w:p>
    <w:p w:rsidR="00E15868" w:rsidRPr="004E2C2A" w:rsidRDefault="00E15868" w:rsidP="00E15868">
      <w:pPr>
        <w:widowControl/>
        <w:numPr>
          <w:ilvl w:val="0"/>
          <w:numId w:val="26"/>
        </w:numPr>
        <w:suppressAutoHyphens w:val="0"/>
        <w:autoSpaceDN/>
        <w:spacing w:before="100" w:beforeAutospacing="1" w:after="100" w:afterAutospacing="1"/>
        <w:rPr>
          <w:rFonts w:eastAsia="Times New Roman" w:cs="Times New Roman"/>
        </w:rPr>
      </w:pPr>
      <w:r w:rsidRPr="004E2C2A">
        <w:rPr>
          <w:rFonts w:eastAsia="Times New Roman" w:cs="Times New Roman"/>
        </w:rPr>
        <w:t>Słupki przeznaczone do montażu na stałe (do zabetonowania) lub w tulejach (możliwość demontażu);</w:t>
      </w:r>
    </w:p>
    <w:p w:rsidR="00E15868" w:rsidRPr="004E2C2A" w:rsidRDefault="00E15868" w:rsidP="00E15868">
      <w:pPr>
        <w:widowControl/>
        <w:numPr>
          <w:ilvl w:val="0"/>
          <w:numId w:val="26"/>
        </w:numPr>
        <w:suppressAutoHyphens w:val="0"/>
        <w:autoSpaceDN/>
        <w:spacing w:before="100" w:beforeAutospacing="1" w:after="100" w:afterAutospacing="1"/>
        <w:rPr>
          <w:rFonts w:eastAsia="Times New Roman" w:cs="Times New Roman"/>
        </w:rPr>
      </w:pPr>
      <w:r w:rsidRPr="004E2C2A">
        <w:rPr>
          <w:rFonts w:eastAsia="Times New Roman" w:cs="Times New Roman"/>
        </w:rPr>
        <w:t>W komplecie powinny być dwa słupki (jeden z naciągiem, drugi z hakami do zaczepienia siatki;</w:t>
      </w:r>
    </w:p>
    <w:p w:rsidR="00E15868" w:rsidRPr="004E2C2A" w:rsidRDefault="00E15868" w:rsidP="00E15868">
      <w:pPr>
        <w:widowControl/>
        <w:numPr>
          <w:ilvl w:val="0"/>
          <w:numId w:val="26"/>
        </w:numPr>
        <w:suppressAutoHyphens w:val="0"/>
        <w:autoSpaceDN/>
        <w:spacing w:before="100" w:beforeAutospacing="1" w:after="100" w:afterAutospacing="1"/>
        <w:rPr>
          <w:rFonts w:eastAsia="Times New Roman" w:cs="Times New Roman"/>
        </w:rPr>
      </w:pPr>
      <w:r w:rsidRPr="004E2C2A">
        <w:rPr>
          <w:rFonts w:eastAsia="Times New Roman" w:cs="Times New Roman"/>
        </w:rPr>
        <w:t>Słupki malowane proszkowo, kolor żółty</w:t>
      </w:r>
    </w:p>
    <w:p w:rsidR="00E15868" w:rsidRPr="004E2C2A" w:rsidRDefault="00E15868" w:rsidP="00E15868">
      <w:pPr>
        <w:widowControl/>
        <w:numPr>
          <w:ilvl w:val="0"/>
          <w:numId w:val="26"/>
        </w:numPr>
        <w:suppressAutoHyphens w:val="0"/>
        <w:autoSpaceDN/>
        <w:spacing w:before="100" w:beforeAutospacing="1" w:after="100" w:afterAutospacing="1"/>
        <w:rPr>
          <w:rFonts w:eastAsia="Times New Roman" w:cs="Times New Roman"/>
        </w:rPr>
      </w:pPr>
      <w:r w:rsidRPr="004E2C2A">
        <w:rPr>
          <w:rFonts w:eastAsia="Times New Roman" w:cs="Times New Roman"/>
        </w:rPr>
        <w:t>Bezstopniowa regulacja zawieszania siatki w zakresie 1,07-2,43m (możliwość wykorzystania słupków do wielu dyscyplin sportowych: siatkówki w różnych kategoriach wiekowych, tenisa ziemnego, badmintona);</w:t>
      </w:r>
    </w:p>
    <w:p w:rsidR="00E15868" w:rsidRPr="004E2C2A" w:rsidRDefault="00E15868" w:rsidP="00E15868">
      <w:pPr>
        <w:widowControl/>
        <w:numPr>
          <w:ilvl w:val="0"/>
          <w:numId w:val="26"/>
        </w:numPr>
        <w:suppressAutoHyphens w:val="0"/>
        <w:autoSpaceDN/>
        <w:spacing w:before="100" w:beforeAutospacing="1" w:after="100" w:afterAutospacing="1"/>
        <w:rPr>
          <w:rFonts w:eastAsia="Times New Roman" w:cs="Times New Roman"/>
        </w:rPr>
      </w:pPr>
      <w:r w:rsidRPr="004E2C2A">
        <w:rPr>
          <w:rFonts w:eastAsia="Times New Roman" w:cs="Times New Roman"/>
        </w:rPr>
        <w:t>Zgodność z przepisami PZPS oraz normą PN-EN 1271:2006 p.4;</w:t>
      </w:r>
    </w:p>
    <w:p w:rsidR="00E15868" w:rsidRPr="004E2C2A" w:rsidRDefault="00E15868" w:rsidP="00E15868">
      <w:pPr>
        <w:widowControl/>
        <w:numPr>
          <w:ilvl w:val="0"/>
          <w:numId w:val="26"/>
        </w:numPr>
        <w:suppressAutoHyphens w:val="0"/>
        <w:autoSpaceDN/>
        <w:spacing w:before="100" w:beforeAutospacing="1" w:after="100" w:afterAutospacing="1"/>
        <w:rPr>
          <w:rFonts w:eastAsia="Times New Roman" w:cs="Times New Roman"/>
        </w:rPr>
      </w:pPr>
      <w:r w:rsidRPr="004E2C2A">
        <w:rPr>
          <w:rFonts w:eastAsia="Times New Roman" w:cs="Times New Roman"/>
          <w:b/>
          <w:bCs/>
        </w:rPr>
        <w:t>Słupki z certyfikatem bezpieczeństwa wydany przez Instytut Sportu</w:t>
      </w:r>
    </w:p>
    <w:p w:rsidR="00E15868" w:rsidRPr="004E2C2A" w:rsidRDefault="00E15868" w:rsidP="00E15868">
      <w:pPr>
        <w:pStyle w:val="western"/>
        <w:spacing w:before="0" w:beforeAutospacing="0" w:line="240" w:lineRule="auto"/>
        <w:rPr>
          <w:b w:val="0"/>
          <w:i/>
          <w:u w:val="single"/>
        </w:rPr>
      </w:pPr>
      <w:r w:rsidRPr="004E2C2A">
        <w:rPr>
          <w:i/>
          <w:u w:val="single"/>
        </w:rPr>
        <w:t>OSŁONY:</w:t>
      </w:r>
    </w:p>
    <w:p w:rsidR="00E15868" w:rsidRPr="004E2C2A" w:rsidRDefault="00E15868" w:rsidP="00E15868">
      <w:pPr>
        <w:widowControl/>
        <w:numPr>
          <w:ilvl w:val="0"/>
          <w:numId w:val="27"/>
        </w:numPr>
        <w:suppressAutoHyphens w:val="0"/>
        <w:autoSpaceDN/>
        <w:spacing w:before="100" w:beforeAutospacing="1" w:after="100" w:afterAutospacing="1"/>
        <w:rPr>
          <w:rFonts w:eastAsia="Times New Roman" w:cs="Times New Roman"/>
        </w:rPr>
      </w:pPr>
      <w:r w:rsidRPr="004E2C2A">
        <w:rPr>
          <w:rFonts w:eastAsia="Times New Roman" w:cs="Times New Roman"/>
        </w:rPr>
        <w:t>Dostępne w kolorze żółtym</w:t>
      </w:r>
    </w:p>
    <w:p w:rsidR="00E15868" w:rsidRPr="004E2C2A" w:rsidRDefault="00E15868" w:rsidP="00E15868">
      <w:pPr>
        <w:widowControl/>
        <w:numPr>
          <w:ilvl w:val="0"/>
          <w:numId w:val="27"/>
        </w:numPr>
        <w:suppressAutoHyphens w:val="0"/>
        <w:autoSpaceDN/>
        <w:spacing w:before="100" w:beforeAutospacing="1" w:after="100" w:afterAutospacing="1"/>
        <w:rPr>
          <w:rFonts w:eastAsia="Times New Roman" w:cs="Times New Roman"/>
        </w:rPr>
      </w:pPr>
      <w:r w:rsidRPr="004E2C2A">
        <w:rPr>
          <w:rFonts w:eastAsia="Times New Roman" w:cs="Times New Roman"/>
        </w:rPr>
        <w:t>Osłona słupka wykonana z pianki poliuretanowej o grubości 5 cm;</w:t>
      </w:r>
    </w:p>
    <w:p w:rsidR="00E15868" w:rsidRPr="004E2C2A" w:rsidRDefault="00E15868" w:rsidP="00E15868">
      <w:pPr>
        <w:widowControl/>
        <w:numPr>
          <w:ilvl w:val="0"/>
          <w:numId w:val="27"/>
        </w:numPr>
        <w:suppressAutoHyphens w:val="0"/>
        <w:autoSpaceDN/>
        <w:spacing w:before="100" w:beforeAutospacing="1" w:after="100" w:afterAutospacing="1"/>
        <w:rPr>
          <w:rFonts w:eastAsia="Times New Roman" w:cs="Times New Roman"/>
        </w:rPr>
      </w:pPr>
      <w:r w:rsidRPr="004E2C2A">
        <w:rPr>
          <w:rFonts w:eastAsia="Times New Roman" w:cs="Times New Roman"/>
        </w:rPr>
        <w:t>Wysokość 200 cm;</w:t>
      </w:r>
    </w:p>
    <w:p w:rsidR="00E15868" w:rsidRPr="004E2C2A" w:rsidRDefault="00E15868" w:rsidP="00E15868">
      <w:pPr>
        <w:widowControl/>
        <w:numPr>
          <w:ilvl w:val="0"/>
          <w:numId w:val="27"/>
        </w:numPr>
        <w:suppressAutoHyphens w:val="0"/>
        <w:autoSpaceDN/>
        <w:spacing w:before="100" w:beforeAutospacing="1" w:after="100" w:afterAutospacing="1"/>
        <w:rPr>
          <w:rFonts w:eastAsia="Times New Roman" w:cs="Times New Roman"/>
        </w:rPr>
      </w:pPr>
      <w:r w:rsidRPr="004E2C2A">
        <w:rPr>
          <w:rFonts w:eastAsia="Times New Roman" w:cs="Times New Roman"/>
        </w:rPr>
        <w:t>Obszyta materiałem PCV w kolorze żółtym;</w:t>
      </w:r>
    </w:p>
    <w:p w:rsidR="00E15868" w:rsidRPr="004E2C2A" w:rsidRDefault="00E15868" w:rsidP="00E15868">
      <w:pPr>
        <w:widowControl/>
        <w:numPr>
          <w:ilvl w:val="0"/>
          <w:numId w:val="27"/>
        </w:numPr>
        <w:suppressAutoHyphens w:val="0"/>
        <w:autoSpaceDN/>
        <w:spacing w:before="100" w:beforeAutospacing="1" w:after="100" w:afterAutospacing="1"/>
        <w:rPr>
          <w:rFonts w:eastAsia="Times New Roman" w:cs="Times New Roman"/>
        </w:rPr>
      </w:pPr>
      <w:r w:rsidRPr="004E2C2A">
        <w:rPr>
          <w:rFonts w:eastAsia="Times New Roman" w:cs="Times New Roman"/>
        </w:rPr>
        <w:t xml:space="preserve">Montowana za pomocą pasków z rzepami (min.  7 </w:t>
      </w:r>
      <w:proofErr w:type="spellStart"/>
      <w:r w:rsidRPr="004E2C2A">
        <w:rPr>
          <w:rFonts w:eastAsia="Times New Roman" w:cs="Times New Roman"/>
        </w:rPr>
        <w:t>szt</w:t>
      </w:r>
      <w:proofErr w:type="spellEnd"/>
      <w:r w:rsidRPr="004E2C2A">
        <w:rPr>
          <w:rFonts w:eastAsia="Times New Roman" w:cs="Times New Roman"/>
        </w:rPr>
        <w:t xml:space="preserve"> ) wokół słupka do siatkówki</w:t>
      </w:r>
    </w:p>
    <w:p w:rsidR="00E15868" w:rsidRPr="004E2C2A" w:rsidRDefault="00E15868" w:rsidP="00E15868">
      <w:pPr>
        <w:pStyle w:val="western"/>
        <w:spacing w:before="0" w:beforeAutospacing="0" w:line="240" w:lineRule="auto"/>
        <w:rPr>
          <w:b w:val="0"/>
          <w:i/>
          <w:u w:val="single"/>
        </w:rPr>
      </w:pPr>
    </w:p>
    <w:p w:rsidR="00E15868" w:rsidRPr="004E2C2A" w:rsidRDefault="00E15868" w:rsidP="00E15868">
      <w:pPr>
        <w:pStyle w:val="western"/>
        <w:spacing w:before="0" w:beforeAutospacing="0" w:line="240" w:lineRule="auto"/>
        <w:rPr>
          <w:b w:val="0"/>
          <w:i/>
          <w:u w:val="single"/>
        </w:rPr>
      </w:pPr>
      <w:r w:rsidRPr="004E2C2A">
        <w:rPr>
          <w:i/>
          <w:u w:val="single"/>
        </w:rPr>
        <w:t>SIATKA:</w:t>
      </w:r>
    </w:p>
    <w:p w:rsidR="00E15868" w:rsidRPr="004E2C2A" w:rsidRDefault="00E15868" w:rsidP="00E15868">
      <w:pPr>
        <w:widowControl/>
        <w:numPr>
          <w:ilvl w:val="0"/>
          <w:numId w:val="28"/>
        </w:numPr>
        <w:suppressAutoHyphens w:val="0"/>
        <w:autoSpaceDN/>
        <w:spacing w:before="100" w:beforeAutospacing="1" w:after="100" w:afterAutospacing="1"/>
        <w:rPr>
          <w:rFonts w:eastAsia="Times New Roman" w:cs="Times New Roman"/>
        </w:rPr>
      </w:pPr>
      <w:r w:rsidRPr="004E2C2A">
        <w:rPr>
          <w:rFonts w:eastAsia="Times New Roman" w:cs="Times New Roman"/>
        </w:rPr>
        <w:t>Kolor obszycia siatki do wyboru: niebieski</w:t>
      </w:r>
    </w:p>
    <w:p w:rsidR="00E15868" w:rsidRPr="004E2C2A" w:rsidRDefault="00E15868" w:rsidP="00E15868">
      <w:pPr>
        <w:widowControl/>
        <w:numPr>
          <w:ilvl w:val="0"/>
          <w:numId w:val="28"/>
        </w:numPr>
        <w:suppressAutoHyphens w:val="0"/>
        <w:autoSpaceDN/>
        <w:spacing w:before="100" w:beforeAutospacing="1" w:after="100" w:afterAutospacing="1"/>
        <w:rPr>
          <w:rFonts w:eastAsia="Times New Roman" w:cs="Times New Roman"/>
        </w:rPr>
      </w:pPr>
      <w:r w:rsidRPr="004E2C2A">
        <w:rPr>
          <w:rFonts w:eastAsia="Times New Roman" w:cs="Times New Roman"/>
        </w:rPr>
        <w:t>Siatka wysokiej jakości - gruba, wytrzymała, wykonana z PCV - odporna na warunki atmosferyczne. Siatka wykonana ze sznurka polipropylenowego o grubości 4 mm;</w:t>
      </w:r>
    </w:p>
    <w:p w:rsidR="00E15868" w:rsidRPr="004E2C2A" w:rsidRDefault="00E15868" w:rsidP="00E15868">
      <w:pPr>
        <w:widowControl/>
        <w:numPr>
          <w:ilvl w:val="0"/>
          <w:numId w:val="28"/>
        </w:numPr>
        <w:suppressAutoHyphens w:val="0"/>
        <w:autoSpaceDN/>
        <w:spacing w:before="100" w:beforeAutospacing="1" w:after="100" w:afterAutospacing="1"/>
        <w:rPr>
          <w:rFonts w:eastAsia="Times New Roman" w:cs="Times New Roman"/>
        </w:rPr>
      </w:pPr>
      <w:r w:rsidRPr="004E2C2A">
        <w:rPr>
          <w:rFonts w:eastAsia="Times New Roman" w:cs="Times New Roman"/>
        </w:rPr>
        <w:t>Krawędzie siatki obszyte taśmą PCV (odporną na deszcz i inne warunki atmosferyczne), u góry obszycie o szerokości 7 cm, z boków i na dole o szerokości 5 cm;</w:t>
      </w:r>
    </w:p>
    <w:p w:rsidR="00E15868" w:rsidRPr="004E2C2A" w:rsidRDefault="00E15868" w:rsidP="00E15868">
      <w:pPr>
        <w:widowControl/>
        <w:numPr>
          <w:ilvl w:val="0"/>
          <w:numId w:val="28"/>
        </w:numPr>
        <w:suppressAutoHyphens w:val="0"/>
        <w:autoSpaceDN/>
        <w:spacing w:before="100" w:beforeAutospacing="1" w:after="100" w:afterAutospacing="1"/>
        <w:rPr>
          <w:rFonts w:eastAsia="Times New Roman" w:cs="Times New Roman"/>
        </w:rPr>
      </w:pPr>
      <w:r w:rsidRPr="004E2C2A">
        <w:rPr>
          <w:rFonts w:eastAsia="Times New Roman" w:cs="Times New Roman"/>
        </w:rPr>
        <w:t>Naciągi: górny - linka stalowa o grubości 4 mm (możliwość naciągu na profesjonalnych słupkach); dolny: linka polipropylenowa o grubości 6 mm oraz cztery naciągi w każdym z rogów ze sznurka polipropylenowego o grubości fi4; Wielkość oczek: 10 x 10 cm; Rozmiar: 8,5 x 1 m;</w:t>
      </w:r>
    </w:p>
    <w:p w:rsidR="00E15868" w:rsidRPr="004E2C2A" w:rsidRDefault="00E15868" w:rsidP="00E15868">
      <w:pPr>
        <w:pStyle w:val="western"/>
        <w:spacing w:before="0" w:beforeAutospacing="0" w:line="240" w:lineRule="auto"/>
        <w:rPr>
          <w:b w:val="0"/>
          <w:i/>
        </w:rPr>
      </w:pPr>
      <w:r w:rsidRPr="004E2C2A">
        <w:rPr>
          <w:i/>
        </w:rPr>
        <w:t>Kolor obszycia siatki niebieski</w:t>
      </w:r>
    </w:p>
    <w:p w:rsidR="00E15868" w:rsidRPr="004E2C2A" w:rsidRDefault="00E15868" w:rsidP="00E15868">
      <w:pPr>
        <w:pStyle w:val="western"/>
        <w:spacing w:before="0" w:beforeAutospacing="0" w:line="240" w:lineRule="auto"/>
        <w:rPr>
          <w:b w:val="0"/>
          <w:i/>
          <w:u w:val="single"/>
        </w:rPr>
      </w:pPr>
    </w:p>
    <w:p w:rsidR="00E15868" w:rsidRPr="004E2C2A" w:rsidRDefault="00E15868" w:rsidP="00E15868">
      <w:pPr>
        <w:pStyle w:val="western"/>
        <w:spacing w:before="0" w:beforeAutospacing="0" w:line="240" w:lineRule="auto"/>
        <w:rPr>
          <w:b w:val="0"/>
          <w:i/>
          <w:u w:val="single"/>
        </w:rPr>
      </w:pPr>
      <w:r w:rsidRPr="004E2C2A">
        <w:rPr>
          <w:i/>
          <w:u w:val="single"/>
        </w:rPr>
        <w:t>ANTENKI:</w:t>
      </w:r>
    </w:p>
    <w:p w:rsidR="00E15868" w:rsidRPr="004E2C2A" w:rsidRDefault="00E15868" w:rsidP="00E15868">
      <w:pPr>
        <w:widowControl/>
        <w:numPr>
          <w:ilvl w:val="0"/>
          <w:numId w:val="29"/>
        </w:numPr>
        <w:suppressAutoHyphens w:val="0"/>
        <w:autoSpaceDN/>
        <w:spacing w:before="100" w:beforeAutospacing="1" w:after="100" w:afterAutospacing="1"/>
        <w:rPr>
          <w:rFonts w:eastAsia="Times New Roman" w:cs="Times New Roman"/>
        </w:rPr>
      </w:pPr>
      <w:r w:rsidRPr="004E2C2A">
        <w:rPr>
          <w:rFonts w:eastAsia="Times New Roman" w:cs="Times New Roman"/>
        </w:rPr>
        <w:t>Antenki wykonane z włókna szklanego;</w:t>
      </w:r>
    </w:p>
    <w:p w:rsidR="00E15868" w:rsidRPr="004E2C2A" w:rsidRDefault="00E15868" w:rsidP="00E15868">
      <w:pPr>
        <w:widowControl/>
        <w:numPr>
          <w:ilvl w:val="0"/>
          <w:numId w:val="29"/>
        </w:numPr>
        <w:suppressAutoHyphens w:val="0"/>
        <w:autoSpaceDN/>
        <w:spacing w:before="100" w:beforeAutospacing="1" w:after="100" w:afterAutospacing="1"/>
        <w:rPr>
          <w:rFonts w:eastAsia="Times New Roman" w:cs="Times New Roman"/>
        </w:rPr>
      </w:pPr>
      <w:r w:rsidRPr="004E2C2A">
        <w:rPr>
          <w:rFonts w:eastAsia="Times New Roman" w:cs="Times New Roman"/>
        </w:rPr>
        <w:t>Długość antenek 2 x 90 cm (składane); </w:t>
      </w:r>
    </w:p>
    <w:p w:rsidR="00E15868" w:rsidRPr="004E2C2A" w:rsidRDefault="00E15868" w:rsidP="00E15868">
      <w:pPr>
        <w:widowControl/>
        <w:numPr>
          <w:ilvl w:val="0"/>
          <w:numId w:val="29"/>
        </w:numPr>
        <w:suppressAutoHyphens w:val="0"/>
        <w:autoSpaceDN/>
        <w:spacing w:before="100" w:beforeAutospacing="1" w:after="100" w:afterAutospacing="1"/>
        <w:rPr>
          <w:rFonts w:eastAsia="Times New Roman" w:cs="Times New Roman"/>
        </w:rPr>
      </w:pPr>
      <w:r w:rsidRPr="004E2C2A">
        <w:rPr>
          <w:rFonts w:eastAsia="Times New Roman" w:cs="Times New Roman"/>
        </w:rPr>
        <w:t>Kieszonki przyczepiane na rzep do siatki;</w:t>
      </w:r>
    </w:p>
    <w:p w:rsidR="00E15868" w:rsidRPr="004E2C2A" w:rsidRDefault="00E15868" w:rsidP="00E15868">
      <w:pPr>
        <w:widowControl/>
        <w:numPr>
          <w:ilvl w:val="0"/>
          <w:numId w:val="29"/>
        </w:numPr>
        <w:suppressAutoHyphens w:val="0"/>
        <w:autoSpaceDN/>
        <w:spacing w:before="100" w:beforeAutospacing="1" w:after="100" w:afterAutospacing="1"/>
        <w:rPr>
          <w:rFonts w:eastAsia="Times New Roman" w:cs="Times New Roman"/>
        </w:rPr>
      </w:pPr>
      <w:r w:rsidRPr="004E2C2A">
        <w:rPr>
          <w:rFonts w:eastAsia="Times New Roman" w:cs="Times New Roman"/>
        </w:rPr>
        <w:t>Cztery kolory do wyboru: czerwony.</w:t>
      </w:r>
    </w:p>
    <w:p w:rsidR="00E15868" w:rsidRPr="004E2C2A" w:rsidRDefault="00E15868" w:rsidP="00E15868">
      <w:pPr>
        <w:pStyle w:val="western"/>
        <w:spacing w:before="0" w:beforeAutospacing="0" w:line="240" w:lineRule="auto"/>
        <w:rPr>
          <w:b w:val="0"/>
          <w:i/>
          <w:u w:val="single"/>
        </w:rPr>
      </w:pPr>
    </w:p>
    <w:p w:rsidR="00A15291" w:rsidRDefault="00A15291" w:rsidP="00E15868">
      <w:pPr>
        <w:pStyle w:val="western"/>
        <w:spacing w:before="0" w:beforeAutospacing="0" w:line="240" w:lineRule="auto"/>
        <w:rPr>
          <w:i/>
          <w:u w:val="single"/>
        </w:rPr>
      </w:pPr>
    </w:p>
    <w:p w:rsidR="00E15868" w:rsidRPr="004E2C2A" w:rsidRDefault="00E15868" w:rsidP="00E15868">
      <w:pPr>
        <w:pStyle w:val="western"/>
        <w:spacing w:before="0" w:beforeAutospacing="0" w:line="240" w:lineRule="auto"/>
        <w:rPr>
          <w:b w:val="0"/>
          <w:i/>
          <w:u w:val="single"/>
        </w:rPr>
      </w:pPr>
      <w:r w:rsidRPr="004E2C2A">
        <w:rPr>
          <w:i/>
          <w:u w:val="single"/>
        </w:rPr>
        <w:lastRenderedPageBreak/>
        <w:t>LINIE:</w:t>
      </w:r>
    </w:p>
    <w:p w:rsidR="00E15868" w:rsidRPr="004E2C2A" w:rsidRDefault="00E15868" w:rsidP="00E15868">
      <w:pPr>
        <w:widowControl/>
        <w:numPr>
          <w:ilvl w:val="0"/>
          <w:numId w:val="30"/>
        </w:numPr>
        <w:suppressAutoHyphens w:val="0"/>
        <w:autoSpaceDN/>
        <w:spacing w:before="100" w:beforeAutospacing="1" w:after="100" w:afterAutospacing="1"/>
        <w:rPr>
          <w:rFonts w:eastAsia="Times New Roman" w:cs="Times New Roman"/>
        </w:rPr>
      </w:pPr>
      <w:r w:rsidRPr="004E2C2A">
        <w:rPr>
          <w:rFonts w:eastAsia="Times New Roman" w:cs="Times New Roman"/>
        </w:rPr>
        <w:t>Linie wykonane z wysokiej jakości, mocnego tworzywa polipropylenowego.</w:t>
      </w:r>
    </w:p>
    <w:p w:rsidR="00E15868" w:rsidRPr="004E2C2A" w:rsidRDefault="00E15868" w:rsidP="00E15868">
      <w:pPr>
        <w:widowControl/>
        <w:numPr>
          <w:ilvl w:val="0"/>
          <w:numId w:val="30"/>
        </w:numPr>
        <w:suppressAutoHyphens w:val="0"/>
        <w:autoSpaceDN/>
        <w:spacing w:before="100" w:beforeAutospacing="1" w:after="100" w:afterAutospacing="1"/>
        <w:rPr>
          <w:rFonts w:eastAsia="Times New Roman" w:cs="Times New Roman"/>
        </w:rPr>
      </w:pPr>
      <w:r w:rsidRPr="004E2C2A">
        <w:rPr>
          <w:rFonts w:eastAsia="Times New Roman" w:cs="Times New Roman"/>
        </w:rPr>
        <w:t>Środek linii oznaczony za pomocą kwadracika o innym kolorze co ułatwiałoby rozstawienie linii.</w:t>
      </w:r>
    </w:p>
    <w:p w:rsidR="00E15868" w:rsidRPr="004E2C2A" w:rsidRDefault="00E15868" w:rsidP="00E15868">
      <w:pPr>
        <w:widowControl/>
        <w:numPr>
          <w:ilvl w:val="0"/>
          <w:numId w:val="30"/>
        </w:numPr>
        <w:suppressAutoHyphens w:val="0"/>
        <w:autoSpaceDN/>
        <w:spacing w:before="100" w:beforeAutospacing="1" w:after="100" w:afterAutospacing="1"/>
        <w:rPr>
          <w:rFonts w:eastAsia="Times New Roman" w:cs="Times New Roman"/>
        </w:rPr>
      </w:pPr>
      <w:r w:rsidRPr="004E2C2A">
        <w:rPr>
          <w:rFonts w:eastAsia="Times New Roman" w:cs="Times New Roman"/>
        </w:rPr>
        <w:t>Linie mocowane do podłoża za pomocą szpilek przyczepionych na gumowych odciągach na każdym z rogów</w:t>
      </w:r>
    </w:p>
    <w:p w:rsidR="00E15868" w:rsidRPr="00A220D9" w:rsidRDefault="00E15868" w:rsidP="00E15868">
      <w:pPr>
        <w:widowControl/>
        <w:numPr>
          <w:ilvl w:val="0"/>
          <w:numId w:val="30"/>
        </w:numPr>
        <w:suppressAutoHyphens w:val="0"/>
        <w:autoSpaceDN/>
        <w:spacing w:before="100" w:beforeAutospacing="1" w:after="100" w:afterAutospacing="1"/>
        <w:rPr>
          <w:rFonts w:eastAsia="Times New Roman" w:cs="Times New Roman"/>
        </w:rPr>
      </w:pPr>
      <w:r w:rsidRPr="004E2C2A">
        <w:rPr>
          <w:rFonts w:eastAsia="Times New Roman" w:cs="Times New Roman"/>
        </w:rPr>
        <w:t>Linie nawijane są na nawijak ułatwiający nawijanie i przechowywanie linii </w:t>
      </w:r>
    </w:p>
    <w:p w:rsidR="00E15868" w:rsidRPr="004E2C2A" w:rsidRDefault="00E15868" w:rsidP="00E15868">
      <w:pPr>
        <w:spacing w:before="100" w:beforeAutospacing="1" w:after="100" w:afterAutospacing="1"/>
        <w:rPr>
          <w:rFonts w:eastAsia="Times New Roman" w:cs="Times New Roman"/>
        </w:rPr>
      </w:pPr>
      <w:r w:rsidRPr="004E2C2A">
        <w:rPr>
          <w:rFonts w:eastAsia="Times New Roman" w:cs="Times New Roman"/>
        </w:rPr>
        <w:t>Linie z mocowaniami SZPILKI</w:t>
      </w:r>
    </w:p>
    <w:p w:rsidR="00E15868" w:rsidRPr="00E15868" w:rsidRDefault="00E15868" w:rsidP="00E15868">
      <w:pPr>
        <w:widowControl/>
        <w:numPr>
          <w:ilvl w:val="0"/>
          <w:numId w:val="31"/>
        </w:numPr>
        <w:suppressAutoHyphens w:val="0"/>
        <w:autoSpaceDN/>
        <w:spacing w:before="100" w:beforeAutospacing="1" w:after="100" w:afterAutospacing="1"/>
        <w:rPr>
          <w:rFonts w:eastAsia="Times New Roman" w:cs="Times New Roman"/>
        </w:rPr>
      </w:pPr>
      <w:r w:rsidRPr="004E2C2A">
        <w:rPr>
          <w:rFonts w:eastAsia="Times New Roman" w:cs="Times New Roman"/>
        </w:rPr>
        <w:t>Szpilki wykonane są z twardego pręta o grubości 5mm i długości 20 cm. Szpilki ocynkowane.</w:t>
      </w:r>
    </w:p>
    <w:p w:rsidR="00E15868" w:rsidRDefault="00E15868" w:rsidP="00E15868">
      <w:pPr>
        <w:pStyle w:val="western"/>
        <w:spacing w:before="0" w:beforeAutospacing="0" w:line="240" w:lineRule="auto"/>
        <w:rPr>
          <w:b w:val="0"/>
          <w:i/>
        </w:rPr>
      </w:pPr>
    </w:p>
    <w:p w:rsidR="00E15868" w:rsidRPr="004E2C2A" w:rsidRDefault="00E15868" w:rsidP="00E15868">
      <w:pPr>
        <w:pStyle w:val="western"/>
        <w:spacing w:before="0" w:beforeAutospacing="0" w:line="240" w:lineRule="auto"/>
        <w:rPr>
          <w:b w:val="0"/>
          <w:i/>
        </w:rPr>
      </w:pPr>
      <w:r w:rsidRPr="004E2C2A">
        <w:rPr>
          <w:i/>
        </w:rPr>
        <w:t>Kolor linii czerwony</w:t>
      </w:r>
    </w:p>
    <w:p w:rsidR="00E15868" w:rsidRPr="004E2C2A" w:rsidRDefault="00E15868" w:rsidP="00E15868">
      <w:pPr>
        <w:pStyle w:val="western"/>
        <w:spacing w:before="0" w:beforeAutospacing="0" w:line="240" w:lineRule="auto"/>
        <w:rPr>
          <w:b w:val="0"/>
          <w:i/>
          <w:u w:val="single"/>
        </w:rPr>
      </w:pPr>
    </w:p>
    <w:p w:rsidR="00E15868" w:rsidRPr="004E2C2A" w:rsidRDefault="00E15868" w:rsidP="00E15868">
      <w:pPr>
        <w:pStyle w:val="western"/>
        <w:spacing w:before="0" w:beforeAutospacing="0" w:line="240" w:lineRule="auto"/>
        <w:rPr>
          <w:b w:val="0"/>
          <w:i/>
          <w:u w:val="single"/>
        </w:rPr>
      </w:pPr>
      <w:r w:rsidRPr="004E2C2A">
        <w:rPr>
          <w:i/>
          <w:u w:val="single"/>
        </w:rPr>
        <w:t>PIŁKA:</w:t>
      </w:r>
    </w:p>
    <w:p w:rsidR="00E15868" w:rsidRPr="004E2C2A" w:rsidRDefault="00E15868" w:rsidP="00E15868">
      <w:pPr>
        <w:spacing w:before="100" w:beforeAutospacing="1" w:after="100" w:afterAutospacing="1"/>
        <w:rPr>
          <w:rFonts w:eastAsia="Times New Roman" w:cs="Times New Roman"/>
        </w:rPr>
      </w:pPr>
      <w:r w:rsidRPr="004E2C2A">
        <w:rPr>
          <w:rFonts w:eastAsia="Times New Roman" w:cs="Times New Roman"/>
        </w:rPr>
        <w:t>Wykonana z specjalnego materiału odpornego na różne warunki</w:t>
      </w:r>
      <w:r>
        <w:rPr>
          <w:rFonts w:eastAsia="Times New Roman" w:cs="Times New Roman"/>
        </w:rPr>
        <w:t xml:space="preserve"> atmosferyczne</w:t>
      </w:r>
      <w:r w:rsidRPr="004E2C2A">
        <w:rPr>
          <w:rFonts w:eastAsia="Times New Roman" w:cs="Times New Roman"/>
        </w:rPr>
        <w:t>. </w:t>
      </w:r>
    </w:p>
    <w:p w:rsidR="00E15868" w:rsidRPr="004E2C2A" w:rsidRDefault="00E15868" w:rsidP="00E15868">
      <w:pPr>
        <w:widowControl/>
        <w:numPr>
          <w:ilvl w:val="0"/>
          <w:numId w:val="32"/>
        </w:numPr>
        <w:suppressAutoHyphens w:val="0"/>
        <w:autoSpaceDN/>
        <w:spacing w:before="100" w:beforeAutospacing="1" w:after="100" w:afterAutospacing="1"/>
        <w:rPr>
          <w:rFonts w:eastAsia="Times New Roman" w:cs="Times New Roman"/>
        </w:rPr>
      </w:pPr>
      <w:r w:rsidRPr="004E2C2A">
        <w:rPr>
          <w:rFonts w:eastAsia="Times New Roman" w:cs="Times New Roman"/>
        </w:rPr>
        <w:t>Rozmiar: 5</w:t>
      </w:r>
    </w:p>
    <w:p w:rsidR="00E15868" w:rsidRPr="004E2C2A" w:rsidRDefault="00E15868" w:rsidP="00E15868">
      <w:pPr>
        <w:widowControl/>
        <w:numPr>
          <w:ilvl w:val="0"/>
          <w:numId w:val="32"/>
        </w:numPr>
        <w:suppressAutoHyphens w:val="0"/>
        <w:autoSpaceDN/>
        <w:spacing w:before="100" w:beforeAutospacing="1" w:after="100" w:afterAutospacing="1"/>
        <w:rPr>
          <w:rFonts w:eastAsia="Times New Roman" w:cs="Times New Roman"/>
        </w:rPr>
      </w:pPr>
      <w:r w:rsidRPr="004E2C2A">
        <w:rPr>
          <w:rFonts w:eastAsia="Times New Roman" w:cs="Times New Roman"/>
        </w:rPr>
        <w:t>Obwód: 66-68 cm</w:t>
      </w:r>
    </w:p>
    <w:p w:rsidR="00E15868" w:rsidRPr="004E2C2A" w:rsidRDefault="00E15868" w:rsidP="00E15868">
      <w:pPr>
        <w:widowControl/>
        <w:numPr>
          <w:ilvl w:val="0"/>
          <w:numId w:val="32"/>
        </w:numPr>
        <w:suppressAutoHyphens w:val="0"/>
        <w:autoSpaceDN/>
        <w:spacing w:before="100" w:beforeAutospacing="1" w:after="100" w:afterAutospacing="1"/>
        <w:rPr>
          <w:rFonts w:eastAsia="Times New Roman" w:cs="Times New Roman"/>
        </w:rPr>
      </w:pPr>
      <w:r w:rsidRPr="004E2C2A">
        <w:rPr>
          <w:rFonts w:eastAsia="Times New Roman" w:cs="Times New Roman"/>
        </w:rPr>
        <w:t>Waga: ok. 260 g</w:t>
      </w:r>
    </w:p>
    <w:p w:rsidR="00E15868" w:rsidRPr="004E2C2A" w:rsidRDefault="00E15868" w:rsidP="00E15868">
      <w:pPr>
        <w:widowControl/>
        <w:numPr>
          <w:ilvl w:val="0"/>
          <w:numId w:val="32"/>
        </w:numPr>
        <w:suppressAutoHyphens w:val="0"/>
        <w:autoSpaceDN/>
        <w:spacing w:before="100" w:beforeAutospacing="1" w:after="100" w:afterAutospacing="1"/>
        <w:rPr>
          <w:rFonts w:eastAsia="Times New Roman" w:cs="Times New Roman"/>
        </w:rPr>
      </w:pPr>
      <w:r w:rsidRPr="004E2C2A">
        <w:rPr>
          <w:rFonts w:eastAsia="Times New Roman" w:cs="Times New Roman"/>
        </w:rPr>
        <w:t>Materiał syntetyczny Micro</w:t>
      </w:r>
    </w:p>
    <w:p w:rsidR="00E15868" w:rsidRPr="004E2C2A" w:rsidRDefault="00E15868" w:rsidP="00E15868">
      <w:pPr>
        <w:widowControl/>
        <w:numPr>
          <w:ilvl w:val="0"/>
          <w:numId w:val="32"/>
        </w:numPr>
        <w:suppressAutoHyphens w:val="0"/>
        <w:autoSpaceDN/>
        <w:spacing w:before="100" w:beforeAutospacing="1" w:after="100" w:afterAutospacing="1"/>
        <w:rPr>
          <w:rFonts w:eastAsia="Times New Roman" w:cs="Times New Roman"/>
        </w:rPr>
      </w:pPr>
      <w:r w:rsidRPr="004E2C2A">
        <w:rPr>
          <w:rFonts w:eastAsia="Times New Roman" w:cs="Times New Roman"/>
        </w:rPr>
        <w:t>Maszynowo szyta z 18 paneli</w:t>
      </w:r>
    </w:p>
    <w:p w:rsidR="00954203" w:rsidRPr="00E15868" w:rsidRDefault="00E15868" w:rsidP="00E15868">
      <w:pPr>
        <w:widowControl/>
        <w:numPr>
          <w:ilvl w:val="0"/>
          <w:numId w:val="32"/>
        </w:numPr>
        <w:suppressAutoHyphens w:val="0"/>
        <w:autoSpaceDN/>
        <w:spacing w:before="100" w:beforeAutospacing="1" w:after="100" w:afterAutospacing="1"/>
        <w:rPr>
          <w:rStyle w:val="Domylnaczcionkaakapitu1"/>
          <w:rFonts w:eastAsia="Times New Roman" w:cs="Times New Roman"/>
        </w:rPr>
      </w:pPr>
      <w:r w:rsidRPr="004E2C2A">
        <w:rPr>
          <w:rFonts w:eastAsia="Times New Roman" w:cs="Times New Roman"/>
        </w:rPr>
        <w:t>Dętka butylowa podwójnie laminowana</w:t>
      </w:r>
    </w:p>
    <w:p w:rsidR="001B4AC1" w:rsidRDefault="001B4AC1" w:rsidP="001B4AC1">
      <w:pPr>
        <w:pStyle w:val="western"/>
        <w:spacing w:before="0" w:line="240" w:lineRule="auto"/>
      </w:pPr>
    </w:p>
    <w:p w:rsidR="001B4AC1" w:rsidRDefault="001B4AC1" w:rsidP="001B4AC1">
      <w:pPr>
        <w:ind w:left="397" w:hanging="397"/>
        <w:jc w:val="center"/>
        <w:rPr>
          <w:rStyle w:val="Domylnaczcionkaakapitu1"/>
          <w:rFonts w:cs="Times New Roman"/>
          <w:b/>
        </w:rPr>
      </w:pPr>
      <w:r>
        <w:rPr>
          <w:rStyle w:val="Domylnaczcionkaakapitu1"/>
          <w:rFonts w:cs="Times New Roman"/>
          <w:b/>
        </w:rPr>
        <w:t>§ 2 Obowiązki stron</w:t>
      </w:r>
    </w:p>
    <w:p w:rsidR="00E15868" w:rsidRDefault="00E15868" w:rsidP="001B4AC1">
      <w:pPr>
        <w:ind w:left="397" w:hanging="397"/>
        <w:jc w:val="center"/>
        <w:rPr>
          <w:rFonts w:cs="Times New Roman"/>
        </w:rPr>
      </w:pPr>
    </w:p>
    <w:p w:rsidR="001B4AC1" w:rsidRPr="00E15868" w:rsidRDefault="001B4AC1" w:rsidP="00964274">
      <w:pPr>
        <w:pStyle w:val="Akapitzlist"/>
        <w:numPr>
          <w:ilvl w:val="4"/>
          <w:numId w:val="37"/>
        </w:numPr>
        <w:tabs>
          <w:tab w:val="left" w:pos="397"/>
        </w:tabs>
        <w:spacing w:after="0" w:line="240" w:lineRule="auto"/>
        <w:contextualSpacing w:val="0"/>
        <w:textAlignment w:val="baseline"/>
        <w:rPr>
          <w:rFonts w:ascii="Times New Roman" w:hAnsi="Times New Roman"/>
        </w:rPr>
      </w:pPr>
      <w:r w:rsidRPr="00E15868">
        <w:rPr>
          <w:rFonts w:ascii="Times New Roman" w:hAnsi="Times New Roman"/>
          <w:sz w:val="24"/>
          <w:szCs w:val="24"/>
        </w:rPr>
        <w:t>Poza innymi obowiązkami wynikającymi z treści umowy, do obowiązków Zamawiającego należy:</w:t>
      </w:r>
    </w:p>
    <w:p w:rsidR="001B4AC1" w:rsidRPr="00E15868" w:rsidRDefault="001B4AC1" w:rsidP="00964274">
      <w:pPr>
        <w:pStyle w:val="Tekstpodstawowywcity"/>
        <w:numPr>
          <w:ilvl w:val="0"/>
          <w:numId w:val="35"/>
        </w:numPr>
        <w:tabs>
          <w:tab w:val="left" w:pos="284"/>
        </w:tabs>
        <w:autoSpaceDN/>
        <w:spacing w:after="0"/>
        <w:ind w:left="0" w:firstLine="0"/>
        <w:jc w:val="both"/>
        <w:textAlignment w:val="baseline"/>
        <w:rPr>
          <w:rFonts w:cs="Times New Roman"/>
        </w:rPr>
      </w:pPr>
      <w:r w:rsidRPr="00E15868">
        <w:rPr>
          <w:rFonts w:cs="Times New Roman"/>
        </w:rPr>
        <w:t>protokolarne przekazanie Wykonawcy terenu budowy w terminie do 7 dni od dnia podpisania niniejszej umowy,</w:t>
      </w:r>
    </w:p>
    <w:p w:rsidR="001B4AC1" w:rsidRPr="00E15868" w:rsidRDefault="001B4AC1" w:rsidP="00964274">
      <w:pPr>
        <w:pStyle w:val="Tekstpodstawowywcity"/>
        <w:numPr>
          <w:ilvl w:val="0"/>
          <w:numId w:val="35"/>
        </w:numPr>
        <w:tabs>
          <w:tab w:val="left" w:pos="284"/>
        </w:tabs>
        <w:autoSpaceDN/>
        <w:spacing w:after="0" w:line="100" w:lineRule="atLeast"/>
        <w:ind w:left="0" w:firstLine="0"/>
        <w:jc w:val="both"/>
        <w:textAlignment w:val="baseline"/>
        <w:rPr>
          <w:rFonts w:cs="Times New Roman"/>
        </w:rPr>
      </w:pPr>
      <w:r w:rsidRPr="00E15868">
        <w:rPr>
          <w:rFonts w:cs="Times New Roman"/>
        </w:rPr>
        <w:t>zapewnienie nadzoru inwestorskiego,</w:t>
      </w:r>
    </w:p>
    <w:p w:rsidR="001B4AC1" w:rsidRPr="00E15868" w:rsidRDefault="001B4AC1" w:rsidP="00964274">
      <w:pPr>
        <w:pStyle w:val="Tekstpodstawowywcity"/>
        <w:numPr>
          <w:ilvl w:val="0"/>
          <w:numId w:val="35"/>
        </w:numPr>
        <w:tabs>
          <w:tab w:val="left" w:pos="284"/>
        </w:tabs>
        <w:autoSpaceDN/>
        <w:spacing w:after="0" w:line="100" w:lineRule="atLeast"/>
        <w:ind w:left="0" w:firstLine="0"/>
        <w:jc w:val="both"/>
        <w:textAlignment w:val="baseline"/>
        <w:rPr>
          <w:rFonts w:cs="Times New Roman"/>
          <w:bCs/>
        </w:rPr>
      </w:pPr>
      <w:r w:rsidRPr="00E15868">
        <w:rPr>
          <w:rFonts w:cs="Times New Roman"/>
        </w:rPr>
        <w:t>dokonanie odbiorów częściowych oraz odbioru końcowego.</w:t>
      </w:r>
    </w:p>
    <w:p w:rsidR="001B4AC1" w:rsidRPr="00E15868" w:rsidRDefault="001B4AC1" w:rsidP="00964274">
      <w:pPr>
        <w:numPr>
          <w:ilvl w:val="1"/>
          <w:numId w:val="37"/>
        </w:numPr>
        <w:tabs>
          <w:tab w:val="left" w:pos="0"/>
          <w:tab w:val="left" w:pos="284"/>
        </w:tabs>
        <w:autoSpaceDN/>
        <w:spacing w:line="100" w:lineRule="atLeast"/>
        <w:textAlignment w:val="baseline"/>
        <w:rPr>
          <w:rFonts w:cs="Times New Roman"/>
          <w:bCs/>
        </w:rPr>
      </w:pPr>
      <w:r w:rsidRPr="00E15868">
        <w:rPr>
          <w:rFonts w:cs="Times New Roman"/>
          <w:bCs/>
        </w:rPr>
        <w:t>Poza innymi obowiązkami wynikającymi z treści niniejszej umowy, do obowiązków Wykonawcy należy:</w:t>
      </w:r>
    </w:p>
    <w:p w:rsidR="001B4AC1" w:rsidRPr="00E15868" w:rsidRDefault="001B4AC1" w:rsidP="00964274">
      <w:pPr>
        <w:pStyle w:val="Tekstpodstawowywcity"/>
        <w:numPr>
          <w:ilvl w:val="0"/>
          <w:numId w:val="19"/>
        </w:numPr>
        <w:tabs>
          <w:tab w:val="left" w:pos="284"/>
        </w:tabs>
        <w:autoSpaceDN/>
        <w:spacing w:after="0" w:line="100" w:lineRule="atLeast"/>
        <w:ind w:left="0" w:firstLine="0"/>
        <w:jc w:val="both"/>
        <w:textAlignment w:val="baseline"/>
        <w:rPr>
          <w:rFonts w:cs="Times New Roman"/>
          <w:bCs/>
        </w:rPr>
      </w:pPr>
      <w:r w:rsidRPr="00E15868">
        <w:rPr>
          <w:rFonts w:cs="Times New Roman"/>
          <w:bCs/>
        </w:rPr>
        <w:t>realizacja przedmiotu nin</w:t>
      </w:r>
      <w:r w:rsidR="00E15868">
        <w:rPr>
          <w:rFonts w:cs="Times New Roman"/>
          <w:bCs/>
        </w:rPr>
        <w:t xml:space="preserve">iejszej umowy zgodnie z ofertą, </w:t>
      </w:r>
      <w:r w:rsidRPr="00E15868">
        <w:rPr>
          <w:rFonts w:cs="Times New Roman"/>
          <w:bCs/>
        </w:rPr>
        <w:t>aktualnie obowiązującymi normami, polskim prawem budowlanym i innymi obowiązującymi przepisami,</w:t>
      </w:r>
    </w:p>
    <w:p w:rsidR="001B4AC1" w:rsidRPr="00E15868" w:rsidRDefault="001B4AC1" w:rsidP="00964274">
      <w:pPr>
        <w:pStyle w:val="Tekstpodstawowywcity"/>
        <w:numPr>
          <w:ilvl w:val="0"/>
          <w:numId w:val="19"/>
        </w:numPr>
        <w:tabs>
          <w:tab w:val="left" w:pos="284"/>
        </w:tabs>
        <w:autoSpaceDN/>
        <w:spacing w:after="0" w:line="100" w:lineRule="atLeast"/>
        <w:ind w:left="0" w:firstLine="0"/>
        <w:jc w:val="both"/>
        <w:textAlignment w:val="baseline"/>
        <w:rPr>
          <w:rStyle w:val="Domylnaczcionkaakapitu1"/>
          <w:rFonts w:cs="Times New Roman"/>
        </w:rPr>
      </w:pPr>
      <w:r w:rsidRPr="00E15868">
        <w:rPr>
          <w:rFonts w:cs="Times New Roman"/>
          <w:bCs/>
        </w:rPr>
        <w:t>przechowywanie na terenie budowy i udostępnianie Zamawiającemu, Inspektorowi Nadzoru i innym uprawnionym jednostkom administracyjnym, ostemplowanego Dziennika Budowy zgodnie z obowiązującym Prawem Budowlanym a także jego rzetelne prowadzenie poprzez aktualne i czytelne wpisy zgodnie z postępem robót,</w:t>
      </w:r>
    </w:p>
    <w:p w:rsidR="001B4AC1" w:rsidRDefault="001B4AC1" w:rsidP="00964274">
      <w:pPr>
        <w:pStyle w:val="Tekstpodstawowywcity"/>
        <w:numPr>
          <w:ilvl w:val="0"/>
          <w:numId w:val="19"/>
        </w:numPr>
        <w:tabs>
          <w:tab w:val="left" w:pos="284"/>
        </w:tabs>
        <w:autoSpaceDN/>
        <w:spacing w:after="0" w:line="100" w:lineRule="atLeast"/>
        <w:ind w:left="0" w:firstLine="0"/>
        <w:jc w:val="both"/>
        <w:textAlignment w:val="baseline"/>
        <w:rPr>
          <w:rFonts w:cs="Times New Roman"/>
          <w:bCs/>
        </w:rPr>
      </w:pPr>
      <w:r w:rsidRPr="00E15868">
        <w:rPr>
          <w:rStyle w:val="Domylnaczcionkaakapitu1"/>
          <w:rFonts w:cs="Times New Roman"/>
        </w:rPr>
        <w:t xml:space="preserve">zorganizowanie placu budowy, w tym wykonanie ogrodzeń, zabudowań prowizorycznych, niezbędnych zabezpieczeń i wszystkich innych czynności koniecznych do zrealizowania robót. </w:t>
      </w:r>
      <w:r>
        <w:rPr>
          <w:rStyle w:val="Domylnaczcionkaakapitu1"/>
          <w:rFonts w:cs="Times New Roman"/>
        </w:rPr>
        <w:t>Wykonawca jest zobowiązany zabezpieczyć i oznakować prowadzone roboty oraz dbać o stan techniczny i prawidłowość oznakowania przez cały czas trwania realizacji przedmiotu umowy,</w:t>
      </w:r>
    </w:p>
    <w:p w:rsidR="001B4AC1" w:rsidRDefault="001B4AC1" w:rsidP="00964274">
      <w:pPr>
        <w:pStyle w:val="Tekstpodstawowywcity"/>
        <w:numPr>
          <w:ilvl w:val="0"/>
          <w:numId w:val="19"/>
        </w:numPr>
        <w:tabs>
          <w:tab w:val="left" w:pos="284"/>
          <w:tab w:val="left" w:pos="794"/>
        </w:tabs>
        <w:autoSpaceDN/>
        <w:spacing w:after="0" w:line="100" w:lineRule="atLeast"/>
        <w:ind w:left="0" w:firstLine="0"/>
        <w:jc w:val="both"/>
        <w:textAlignment w:val="baseline"/>
        <w:rPr>
          <w:rFonts w:cs="Times New Roman"/>
          <w:bCs/>
        </w:rPr>
      </w:pPr>
      <w:r>
        <w:rPr>
          <w:rFonts w:cs="Times New Roman"/>
          <w:bCs/>
        </w:rPr>
        <w:t xml:space="preserve">współpraca z pracownikami Zamawiającego, w szczególności uczestniczenie w naradach </w:t>
      </w:r>
      <w:r>
        <w:rPr>
          <w:rFonts w:cs="Times New Roman"/>
          <w:bCs/>
        </w:rPr>
        <w:lastRenderedPageBreak/>
        <w:t>koordynacyjnych zwoływanych przez Zamawiającego,</w:t>
      </w:r>
    </w:p>
    <w:p w:rsidR="001B4AC1" w:rsidRDefault="001B4AC1" w:rsidP="00964274">
      <w:pPr>
        <w:pStyle w:val="Tekstpodstawowywcity"/>
        <w:numPr>
          <w:ilvl w:val="0"/>
          <w:numId w:val="19"/>
        </w:numPr>
        <w:tabs>
          <w:tab w:val="left" w:pos="284"/>
        </w:tabs>
        <w:autoSpaceDN/>
        <w:spacing w:after="0" w:line="100" w:lineRule="atLeast"/>
        <w:ind w:left="0" w:firstLine="0"/>
        <w:jc w:val="both"/>
        <w:textAlignment w:val="baseline"/>
        <w:rPr>
          <w:rFonts w:cs="Times New Roman"/>
          <w:bCs/>
        </w:rPr>
      </w:pPr>
      <w:r>
        <w:rPr>
          <w:rFonts w:cs="Times New Roman"/>
          <w:bCs/>
        </w:rPr>
        <w:t>zawiadomienie Zamawiającego o konieczności wykonania robót nieprzewidzianych w terminie do 3 dni od daty stwierdzenia konieczności ich wykonania,</w:t>
      </w:r>
    </w:p>
    <w:p w:rsidR="001B4AC1" w:rsidRDefault="001B4AC1" w:rsidP="00964274">
      <w:pPr>
        <w:pStyle w:val="Tekstpodstawowywcity"/>
        <w:numPr>
          <w:ilvl w:val="0"/>
          <w:numId w:val="19"/>
        </w:numPr>
        <w:tabs>
          <w:tab w:val="left" w:pos="284"/>
        </w:tabs>
        <w:autoSpaceDN/>
        <w:spacing w:after="0" w:line="100" w:lineRule="atLeast"/>
        <w:ind w:left="0" w:firstLine="0"/>
        <w:jc w:val="both"/>
        <w:textAlignment w:val="baseline"/>
        <w:rPr>
          <w:rFonts w:cs="Times New Roman"/>
          <w:bCs/>
        </w:rPr>
      </w:pPr>
      <w:r>
        <w:rPr>
          <w:rFonts w:cs="Times New Roman"/>
          <w:bCs/>
        </w:rPr>
        <w:t>niezwłoczne informowanie, pisemnie, Zamawiającego o zaistniałych przeszkodach i trudnościach mogących wpłynąć na jakość wykonywanych robót albo opóźnienie terminu zakończenia wykonania przedmiotu niniejszej umowy,</w:t>
      </w:r>
    </w:p>
    <w:p w:rsidR="001B4AC1" w:rsidRDefault="001B4AC1" w:rsidP="00964274">
      <w:pPr>
        <w:pStyle w:val="Tekstpodstawowywcity"/>
        <w:numPr>
          <w:ilvl w:val="0"/>
          <w:numId w:val="19"/>
        </w:numPr>
        <w:tabs>
          <w:tab w:val="left" w:pos="284"/>
        </w:tabs>
        <w:autoSpaceDN/>
        <w:spacing w:after="0" w:line="100" w:lineRule="atLeast"/>
        <w:ind w:left="0" w:firstLine="0"/>
        <w:jc w:val="both"/>
        <w:textAlignment w:val="baseline"/>
        <w:rPr>
          <w:rFonts w:cs="Times New Roman"/>
          <w:bCs/>
        </w:rPr>
      </w:pPr>
      <w:r>
        <w:rPr>
          <w:rFonts w:cs="Times New Roman"/>
          <w:bCs/>
        </w:rPr>
        <w:t>ponoszenie pełnej odpowiedzialności za szkody powstałe na terenie przekazanego placu budowy, na zasadach ogólnych, od chwili przekazania miejsca robót,</w:t>
      </w:r>
    </w:p>
    <w:p w:rsidR="001B4AC1" w:rsidRDefault="001B4AC1" w:rsidP="00964274">
      <w:pPr>
        <w:pStyle w:val="Tekstpodstawowywcity"/>
        <w:numPr>
          <w:ilvl w:val="0"/>
          <w:numId w:val="19"/>
        </w:numPr>
        <w:tabs>
          <w:tab w:val="left" w:pos="284"/>
        </w:tabs>
        <w:autoSpaceDN/>
        <w:spacing w:after="0" w:line="100" w:lineRule="atLeast"/>
        <w:ind w:left="0" w:firstLine="0"/>
        <w:jc w:val="both"/>
        <w:textAlignment w:val="baseline"/>
        <w:rPr>
          <w:rFonts w:cs="Times New Roman"/>
          <w:bCs/>
        </w:rPr>
      </w:pPr>
      <w:r>
        <w:rPr>
          <w:rFonts w:cs="Times New Roman"/>
          <w:bCs/>
        </w:rPr>
        <w:t>zapewnienie ochrony mienia znajdującego się na terenie budowy, w szczególności pod względem przeciwpożarowym,</w:t>
      </w:r>
    </w:p>
    <w:p w:rsidR="001B4AC1" w:rsidRDefault="001B4AC1" w:rsidP="00964274">
      <w:pPr>
        <w:pStyle w:val="Tekstpodstawowywcity"/>
        <w:numPr>
          <w:ilvl w:val="0"/>
          <w:numId w:val="19"/>
        </w:numPr>
        <w:tabs>
          <w:tab w:val="left" w:pos="284"/>
        </w:tabs>
        <w:autoSpaceDN/>
        <w:spacing w:after="0" w:line="100" w:lineRule="atLeast"/>
        <w:ind w:left="0" w:firstLine="0"/>
        <w:jc w:val="both"/>
        <w:textAlignment w:val="baseline"/>
        <w:rPr>
          <w:rFonts w:cs="Times New Roman"/>
          <w:bCs/>
        </w:rPr>
      </w:pPr>
      <w:r>
        <w:rPr>
          <w:rFonts w:cs="Times New Roman"/>
          <w:bCs/>
        </w:rPr>
        <w:t>umożliwienie Zamawiającemu dokonania kontroli pochodzenia materiałów w trakcie realizacji przedmiotu niniejszej umowy,</w:t>
      </w:r>
    </w:p>
    <w:p w:rsidR="001B4AC1" w:rsidRDefault="001B4AC1" w:rsidP="00964274">
      <w:pPr>
        <w:pStyle w:val="Tekstpodstawowywcity"/>
        <w:numPr>
          <w:ilvl w:val="0"/>
          <w:numId w:val="19"/>
        </w:numPr>
        <w:tabs>
          <w:tab w:val="left" w:pos="284"/>
        </w:tabs>
        <w:autoSpaceDN/>
        <w:spacing w:after="0" w:line="100" w:lineRule="atLeast"/>
        <w:ind w:left="0" w:firstLine="0"/>
        <w:jc w:val="both"/>
        <w:textAlignment w:val="baseline"/>
        <w:rPr>
          <w:rStyle w:val="Domylnaczcionkaakapitu1"/>
          <w:rFonts w:cs="Times New Roman"/>
        </w:rPr>
      </w:pPr>
      <w:r>
        <w:rPr>
          <w:rFonts w:cs="Times New Roman"/>
          <w:bCs/>
        </w:rPr>
        <w:t>utrzymanie porządku na terenie budowy oraz ponoszenie kosztów wywozu odpadów,</w:t>
      </w:r>
    </w:p>
    <w:p w:rsidR="001B4AC1" w:rsidRDefault="001B4AC1" w:rsidP="00964274">
      <w:pPr>
        <w:pStyle w:val="Tekstpodstawowywcity"/>
        <w:numPr>
          <w:ilvl w:val="0"/>
          <w:numId w:val="19"/>
        </w:numPr>
        <w:tabs>
          <w:tab w:val="left" w:pos="284"/>
        </w:tabs>
        <w:autoSpaceDN/>
        <w:spacing w:after="0" w:line="100" w:lineRule="atLeast"/>
        <w:ind w:left="0" w:firstLine="0"/>
        <w:jc w:val="both"/>
        <w:textAlignment w:val="baseline"/>
        <w:rPr>
          <w:rFonts w:cs="Times New Roman"/>
          <w:bCs/>
        </w:rPr>
      </w:pPr>
      <w:r>
        <w:rPr>
          <w:rStyle w:val="Domylnaczcionkaakapitu1"/>
          <w:rFonts w:cs="Times New Roman"/>
        </w:rPr>
        <w:t xml:space="preserve">po zakończeniu realizacji przedmiotu umowy przekazanie Zamawiającemu dokumentacji powykonawczej oraz </w:t>
      </w:r>
      <w:r>
        <w:rPr>
          <w:rFonts w:cs="Times New Roman"/>
        </w:rPr>
        <w:t>uporządkowanego terenu budowy,</w:t>
      </w:r>
    </w:p>
    <w:p w:rsidR="001B4AC1" w:rsidRDefault="001B4AC1" w:rsidP="00964274">
      <w:pPr>
        <w:numPr>
          <w:ilvl w:val="1"/>
          <w:numId w:val="37"/>
        </w:numPr>
        <w:tabs>
          <w:tab w:val="left" w:pos="0"/>
          <w:tab w:val="left" w:pos="284"/>
        </w:tabs>
        <w:autoSpaceDN/>
        <w:spacing w:line="100" w:lineRule="atLeast"/>
        <w:jc w:val="both"/>
        <w:textAlignment w:val="baseline"/>
      </w:pPr>
      <w:r>
        <w:rPr>
          <w:rFonts w:cs="Times New Roman"/>
          <w:bCs/>
        </w:rPr>
        <w:t>Wykonawca ma obowiązek znać i stosować w czasie prowadzenia robót wszelkie przepisy dotyczące ochrony środowiska naturalnego i bezpieczeństwa pracy. Opłaty i kary za przekroczenie w trakcie robót norm, określonych w odpowiednich przepisach dotyczących ochrony środowiska i bezpieczeństwa pracy ponosi Wykonawca.</w:t>
      </w:r>
    </w:p>
    <w:p w:rsidR="001B4AC1" w:rsidRDefault="001B4AC1" w:rsidP="001B4AC1">
      <w:pPr>
        <w:pStyle w:val="Tekstpodstawowywcity"/>
        <w:ind w:left="0"/>
      </w:pPr>
    </w:p>
    <w:p w:rsidR="001B4AC1" w:rsidRDefault="001B4AC1" w:rsidP="001B4AC1">
      <w:pPr>
        <w:pStyle w:val="Tekstpodstawowywcity"/>
        <w:ind w:left="397" w:hanging="397"/>
        <w:jc w:val="center"/>
        <w:rPr>
          <w:rFonts w:cs="Times New Roman"/>
        </w:rPr>
      </w:pPr>
      <w:r>
        <w:rPr>
          <w:rStyle w:val="Domylnaczcionkaakapitu1"/>
          <w:rFonts w:cs="Times New Roman"/>
          <w:b/>
        </w:rPr>
        <w:t>§ 3 Termin realizacji zamówienia</w:t>
      </w:r>
    </w:p>
    <w:p w:rsidR="00663FBE" w:rsidRPr="00E15868" w:rsidRDefault="001B4AC1" w:rsidP="00E15868">
      <w:pPr>
        <w:pStyle w:val="Tekstpodstawowy"/>
        <w:widowControl w:val="0"/>
        <w:suppressAutoHyphens/>
        <w:spacing w:line="100" w:lineRule="atLeast"/>
        <w:jc w:val="both"/>
        <w:textAlignment w:val="baseline"/>
        <w:rPr>
          <w:rStyle w:val="Domylnaczcionkaakapitu1"/>
          <w:b/>
          <w:color w:val="FF0000"/>
        </w:rPr>
      </w:pPr>
      <w:r>
        <w:rPr>
          <w:rFonts w:ascii="Times New Roman" w:hAnsi="Times New Roman"/>
          <w:sz w:val="24"/>
          <w:szCs w:val="24"/>
        </w:rPr>
        <w:t xml:space="preserve">Wykonawca zobowiązuje się do  realizacji przedmiotu niniejszej umowy, </w:t>
      </w:r>
      <w:r w:rsidR="00E15868">
        <w:rPr>
          <w:rFonts w:ascii="Times New Roman" w:hAnsi="Times New Roman"/>
          <w:sz w:val="24"/>
          <w:szCs w:val="24"/>
        </w:rPr>
        <w:t xml:space="preserve">od dnia zawarcia umowy do dnia </w:t>
      </w:r>
      <w:r>
        <w:rPr>
          <w:rFonts w:ascii="Times New Roman" w:hAnsi="Times New Roman"/>
          <w:sz w:val="24"/>
          <w:szCs w:val="24"/>
        </w:rPr>
        <w:t>0</w:t>
      </w:r>
      <w:r w:rsidR="00E15868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 </w:t>
      </w:r>
      <w:r w:rsidR="00E15868">
        <w:rPr>
          <w:rFonts w:ascii="Times New Roman" w:hAnsi="Times New Roman"/>
          <w:sz w:val="24"/>
          <w:szCs w:val="24"/>
        </w:rPr>
        <w:t>wrześni</w:t>
      </w:r>
      <w:r>
        <w:rPr>
          <w:rFonts w:ascii="Times New Roman" w:hAnsi="Times New Roman"/>
          <w:sz w:val="24"/>
          <w:szCs w:val="24"/>
        </w:rPr>
        <w:t>a 201</w:t>
      </w:r>
      <w:r w:rsidR="00663FBE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r.</w:t>
      </w:r>
    </w:p>
    <w:p w:rsidR="001B4AC1" w:rsidRDefault="001B4AC1" w:rsidP="001B4AC1">
      <w:pPr>
        <w:pStyle w:val="Tekstpodstawowywcity"/>
        <w:ind w:left="397" w:hanging="397"/>
        <w:jc w:val="center"/>
        <w:rPr>
          <w:rFonts w:cs="Times New Roman"/>
        </w:rPr>
      </w:pPr>
      <w:r>
        <w:rPr>
          <w:rStyle w:val="Domylnaczcionkaakapitu1"/>
          <w:rFonts w:cs="Times New Roman"/>
          <w:b/>
        </w:rPr>
        <w:t>§ 4 Czynności odbiorowe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</w:rPr>
      </w:pPr>
      <w:r>
        <w:rPr>
          <w:rFonts w:cs="Times New Roman"/>
        </w:rPr>
        <w:t>1.   Odbiór zleconych i wykonanych prac nastąpi po ich wykonaniu i zgłoszeniu przez  Wykonawcę .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  <w:bCs/>
        </w:rPr>
      </w:pPr>
      <w:r>
        <w:rPr>
          <w:rFonts w:cs="Times New Roman"/>
        </w:rPr>
        <w:t>2.</w:t>
      </w:r>
      <w:r>
        <w:rPr>
          <w:rFonts w:cs="Times New Roman"/>
          <w:bCs/>
        </w:rPr>
        <w:t xml:space="preserve">  Z czynności odbiorowych zostanie sporządzony protokół, który zawierać będzie wszystkie  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  <w:bCs/>
        </w:rPr>
      </w:pPr>
      <w:r>
        <w:rPr>
          <w:rFonts w:cs="Times New Roman"/>
          <w:bCs/>
        </w:rPr>
        <w:t>ustalenia i zalecenia poczynione w trakcie odbioru.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  <w:bCs/>
        </w:rPr>
      </w:pPr>
      <w:r>
        <w:rPr>
          <w:rFonts w:cs="Times New Roman"/>
          <w:bCs/>
        </w:rPr>
        <w:t xml:space="preserve">3.  Jeżeli w toku czynności odbiorowych zostanie stwierdzone, że przedmiot odbioru nie  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  <w:bCs/>
        </w:rPr>
      </w:pPr>
      <w:r>
        <w:rPr>
          <w:rFonts w:cs="Times New Roman"/>
          <w:bCs/>
        </w:rPr>
        <w:t xml:space="preserve">osiągnął gotowości do odbioru z powodu nie zakończenia robót lub jego wadliwego   </w:t>
      </w:r>
    </w:p>
    <w:p w:rsidR="001B4AC1" w:rsidRDefault="001B4AC1" w:rsidP="001B4AC1">
      <w:pPr>
        <w:pStyle w:val="Tekstpodstawowywcity"/>
        <w:tabs>
          <w:tab w:val="left" w:pos="0"/>
        </w:tabs>
        <w:spacing w:after="0"/>
        <w:ind w:left="0"/>
        <w:jc w:val="both"/>
        <w:rPr>
          <w:rFonts w:cs="Times New Roman"/>
          <w:bCs/>
        </w:rPr>
      </w:pPr>
      <w:r>
        <w:rPr>
          <w:rFonts w:cs="Times New Roman"/>
          <w:bCs/>
        </w:rPr>
        <w:t>wykonania, Zamawiający odmówi odbioru z winy Wykonawcy.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  <w:bCs/>
        </w:rPr>
      </w:pPr>
      <w:r>
        <w:rPr>
          <w:rFonts w:cs="Times New Roman"/>
          <w:bCs/>
        </w:rPr>
        <w:t>4.  Jeżeli w toku czynności odbiorowych zostaną stwierdzone wady:</w:t>
      </w:r>
    </w:p>
    <w:p w:rsidR="001B4AC1" w:rsidRDefault="001B4AC1" w:rsidP="00964274">
      <w:pPr>
        <w:pStyle w:val="Tekstpodstawowywcity"/>
        <w:numPr>
          <w:ilvl w:val="7"/>
          <w:numId w:val="36"/>
        </w:numPr>
        <w:tabs>
          <w:tab w:val="left" w:pos="426"/>
        </w:tabs>
        <w:autoSpaceDN/>
        <w:spacing w:after="0"/>
        <w:ind w:left="0" w:firstLine="0"/>
        <w:jc w:val="both"/>
        <w:textAlignment w:val="baseline"/>
        <w:rPr>
          <w:rFonts w:cs="Times New Roman"/>
          <w:bCs/>
        </w:rPr>
      </w:pPr>
      <w:r>
        <w:rPr>
          <w:rFonts w:cs="Times New Roman"/>
          <w:bCs/>
        </w:rPr>
        <w:t>nadające się do usunięcia, to Zamawiający może zażądać usunięcia wad wyznaczając odpowiedni termin; fakt usunięcia wad zostanie stwierdzony protokolarnie. Terminem odbioru w takich sytuacjach będzie termin usunięcia wad,</w:t>
      </w:r>
    </w:p>
    <w:p w:rsidR="001B4AC1" w:rsidRDefault="001B4AC1" w:rsidP="00964274">
      <w:pPr>
        <w:pStyle w:val="Tekstpodstawowywcity"/>
        <w:numPr>
          <w:ilvl w:val="7"/>
          <w:numId w:val="36"/>
        </w:numPr>
        <w:tabs>
          <w:tab w:val="left" w:pos="426"/>
        </w:tabs>
        <w:autoSpaceDN/>
        <w:spacing w:after="0"/>
        <w:ind w:left="0" w:firstLine="0"/>
        <w:jc w:val="both"/>
        <w:textAlignment w:val="baseline"/>
        <w:rPr>
          <w:rFonts w:cs="Times New Roman"/>
          <w:bCs/>
        </w:rPr>
      </w:pPr>
      <w:r>
        <w:rPr>
          <w:rFonts w:cs="Times New Roman"/>
          <w:bCs/>
        </w:rPr>
        <w:t>nienadające się do usunięcia, to Zamawiający może:</w:t>
      </w:r>
    </w:p>
    <w:p w:rsidR="001B4AC1" w:rsidRDefault="001B4AC1" w:rsidP="00964274">
      <w:pPr>
        <w:pStyle w:val="Tekstpodstawowywcity"/>
        <w:numPr>
          <w:ilvl w:val="0"/>
          <w:numId w:val="18"/>
        </w:numPr>
        <w:tabs>
          <w:tab w:val="left" w:pos="426"/>
        </w:tabs>
        <w:autoSpaceDN/>
        <w:spacing w:after="0"/>
        <w:ind w:left="0" w:firstLine="0"/>
        <w:jc w:val="both"/>
        <w:textAlignment w:val="baseline"/>
        <w:rPr>
          <w:rFonts w:cs="Times New Roman"/>
          <w:bCs/>
        </w:rPr>
      </w:pPr>
      <w:r>
        <w:rPr>
          <w:rFonts w:cs="Times New Roman"/>
          <w:bCs/>
        </w:rPr>
        <w:t>jeżeli wady umożliwiają użytkowanie, obniżyć wynagrodzenie Wykonawcy odpowiednio do utraconej wartości użytkowej, estetycznej i technicznej,</w:t>
      </w:r>
    </w:p>
    <w:p w:rsidR="001B4AC1" w:rsidRDefault="001B4AC1" w:rsidP="00964274">
      <w:pPr>
        <w:pStyle w:val="Tekstpodstawowywcity"/>
        <w:numPr>
          <w:ilvl w:val="0"/>
          <w:numId w:val="18"/>
        </w:numPr>
        <w:tabs>
          <w:tab w:val="left" w:pos="426"/>
        </w:tabs>
        <w:autoSpaceDN/>
        <w:spacing w:after="0"/>
        <w:ind w:left="0" w:firstLine="0"/>
        <w:jc w:val="both"/>
        <w:textAlignment w:val="baseline"/>
        <w:rPr>
          <w:rFonts w:cs="Times New Roman"/>
          <w:bCs/>
        </w:rPr>
      </w:pPr>
      <w:r>
        <w:rPr>
          <w:rFonts w:cs="Times New Roman"/>
          <w:bCs/>
        </w:rPr>
        <w:t xml:space="preserve">jeżeli wady uniemożliwiają użytkowanie, zażądać wykonania przedmiotu umowy po raz drugi, zachowując prawo do naliczenia Wykonawcy zastrzeżonych kar umownych i odszkodowań. W przypadku nie wykonania w ustalonym terminie przedmiotu umowy po raz drugi Zamawiający odstąpi od umowy z winy Wykonawcy.  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  <w:bCs/>
        </w:rPr>
      </w:pPr>
      <w:r>
        <w:rPr>
          <w:rFonts w:cs="Times New Roman"/>
          <w:bCs/>
        </w:rPr>
        <w:t xml:space="preserve">c)  Wykonawca nie może odmówić usunięcia wad bez względu na wysokość związanych z   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  <w:bCs/>
        </w:rPr>
      </w:pPr>
      <w:r>
        <w:rPr>
          <w:rFonts w:cs="Times New Roman"/>
          <w:bCs/>
        </w:rPr>
        <w:t>tym kosztów,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  <w:bCs/>
        </w:rPr>
      </w:pPr>
      <w:r>
        <w:rPr>
          <w:rFonts w:cs="Times New Roman"/>
          <w:bCs/>
        </w:rPr>
        <w:t>d)  Zamawiający może usunąć w zastępstwie Wykonawcy i na jego koszt wady nieusunięte w  wyznaczonym terminie.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</w:rPr>
      </w:pPr>
      <w:r>
        <w:rPr>
          <w:rFonts w:cs="Times New Roman"/>
          <w:bCs/>
        </w:rPr>
        <w:t>5.  Zaakceptowany i podpisany protokół odbioru robót będzie podstawą do wystawienia faktury  przez Wykonawcę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</w:rPr>
      </w:pPr>
      <w:r>
        <w:rPr>
          <w:rFonts w:cs="Times New Roman"/>
        </w:rPr>
        <w:t xml:space="preserve">6.  Strony ustalają, iż uznanie wykonanych prac przez Zamawiającego jako należyte i zgodne z  </w:t>
      </w:r>
      <w:r>
        <w:rPr>
          <w:rFonts w:cs="Times New Roman"/>
        </w:rPr>
        <w:lastRenderedPageBreak/>
        <w:t xml:space="preserve">zapisami umowy, Specyfikacji Istotnych Warunków Zamówienia, dokumentacji technicznej  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  <w:bCs/>
        </w:rPr>
      </w:pPr>
      <w:r>
        <w:rPr>
          <w:rFonts w:cs="Times New Roman"/>
        </w:rPr>
        <w:t>oraz złożonej ofercie nastąpi wyłącznie poprzez dokonanie odbioru końcowego.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  <w:bCs/>
        </w:rPr>
      </w:pPr>
      <w:r>
        <w:rPr>
          <w:rFonts w:cs="Times New Roman"/>
          <w:bCs/>
        </w:rPr>
        <w:t xml:space="preserve">7. Odbiór robót dokonany zostanie przez komisję wyznaczoną przez Zamawiającego.  </w:t>
      </w:r>
    </w:p>
    <w:p w:rsidR="001B4AC1" w:rsidRDefault="001B4AC1" w:rsidP="001B4AC1">
      <w:pPr>
        <w:pStyle w:val="Tekstpodstawowywcity"/>
        <w:tabs>
          <w:tab w:val="left" w:pos="0"/>
        </w:tabs>
        <w:spacing w:after="0"/>
        <w:ind w:left="0"/>
        <w:jc w:val="both"/>
        <w:rPr>
          <w:rFonts w:cs="Times New Roman"/>
          <w:bCs/>
        </w:rPr>
      </w:pPr>
      <w:r>
        <w:rPr>
          <w:rFonts w:cs="Times New Roman"/>
          <w:bCs/>
        </w:rPr>
        <w:t>Rozpoczęcie czynności odbiorowych nastąpi w terminie 5 dni licząc od daty zgłoszenia przez Wykonawcę gotowości do odbioru wykonanych prac. Zakończenie czynności odbiorowych winno nastąpić w ciągu 10 dni od daty ich rozpoczęcia.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  <w:bCs/>
        </w:rPr>
      </w:pPr>
      <w:r>
        <w:rPr>
          <w:rFonts w:cs="Times New Roman"/>
          <w:bCs/>
        </w:rPr>
        <w:t xml:space="preserve">8. Wraz ze zgłoszeniem gotowości do odbioru Wykonawca przedłoży Zamawiającemu wszelkie  dokumenty pozwalające na ocenę prawidłowości wykonania przedmiotu odbioru w  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  <w:bCs/>
        </w:rPr>
      </w:pPr>
      <w:r>
        <w:rPr>
          <w:rFonts w:cs="Times New Roman"/>
          <w:bCs/>
        </w:rPr>
        <w:t>szczególności dokumentację powykonawczą, Dziennik Budowy, świadectwa jakości, certyfikaty, atesty, aprobaty techniczne, gwarancje udzielone przez dostawców materiałów i  urządzeń.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  <w:bCs/>
        </w:rPr>
      </w:pPr>
      <w:r>
        <w:rPr>
          <w:rFonts w:cs="Times New Roman"/>
          <w:bCs/>
        </w:rPr>
        <w:t xml:space="preserve">9. Jeżeli w toku czynności odbiorowych zostanie stwierdzone, że przedmiot odbioru nie  </w:t>
      </w:r>
    </w:p>
    <w:p w:rsidR="001B4AC1" w:rsidRDefault="001B4AC1" w:rsidP="001B4AC1">
      <w:pPr>
        <w:pStyle w:val="Tekstpodstawowywcity"/>
        <w:tabs>
          <w:tab w:val="left" w:pos="0"/>
        </w:tabs>
        <w:spacing w:after="0"/>
        <w:ind w:left="142" w:hanging="142"/>
        <w:jc w:val="both"/>
        <w:rPr>
          <w:rFonts w:cs="Times New Roman"/>
          <w:bCs/>
        </w:rPr>
      </w:pPr>
      <w:r>
        <w:rPr>
          <w:rFonts w:cs="Times New Roman"/>
          <w:bCs/>
        </w:rPr>
        <w:t xml:space="preserve">osiągnął gotowości do odbioru z powodu niezakończenia robót lub jego wadliwego  </w:t>
      </w:r>
    </w:p>
    <w:p w:rsidR="001B4AC1" w:rsidRDefault="001B4AC1" w:rsidP="001B4AC1">
      <w:pPr>
        <w:pStyle w:val="Tekstpodstawowywcity"/>
        <w:spacing w:after="0"/>
        <w:ind w:left="0"/>
        <w:jc w:val="both"/>
        <w:rPr>
          <w:rFonts w:cs="Times New Roman"/>
        </w:rPr>
      </w:pPr>
      <w:r>
        <w:rPr>
          <w:rFonts w:cs="Times New Roman"/>
          <w:bCs/>
        </w:rPr>
        <w:t>wykonania, Zamawiający odmówi odbioru z winy Wykonawcy.</w:t>
      </w:r>
    </w:p>
    <w:p w:rsidR="001B4AC1" w:rsidRDefault="001B4AC1" w:rsidP="001B4AC1">
      <w:pPr>
        <w:rPr>
          <w:rFonts w:cs="Times New Roman"/>
        </w:rPr>
      </w:pPr>
    </w:p>
    <w:p w:rsidR="001B4AC1" w:rsidRDefault="001B4AC1" w:rsidP="001B4AC1">
      <w:pPr>
        <w:pStyle w:val="Tekstpodstawowywcity"/>
        <w:ind w:left="397" w:hanging="397"/>
        <w:jc w:val="center"/>
        <w:rPr>
          <w:rFonts w:cs="Times New Roman"/>
          <w:bCs/>
        </w:rPr>
      </w:pPr>
      <w:r>
        <w:rPr>
          <w:rStyle w:val="Domylnaczcionkaakapitu1"/>
          <w:rFonts w:cs="Times New Roman"/>
          <w:b/>
        </w:rPr>
        <w:t xml:space="preserve">§ 5 Nadzór </w:t>
      </w:r>
    </w:p>
    <w:p w:rsidR="001B4AC1" w:rsidRDefault="001B4AC1" w:rsidP="00964274">
      <w:pPr>
        <w:pStyle w:val="Tekstpodstawowywcity"/>
        <w:numPr>
          <w:ilvl w:val="0"/>
          <w:numId w:val="21"/>
        </w:numPr>
        <w:tabs>
          <w:tab w:val="clear" w:pos="720"/>
          <w:tab w:val="num" w:pos="0"/>
          <w:tab w:val="left" w:pos="284"/>
        </w:tabs>
        <w:autoSpaceDN/>
        <w:spacing w:after="0" w:line="100" w:lineRule="atLeast"/>
        <w:ind w:left="0" w:firstLine="0"/>
        <w:jc w:val="both"/>
        <w:textAlignment w:val="baseline"/>
        <w:rPr>
          <w:rFonts w:cs="Times New Roman"/>
          <w:bCs/>
        </w:rPr>
      </w:pPr>
      <w:r>
        <w:rPr>
          <w:rFonts w:cs="Times New Roman"/>
          <w:bCs/>
        </w:rPr>
        <w:t xml:space="preserve">Zamawiający zapewnia nadzór inwestorski poprzez pracowników Wydziału Gospodarczego </w:t>
      </w:r>
      <w:r w:rsidR="00663FBE">
        <w:rPr>
          <w:rFonts w:cs="Times New Roman"/>
          <w:bCs/>
        </w:rPr>
        <w:t xml:space="preserve">              </w:t>
      </w:r>
      <w:r>
        <w:rPr>
          <w:rFonts w:cs="Times New Roman"/>
          <w:bCs/>
        </w:rPr>
        <w:t>i Promocji.</w:t>
      </w:r>
    </w:p>
    <w:p w:rsidR="001B4AC1" w:rsidRDefault="00E15868" w:rsidP="00964274">
      <w:pPr>
        <w:pStyle w:val="Tekstpodstawowywcity"/>
        <w:numPr>
          <w:ilvl w:val="0"/>
          <w:numId w:val="21"/>
        </w:numPr>
        <w:tabs>
          <w:tab w:val="clear" w:pos="720"/>
          <w:tab w:val="left" w:pos="0"/>
          <w:tab w:val="left" w:pos="284"/>
        </w:tabs>
        <w:autoSpaceDN/>
        <w:spacing w:after="0" w:line="100" w:lineRule="atLeast"/>
        <w:ind w:left="0" w:firstLine="0"/>
        <w:jc w:val="both"/>
        <w:textAlignment w:val="baseline"/>
        <w:rPr>
          <w:rFonts w:cs="Times New Roman"/>
          <w:bCs/>
        </w:rPr>
      </w:pPr>
      <w:r>
        <w:rPr>
          <w:rFonts w:cs="Times New Roman"/>
          <w:bCs/>
        </w:rPr>
        <w:t xml:space="preserve">Nadzór </w:t>
      </w:r>
      <w:r w:rsidR="001B4AC1">
        <w:rPr>
          <w:rFonts w:cs="Times New Roman"/>
          <w:bCs/>
        </w:rPr>
        <w:t>uprawniony jest do wydawania Wykonawcy poleceń związanych z ilością i jakością robót, które są niezbędne do prawidłowego oraz zgodnego z umową wykonania robót, a także do określania formy i zakresu dokumentów służących do monitorowania realizacji i rozliczeń wykonywanych robót.</w:t>
      </w:r>
    </w:p>
    <w:p w:rsidR="001B4AC1" w:rsidRDefault="001B4AC1" w:rsidP="00964274">
      <w:pPr>
        <w:pStyle w:val="Tekstpodstawowywcity"/>
        <w:numPr>
          <w:ilvl w:val="0"/>
          <w:numId w:val="21"/>
        </w:numPr>
        <w:tabs>
          <w:tab w:val="clear" w:pos="720"/>
          <w:tab w:val="num" w:pos="0"/>
          <w:tab w:val="left" w:pos="284"/>
        </w:tabs>
        <w:autoSpaceDN/>
        <w:spacing w:after="0" w:line="100" w:lineRule="atLeast"/>
        <w:ind w:left="0" w:firstLine="0"/>
        <w:jc w:val="both"/>
        <w:textAlignment w:val="baseline"/>
        <w:rPr>
          <w:rFonts w:cs="Times New Roman"/>
          <w:bCs/>
        </w:rPr>
      </w:pPr>
      <w:r>
        <w:rPr>
          <w:rFonts w:cs="Times New Roman"/>
          <w:bCs/>
        </w:rPr>
        <w:t xml:space="preserve">Wykonawca zapewnia kierownictwo budowy. </w:t>
      </w:r>
    </w:p>
    <w:p w:rsidR="001B4AC1" w:rsidRDefault="001B4AC1" w:rsidP="00964274">
      <w:pPr>
        <w:pStyle w:val="Tekstpodstawowywcity"/>
        <w:numPr>
          <w:ilvl w:val="0"/>
          <w:numId w:val="21"/>
        </w:numPr>
        <w:tabs>
          <w:tab w:val="clear" w:pos="720"/>
          <w:tab w:val="num" w:pos="0"/>
          <w:tab w:val="left" w:pos="142"/>
          <w:tab w:val="left" w:pos="284"/>
        </w:tabs>
        <w:autoSpaceDN/>
        <w:spacing w:after="0" w:line="100" w:lineRule="atLeast"/>
        <w:ind w:left="0" w:firstLine="0"/>
        <w:jc w:val="both"/>
        <w:textAlignment w:val="baseline"/>
      </w:pPr>
      <w:r>
        <w:rPr>
          <w:rFonts w:cs="Times New Roman"/>
          <w:bCs/>
        </w:rPr>
        <w:t>Strony zastrzegają sobie prawo zmiany w trakcie realizacji przedmiotu umowy osób wymienionych w pkt 1 i 5 z zastrzeżeniem, że zmiana ta wymaga powiadomienia drugiej strony na piśmie wraz z załączeniem kopii dokumentów potwierdzających posiadanie przez nową osobę uprawnień budowlanych oraz przynależność do właściwej izby samorządu zawodowego.</w:t>
      </w:r>
    </w:p>
    <w:p w:rsidR="001B4AC1" w:rsidRDefault="001B4AC1" w:rsidP="001B4AC1">
      <w:pPr>
        <w:pStyle w:val="Tekstpodstawowywcity"/>
        <w:ind w:left="0"/>
      </w:pPr>
    </w:p>
    <w:p w:rsidR="001B4AC1" w:rsidRDefault="001B4AC1" w:rsidP="001B4AC1">
      <w:pPr>
        <w:pStyle w:val="Tekstpodstawowywcity"/>
        <w:ind w:left="397" w:hanging="397"/>
        <w:jc w:val="center"/>
        <w:rPr>
          <w:rFonts w:cs="Times New Roman"/>
        </w:rPr>
      </w:pPr>
      <w:r>
        <w:rPr>
          <w:rStyle w:val="Domylnaczcionkaakapitu1"/>
          <w:rFonts w:cs="Times New Roman"/>
          <w:b/>
        </w:rPr>
        <w:t>§ 6 Wynagrodzenie i warunki płatności</w:t>
      </w:r>
    </w:p>
    <w:p w:rsidR="001B4AC1" w:rsidRDefault="001B4AC1" w:rsidP="00964274">
      <w:pPr>
        <w:pStyle w:val="Standard"/>
        <w:numPr>
          <w:ilvl w:val="0"/>
          <w:numId w:val="38"/>
        </w:numPr>
        <w:tabs>
          <w:tab w:val="left" w:pos="0"/>
          <w:tab w:val="left" w:pos="284"/>
        </w:tabs>
        <w:autoSpaceDN/>
        <w:jc w:val="both"/>
        <w:rPr>
          <w:b/>
          <w:iCs/>
        </w:rPr>
      </w:pPr>
      <w:r>
        <w:rPr>
          <w:rFonts w:cs="Times New Roman"/>
        </w:rPr>
        <w:t xml:space="preserve">Strony ustalają, że wynagrodzenie Wykonawcy za wykonanie przedmiotu zamówienia nie przekroczy kwoty wynikającej z wybranej przez Zamawiającego w drodze przetargu nieograniczonego oferty, tj. </w:t>
      </w:r>
    </w:p>
    <w:p w:rsidR="001B4AC1" w:rsidRDefault="001B4AC1" w:rsidP="001B4AC1">
      <w:pPr>
        <w:tabs>
          <w:tab w:val="left" w:pos="0"/>
        </w:tabs>
        <w:jc w:val="both"/>
        <w:rPr>
          <w:b/>
          <w:iCs/>
        </w:rPr>
      </w:pPr>
    </w:p>
    <w:p w:rsidR="001B4AC1" w:rsidRDefault="001B4AC1" w:rsidP="001B4AC1">
      <w:pPr>
        <w:pStyle w:val="Standard"/>
        <w:tabs>
          <w:tab w:val="left" w:pos="0"/>
        </w:tabs>
        <w:jc w:val="both"/>
        <w:rPr>
          <w:rFonts w:cs="Times New Roman"/>
        </w:rPr>
      </w:pPr>
      <w:r>
        <w:rPr>
          <w:rFonts w:cs="Times New Roman"/>
        </w:rPr>
        <w:t>………..,- zł netto</w:t>
      </w:r>
    </w:p>
    <w:p w:rsidR="001B4AC1" w:rsidRDefault="001B4AC1" w:rsidP="001B4AC1">
      <w:pPr>
        <w:pStyle w:val="Standard"/>
        <w:tabs>
          <w:tab w:val="left" w:pos="0"/>
        </w:tabs>
        <w:jc w:val="both"/>
        <w:rPr>
          <w:rFonts w:cs="Times New Roman"/>
        </w:rPr>
      </w:pPr>
      <w:r>
        <w:rPr>
          <w:rFonts w:cs="Times New Roman"/>
        </w:rPr>
        <w:t>………….. 23% VAT</w:t>
      </w:r>
    </w:p>
    <w:p w:rsidR="001B4AC1" w:rsidRDefault="001B4AC1" w:rsidP="001B4AC1">
      <w:pPr>
        <w:pStyle w:val="Standard"/>
        <w:tabs>
          <w:tab w:val="left" w:pos="0"/>
        </w:tabs>
        <w:jc w:val="both"/>
        <w:rPr>
          <w:rFonts w:cs="Times New Roman"/>
          <w:i/>
        </w:rPr>
      </w:pPr>
      <w:r>
        <w:rPr>
          <w:rFonts w:cs="Times New Roman"/>
        </w:rPr>
        <w:t xml:space="preserve">…………… zł brutto </w:t>
      </w:r>
    </w:p>
    <w:p w:rsidR="001B4AC1" w:rsidRDefault="001B4AC1" w:rsidP="001B4AC1">
      <w:pPr>
        <w:pStyle w:val="Standard"/>
        <w:tabs>
          <w:tab w:val="left" w:pos="0"/>
        </w:tabs>
        <w:jc w:val="both"/>
        <w:rPr>
          <w:rFonts w:cs="Times New Roman"/>
        </w:rPr>
      </w:pPr>
      <w:r>
        <w:rPr>
          <w:rFonts w:cs="Times New Roman"/>
          <w:i/>
        </w:rPr>
        <w:t>słownie: ………………………………………………….</w:t>
      </w:r>
    </w:p>
    <w:p w:rsidR="001B4AC1" w:rsidRDefault="001B4AC1" w:rsidP="001B4AC1">
      <w:pPr>
        <w:pStyle w:val="Standard"/>
        <w:tabs>
          <w:tab w:val="left" w:pos="0"/>
        </w:tabs>
        <w:ind w:left="426"/>
        <w:jc w:val="both"/>
        <w:rPr>
          <w:rFonts w:cs="Times New Roman"/>
        </w:rPr>
      </w:pPr>
    </w:p>
    <w:p w:rsidR="001B4AC1" w:rsidRDefault="001B4AC1" w:rsidP="00964274">
      <w:pPr>
        <w:pStyle w:val="Akapitzlist"/>
        <w:numPr>
          <w:ilvl w:val="0"/>
          <w:numId w:val="38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Wynagrodzenie Wykonawcy to wynagrodzenie ryczałtowe obejmujące koszty wykonania robót bezpośrednio wynikających z dokumentacji technicznej, SIWZ.</w:t>
      </w:r>
    </w:p>
    <w:p w:rsidR="001B4AC1" w:rsidRDefault="001B4AC1" w:rsidP="00964274">
      <w:pPr>
        <w:pStyle w:val="Akapitzlist"/>
        <w:numPr>
          <w:ilvl w:val="0"/>
          <w:numId w:val="38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Strony postanawiają, że rozliczenie robót odbywać się będzie fakturą  za wykonany, zakończony i odebrany  przedmiot umowy.  </w:t>
      </w:r>
    </w:p>
    <w:p w:rsidR="001B4AC1" w:rsidRDefault="001B4AC1" w:rsidP="00964274">
      <w:pPr>
        <w:pStyle w:val="Akapitzlist"/>
        <w:numPr>
          <w:ilvl w:val="0"/>
          <w:numId w:val="38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textAlignment w:val="baseline"/>
        <w:rPr>
          <w:rFonts w:eastAsia="Verdana"/>
        </w:rPr>
      </w:pPr>
      <w:r>
        <w:rPr>
          <w:rFonts w:ascii="Times New Roman" w:hAnsi="Times New Roman"/>
          <w:sz w:val="24"/>
          <w:szCs w:val="24"/>
        </w:rPr>
        <w:t xml:space="preserve">Należność zostanie uregulowana przelewem na konto wykonawcy w terminie 14 dni od daty dostarczenia Zamawiającemu prawidłowo wystawionej faktury. Faktura winna być wystawiona na: </w:t>
      </w:r>
      <w:r>
        <w:rPr>
          <w:rFonts w:ascii="Times New Roman" w:hAnsi="Times New Roman"/>
          <w:b/>
          <w:sz w:val="24"/>
          <w:szCs w:val="24"/>
        </w:rPr>
        <w:t>Gmina Rogoźno, ul. Nowa 2, 64-610 Rogoźno, NIP 606-00-66-997,</w:t>
      </w:r>
    </w:p>
    <w:p w:rsidR="001B4AC1" w:rsidRDefault="001B4AC1" w:rsidP="00964274">
      <w:pPr>
        <w:pStyle w:val="Standard"/>
        <w:numPr>
          <w:ilvl w:val="0"/>
          <w:numId w:val="38"/>
        </w:numPr>
        <w:tabs>
          <w:tab w:val="left" w:pos="0"/>
          <w:tab w:val="left" w:pos="284"/>
        </w:tabs>
        <w:autoSpaceDN/>
        <w:ind w:left="0" w:firstLine="0"/>
        <w:jc w:val="both"/>
        <w:rPr>
          <w:rFonts w:cs="Times New Roman"/>
          <w:color w:val="FF0000"/>
        </w:rPr>
      </w:pPr>
      <w:r>
        <w:rPr>
          <w:rFonts w:eastAsia="Verdana" w:cs="Times New Roman"/>
        </w:rPr>
        <w:t>Należność za zatwierdzoną przez Zamawiającego fakturę zostanie przekazana przelewem na konto Wykonawcy wskazane na fakturze. Za datę płatności przyjmuje się dzień obciążenia rachunku bankowego płatnika.</w:t>
      </w:r>
    </w:p>
    <w:p w:rsidR="001B4AC1" w:rsidRDefault="001B4AC1" w:rsidP="001B4AC1">
      <w:pPr>
        <w:jc w:val="both"/>
        <w:rPr>
          <w:rFonts w:cs="Times New Roman"/>
          <w:color w:val="FF0000"/>
        </w:rPr>
      </w:pPr>
    </w:p>
    <w:p w:rsidR="001B4AC1" w:rsidRDefault="001B4AC1" w:rsidP="001B4AC1">
      <w:pPr>
        <w:spacing w:before="40" w:line="200" w:lineRule="atLeast"/>
        <w:jc w:val="both"/>
        <w:rPr>
          <w:rFonts w:cs="Times New Roman"/>
        </w:rPr>
      </w:pPr>
    </w:p>
    <w:p w:rsidR="001B4AC1" w:rsidRDefault="001B4AC1" w:rsidP="001B4AC1">
      <w:pPr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lastRenderedPageBreak/>
        <w:t>§ 7 Zabezpieczenie należytego wykonania umowy</w:t>
      </w:r>
    </w:p>
    <w:p w:rsidR="001B4AC1" w:rsidRDefault="001B4AC1" w:rsidP="001B4AC1">
      <w:pPr>
        <w:jc w:val="both"/>
        <w:rPr>
          <w:rFonts w:cs="Times New Roman"/>
          <w:b/>
          <w:bCs/>
        </w:rPr>
      </w:pPr>
    </w:p>
    <w:p w:rsidR="001B4AC1" w:rsidRDefault="001B4AC1" w:rsidP="00964274">
      <w:pPr>
        <w:pStyle w:val="Akapitzlist"/>
        <w:numPr>
          <w:ilvl w:val="0"/>
          <w:numId w:val="34"/>
        </w:numPr>
        <w:tabs>
          <w:tab w:val="left" w:pos="0"/>
          <w:tab w:val="left" w:pos="284"/>
        </w:tabs>
        <w:suppressAutoHyphens/>
        <w:overflowPunct w:val="0"/>
        <w:autoSpaceDE w:val="0"/>
        <w:spacing w:after="0" w:line="240" w:lineRule="auto"/>
        <w:ind w:left="0" w:firstLine="0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Ustala się zabezpieczenie należytego wykonania w wysokości </w:t>
      </w:r>
      <w:r w:rsidR="00324927">
        <w:rPr>
          <w:rFonts w:ascii="Times New Roman" w:hAnsi="Times New Roman"/>
          <w:sz w:val="24"/>
          <w:szCs w:val="24"/>
        </w:rPr>
        <w:t xml:space="preserve">5 </w:t>
      </w:r>
      <w:r>
        <w:rPr>
          <w:rFonts w:ascii="Times New Roman" w:hAnsi="Times New Roman"/>
          <w:sz w:val="24"/>
          <w:szCs w:val="24"/>
        </w:rPr>
        <w:t xml:space="preserve">% wartości brutto umowy, co stanowi kwotę w wysokości </w:t>
      </w:r>
      <w:r>
        <w:rPr>
          <w:rFonts w:ascii="Times New Roman" w:hAnsi="Times New Roman"/>
          <w:b/>
          <w:sz w:val="24"/>
          <w:szCs w:val="24"/>
        </w:rPr>
        <w:t>………….. zł</w:t>
      </w:r>
      <w:r>
        <w:rPr>
          <w:rFonts w:ascii="Times New Roman" w:hAnsi="Times New Roman"/>
          <w:sz w:val="24"/>
          <w:szCs w:val="24"/>
        </w:rPr>
        <w:t>, które zostaną wniesione przez Wykonawcę w dniu zawarcia umowy w formach przewidzianych w art. 148 ust. 1 ustawy z dnia 29 stycznia 2004 r. Prawo Zamówień Publicznych.</w:t>
      </w:r>
    </w:p>
    <w:p w:rsidR="001B4AC1" w:rsidRDefault="001B4AC1" w:rsidP="00964274">
      <w:pPr>
        <w:pStyle w:val="Akapitzlist"/>
        <w:numPr>
          <w:ilvl w:val="0"/>
          <w:numId w:val="34"/>
        </w:numPr>
        <w:tabs>
          <w:tab w:val="left" w:pos="0"/>
          <w:tab w:val="left" w:pos="284"/>
        </w:tabs>
        <w:suppressAutoHyphens/>
        <w:overflowPunct w:val="0"/>
        <w:autoSpaceDE w:val="0"/>
        <w:spacing w:after="0" w:line="240" w:lineRule="auto"/>
        <w:ind w:left="0" w:firstLine="0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oświadcza, że zabezpieczenie należytego wykonania umowy wniesie w formie: gotówki</w:t>
      </w:r>
    </w:p>
    <w:p w:rsidR="001B4AC1" w:rsidRDefault="001B4AC1" w:rsidP="00964274">
      <w:pPr>
        <w:pStyle w:val="Akapitzlist"/>
        <w:numPr>
          <w:ilvl w:val="0"/>
          <w:numId w:val="34"/>
        </w:numPr>
        <w:tabs>
          <w:tab w:val="left" w:pos="0"/>
          <w:tab w:val="left" w:pos="284"/>
        </w:tabs>
        <w:suppressAutoHyphens/>
        <w:overflowPunct w:val="0"/>
        <w:autoSpaceDE w:val="0"/>
        <w:spacing w:after="0" w:line="240" w:lineRule="auto"/>
        <w:ind w:left="0" w:firstLine="0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zastrzega sobie prawo do podziału wnoszonego zabezpieczenia na dwie części, z których jedna w wysokości 70%, co stanowi kwotę ………………. zł, będzie służyć pokryciu roszczeń z tytułu niewykonania lub nienależytego wykonania umowy, zaś druga w wysokości 30%, co stanowi kwotę ……………zł służyć będzie pokryciu roszczeń z tytułu rękojmi za wady lub gwarancji jakości.</w:t>
      </w:r>
    </w:p>
    <w:p w:rsidR="001B4AC1" w:rsidRDefault="001B4AC1" w:rsidP="00964274">
      <w:pPr>
        <w:pStyle w:val="Akapitzlist"/>
        <w:numPr>
          <w:ilvl w:val="0"/>
          <w:numId w:val="34"/>
        </w:numPr>
        <w:tabs>
          <w:tab w:val="left" w:pos="0"/>
          <w:tab w:val="left" w:pos="284"/>
        </w:tabs>
        <w:suppressAutoHyphens/>
        <w:overflowPunct w:val="0"/>
        <w:autoSpaceDE w:val="0"/>
        <w:spacing w:after="0" w:line="240" w:lineRule="auto"/>
        <w:ind w:left="0" w:firstLine="0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Zabezpieczenie należytego wykonania umowy wniesione w pieniądzu Zamawiający przechowuje na oprocentowanym rachunku bankowym zwróci je wraz z odsetkami wynikającymi z umowy rachunku bankowym, na którym było ono przechowywane, pomniejszone o koszty prowadzenia rachunku oraz prowizji bankowej za przelew pieniędzy na rachunek Wykonawcy.</w:t>
      </w:r>
    </w:p>
    <w:p w:rsidR="001B4AC1" w:rsidRDefault="001B4AC1" w:rsidP="00964274">
      <w:pPr>
        <w:pStyle w:val="Akapitzlist"/>
        <w:numPr>
          <w:ilvl w:val="0"/>
          <w:numId w:val="34"/>
        </w:numPr>
        <w:tabs>
          <w:tab w:val="left" w:pos="0"/>
          <w:tab w:val="left" w:pos="284"/>
        </w:tabs>
        <w:suppressAutoHyphens/>
        <w:overflowPunct w:val="0"/>
        <w:autoSpaceDE w:val="0"/>
        <w:spacing w:after="0" w:line="240" w:lineRule="auto"/>
        <w:ind w:left="0" w:firstLine="0"/>
        <w:contextualSpacing w:val="0"/>
        <w:jc w:val="both"/>
        <w:textAlignment w:val="baseline"/>
      </w:pPr>
      <w:r>
        <w:rPr>
          <w:rFonts w:ascii="Times New Roman" w:hAnsi="Times New Roman"/>
          <w:sz w:val="24"/>
          <w:szCs w:val="24"/>
        </w:rPr>
        <w:t>Zabezpieczenie należytego wykonania umowy wniesione i zwrócone zostanie na zasadach i w terminach określonych w ustawie z dnia 29 stycznia 2004 r. Prawo Zamówień Publicznych.</w:t>
      </w:r>
    </w:p>
    <w:p w:rsidR="001B4AC1" w:rsidRDefault="001B4AC1" w:rsidP="001B4AC1">
      <w:pPr>
        <w:pStyle w:val="Tekstpodstawowywcity"/>
        <w:ind w:left="397" w:hanging="397"/>
        <w:jc w:val="center"/>
      </w:pPr>
    </w:p>
    <w:p w:rsidR="00037F04" w:rsidRDefault="00037F04" w:rsidP="001B4AC1">
      <w:pPr>
        <w:pStyle w:val="Tekstpodstawowywcity"/>
        <w:ind w:left="397" w:hanging="397"/>
        <w:jc w:val="center"/>
        <w:rPr>
          <w:rStyle w:val="Domylnaczcionkaakapitu1"/>
          <w:rFonts w:cs="Times New Roman"/>
          <w:b/>
        </w:rPr>
      </w:pPr>
    </w:p>
    <w:p w:rsidR="00037F04" w:rsidRDefault="00037F04" w:rsidP="001B4AC1">
      <w:pPr>
        <w:pStyle w:val="Tekstpodstawowywcity"/>
        <w:ind w:left="397" w:hanging="397"/>
        <w:jc w:val="center"/>
        <w:rPr>
          <w:rStyle w:val="Domylnaczcionkaakapitu1"/>
          <w:rFonts w:cs="Times New Roman"/>
          <w:b/>
        </w:rPr>
      </w:pPr>
    </w:p>
    <w:p w:rsidR="001B4AC1" w:rsidRDefault="001B4AC1" w:rsidP="001B4AC1">
      <w:pPr>
        <w:pStyle w:val="Tekstpodstawowywcity"/>
        <w:ind w:left="397" w:hanging="397"/>
        <w:jc w:val="center"/>
        <w:rPr>
          <w:rFonts w:cs="Times New Roman"/>
        </w:rPr>
      </w:pPr>
      <w:r>
        <w:rPr>
          <w:rStyle w:val="Domylnaczcionkaakapitu1"/>
          <w:rFonts w:cs="Times New Roman"/>
          <w:b/>
        </w:rPr>
        <w:t>§ 8 Gwarancja i rękojmia</w:t>
      </w:r>
    </w:p>
    <w:p w:rsidR="001B4AC1" w:rsidRDefault="001B4AC1" w:rsidP="001B4AC1">
      <w:pPr>
        <w:pStyle w:val="Tekstpodstawowy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Dokonanie protokolarnego bezusterkowego odbioru końcowego przedmiotu umowy jest jednoznaczne z udzieleniem Zamawiającemu pisemnej gwarancji na całość robót objętych przedmiotem umowy, licząc od dnia odbioru końcowego:</w:t>
      </w:r>
    </w:p>
    <w:p w:rsidR="001B4AC1" w:rsidRDefault="001B4AC1" w:rsidP="00964274">
      <w:pPr>
        <w:pStyle w:val="Akapitzlist"/>
        <w:numPr>
          <w:ilvl w:val="0"/>
          <w:numId w:val="33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udziela Zamawiającemu </w:t>
      </w:r>
      <w:r w:rsidR="00BB2730">
        <w:rPr>
          <w:rFonts w:ascii="Times New Roman" w:hAnsi="Times New Roman"/>
          <w:sz w:val="24"/>
          <w:szCs w:val="24"/>
        </w:rPr>
        <w:t>….</w:t>
      </w:r>
      <w:r>
        <w:rPr>
          <w:rFonts w:ascii="Times New Roman" w:hAnsi="Times New Roman"/>
          <w:sz w:val="24"/>
          <w:szCs w:val="24"/>
        </w:rPr>
        <w:t xml:space="preserve"> miesięcznej gwarancji na całość robót objętych przedmiotem umowy, licząc od dnia odbioru końcowego.</w:t>
      </w:r>
    </w:p>
    <w:p w:rsidR="001B4AC1" w:rsidRDefault="001B4AC1" w:rsidP="00964274">
      <w:pPr>
        <w:pStyle w:val="Akapitzlist"/>
        <w:numPr>
          <w:ilvl w:val="0"/>
          <w:numId w:val="33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powiadomi Wykonawcę o wszelkich ujawnionych usterkach w terminie 1 miesiąca od dnia ujawnienia.</w:t>
      </w:r>
    </w:p>
    <w:p w:rsidR="001B4AC1" w:rsidRDefault="001B4AC1" w:rsidP="00964274">
      <w:pPr>
        <w:pStyle w:val="Akapitzlist"/>
        <w:numPr>
          <w:ilvl w:val="0"/>
          <w:numId w:val="33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przystąpi do usuwania wad i usterek niezwłocznie, nie później jednak niż w okresie 3 dni od chwili zgłoszenia. Termin przystąpienia do usuwania wad i usterek w technicznie uzasadnionych przypadkach może zostać wydłużony za zgodą Zamawiającego. </w:t>
      </w:r>
    </w:p>
    <w:p w:rsidR="001B4AC1" w:rsidRDefault="001B4AC1" w:rsidP="00964274">
      <w:pPr>
        <w:pStyle w:val="Akapitzlist"/>
        <w:numPr>
          <w:ilvl w:val="0"/>
          <w:numId w:val="33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zobowiązany jest do usunięcia wad i usterek w ciągu 14 dni od dnia doręczenia zawiadomienia o ujawnionych usterkach. Termin usunięcia usterek w technicznie uzasadnionych przypadkach może zostać wydłużony za zgodą Zamawiającego.</w:t>
      </w:r>
    </w:p>
    <w:p w:rsidR="001B4AC1" w:rsidRDefault="001B4AC1" w:rsidP="00964274">
      <w:pPr>
        <w:pStyle w:val="Akapitzlist"/>
        <w:numPr>
          <w:ilvl w:val="0"/>
          <w:numId w:val="33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nie może odmówić usunięcia wad i usterek bez względu na związane z tym koszty.</w:t>
      </w:r>
    </w:p>
    <w:p w:rsidR="001B4AC1" w:rsidRDefault="001B4AC1" w:rsidP="00964274">
      <w:pPr>
        <w:pStyle w:val="Akapitzlist"/>
        <w:numPr>
          <w:ilvl w:val="0"/>
          <w:numId w:val="33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razie nie usunięcia wad i usterek w wyznaczonym terminie Zamawiający ma prawo usunąć je przy pomocy innych podmiotów, na koszt i ryzyko Wykonawcy. Zamawiający powiadomi pisemnie Wykonawcę o skorzystaniu z powyższego uprawnienia.</w:t>
      </w:r>
    </w:p>
    <w:p w:rsidR="001B4AC1" w:rsidRDefault="001B4AC1" w:rsidP="00964274">
      <w:pPr>
        <w:pStyle w:val="Akapitzlist"/>
        <w:numPr>
          <w:ilvl w:val="0"/>
          <w:numId w:val="33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przypadku nie usunięcia wad lub usterek w terminie, Zamawiający może naliczyć karę umowną zgodnie z § 9 niniejszej umowy.</w:t>
      </w:r>
    </w:p>
    <w:p w:rsidR="001B4AC1" w:rsidRDefault="001B4AC1" w:rsidP="00964274">
      <w:pPr>
        <w:pStyle w:val="Akapitzlist"/>
        <w:numPr>
          <w:ilvl w:val="0"/>
          <w:numId w:val="33"/>
        </w:numPr>
        <w:tabs>
          <w:tab w:val="left" w:pos="284"/>
        </w:tabs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Roszczenie z tytułu rękojmi mogą być dochodzone także po upływie terminu rękojmi, jeżeli Zamawiający zgłosi Wykonawcy istnienie wad w okresie rękojmi.</w:t>
      </w:r>
    </w:p>
    <w:p w:rsidR="001B4AC1" w:rsidRDefault="001B4AC1" w:rsidP="00964274">
      <w:pPr>
        <w:pStyle w:val="Akapitzlist"/>
        <w:numPr>
          <w:ilvl w:val="0"/>
          <w:numId w:val="33"/>
        </w:numPr>
        <w:tabs>
          <w:tab w:val="left" w:pos="142"/>
          <w:tab w:val="left" w:pos="284"/>
        </w:tabs>
        <w:spacing w:after="0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Strony postanawiają, iż odpowiedzialność Wykonawcy z tytułu rękojmi za wady przedmiotu umowy wynikająca z Kodeksu Cywilnego zostanie rozszerzona na okres udzielonej gwarancji, tj. na </w:t>
      </w:r>
      <w:r w:rsidR="00BB2730">
        <w:rPr>
          <w:rFonts w:ascii="Times New Roman" w:hAnsi="Times New Roman"/>
          <w:sz w:val="24"/>
          <w:szCs w:val="24"/>
        </w:rPr>
        <w:t>……</w:t>
      </w:r>
      <w:r>
        <w:rPr>
          <w:rFonts w:ascii="Times New Roman" w:hAnsi="Times New Roman"/>
          <w:sz w:val="24"/>
          <w:szCs w:val="24"/>
        </w:rPr>
        <w:t xml:space="preserve"> miesięcy.</w:t>
      </w:r>
    </w:p>
    <w:p w:rsidR="001B4AC1" w:rsidRDefault="001B4AC1" w:rsidP="00964274">
      <w:pPr>
        <w:pStyle w:val="Akapitzlist"/>
        <w:numPr>
          <w:ilvl w:val="0"/>
          <w:numId w:val="33"/>
        </w:numPr>
        <w:tabs>
          <w:tab w:val="left" w:pos="142"/>
          <w:tab w:val="left" w:pos="284"/>
          <w:tab w:val="left" w:pos="426"/>
        </w:tabs>
        <w:spacing w:after="0"/>
        <w:ind w:left="0" w:firstLine="0"/>
        <w:contextualSpacing w:val="0"/>
        <w:jc w:val="both"/>
      </w:pPr>
      <w:r>
        <w:rPr>
          <w:rFonts w:ascii="Times New Roman" w:hAnsi="Times New Roman"/>
          <w:sz w:val="24"/>
          <w:szCs w:val="24"/>
        </w:rPr>
        <w:t>W okresie obowiązywania, po rozwiązaniu lub po wygaśnięciu umowy, Wykonawca jest i będzie odpowiedzialny wobec Zamawiającego na zasadach uregulowanych w kodeksie cywilnym za wszelkie szkody (wydatki, koszty postępowań) oraz roszczenia osób trzecich w przypadku, gdy będą one wynikać z wad przedmiotu umowy lub niedołożenia należytej staranności przez Wykonawcę lub jego Podwykonawcę przy wykonaniu przedmiotu umowy.</w:t>
      </w:r>
    </w:p>
    <w:p w:rsidR="001B4AC1" w:rsidRDefault="001B4AC1" w:rsidP="001B4AC1">
      <w:pPr>
        <w:pStyle w:val="Akapitzlist"/>
        <w:spacing w:after="0"/>
        <w:jc w:val="both"/>
      </w:pPr>
    </w:p>
    <w:p w:rsidR="001B4AC1" w:rsidRDefault="001B4AC1" w:rsidP="001B4AC1">
      <w:pPr>
        <w:pStyle w:val="Tekstpodstawowywcity"/>
        <w:ind w:left="397" w:hanging="397"/>
        <w:jc w:val="center"/>
        <w:rPr>
          <w:rFonts w:cs="Times New Roman"/>
        </w:rPr>
      </w:pPr>
      <w:r>
        <w:rPr>
          <w:rStyle w:val="Domylnaczcionkaakapitu1"/>
          <w:rFonts w:cs="Times New Roman"/>
          <w:b/>
        </w:rPr>
        <w:t>§ 9 Kary umowne</w:t>
      </w:r>
    </w:p>
    <w:p w:rsidR="001B4AC1" w:rsidRDefault="001B4AC1" w:rsidP="00964274">
      <w:pPr>
        <w:pStyle w:val="Akapitzlist"/>
        <w:numPr>
          <w:ilvl w:val="0"/>
          <w:numId w:val="20"/>
        </w:numPr>
        <w:tabs>
          <w:tab w:val="left" w:pos="0"/>
          <w:tab w:val="left" w:pos="284"/>
          <w:tab w:val="num" w:pos="720"/>
        </w:tabs>
        <w:suppressAutoHyphens/>
        <w:overflowPunct w:val="0"/>
        <w:autoSpaceDE w:val="0"/>
        <w:spacing w:after="0" w:line="240" w:lineRule="auto"/>
        <w:ind w:left="0" w:firstLine="0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zapłaci Zamawiającemu karę umowną z tytułu wypowiedzenia umowy lub odstąpienia którejkolwiek ze stron od umowy z przyczyn leżących po stronie Wykonawcy w wysokości </w:t>
      </w:r>
      <w:r>
        <w:rPr>
          <w:rFonts w:ascii="Times New Roman" w:hAnsi="Times New Roman"/>
          <w:b/>
          <w:sz w:val="24"/>
          <w:szCs w:val="24"/>
        </w:rPr>
        <w:t>10%</w:t>
      </w:r>
      <w:r>
        <w:rPr>
          <w:rFonts w:ascii="Times New Roman" w:hAnsi="Times New Roman"/>
          <w:sz w:val="24"/>
          <w:szCs w:val="24"/>
        </w:rPr>
        <w:t xml:space="preserve"> wartości zamówienia.</w:t>
      </w:r>
    </w:p>
    <w:p w:rsidR="001B4AC1" w:rsidRDefault="001B4AC1" w:rsidP="00964274">
      <w:pPr>
        <w:pStyle w:val="Akapitzlist"/>
        <w:numPr>
          <w:ilvl w:val="0"/>
          <w:numId w:val="20"/>
        </w:numPr>
        <w:tabs>
          <w:tab w:val="left" w:pos="0"/>
          <w:tab w:val="left" w:pos="284"/>
          <w:tab w:val="num" w:pos="720"/>
        </w:tabs>
        <w:suppressAutoHyphens/>
        <w:overflowPunct w:val="0"/>
        <w:autoSpaceDE w:val="0"/>
        <w:spacing w:after="0" w:line="240" w:lineRule="auto"/>
        <w:ind w:left="0" w:firstLine="0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zapłaci Zamawiającemu karę w przypadku nie dotrzymania z winy. Wykonawcy terminów określonych w niniejszej umowie lub niewywiązania się z obowiązków narzuconych umową Wykonawca zostanie obciążony karą umowną w wysokości </w:t>
      </w:r>
      <w:r>
        <w:rPr>
          <w:rFonts w:ascii="Times New Roman" w:hAnsi="Times New Roman"/>
          <w:b/>
          <w:sz w:val="24"/>
          <w:szCs w:val="24"/>
        </w:rPr>
        <w:t>100,00 zł</w:t>
      </w:r>
      <w:r>
        <w:rPr>
          <w:rFonts w:ascii="Times New Roman" w:hAnsi="Times New Roman"/>
          <w:sz w:val="24"/>
          <w:szCs w:val="24"/>
        </w:rPr>
        <w:t xml:space="preserve"> (słownie: sto złotych) za każdą dobę, w której wystąpiły nieprawidłowości.</w:t>
      </w:r>
    </w:p>
    <w:p w:rsidR="001B4AC1" w:rsidRDefault="001B4AC1" w:rsidP="00964274">
      <w:pPr>
        <w:pStyle w:val="Akapitzlist"/>
        <w:numPr>
          <w:ilvl w:val="0"/>
          <w:numId w:val="20"/>
        </w:numPr>
        <w:tabs>
          <w:tab w:val="left" w:pos="0"/>
          <w:tab w:val="left" w:pos="284"/>
          <w:tab w:val="num" w:pos="720"/>
        </w:tabs>
        <w:suppressAutoHyphens/>
        <w:overflowPunct w:val="0"/>
        <w:autoSpaceDE w:val="0"/>
        <w:spacing w:after="0" w:line="240" w:lineRule="auto"/>
        <w:ind w:left="0" w:firstLine="0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zastrzega sobie prawo do wypowiedzenia umowy w przypadku nie przystąpienia do realizacji zamówienia w terminie wyznaczonym w zleceniu.</w:t>
      </w:r>
    </w:p>
    <w:p w:rsidR="00205CD9" w:rsidRPr="00E15868" w:rsidRDefault="001B4AC1" w:rsidP="00E15868">
      <w:pPr>
        <w:pStyle w:val="Akapitzlist"/>
        <w:numPr>
          <w:ilvl w:val="0"/>
          <w:numId w:val="20"/>
        </w:numPr>
        <w:tabs>
          <w:tab w:val="left" w:pos="0"/>
          <w:tab w:val="left" w:pos="284"/>
          <w:tab w:val="num" w:pos="720"/>
        </w:tabs>
        <w:suppressAutoHyphens/>
        <w:overflowPunct w:val="0"/>
        <w:autoSpaceDE w:val="0"/>
        <w:spacing w:after="0" w:line="240" w:lineRule="auto"/>
        <w:ind w:left="0" w:firstLine="0"/>
        <w:contextualSpacing w:val="0"/>
        <w:jc w:val="both"/>
        <w:textAlignment w:val="baseline"/>
        <w:rPr>
          <w:rStyle w:val="Domylnaczcionkaakapitu1"/>
          <w:b/>
        </w:rPr>
      </w:pPr>
      <w:r>
        <w:rPr>
          <w:rFonts w:ascii="Times New Roman" w:hAnsi="Times New Roman"/>
          <w:sz w:val="24"/>
          <w:szCs w:val="24"/>
        </w:rPr>
        <w:t>W sytuacji, gdy kary umowne nie pokryją faktycznie poniesionej szkody przez Zamawiającego, ma on prawo dochodzenia odszkodowania w pełnej wysokości na zasadach ogólnych.</w:t>
      </w:r>
    </w:p>
    <w:p w:rsidR="00205CD9" w:rsidRDefault="00205CD9" w:rsidP="001B4AC1">
      <w:pPr>
        <w:pStyle w:val="Tekstpodstawowywcity"/>
        <w:ind w:left="397" w:hanging="397"/>
        <w:jc w:val="center"/>
        <w:rPr>
          <w:rStyle w:val="Domylnaczcionkaakapitu1"/>
          <w:rFonts w:cs="Times New Roman"/>
          <w:b/>
        </w:rPr>
      </w:pPr>
    </w:p>
    <w:p w:rsidR="001B4AC1" w:rsidRDefault="001B4AC1" w:rsidP="001B4AC1">
      <w:pPr>
        <w:pStyle w:val="Tekstpodstawowywcity"/>
        <w:ind w:left="397" w:hanging="397"/>
        <w:jc w:val="center"/>
        <w:rPr>
          <w:rFonts w:eastAsia="Times New Roman" w:cs="Times New Roman"/>
        </w:rPr>
      </w:pPr>
      <w:r>
        <w:rPr>
          <w:rStyle w:val="Domylnaczcionkaakapitu1"/>
          <w:rFonts w:cs="Times New Roman"/>
          <w:b/>
        </w:rPr>
        <w:t>§ 10 Zmiana umowy</w:t>
      </w:r>
    </w:p>
    <w:p w:rsidR="001B4AC1" w:rsidRDefault="001B4AC1" w:rsidP="001B4AC1">
      <w:pPr>
        <w:widowControl/>
        <w:tabs>
          <w:tab w:val="left" w:pos="0"/>
        </w:tabs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1. Zakazuje się zmian postanowień zawartej umowy lub umowy ramowej w stosunku do treści oferty, na podstawie której dokonano wyboru wykonawcy, chyba że zachodzi co najmniej jedna z następujących okoliczności:</w:t>
      </w:r>
    </w:p>
    <w:p w:rsidR="001B4AC1" w:rsidRDefault="001B4AC1" w:rsidP="001B4AC1">
      <w:pPr>
        <w:widowControl/>
        <w:tabs>
          <w:tab w:val="left" w:pos="0"/>
        </w:tabs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1) zmiany zostały przewidziane w ogłoszeniu o </w:t>
      </w:r>
      <w:r>
        <w:rPr>
          <w:rFonts w:eastAsia="Times New Roman" w:cs="Times New Roman"/>
          <w:i/>
          <w:iCs/>
        </w:rPr>
        <w:t>zamówieniu</w:t>
      </w:r>
      <w:r>
        <w:rPr>
          <w:rFonts w:eastAsia="Times New Roman" w:cs="Times New Roman"/>
        </w:rPr>
        <w:t xml:space="preserve"> lub specyfikacji istotnych warunków </w:t>
      </w:r>
      <w:r>
        <w:rPr>
          <w:rFonts w:eastAsia="Times New Roman" w:cs="Times New Roman"/>
          <w:i/>
          <w:iCs/>
        </w:rPr>
        <w:t>zamówienia</w:t>
      </w:r>
      <w:r>
        <w:rPr>
          <w:rFonts w:eastAsia="Times New Roman" w:cs="Times New Roman"/>
        </w:rPr>
        <w:t xml:space="preserve"> w postaci jednoznacznych postanowień umownych, które określają ich zakres, w szczególności możliwość zmiany wysokości wynagrodzenia wykonawcy, i charakter oraz warunki wprowadzenia zmian;</w:t>
      </w:r>
    </w:p>
    <w:p w:rsidR="001B4AC1" w:rsidRDefault="001B4AC1" w:rsidP="001B4AC1">
      <w:pPr>
        <w:widowControl/>
        <w:tabs>
          <w:tab w:val="left" w:pos="0"/>
        </w:tabs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2) zmiany dotyczą realizacji dodatkowych dostaw, usług lub robót budowlanych od dotychczasowego wykonawcy, nieobjętych </w:t>
      </w:r>
      <w:r>
        <w:rPr>
          <w:rFonts w:eastAsia="Times New Roman" w:cs="Times New Roman"/>
          <w:i/>
          <w:iCs/>
        </w:rPr>
        <w:t>zamówieniem</w:t>
      </w:r>
      <w:r>
        <w:rPr>
          <w:rFonts w:eastAsia="Times New Roman" w:cs="Times New Roman"/>
        </w:rPr>
        <w:t xml:space="preserve"> podstawowym, o ile stały się niezbędne i zostały spełnione łącznie następujące warunki:</w:t>
      </w:r>
    </w:p>
    <w:p w:rsidR="001B4AC1" w:rsidRDefault="001B4AC1" w:rsidP="001B4AC1">
      <w:pPr>
        <w:widowControl/>
        <w:tabs>
          <w:tab w:val="left" w:pos="0"/>
        </w:tabs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a) zmiana wykonawcy nie może zostać dokonana z powodów ekonomicznych lub technicznych, w szczególności dotyczących zamienności lub interoperacyjności sprzętu, usług lub instalacji, zamówionych w ramach </w:t>
      </w:r>
      <w:r>
        <w:rPr>
          <w:rFonts w:eastAsia="Times New Roman" w:cs="Times New Roman"/>
          <w:i/>
          <w:iCs/>
        </w:rPr>
        <w:t>zamówienia</w:t>
      </w:r>
      <w:r>
        <w:rPr>
          <w:rFonts w:eastAsia="Times New Roman" w:cs="Times New Roman"/>
        </w:rPr>
        <w:t xml:space="preserve"> podstawowego,</w:t>
      </w:r>
    </w:p>
    <w:p w:rsidR="001B4AC1" w:rsidRDefault="001B4AC1" w:rsidP="001B4AC1">
      <w:pPr>
        <w:widowControl/>
        <w:tabs>
          <w:tab w:val="left" w:pos="0"/>
        </w:tabs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b) zmiana wykonawcy spowodowałaby istotną niedogodność lub znaczne zwiększenie kosztów dla zamawiającego,</w:t>
      </w:r>
    </w:p>
    <w:p w:rsidR="001B4AC1" w:rsidRDefault="001B4AC1" w:rsidP="001B4AC1">
      <w:pPr>
        <w:widowControl/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c) wartość każdej kolejnej zmiany nie przekracza 50% wartości </w:t>
      </w:r>
      <w:r>
        <w:rPr>
          <w:rFonts w:eastAsia="Times New Roman" w:cs="Times New Roman"/>
          <w:i/>
          <w:iCs/>
        </w:rPr>
        <w:t>zamówienia</w:t>
      </w:r>
      <w:r>
        <w:rPr>
          <w:rFonts w:eastAsia="Times New Roman" w:cs="Times New Roman"/>
        </w:rPr>
        <w:t xml:space="preserve"> określonej pierwotnie w umowie lub umowie ramowej;</w:t>
      </w:r>
    </w:p>
    <w:p w:rsidR="001B4AC1" w:rsidRDefault="001B4AC1" w:rsidP="001B4AC1">
      <w:pPr>
        <w:widowControl/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3) zostały spełnione łącznie następujące warunki:</w:t>
      </w:r>
    </w:p>
    <w:p w:rsidR="001B4AC1" w:rsidRDefault="001B4AC1" w:rsidP="001B4AC1">
      <w:pPr>
        <w:widowControl/>
        <w:tabs>
          <w:tab w:val="left" w:pos="0"/>
          <w:tab w:val="left" w:pos="142"/>
        </w:tabs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a) konieczność zmiany umowy lub umowy ramowej spowodowana jest okolicznościami,   których zamawiający, działając z należytą starannością, nie mógł przewidzieć,</w:t>
      </w:r>
    </w:p>
    <w:p w:rsidR="001B4AC1" w:rsidRDefault="001B4AC1" w:rsidP="001B4AC1">
      <w:pPr>
        <w:widowControl/>
        <w:tabs>
          <w:tab w:val="left" w:pos="142"/>
        </w:tabs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b) wartość zmiany nie przekracza 50% wartości </w:t>
      </w:r>
      <w:r>
        <w:rPr>
          <w:rFonts w:eastAsia="Times New Roman" w:cs="Times New Roman"/>
          <w:i/>
          <w:iCs/>
        </w:rPr>
        <w:t>zamówienia</w:t>
      </w:r>
      <w:r>
        <w:rPr>
          <w:rFonts w:eastAsia="Times New Roman" w:cs="Times New Roman"/>
        </w:rPr>
        <w:t xml:space="preserve"> określonej pierwotnie                              w umowie lub umowie ramowej;</w:t>
      </w:r>
    </w:p>
    <w:p w:rsidR="001B4AC1" w:rsidRDefault="001B4AC1" w:rsidP="001B4AC1">
      <w:pPr>
        <w:widowControl/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4) wykonawcę, któremu zamawiający udzielił </w:t>
      </w:r>
      <w:r>
        <w:rPr>
          <w:rFonts w:eastAsia="Times New Roman" w:cs="Times New Roman"/>
          <w:i/>
          <w:iCs/>
        </w:rPr>
        <w:t>zamówienia</w:t>
      </w:r>
      <w:r>
        <w:rPr>
          <w:rFonts w:eastAsia="Times New Roman" w:cs="Times New Roman"/>
        </w:rPr>
        <w:t>, ma zastąpić nowy wykonawca:</w:t>
      </w:r>
    </w:p>
    <w:p w:rsidR="001B4AC1" w:rsidRDefault="001B4AC1" w:rsidP="001B4AC1">
      <w:pPr>
        <w:widowControl/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a) na podstawie postanowień umownych, o których mowa w pkt 1,</w:t>
      </w:r>
    </w:p>
    <w:p w:rsidR="001B4AC1" w:rsidRDefault="001B4AC1" w:rsidP="001B4AC1">
      <w:pPr>
        <w:widowControl/>
        <w:tabs>
          <w:tab w:val="left" w:pos="142"/>
        </w:tabs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lastRenderedPageBreak/>
        <w:t>b) w wyniku połączenia, podziału, przekształcenia, upadłości, restrukturyzacji lub nabycia dotychczasowego wykonawcy lub jego przedsiębiorstwa, o ile nowy wykonawca spełnia warunki udziału w postępowaniu, nie zachodzą wobec niego podstawy wykluczenia oraz nie pociąga to za sobą innych istotnych zmian umowy,</w:t>
      </w:r>
    </w:p>
    <w:p w:rsidR="001B4AC1" w:rsidRDefault="001B4AC1" w:rsidP="001B4AC1">
      <w:pPr>
        <w:widowControl/>
        <w:tabs>
          <w:tab w:val="left" w:pos="0"/>
        </w:tabs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c) w wyniku przejęcia przez zamawiającego zobowiązań wykonawcy względem jego podwykonawców;</w:t>
      </w:r>
    </w:p>
    <w:p w:rsidR="001B4AC1" w:rsidRDefault="001B4AC1" w:rsidP="001B4AC1">
      <w:pPr>
        <w:widowControl/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5) zmiany, niezależnie od ich wartości, nie są istotne w rozumieniu ust. 1e;</w:t>
      </w:r>
    </w:p>
    <w:p w:rsidR="001B4AC1" w:rsidRDefault="001B4AC1" w:rsidP="001B4AC1">
      <w:pPr>
        <w:widowControl/>
        <w:tabs>
          <w:tab w:val="left" w:pos="284"/>
        </w:tabs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6) łączna wartość zmian jest mniejsza niż kwoty określone w przepisach wydanych na podstawie art. 11 ust. 8 i jest mniejsza od 10% wartości </w:t>
      </w:r>
      <w:r>
        <w:rPr>
          <w:rFonts w:eastAsia="Times New Roman" w:cs="Times New Roman"/>
          <w:i/>
          <w:iCs/>
        </w:rPr>
        <w:t>zamówienia</w:t>
      </w:r>
      <w:r>
        <w:rPr>
          <w:rFonts w:eastAsia="Times New Roman" w:cs="Times New Roman"/>
        </w:rPr>
        <w:t xml:space="preserve"> określonej pierwotnie w umowie w przypadku </w:t>
      </w:r>
      <w:r>
        <w:rPr>
          <w:rFonts w:eastAsia="Times New Roman" w:cs="Times New Roman"/>
          <w:i/>
          <w:iCs/>
        </w:rPr>
        <w:t>zamówień</w:t>
      </w:r>
      <w:r>
        <w:rPr>
          <w:rFonts w:eastAsia="Times New Roman" w:cs="Times New Roman"/>
        </w:rPr>
        <w:t xml:space="preserve"> na usługi lub dostawy albo, w przypadku </w:t>
      </w:r>
      <w:r>
        <w:rPr>
          <w:rFonts w:eastAsia="Times New Roman" w:cs="Times New Roman"/>
          <w:i/>
          <w:iCs/>
        </w:rPr>
        <w:t>zamówień</w:t>
      </w:r>
      <w:r>
        <w:rPr>
          <w:rFonts w:eastAsia="Times New Roman" w:cs="Times New Roman"/>
        </w:rPr>
        <w:t xml:space="preserve"> na roboty budowlane - jest mniejsza od 15% wartości </w:t>
      </w:r>
      <w:r>
        <w:rPr>
          <w:rFonts w:eastAsia="Times New Roman" w:cs="Times New Roman"/>
          <w:i/>
          <w:iCs/>
        </w:rPr>
        <w:t>zamówienia</w:t>
      </w:r>
      <w:r>
        <w:rPr>
          <w:rFonts w:eastAsia="Times New Roman" w:cs="Times New Roman"/>
        </w:rPr>
        <w:t xml:space="preserve"> określonej pierwotnie w umowie.</w:t>
      </w:r>
    </w:p>
    <w:p w:rsidR="001B4AC1" w:rsidRDefault="001B4AC1" w:rsidP="001B4AC1">
      <w:pPr>
        <w:widowControl/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1a. W przypadkach, o których mowa w ust. 1 pkt 2 i 3 oraz pkt 4 lit. b, zamawiający nie może wprowadzać kolejnych zmian umowy lub umowy ramowej w celu uniknięcia stosowania przepisów ustawy.</w:t>
      </w:r>
    </w:p>
    <w:p w:rsidR="001B4AC1" w:rsidRDefault="001B4AC1" w:rsidP="001B4AC1">
      <w:pPr>
        <w:widowControl/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1b. W przypadkach, o których mowa w ust. 1 pkt 1, 3 i 6, zmiany postanowień umownych nie mogą prowadzić do zmiany charakteru umowy lub umowy ramowej.</w:t>
      </w:r>
    </w:p>
    <w:p w:rsidR="001B4AC1" w:rsidRDefault="001B4AC1" w:rsidP="001B4AC1">
      <w:pPr>
        <w:widowControl/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1c. W przypadkach, o których mowa w ust. 1 pkt 2 i 3, zamawiający, po dokonaniu zmiany umowy, zamieszcza w Biuletynie </w:t>
      </w:r>
      <w:r>
        <w:rPr>
          <w:rFonts w:eastAsia="Times New Roman" w:cs="Times New Roman"/>
          <w:i/>
          <w:iCs/>
        </w:rPr>
        <w:t>Zamówień Publicznych</w:t>
      </w:r>
      <w:r>
        <w:rPr>
          <w:rFonts w:eastAsia="Times New Roman" w:cs="Times New Roman"/>
        </w:rPr>
        <w:t xml:space="preserve"> lub przekazuje Urzędowi Publikacji Unii Europejskiej ogłoszenie o zmianie umowy.</w:t>
      </w:r>
    </w:p>
    <w:p w:rsidR="001B4AC1" w:rsidRDefault="001B4AC1" w:rsidP="001B4AC1">
      <w:pPr>
        <w:widowControl/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1d. Jeżeli umowa zawiera postanowienia przewidujące możliwość zmiany wynagrodzenia należnego wykonawcy z powodu okoliczności innych niż zmiana zakresu świadczenia wykonawcy, dopuszczalną wartość zmiany umowy, o której mowa w ust. 1 pkt 2 lit. c, pkt 3 lit. b i pkt 6, ustala się w oparciu o wartość </w:t>
      </w:r>
      <w:r>
        <w:rPr>
          <w:rFonts w:eastAsia="Times New Roman" w:cs="Times New Roman"/>
          <w:i/>
          <w:iCs/>
        </w:rPr>
        <w:t>zamówienia</w:t>
      </w:r>
      <w:r>
        <w:rPr>
          <w:rFonts w:eastAsia="Times New Roman" w:cs="Times New Roman"/>
        </w:rPr>
        <w:t xml:space="preserve"> określoną pierwotnie, z uwzględnieniem zmian wynikających z tych postanowień.</w:t>
      </w:r>
    </w:p>
    <w:p w:rsidR="001B4AC1" w:rsidRDefault="001B4AC1" w:rsidP="001B4AC1">
      <w:pPr>
        <w:widowControl/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1e. Zmianę postanowień zawartych w umowie lub umowie ramowej uznaje się za istotną, jeżeli:</w:t>
      </w:r>
    </w:p>
    <w:p w:rsidR="001B4AC1" w:rsidRDefault="001B4AC1" w:rsidP="001B4AC1">
      <w:pPr>
        <w:widowControl/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1) zmienia ogólny charakter umowy lub umowy ramowej, w stosunku do charakteru umowy lub umowy ramowej w pierwotnym brzmieniu;</w:t>
      </w:r>
    </w:p>
    <w:p w:rsidR="001B4AC1" w:rsidRDefault="001B4AC1" w:rsidP="001B4AC1">
      <w:pPr>
        <w:widowControl/>
        <w:tabs>
          <w:tab w:val="left" w:pos="0"/>
        </w:tabs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2) nie zmienia ogólnego charakteru umowy lub umowy ramowej i zachodzi co najmniej jedna z następujących okoliczności:</w:t>
      </w:r>
    </w:p>
    <w:p w:rsidR="001B4AC1" w:rsidRDefault="001B4AC1" w:rsidP="001B4AC1">
      <w:pPr>
        <w:widowControl/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a) zmiana wprowadza warunki, które, gdyby były postawione w postępowaniu o udzielenie </w:t>
      </w:r>
      <w:r>
        <w:rPr>
          <w:rFonts w:eastAsia="Times New Roman" w:cs="Times New Roman"/>
          <w:i/>
          <w:iCs/>
        </w:rPr>
        <w:t>zamówienia</w:t>
      </w:r>
      <w:r>
        <w:rPr>
          <w:rFonts w:eastAsia="Times New Roman" w:cs="Times New Roman"/>
        </w:rPr>
        <w:t>, to w tym postępowaniu wzięliby lub mogliby wziąć udział inni wykonawcy lub przyjęto by oferty innej treści,</w:t>
      </w:r>
    </w:p>
    <w:p w:rsidR="001B4AC1" w:rsidRDefault="001B4AC1" w:rsidP="001B4AC1">
      <w:pPr>
        <w:widowControl/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b) zmiana narusza równowagę ekonomiczną umowy lub umowy ramowej na korzyść wykonawcy w sposób nieprzewidziany pierwotnie w umowie lub umowie ramowej,</w:t>
      </w:r>
    </w:p>
    <w:p w:rsidR="001B4AC1" w:rsidRDefault="001B4AC1" w:rsidP="001B4AC1">
      <w:pPr>
        <w:widowControl/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c) zmiana znacznie rozszerza lub zmniejsza zakres świadczeń i zobowiązań wynikający                  z umowy lub umowy ramowej,</w:t>
      </w:r>
    </w:p>
    <w:p w:rsidR="001B4AC1" w:rsidRDefault="001B4AC1" w:rsidP="001B4AC1">
      <w:pPr>
        <w:widowControl/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d) polega na zastąpieniu wykonawcy, któremu zamawiający udzielił </w:t>
      </w:r>
      <w:r>
        <w:rPr>
          <w:rFonts w:eastAsia="Times New Roman" w:cs="Times New Roman"/>
          <w:i/>
          <w:iCs/>
        </w:rPr>
        <w:t>zamówienia</w:t>
      </w:r>
      <w:r>
        <w:rPr>
          <w:rFonts w:eastAsia="Times New Roman" w:cs="Times New Roman"/>
        </w:rPr>
        <w:t>, nowym wykonawcą, w przypadkach innych niż wymienione w ust. 1 pkt 4.</w:t>
      </w:r>
    </w:p>
    <w:p w:rsidR="001B4AC1" w:rsidRDefault="001B4AC1" w:rsidP="001B4AC1">
      <w:pPr>
        <w:widowControl/>
        <w:suppressAutoHyphens w:val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2. Postanowienie umowne zmienione z naruszeniem ust. 1-1b, 1d i 1e podlega unieważnieniu. Na miejsce unieważnionych postanowień umowy lub umowy ramowej wchodzą postanowienia umowne w pierwotnym brzmieniu.</w:t>
      </w:r>
    </w:p>
    <w:p w:rsidR="001B4AC1" w:rsidRDefault="001B4AC1" w:rsidP="001B4AC1">
      <w:pPr>
        <w:widowControl/>
        <w:suppressAutoHyphens w:val="0"/>
        <w:jc w:val="both"/>
        <w:rPr>
          <w:rFonts w:cs="Times New Roman"/>
          <w:bCs/>
        </w:rPr>
      </w:pPr>
      <w:r>
        <w:rPr>
          <w:rFonts w:eastAsia="Times New Roman" w:cs="Times New Roman"/>
        </w:rPr>
        <w:t xml:space="preserve">3. Jeżeli zamawiający zamierza zmienić warunki realizacji </w:t>
      </w:r>
      <w:r>
        <w:rPr>
          <w:rFonts w:eastAsia="Times New Roman" w:cs="Times New Roman"/>
          <w:i/>
          <w:iCs/>
        </w:rPr>
        <w:t>zamówienia</w:t>
      </w:r>
      <w:r>
        <w:rPr>
          <w:rFonts w:eastAsia="Times New Roman" w:cs="Times New Roman"/>
        </w:rPr>
        <w:t xml:space="preserve">, które wykraczają poza zmiany umowy lub umowy ramowej dopuszczalne zgodnie z ust. 1-1b, 1d i 1e obowiązany jest przeprowadzić nowe postępowanie o udzielenie </w:t>
      </w:r>
      <w:r>
        <w:rPr>
          <w:rFonts w:eastAsia="Times New Roman" w:cs="Times New Roman"/>
          <w:i/>
          <w:iCs/>
        </w:rPr>
        <w:t>zamówienia</w:t>
      </w:r>
      <w:r>
        <w:rPr>
          <w:rFonts w:eastAsia="Times New Roman" w:cs="Times New Roman"/>
        </w:rPr>
        <w:t>.</w:t>
      </w:r>
    </w:p>
    <w:p w:rsidR="001B4AC1" w:rsidRDefault="001B4AC1" w:rsidP="001B4AC1">
      <w:pPr>
        <w:pStyle w:val="Tekstpodstawowywcity"/>
        <w:jc w:val="both"/>
        <w:rPr>
          <w:rFonts w:cs="Times New Roman"/>
          <w:bCs/>
        </w:rPr>
      </w:pPr>
    </w:p>
    <w:p w:rsidR="001B4AC1" w:rsidRDefault="001B4AC1" w:rsidP="001B4AC1">
      <w:pPr>
        <w:pStyle w:val="Tekstpodstawowywcity"/>
        <w:jc w:val="both"/>
        <w:rPr>
          <w:rFonts w:cs="Times New Roman"/>
          <w:bCs/>
        </w:rPr>
      </w:pPr>
    </w:p>
    <w:p w:rsidR="001B4AC1" w:rsidRDefault="001B4AC1" w:rsidP="001B4AC1">
      <w:pPr>
        <w:jc w:val="both"/>
        <w:rPr>
          <w:rFonts w:cs="Times New Roman"/>
        </w:rPr>
      </w:pPr>
    </w:p>
    <w:p w:rsidR="001B4AC1" w:rsidRDefault="001B4AC1" w:rsidP="001B4AC1">
      <w:pPr>
        <w:pStyle w:val="Tekstpodstawowy21"/>
      </w:pPr>
      <w:r>
        <w:t xml:space="preserve">         </w:t>
      </w:r>
      <w:r w:rsidR="00037F04">
        <w:t>Wykonawca:</w:t>
      </w:r>
      <w:r w:rsidR="00037F04">
        <w:tab/>
      </w:r>
      <w:r w:rsidR="00037F04">
        <w:tab/>
      </w:r>
      <w:r w:rsidR="00037F04">
        <w:tab/>
      </w:r>
      <w:r w:rsidR="00037F04">
        <w:tab/>
      </w:r>
      <w:r w:rsidR="00037F04">
        <w:tab/>
      </w:r>
      <w:r w:rsidR="00037F04">
        <w:tab/>
      </w:r>
      <w:r w:rsidR="00037F04">
        <w:tab/>
      </w:r>
      <w:r w:rsidR="00037F04">
        <w:tab/>
      </w:r>
      <w:r w:rsidR="00037F04">
        <w:tab/>
      </w:r>
      <w:r>
        <w:t xml:space="preserve"> Zamawiający: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B4AC1" w:rsidRDefault="001B4AC1" w:rsidP="001B4AC1"/>
    <w:p w:rsidR="00CF578C" w:rsidRDefault="00CF578C" w:rsidP="00A879FF">
      <w:pPr>
        <w:pStyle w:val="Standard"/>
        <w:spacing w:line="200" w:lineRule="atLeast"/>
        <w:jc w:val="right"/>
        <w:rPr>
          <w:rStyle w:val="Domylnaczcionkaakapitu1"/>
        </w:rPr>
      </w:pPr>
    </w:p>
    <w:p w:rsidR="00CF578C" w:rsidRDefault="00CF578C" w:rsidP="00A879FF">
      <w:pPr>
        <w:pStyle w:val="Standard"/>
        <w:spacing w:line="200" w:lineRule="atLeast"/>
        <w:jc w:val="right"/>
        <w:rPr>
          <w:rStyle w:val="Domylnaczcionkaakapitu1"/>
        </w:rPr>
      </w:pPr>
    </w:p>
    <w:p w:rsidR="00CF578C" w:rsidRDefault="00CF578C" w:rsidP="00A879FF">
      <w:pPr>
        <w:pStyle w:val="Standard"/>
        <w:spacing w:line="200" w:lineRule="atLeast"/>
        <w:jc w:val="right"/>
        <w:rPr>
          <w:rStyle w:val="Domylnaczcionkaakapitu1"/>
        </w:rPr>
      </w:pPr>
    </w:p>
    <w:p w:rsidR="00CF578C" w:rsidRDefault="00CF578C" w:rsidP="00E15868">
      <w:pPr>
        <w:rPr>
          <w:rStyle w:val="Domylnaczcionkaakapitu1"/>
        </w:rPr>
      </w:pPr>
    </w:p>
    <w:p w:rsidR="00E15868" w:rsidRPr="00E15868" w:rsidRDefault="00E15868" w:rsidP="00E15868"/>
    <w:p w:rsidR="00CF578C" w:rsidRPr="00D8022D" w:rsidRDefault="00CF578C" w:rsidP="00CF578C">
      <w:pPr>
        <w:pStyle w:val="Akapitzlist"/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CF578C" w:rsidRPr="00D8022D" w:rsidRDefault="00CF578C" w:rsidP="00CF578C">
      <w:pPr>
        <w:pStyle w:val="Akapitzlist"/>
        <w:spacing w:after="0"/>
        <w:jc w:val="right"/>
        <w:rPr>
          <w:rFonts w:ascii="Times New Roman" w:hAnsi="Times New Roman"/>
          <w:sz w:val="24"/>
          <w:szCs w:val="24"/>
        </w:rPr>
      </w:pPr>
      <w:r w:rsidRPr="00D8022D">
        <w:rPr>
          <w:rFonts w:ascii="Times New Roman" w:hAnsi="Times New Roman"/>
          <w:b/>
          <w:sz w:val="24"/>
          <w:szCs w:val="24"/>
        </w:rPr>
        <w:t>Załącznik Nr</w:t>
      </w:r>
      <w:r w:rsidRPr="00D8022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8</w:t>
      </w:r>
    </w:p>
    <w:p w:rsidR="00CF578C" w:rsidRPr="00D8022D" w:rsidRDefault="00CF578C" w:rsidP="00CF578C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8022D">
        <w:rPr>
          <w:rFonts w:ascii="Times New Roman" w:hAnsi="Times New Roman"/>
          <w:sz w:val="24"/>
          <w:szCs w:val="24"/>
        </w:rPr>
        <w:t>……………………………….</w:t>
      </w:r>
    </w:p>
    <w:p w:rsidR="00CF578C" w:rsidRPr="00D8022D" w:rsidRDefault="00CF578C" w:rsidP="00CF578C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8022D">
        <w:rPr>
          <w:rFonts w:ascii="Times New Roman" w:hAnsi="Times New Roman"/>
          <w:sz w:val="24"/>
          <w:szCs w:val="24"/>
        </w:rPr>
        <w:t>……………………………….</w:t>
      </w:r>
    </w:p>
    <w:p w:rsidR="00CF578C" w:rsidRPr="00D8022D" w:rsidRDefault="00CF578C" w:rsidP="00CF578C">
      <w:pPr>
        <w:pStyle w:val="Akapitzlist"/>
        <w:spacing w:after="0"/>
        <w:rPr>
          <w:rFonts w:ascii="Times New Roman" w:hAnsi="Times New Roman"/>
          <w:sz w:val="24"/>
          <w:szCs w:val="24"/>
        </w:rPr>
      </w:pPr>
      <w:r w:rsidRPr="00D8022D">
        <w:rPr>
          <w:rFonts w:ascii="Times New Roman" w:hAnsi="Times New Roman"/>
          <w:sz w:val="24"/>
          <w:szCs w:val="24"/>
        </w:rPr>
        <w:t>Nazwa i adres Wykonawcy</w:t>
      </w:r>
    </w:p>
    <w:p w:rsidR="00CF578C" w:rsidRPr="00D8022D" w:rsidRDefault="00CF578C" w:rsidP="00CF578C">
      <w:pPr>
        <w:pStyle w:val="Akapitzlist"/>
        <w:spacing w:after="0"/>
        <w:rPr>
          <w:rFonts w:ascii="Times New Roman" w:hAnsi="Times New Roman"/>
          <w:sz w:val="24"/>
          <w:szCs w:val="24"/>
        </w:rPr>
      </w:pPr>
    </w:p>
    <w:p w:rsidR="00CF578C" w:rsidRPr="00D8022D" w:rsidRDefault="00CF578C" w:rsidP="00CF578C">
      <w:pPr>
        <w:spacing w:before="100" w:beforeAutospacing="1"/>
        <w:jc w:val="center"/>
        <w:rPr>
          <w:rFonts w:eastAsia="Times New Roman" w:cs="Times New Roman"/>
          <w:color w:val="000000"/>
        </w:rPr>
      </w:pPr>
      <w:r w:rsidRPr="00D8022D">
        <w:rPr>
          <w:rFonts w:cs="Times New Roman"/>
          <w:b/>
        </w:rPr>
        <w:t>„</w:t>
      </w:r>
      <w:r w:rsidRPr="00996749">
        <w:rPr>
          <w:rFonts w:eastAsia="Times New Roman" w:cs="Times New Roman"/>
          <w:b/>
          <w:bCs/>
          <w:color w:val="000000"/>
        </w:rPr>
        <w:t>CENTRUM SPORTOWO – REKREACYJNE</w:t>
      </w:r>
      <w:r w:rsidR="00B05030">
        <w:rPr>
          <w:rFonts w:eastAsia="Times New Roman" w:cs="Times New Roman"/>
          <w:b/>
          <w:bCs/>
          <w:color w:val="000000"/>
        </w:rPr>
        <w:t xml:space="preserve"> przy ul. Plażowej w Rogoźnie - </w:t>
      </w:r>
      <w:r w:rsidRPr="00996749">
        <w:rPr>
          <w:rFonts w:eastAsia="Times New Roman" w:cs="Times New Roman"/>
          <w:b/>
          <w:bCs/>
          <w:color w:val="000000"/>
        </w:rPr>
        <w:t>roboty budowlane, plac zabaw, siłownia zewnętrzna oraz boisko do piłki siatkowej plażowej</w:t>
      </w:r>
      <w:r w:rsidRPr="00D8022D">
        <w:rPr>
          <w:rFonts w:cs="Times New Roman"/>
          <w:b/>
        </w:rPr>
        <w:t>”</w:t>
      </w:r>
    </w:p>
    <w:p w:rsidR="00CF578C" w:rsidRPr="00D8022D" w:rsidRDefault="00CF578C" w:rsidP="00CF578C">
      <w:pPr>
        <w:pStyle w:val="Textbody"/>
        <w:rPr>
          <w:rFonts w:cs="Times New Roman"/>
        </w:rPr>
      </w:pPr>
    </w:p>
    <w:p w:rsidR="00CF578C" w:rsidRPr="00D8022D" w:rsidRDefault="00CF578C" w:rsidP="00CF578C">
      <w:pPr>
        <w:pStyle w:val="Tekstpodstawowyzwciciem2"/>
        <w:jc w:val="center"/>
        <w:rPr>
          <w:rFonts w:ascii="Times New Roman" w:hAnsi="Times New Roman"/>
          <w:b/>
          <w:sz w:val="24"/>
          <w:szCs w:val="24"/>
        </w:rPr>
      </w:pPr>
      <w:r w:rsidRPr="00D8022D">
        <w:rPr>
          <w:rFonts w:ascii="Times New Roman" w:hAnsi="Times New Roman"/>
          <w:b/>
          <w:sz w:val="24"/>
          <w:szCs w:val="24"/>
        </w:rPr>
        <w:t>Wykaz niezbędnego sprzętu i narzędzi niezbędnych do realizacji przedmiotu zamówienia</w:t>
      </w:r>
    </w:p>
    <w:p w:rsidR="00CF578C" w:rsidRPr="00D8022D" w:rsidRDefault="00CF578C" w:rsidP="00CF578C">
      <w:pPr>
        <w:pStyle w:val="Tekstpodstawowyzwciciem2"/>
        <w:rPr>
          <w:rFonts w:ascii="Times New Roman" w:hAnsi="Times New Roman"/>
          <w:b/>
          <w:sz w:val="24"/>
          <w:szCs w:val="24"/>
        </w:rPr>
      </w:pPr>
    </w:p>
    <w:tbl>
      <w:tblPr>
        <w:tblW w:w="10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1134"/>
        <w:gridCol w:w="1276"/>
        <w:gridCol w:w="2304"/>
      </w:tblGrid>
      <w:tr w:rsidR="00CF578C" w:rsidRPr="00D8022D" w:rsidTr="00A15291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78C" w:rsidRPr="00D8022D" w:rsidRDefault="00CF578C" w:rsidP="00B05030">
            <w:pPr>
              <w:jc w:val="center"/>
              <w:rPr>
                <w:rFonts w:cs="Times New Roman"/>
                <w:b/>
              </w:rPr>
            </w:pPr>
            <w:r w:rsidRPr="00D8022D">
              <w:rPr>
                <w:rFonts w:cs="Times New Roman"/>
                <w:b/>
              </w:rPr>
              <w:t>Rodzaj i typ sprzętu</w:t>
            </w:r>
          </w:p>
          <w:p w:rsidR="00CF578C" w:rsidRPr="00D8022D" w:rsidRDefault="00CF578C" w:rsidP="00A15291">
            <w:pPr>
              <w:rPr>
                <w:rFonts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78C" w:rsidRPr="00D8022D" w:rsidRDefault="00CF578C" w:rsidP="00A15291">
            <w:pPr>
              <w:rPr>
                <w:rFonts w:cs="Times New Roman"/>
                <w:b/>
              </w:rPr>
            </w:pPr>
            <w:r w:rsidRPr="00D8022D">
              <w:rPr>
                <w:rFonts w:cs="Times New Roman"/>
                <w:b/>
              </w:rPr>
              <w:t xml:space="preserve">    Ilość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78C" w:rsidRPr="00D8022D" w:rsidRDefault="00CF578C" w:rsidP="00A15291">
            <w:pPr>
              <w:rPr>
                <w:rFonts w:cs="Times New Roman"/>
                <w:b/>
              </w:rPr>
            </w:pPr>
            <w:r w:rsidRPr="00D8022D">
              <w:rPr>
                <w:rFonts w:cs="Times New Roman"/>
                <w:b/>
              </w:rPr>
              <w:t xml:space="preserve">Rok </w:t>
            </w:r>
            <w:proofErr w:type="spellStart"/>
            <w:r w:rsidRPr="00D8022D">
              <w:rPr>
                <w:rFonts w:cs="Times New Roman"/>
                <w:b/>
              </w:rPr>
              <w:t>prod</w:t>
            </w:r>
            <w:proofErr w:type="spellEnd"/>
            <w:r w:rsidRPr="00D8022D">
              <w:rPr>
                <w:rFonts w:cs="Times New Roman"/>
                <w:b/>
              </w:rPr>
              <w:t>.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578C" w:rsidRPr="00D8022D" w:rsidRDefault="00CF578C" w:rsidP="00A15291">
            <w:pPr>
              <w:rPr>
                <w:rFonts w:cs="Times New Roman"/>
              </w:rPr>
            </w:pPr>
            <w:r w:rsidRPr="00D8022D">
              <w:rPr>
                <w:rFonts w:cs="Times New Roman"/>
                <w:b/>
              </w:rPr>
              <w:t>Forma własności</w:t>
            </w:r>
          </w:p>
        </w:tc>
      </w:tr>
      <w:tr w:rsidR="00CF578C" w:rsidRPr="00D8022D" w:rsidTr="00A15291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78C" w:rsidRPr="00D8022D" w:rsidRDefault="00CF578C" w:rsidP="00A15291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78C" w:rsidRPr="00D8022D" w:rsidRDefault="00CF578C" w:rsidP="00A15291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78C" w:rsidRPr="00D8022D" w:rsidRDefault="00CF578C" w:rsidP="00A15291">
            <w:pPr>
              <w:rPr>
                <w:rFonts w:cs="Times New Roman"/>
              </w:rPr>
            </w:pPr>
          </w:p>
          <w:p w:rsidR="00CF578C" w:rsidRPr="00D8022D" w:rsidRDefault="00CF578C" w:rsidP="00A15291">
            <w:pPr>
              <w:rPr>
                <w:rFonts w:cs="Times New Roman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78C" w:rsidRPr="00D8022D" w:rsidRDefault="00CF578C" w:rsidP="00A15291">
            <w:pPr>
              <w:rPr>
                <w:rFonts w:cs="Times New Roman"/>
              </w:rPr>
            </w:pPr>
          </w:p>
        </w:tc>
      </w:tr>
      <w:tr w:rsidR="00CF578C" w:rsidRPr="00D8022D" w:rsidTr="00A15291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78C" w:rsidRPr="00D8022D" w:rsidRDefault="00CF578C" w:rsidP="00A15291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78C" w:rsidRPr="00D8022D" w:rsidRDefault="00CF578C" w:rsidP="00A15291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78C" w:rsidRPr="00D8022D" w:rsidRDefault="00CF578C" w:rsidP="00A15291">
            <w:pPr>
              <w:rPr>
                <w:rFonts w:cs="Times New Roman"/>
              </w:rPr>
            </w:pPr>
          </w:p>
          <w:p w:rsidR="00CF578C" w:rsidRPr="00D8022D" w:rsidRDefault="00CF578C" w:rsidP="00A15291">
            <w:pPr>
              <w:rPr>
                <w:rFonts w:cs="Times New Roman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78C" w:rsidRPr="00D8022D" w:rsidRDefault="00CF578C" w:rsidP="00A15291">
            <w:pPr>
              <w:rPr>
                <w:rFonts w:cs="Times New Roman"/>
              </w:rPr>
            </w:pPr>
          </w:p>
        </w:tc>
      </w:tr>
      <w:tr w:rsidR="00CF578C" w:rsidRPr="00D8022D" w:rsidTr="00A15291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78C" w:rsidRPr="00D8022D" w:rsidRDefault="00CF578C" w:rsidP="00A15291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78C" w:rsidRPr="00D8022D" w:rsidRDefault="00CF578C" w:rsidP="00A15291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78C" w:rsidRPr="00D8022D" w:rsidRDefault="00CF578C" w:rsidP="00A15291">
            <w:pPr>
              <w:rPr>
                <w:rFonts w:cs="Times New Roman"/>
              </w:rPr>
            </w:pPr>
          </w:p>
          <w:p w:rsidR="00CF578C" w:rsidRPr="00D8022D" w:rsidRDefault="00CF578C" w:rsidP="00A15291">
            <w:pPr>
              <w:rPr>
                <w:rFonts w:cs="Times New Roman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78C" w:rsidRPr="00D8022D" w:rsidRDefault="00CF578C" w:rsidP="00A15291">
            <w:pPr>
              <w:rPr>
                <w:rFonts w:cs="Times New Roman"/>
              </w:rPr>
            </w:pPr>
          </w:p>
        </w:tc>
      </w:tr>
      <w:tr w:rsidR="00CF578C" w:rsidRPr="00D8022D" w:rsidTr="00A15291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78C" w:rsidRPr="00D8022D" w:rsidRDefault="00CF578C" w:rsidP="00A15291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78C" w:rsidRPr="00D8022D" w:rsidRDefault="00CF578C" w:rsidP="00A15291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78C" w:rsidRPr="00D8022D" w:rsidRDefault="00CF578C" w:rsidP="00A15291">
            <w:pPr>
              <w:rPr>
                <w:rFonts w:cs="Times New Roman"/>
              </w:rPr>
            </w:pPr>
          </w:p>
          <w:p w:rsidR="00CF578C" w:rsidRPr="00D8022D" w:rsidRDefault="00CF578C" w:rsidP="00A15291">
            <w:pPr>
              <w:rPr>
                <w:rFonts w:cs="Times New Roman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78C" w:rsidRPr="00D8022D" w:rsidRDefault="00CF578C" w:rsidP="00A15291">
            <w:pPr>
              <w:rPr>
                <w:rFonts w:cs="Times New Roman"/>
              </w:rPr>
            </w:pPr>
          </w:p>
        </w:tc>
      </w:tr>
      <w:tr w:rsidR="00CF578C" w:rsidRPr="00D8022D" w:rsidTr="00A15291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78C" w:rsidRPr="00D8022D" w:rsidRDefault="00CF578C" w:rsidP="00A15291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78C" w:rsidRPr="00D8022D" w:rsidRDefault="00CF578C" w:rsidP="00A15291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78C" w:rsidRPr="00D8022D" w:rsidRDefault="00CF578C" w:rsidP="00A15291">
            <w:pPr>
              <w:rPr>
                <w:rFonts w:cs="Times New Roman"/>
              </w:rPr>
            </w:pPr>
          </w:p>
          <w:p w:rsidR="00CF578C" w:rsidRPr="00D8022D" w:rsidRDefault="00CF578C" w:rsidP="00A15291">
            <w:pPr>
              <w:rPr>
                <w:rFonts w:cs="Times New Roman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78C" w:rsidRPr="00D8022D" w:rsidRDefault="00CF578C" w:rsidP="00A15291">
            <w:pPr>
              <w:rPr>
                <w:rFonts w:cs="Times New Roman"/>
              </w:rPr>
            </w:pPr>
          </w:p>
        </w:tc>
      </w:tr>
      <w:tr w:rsidR="00CF578C" w:rsidRPr="00D8022D" w:rsidTr="00A15291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78C" w:rsidRPr="00D8022D" w:rsidRDefault="00CF578C" w:rsidP="00A15291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78C" w:rsidRPr="00D8022D" w:rsidRDefault="00CF578C" w:rsidP="00A15291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78C" w:rsidRPr="00D8022D" w:rsidRDefault="00CF578C" w:rsidP="00A15291">
            <w:pPr>
              <w:rPr>
                <w:rFonts w:cs="Times New Roman"/>
              </w:rPr>
            </w:pPr>
          </w:p>
          <w:p w:rsidR="00CF578C" w:rsidRPr="00D8022D" w:rsidRDefault="00CF578C" w:rsidP="00A15291">
            <w:pPr>
              <w:rPr>
                <w:rFonts w:cs="Times New Roman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78C" w:rsidRPr="00D8022D" w:rsidRDefault="00CF578C" w:rsidP="00A15291">
            <w:pPr>
              <w:rPr>
                <w:rFonts w:cs="Times New Roman"/>
              </w:rPr>
            </w:pPr>
          </w:p>
        </w:tc>
      </w:tr>
      <w:tr w:rsidR="00CF578C" w:rsidRPr="00D8022D" w:rsidTr="00A15291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78C" w:rsidRPr="00D8022D" w:rsidRDefault="00CF578C" w:rsidP="00A15291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78C" w:rsidRPr="00D8022D" w:rsidRDefault="00CF578C" w:rsidP="00A15291">
            <w:pPr>
              <w:rPr>
                <w:rFonts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78C" w:rsidRPr="00D8022D" w:rsidRDefault="00CF578C" w:rsidP="00A15291">
            <w:pPr>
              <w:rPr>
                <w:rFonts w:cs="Times New Roman"/>
              </w:rPr>
            </w:pPr>
          </w:p>
          <w:p w:rsidR="00CF578C" w:rsidRPr="00D8022D" w:rsidRDefault="00CF578C" w:rsidP="00A15291">
            <w:pPr>
              <w:rPr>
                <w:rFonts w:cs="Times New Roman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78C" w:rsidRPr="00D8022D" w:rsidRDefault="00CF578C" w:rsidP="00A15291">
            <w:pPr>
              <w:rPr>
                <w:rFonts w:cs="Times New Roman"/>
              </w:rPr>
            </w:pPr>
          </w:p>
        </w:tc>
      </w:tr>
    </w:tbl>
    <w:p w:rsidR="00CF578C" w:rsidRPr="00D8022D" w:rsidRDefault="00CF578C" w:rsidP="00CF578C">
      <w:pPr>
        <w:rPr>
          <w:rFonts w:cs="Times New Roman"/>
        </w:rPr>
      </w:pPr>
    </w:p>
    <w:p w:rsidR="00CF578C" w:rsidRPr="00D8022D" w:rsidRDefault="00CF578C" w:rsidP="00CF578C">
      <w:pPr>
        <w:pStyle w:val="Tekstpodstawowy"/>
        <w:rPr>
          <w:rFonts w:ascii="Times New Roman" w:hAnsi="Times New Roman"/>
          <w:i/>
          <w:sz w:val="24"/>
          <w:szCs w:val="24"/>
        </w:rPr>
      </w:pPr>
      <w:r w:rsidRPr="00D8022D">
        <w:rPr>
          <w:rFonts w:ascii="Times New Roman" w:hAnsi="Times New Roman"/>
          <w:i/>
          <w:sz w:val="24"/>
          <w:szCs w:val="24"/>
        </w:rPr>
        <w:t>..........................., dnia .................  201</w:t>
      </w:r>
      <w:r>
        <w:rPr>
          <w:rFonts w:ascii="Times New Roman" w:hAnsi="Times New Roman"/>
          <w:i/>
          <w:sz w:val="24"/>
          <w:szCs w:val="24"/>
        </w:rPr>
        <w:t>8</w:t>
      </w:r>
      <w:r w:rsidRPr="00D8022D">
        <w:rPr>
          <w:rFonts w:ascii="Times New Roman" w:hAnsi="Times New Roman"/>
          <w:i/>
          <w:sz w:val="24"/>
          <w:szCs w:val="24"/>
        </w:rPr>
        <w:t xml:space="preserve"> r.     </w:t>
      </w:r>
    </w:p>
    <w:p w:rsidR="00CF578C" w:rsidRPr="00D8022D" w:rsidRDefault="00CF578C" w:rsidP="00CF578C">
      <w:pPr>
        <w:pStyle w:val="Tekstpodstawowy"/>
        <w:rPr>
          <w:rFonts w:ascii="Times New Roman" w:hAnsi="Times New Roman"/>
          <w:i/>
          <w:sz w:val="24"/>
          <w:szCs w:val="24"/>
        </w:rPr>
      </w:pPr>
    </w:p>
    <w:p w:rsidR="00CF578C" w:rsidRPr="00D8022D" w:rsidRDefault="00CF578C" w:rsidP="00CF578C">
      <w:pPr>
        <w:jc w:val="right"/>
        <w:rPr>
          <w:rFonts w:cs="Times New Roman"/>
          <w:i/>
        </w:rPr>
      </w:pPr>
      <w:r w:rsidRPr="00D8022D">
        <w:rPr>
          <w:rFonts w:cs="Times New Roman"/>
          <w:i/>
        </w:rPr>
        <w:t xml:space="preserve">                   </w:t>
      </w:r>
      <w:r w:rsidRPr="00D8022D">
        <w:rPr>
          <w:rFonts w:cs="Times New Roman"/>
          <w:i/>
        </w:rPr>
        <w:tab/>
      </w:r>
      <w:r w:rsidRPr="00D8022D">
        <w:rPr>
          <w:rFonts w:cs="Times New Roman"/>
          <w:i/>
        </w:rPr>
        <w:tab/>
        <w:t xml:space="preserve">                            </w:t>
      </w:r>
      <w:r w:rsidRPr="00D8022D">
        <w:rPr>
          <w:rFonts w:cs="Times New Roman"/>
          <w:i/>
        </w:rPr>
        <w:tab/>
        <w:t xml:space="preserve">......................................................                                                                       </w:t>
      </w:r>
    </w:p>
    <w:p w:rsidR="00CF578C" w:rsidRPr="00D8022D" w:rsidRDefault="00CF578C" w:rsidP="00CF578C">
      <w:pPr>
        <w:pStyle w:val="Tekstpodstawowy"/>
        <w:spacing w:after="0"/>
        <w:jc w:val="right"/>
        <w:rPr>
          <w:rFonts w:ascii="Times New Roman" w:hAnsi="Times New Roman"/>
          <w:sz w:val="24"/>
          <w:szCs w:val="24"/>
        </w:rPr>
      </w:pPr>
      <w:r w:rsidRPr="00D8022D">
        <w:rPr>
          <w:rFonts w:ascii="Times New Roman" w:hAnsi="Times New Roman"/>
          <w:sz w:val="24"/>
          <w:szCs w:val="24"/>
        </w:rPr>
        <w:t>( podpis i pieczęć osoby upoważnionej)</w:t>
      </w:r>
    </w:p>
    <w:p w:rsidR="003464F4" w:rsidRPr="009E5D67" w:rsidRDefault="00A879FF" w:rsidP="00A879FF">
      <w:pPr>
        <w:pStyle w:val="Standard"/>
        <w:spacing w:line="200" w:lineRule="atLeast"/>
        <w:jc w:val="right"/>
        <w:rPr>
          <w:rFonts w:cs="Times New Roman"/>
        </w:rPr>
      </w:pPr>
      <w:r w:rsidRPr="004F52D0">
        <w:rPr>
          <w:rStyle w:val="Domylnaczcionkaakapitu1"/>
        </w:rPr>
        <w:tab/>
      </w:r>
    </w:p>
    <w:sectPr w:rsidR="003464F4" w:rsidRPr="009E5D67" w:rsidSect="007314F1"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7053" w:rsidRDefault="00107053" w:rsidP="00046307">
      <w:r>
        <w:separator/>
      </w:r>
    </w:p>
  </w:endnote>
  <w:endnote w:type="continuationSeparator" w:id="0">
    <w:p w:rsidR="00107053" w:rsidRDefault="00107053" w:rsidP="00046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7053" w:rsidRDefault="00107053" w:rsidP="00046307">
      <w:r>
        <w:separator/>
      </w:r>
    </w:p>
  </w:footnote>
  <w:footnote w:type="continuationSeparator" w:id="0">
    <w:p w:rsidR="00107053" w:rsidRDefault="00107053" w:rsidP="000463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">
    <w:nsid w:val="00000003"/>
    <w:multiLevelType w:val="multilevel"/>
    <w:tmpl w:val="00000003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2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9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6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1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82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540" w:hanging="18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586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746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906" w:hanging="18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840" w:hanging="180"/>
      </w:pPr>
    </w:lvl>
  </w:abstractNum>
  <w:abstractNum w:abstractNumId="6">
    <w:nsid w:val="00000007"/>
    <w:multiLevelType w:val="multi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7">
    <w:nsid w:val="00000008"/>
    <w:multiLevelType w:val="multilevel"/>
    <w:tmpl w:val="00000008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eastAsia="Verdana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840" w:hanging="180"/>
      </w:pPr>
    </w:lvl>
  </w:abstractNum>
  <w:abstractNum w:abstractNumId="8">
    <w:nsid w:val="00000009"/>
    <w:multiLevelType w:val="multilevel"/>
    <w:tmpl w:val="95844C92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Verdana" w:hAnsi="Times New Roman" w:cs="Times New Roman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9">
    <w:nsid w:val="0000000A"/>
    <w:multiLevelType w:val="multilevel"/>
    <w:tmpl w:val="0000000A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1125" w:hanging="360"/>
      </w:pPr>
      <w:rPr>
        <w:rFonts w:eastAsia="Verdana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45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565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85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005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725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45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65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885" w:hanging="180"/>
      </w:pPr>
    </w:lvl>
  </w:abstractNum>
  <w:abstractNum w:abstractNumId="10">
    <w:nsid w:val="0000000B"/>
    <w:multiLevelType w:val="multi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2.%3.%4.%5.%6.%7.%8.%9."/>
      <w:lvlJc w:val="left"/>
      <w:pPr>
        <w:tabs>
          <w:tab w:val="num" w:pos="0"/>
        </w:tabs>
        <w:ind w:left="0" w:firstLine="0"/>
      </w:pPr>
    </w:lvl>
  </w:abstractNum>
  <w:abstractNum w:abstractNumId="11">
    <w:nsid w:val="0000000C"/>
    <w:multiLevelType w:val="multi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4"/>
      <w:numFmt w:val="decimal"/>
      <w:lvlText w:val="%2.%3.%4."/>
      <w:lvlJc w:val="left"/>
      <w:pPr>
        <w:tabs>
          <w:tab w:val="num" w:pos="644"/>
        </w:tabs>
        <w:ind w:left="644" w:hanging="360"/>
      </w:pPr>
      <w:rPr>
        <w:b w:val="0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E"/>
    <w:multiLevelType w:val="singleLevel"/>
    <w:tmpl w:val="0000000E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1514" w:hanging="360"/>
      </w:pPr>
      <w:rPr>
        <w:rFonts w:cs="Times New Roman"/>
      </w:rPr>
    </w:lvl>
  </w:abstractNum>
  <w:abstractNum w:abstractNumId="13">
    <w:nsid w:val="00000010"/>
    <w:multiLevelType w:val="multilevel"/>
    <w:tmpl w:val="000000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4">
    <w:nsid w:val="00000013"/>
    <w:multiLevelType w:val="multilevel"/>
    <w:tmpl w:val="00000013"/>
    <w:name w:val="WW8Num57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suff w:val="nothing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Letter"/>
      <w:suff w:val="nothing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)"/>
      <w:lvlJc w:val="left"/>
      <w:pPr>
        <w:tabs>
          <w:tab w:val="num" w:pos="0"/>
        </w:tabs>
        <w:ind w:left="0" w:firstLine="0"/>
      </w:pPr>
    </w:lvl>
    <w:lvl w:ilvl="4">
      <w:start w:val="24"/>
      <w:numFmt w:val="upperRoman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15">
    <w:nsid w:val="00000015"/>
    <w:multiLevelType w:val="multilevel"/>
    <w:tmpl w:val="00000015"/>
    <w:name w:val="WW8Num3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6">
    <w:nsid w:val="00000016"/>
    <w:multiLevelType w:val="multilevel"/>
    <w:tmpl w:val="DCE26D0C"/>
    <w:lvl w:ilvl="0">
      <w:start w:val="4"/>
      <w:numFmt w:val="decimal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cs="Times New Roman"/>
        <w:b w:val="0"/>
        <w:color w:val="auto"/>
      </w:rPr>
    </w:lvl>
    <w:lvl w:ilvl="2">
      <w:start w:val="1"/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7">
    <w:nsid w:val="00000017"/>
    <w:multiLevelType w:val="multilevel"/>
    <w:tmpl w:val="A37EA4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8">
    <w:nsid w:val="001C61D3"/>
    <w:multiLevelType w:val="hybridMultilevel"/>
    <w:tmpl w:val="961E9E6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0EB7154"/>
    <w:multiLevelType w:val="multilevel"/>
    <w:tmpl w:val="82AA5D12"/>
    <w:name w:val="WW8Num83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0">
    <w:nsid w:val="01193AAE"/>
    <w:multiLevelType w:val="multilevel"/>
    <w:tmpl w:val="BF4A3604"/>
    <w:styleLink w:val="WW8Num15"/>
    <w:lvl w:ilvl="0">
      <w:start w:val="5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1">
    <w:nsid w:val="03D8265F"/>
    <w:multiLevelType w:val="multilevel"/>
    <w:tmpl w:val="7AAA5DF6"/>
    <w:styleLink w:val="WW8Num22"/>
    <w:lvl w:ilvl="0">
      <w:start w:val="3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063D0682"/>
    <w:multiLevelType w:val="multilevel"/>
    <w:tmpl w:val="D660C58E"/>
    <w:styleLink w:val="WW8Num18"/>
    <w:lvl w:ilvl="0">
      <w:start w:val="8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4">
    <w:nsid w:val="0760283F"/>
    <w:multiLevelType w:val="multilevel"/>
    <w:tmpl w:val="42C61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0ADC59A8"/>
    <w:multiLevelType w:val="hybridMultilevel"/>
    <w:tmpl w:val="9AAC3A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0E981647"/>
    <w:multiLevelType w:val="hybridMultilevel"/>
    <w:tmpl w:val="CAB2B7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0F3358C7"/>
    <w:multiLevelType w:val="multilevel"/>
    <w:tmpl w:val="3E34ABF2"/>
    <w:styleLink w:val="WW8Num23"/>
    <w:lvl w:ilvl="0">
      <w:start w:val="4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28">
    <w:nsid w:val="0F765F91"/>
    <w:multiLevelType w:val="multilevel"/>
    <w:tmpl w:val="0E2AC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0F7E08AE"/>
    <w:multiLevelType w:val="multilevel"/>
    <w:tmpl w:val="56764C1A"/>
    <w:styleLink w:val="WW8Num21"/>
    <w:lvl w:ilvl="0">
      <w:start w:val="2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30">
    <w:nsid w:val="10C46EFC"/>
    <w:multiLevelType w:val="hybridMultilevel"/>
    <w:tmpl w:val="B7A029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1621AE2"/>
    <w:multiLevelType w:val="multilevel"/>
    <w:tmpl w:val="30A6A936"/>
    <w:styleLink w:val="WW8Num17"/>
    <w:lvl w:ilvl="0">
      <w:start w:val="7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32">
    <w:nsid w:val="1CD3722E"/>
    <w:multiLevelType w:val="multilevel"/>
    <w:tmpl w:val="53649572"/>
    <w:styleLink w:val="WW8Num13"/>
    <w:lvl w:ilvl="0">
      <w:start w:val="3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33">
    <w:nsid w:val="245515BB"/>
    <w:multiLevelType w:val="multilevel"/>
    <w:tmpl w:val="ABB24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2DB06A42"/>
    <w:multiLevelType w:val="multilevel"/>
    <w:tmpl w:val="99BC4158"/>
    <w:name w:val="WW8Num8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5">
    <w:nsid w:val="32E40408"/>
    <w:multiLevelType w:val="multilevel"/>
    <w:tmpl w:val="BBBE0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45034C15"/>
    <w:multiLevelType w:val="multilevel"/>
    <w:tmpl w:val="315609D8"/>
    <w:styleLink w:val="WW8Num16"/>
    <w:lvl w:ilvl="0">
      <w:start w:val="6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37">
    <w:nsid w:val="49EE6772"/>
    <w:multiLevelType w:val="multilevel"/>
    <w:tmpl w:val="8340B6B6"/>
    <w:styleLink w:val="WW8Num19"/>
    <w:lvl w:ilvl="0">
      <w:start w:val="9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38">
    <w:nsid w:val="5575439A"/>
    <w:multiLevelType w:val="hybridMultilevel"/>
    <w:tmpl w:val="B9904F64"/>
    <w:lvl w:ilvl="0" w:tplc="3D6E1DB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8B02B49"/>
    <w:multiLevelType w:val="multilevel"/>
    <w:tmpl w:val="B7805AC8"/>
    <w:styleLink w:val="WW8Num14"/>
    <w:lvl w:ilvl="0">
      <w:start w:val="4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40">
    <w:nsid w:val="62A04FD8"/>
    <w:multiLevelType w:val="multilevel"/>
    <w:tmpl w:val="D1F64E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635E60F1"/>
    <w:multiLevelType w:val="hybridMultilevel"/>
    <w:tmpl w:val="2926DA00"/>
    <w:lvl w:ilvl="0" w:tplc="A906CC9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8D926C4"/>
    <w:multiLevelType w:val="multilevel"/>
    <w:tmpl w:val="DF707F92"/>
    <w:styleLink w:val="WW8Num10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43">
    <w:nsid w:val="6FEA27CB"/>
    <w:multiLevelType w:val="multilevel"/>
    <w:tmpl w:val="C2167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5E360A3"/>
    <w:multiLevelType w:val="hybridMultilevel"/>
    <w:tmpl w:val="F5A4384C"/>
    <w:lvl w:ilvl="0" w:tplc="30BAA2D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7EC643D"/>
    <w:multiLevelType w:val="multilevel"/>
    <w:tmpl w:val="63C4D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D8233BD"/>
    <w:multiLevelType w:val="multilevel"/>
    <w:tmpl w:val="1CDECA58"/>
    <w:styleLink w:val="WW8Num20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2"/>
  </w:num>
  <w:num w:numId="3">
    <w:abstractNumId w:val="32"/>
  </w:num>
  <w:num w:numId="4">
    <w:abstractNumId w:val="39"/>
  </w:num>
  <w:num w:numId="5">
    <w:abstractNumId w:val="20"/>
  </w:num>
  <w:num w:numId="6">
    <w:abstractNumId w:val="36"/>
  </w:num>
  <w:num w:numId="7">
    <w:abstractNumId w:val="31"/>
  </w:num>
  <w:num w:numId="8">
    <w:abstractNumId w:val="23"/>
  </w:num>
  <w:num w:numId="9">
    <w:abstractNumId w:val="37"/>
  </w:num>
  <w:num w:numId="10">
    <w:abstractNumId w:val="46"/>
  </w:num>
  <w:num w:numId="11">
    <w:abstractNumId w:val="29"/>
  </w:num>
  <w:num w:numId="12">
    <w:abstractNumId w:val="21"/>
  </w:num>
  <w:num w:numId="13">
    <w:abstractNumId w:val="27"/>
  </w:num>
  <w:num w:numId="14">
    <w:abstractNumId w:val="27"/>
    <w:lvlOverride w:ilvl="0">
      <w:startOverride w:val="4"/>
      <w:lvl w:ilvl="0">
        <w:start w:val="4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2."/>
        <w:lvlJc w:val="left"/>
        <w:pPr>
          <w:ind w:left="0" w:firstLine="0"/>
        </w:pPr>
        <w:rPr>
          <w:b w:val="0"/>
          <w:color w:val="auto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</w:num>
  <w:num w:numId="15">
    <w:abstractNumId w:val="44"/>
  </w:num>
  <w:num w:numId="16">
    <w:abstractNumId w:val="0"/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</w:num>
  <w:num w:numId="19">
    <w:abstractNumId w:val="7"/>
  </w:num>
  <w:num w:numId="20">
    <w:abstractNumId w:val="8"/>
  </w:num>
  <w:num w:numId="21">
    <w:abstractNumId w:val="13"/>
  </w:num>
  <w:num w:numId="22">
    <w:abstractNumId w:val="38"/>
  </w:num>
  <w:num w:numId="23">
    <w:abstractNumId w:val="30"/>
  </w:num>
  <w:num w:numId="24">
    <w:abstractNumId w:val="25"/>
  </w:num>
  <w:num w:numId="25">
    <w:abstractNumId w:val="41"/>
  </w:num>
  <w:num w:numId="26">
    <w:abstractNumId w:val="43"/>
  </w:num>
  <w:num w:numId="27">
    <w:abstractNumId w:val="24"/>
  </w:num>
  <w:num w:numId="28">
    <w:abstractNumId w:val="45"/>
  </w:num>
  <w:num w:numId="29">
    <w:abstractNumId w:val="28"/>
  </w:num>
  <w:num w:numId="30">
    <w:abstractNumId w:val="33"/>
  </w:num>
  <w:num w:numId="31">
    <w:abstractNumId w:val="40"/>
  </w:num>
  <w:num w:numId="32">
    <w:abstractNumId w:val="35"/>
  </w:num>
  <w:num w:numId="33">
    <w:abstractNumId w:val="1"/>
  </w:num>
  <w:num w:numId="34">
    <w:abstractNumId w:val="2"/>
  </w:num>
  <w:num w:numId="35">
    <w:abstractNumId w:val="12"/>
  </w:num>
  <w:num w:numId="36">
    <w:abstractNumId w:val="15"/>
  </w:num>
  <w:num w:numId="37">
    <w:abstractNumId w:val="16"/>
  </w:num>
  <w:num w:numId="38">
    <w:abstractNumId w:val="17"/>
  </w:num>
  <w:num w:numId="39">
    <w:abstractNumId w:val="26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767"/>
    <w:rsid w:val="00002675"/>
    <w:rsid w:val="0003551B"/>
    <w:rsid w:val="00037F04"/>
    <w:rsid w:val="00046307"/>
    <w:rsid w:val="0005533D"/>
    <w:rsid w:val="00087949"/>
    <w:rsid w:val="000A0019"/>
    <w:rsid w:val="000A3B1D"/>
    <w:rsid w:val="000C2A0F"/>
    <w:rsid w:val="000E65A5"/>
    <w:rsid w:val="001008AD"/>
    <w:rsid w:val="00107053"/>
    <w:rsid w:val="0011026A"/>
    <w:rsid w:val="00120A21"/>
    <w:rsid w:val="0013750F"/>
    <w:rsid w:val="001425EC"/>
    <w:rsid w:val="00143A7D"/>
    <w:rsid w:val="00146126"/>
    <w:rsid w:val="00146921"/>
    <w:rsid w:val="001575D8"/>
    <w:rsid w:val="0016142B"/>
    <w:rsid w:val="001B4AC1"/>
    <w:rsid w:val="001B5B6A"/>
    <w:rsid w:val="001C7981"/>
    <w:rsid w:val="00205CD9"/>
    <w:rsid w:val="00224FDA"/>
    <w:rsid w:val="00245D2C"/>
    <w:rsid w:val="002476DE"/>
    <w:rsid w:val="00262CB6"/>
    <w:rsid w:val="00293991"/>
    <w:rsid w:val="002A0F94"/>
    <w:rsid w:val="002A19C9"/>
    <w:rsid w:val="002D0541"/>
    <w:rsid w:val="003054C2"/>
    <w:rsid w:val="003070B2"/>
    <w:rsid w:val="00324927"/>
    <w:rsid w:val="003464F4"/>
    <w:rsid w:val="00355D85"/>
    <w:rsid w:val="00362A88"/>
    <w:rsid w:val="00365880"/>
    <w:rsid w:val="00384754"/>
    <w:rsid w:val="0038776C"/>
    <w:rsid w:val="003B2D11"/>
    <w:rsid w:val="003C5E5E"/>
    <w:rsid w:val="003F4FBF"/>
    <w:rsid w:val="0040371B"/>
    <w:rsid w:val="004415E4"/>
    <w:rsid w:val="00453FDB"/>
    <w:rsid w:val="00457151"/>
    <w:rsid w:val="004778BF"/>
    <w:rsid w:val="00491D3A"/>
    <w:rsid w:val="00493441"/>
    <w:rsid w:val="004F7B0A"/>
    <w:rsid w:val="00503DFC"/>
    <w:rsid w:val="0052459F"/>
    <w:rsid w:val="00527E1D"/>
    <w:rsid w:val="005322FC"/>
    <w:rsid w:val="005443C6"/>
    <w:rsid w:val="00565FE7"/>
    <w:rsid w:val="00567081"/>
    <w:rsid w:val="00575D48"/>
    <w:rsid w:val="00585887"/>
    <w:rsid w:val="005877A8"/>
    <w:rsid w:val="00597EB2"/>
    <w:rsid w:val="005B171E"/>
    <w:rsid w:val="005B74DB"/>
    <w:rsid w:val="005D532B"/>
    <w:rsid w:val="00627C94"/>
    <w:rsid w:val="00634ADA"/>
    <w:rsid w:val="00636470"/>
    <w:rsid w:val="00637259"/>
    <w:rsid w:val="00641746"/>
    <w:rsid w:val="006417E4"/>
    <w:rsid w:val="00652A7C"/>
    <w:rsid w:val="00663FBE"/>
    <w:rsid w:val="00666158"/>
    <w:rsid w:val="00673C31"/>
    <w:rsid w:val="006A3F0A"/>
    <w:rsid w:val="006B5F66"/>
    <w:rsid w:val="006C53AE"/>
    <w:rsid w:val="006E4810"/>
    <w:rsid w:val="006E4A72"/>
    <w:rsid w:val="006E7CE9"/>
    <w:rsid w:val="006F090C"/>
    <w:rsid w:val="007215E7"/>
    <w:rsid w:val="007314F1"/>
    <w:rsid w:val="00733455"/>
    <w:rsid w:val="007465DE"/>
    <w:rsid w:val="00784827"/>
    <w:rsid w:val="00790730"/>
    <w:rsid w:val="00796B22"/>
    <w:rsid w:val="007A14C1"/>
    <w:rsid w:val="007F1F8D"/>
    <w:rsid w:val="008044E0"/>
    <w:rsid w:val="00813E04"/>
    <w:rsid w:val="0083747C"/>
    <w:rsid w:val="00837B96"/>
    <w:rsid w:val="0085018E"/>
    <w:rsid w:val="00896EC5"/>
    <w:rsid w:val="008A080C"/>
    <w:rsid w:val="008B0CBE"/>
    <w:rsid w:val="008E551B"/>
    <w:rsid w:val="008F5A3E"/>
    <w:rsid w:val="00907686"/>
    <w:rsid w:val="00907D36"/>
    <w:rsid w:val="009260A5"/>
    <w:rsid w:val="00931BD6"/>
    <w:rsid w:val="00951012"/>
    <w:rsid w:val="00954203"/>
    <w:rsid w:val="00964274"/>
    <w:rsid w:val="009939A6"/>
    <w:rsid w:val="009A6221"/>
    <w:rsid w:val="009B42AE"/>
    <w:rsid w:val="009E30AA"/>
    <w:rsid w:val="009E5D67"/>
    <w:rsid w:val="009F04C8"/>
    <w:rsid w:val="009F064E"/>
    <w:rsid w:val="00A04E5D"/>
    <w:rsid w:val="00A1348D"/>
    <w:rsid w:val="00A14074"/>
    <w:rsid w:val="00A15291"/>
    <w:rsid w:val="00A154EE"/>
    <w:rsid w:val="00A56C81"/>
    <w:rsid w:val="00A72637"/>
    <w:rsid w:val="00A879FF"/>
    <w:rsid w:val="00A96A01"/>
    <w:rsid w:val="00AA0E85"/>
    <w:rsid w:val="00AC6A41"/>
    <w:rsid w:val="00AE6908"/>
    <w:rsid w:val="00AF26AE"/>
    <w:rsid w:val="00AF7262"/>
    <w:rsid w:val="00B05030"/>
    <w:rsid w:val="00B141A5"/>
    <w:rsid w:val="00B15E0D"/>
    <w:rsid w:val="00B42F58"/>
    <w:rsid w:val="00B44D08"/>
    <w:rsid w:val="00B86878"/>
    <w:rsid w:val="00B93B2E"/>
    <w:rsid w:val="00BB0673"/>
    <w:rsid w:val="00BB2730"/>
    <w:rsid w:val="00BB6191"/>
    <w:rsid w:val="00BD0767"/>
    <w:rsid w:val="00BD4280"/>
    <w:rsid w:val="00BD456A"/>
    <w:rsid w:val="00BF76F9"/>
    <w:rsid w:val="00C0170C"/>
    <w:rsid w:val="00C45B7E"/>
    <w:rsid w:val="00C57500"/>
    <w:rsid w:val="00C939A6"/>
    <w:rsid w:val="00CA4365"/>
    <w:rsid w:val="00CB42CC"/>
    <w:rsid w:val="00CC0D8C"/>
    <w:rsid w:val="00CC122F"/>
    <w:rsid w:val="00CC1B3B"/>
    <w:rsid w:val="00CC7150"/>
    <w:rsid w:val="00CD18DC"/>
    <w:rsid w:val="00CF52CA"/>
    <w:rsid w:val="00CF578C"/>
    <w:rsid w:val="00D063AE"/>
    <w:rsid w:val="00D14580"/>
    <w:rsid w:val="00D200CA"/>
    <w:rsid w:val="00D3245C"/>
    <w:rsid w:val="00D46789"/>
    <w:rsid w:val="00D472EF"/>
    <w:rsid w:val="00D478BC"/>
    <w:rsid w:val="00D56459"/>
    <w:rsid w:val="00D656C0"/>
    <w:rsid w:val="00D764E4"/>
    <w:rsid w:val="00D8022D"/>
    <w:rsid w:val="00DC09AA"/>
    <w:rsid w:val="00DD7F09"/>
    <w:rsid w:val="00DF0465"/>
    <w:rsid w:val="00E056F1"/>
    <w:rsid w:val="00E15289"/>
    <w:rsid w:val="00E15868"/>
    <w:rsid w:val="00E374DD"/>
    <w:rsid w:val="00E432CB"/>
    <w:rsid w:val="00E46424"/>
    <w:rsid w:val="00E56BEF"/>
    <w:rsid w:val="00E656F9"/>
    <w:rsid w:val="00EA64AA"/>
    <w:rsid w:val="00EB6E67"/>
    <w:rsid w:val="00EE17BC"/>
    <w:rsid w:val="00EE26CA"/>
    <w:rsid w:val="00EF0A73"/>
    <w:rsid w:val="00F04E7D"/>
    <w:rsid w:val="00F15CEB"/>
    <w:rsid w:val="00F70670"/>
    <w:rsid w:val="00F76857"/>
    <w:rsid w:val="00F85576"/>
    <w:rsid w:val="00F93634"/>
    <w:rsid w:val="00FA6580"/>
    <w:rsid w:val="00FB4A23"/>
    <w:rsid w:val="00FD4BD3"/>
    <w:rsid w:val="00FD7511"/>
    <w:rsid w:val="00FF4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6EC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A879F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322F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5">
    <w:name w:val="heading 5"/>
    <w:basedOn w:val="Standard"/>
    <w:next w:val="Standard"/>
    <w:link w:val="Nagwek5Znak"/>
    <w:unhideWhenUsed/>
    <w:qFormat/>
    <w:rsid w:val="00896EC5"/>
    <w:pPr>
      <w:keepNext/>
      <w:outlineLvl w:val="4"/>
    </w:pPr>
    <w:rPr>
      <w:rFonts w:eastAsia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semiHidden/>
    <w:rsid w:val="00896EC5"/>
    <w:rPr>
      <w:rFonts w:ascii="Times New Roman" w:eastAsia="Times New Roman" w:hAnsi="Times New Roman" w:cs="Tahoma"/>
      <w:b/>
      <w:bCs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96EC5"/>
    <w:pPr>
      <w:widowControl/>
      <w:suppressAutoHyphens w:val="0"/>
      <w:autoSpaceDN/>
      <w:spacing w:after="120" w:line="276" w:lineRule="auto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96EC5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96EC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96EC5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896EC5"/>
    <w:pPr>
      <w:widowControl/>
      <w:suppressAutoHyphens w:val="0"/>
      <w:autoSpaceDN/>
      <w:spacing w:after="200" w:line="276" w:lineRule="auto"/>
      <w:ind w:left="360" w:firstLine="360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896EC5"/>
    <w:rPr>
      <w:rFonts w:ascii="Calibri" w:eastAsia="Calibri" w:hAnsi="Calibri" w:cs="Times New Roman"/>
      <w:kern w:val="3"/>
      <w:sz w:val="24"/>
      <w:szCs w:val="24"/>
      <w:lang w:eastAsia="pl-PL"/>
    </w:rPr>
  </w:style>
  <w:style w:type="paragraph" w:styleId="Bezodstpw">
    <w:name w:val="No Spacing"/>
    <w:uiPriority w:val="1"/>
    <w:qFormat/>
    <w:rsid w:val="00896EC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896EC5"/>
    <w:pPr>
      <w:widowControl/>
      <w:suppressAutoHyphens w:val="0"/>
      <w:autoSpaceDN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paragraph" w:customStyle="1" w:styleId="Standard">
    <w:name w:val="Standard"/>
    <w:rsid w:val="00896EC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Textbody">
    <w:name w:val="Text body"/>
    <w:basedOn w:val="Standard"/>
    <w:rsid w:val="00896EC5"/>
    <w:pPr>
      <w:spacing w:after="120"/>
    </w:pPr>
  </w:style>
  <w:style w:type="paragraph" w:styleId="Nagwek">
    <w:name w:val="header"/>
    <w:basedOn w:val="Standard"/>
    <w:next w:val="Textbody"/>
    <w:link w:val="NagwekZnak"/>
    <w:unhideWhenUsed/>
    <w:rsid w:val="00896EC5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896EC5"/>
    <w:rPr>
      <w:rFonts w:ascii="Arial" w:eastAsia="Lucida Sans Unicode" w:hAnsi="Arial" w:cs="Tahoma"/>
      <w:kern w:val="3"/>
      <w:sz w:val="28"/>
      <w:szCs w:val="28"/>
      <w:lang w:eastAsia="pl-PL"/>
    </w:rPr>
  </w:style>
  <w:style w:type="paragraph" w:styleId="Tekstpodstawowy2">
    <w:name w:val="Body Text 2"/>
    <w:basedOn w:val="Standard"/>
    <w:link w:val="Tekstpodstawowy2Znak"/>
    <w:unhideWhenUsed/>
    <w:rsid w:val="00896EC5"/>
  </w:style>
  <w:style w:type="character" w:customStyle="1" w:styleId="Tekstpodstawowy2Znak">
    <w:name w:val="Tekst podstawowy 2 Znak"/>
    <w:basedOn w:val="Domylnaczcionkaakapitu"/>
    <w:link w:val="Tekstpodstawowy2"/>
    <w:rsid w:val="00896EC5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numbering" w:customStyle="1" w:styleId="WW8Num10">
    <w:name w:val="WW8Num10"/>
    <w:rsid w:val="00896EC5"/>
    <w:pPr>
      <w:numPr>
        <w:numId w:val="2"/>
      </w:numPr>
    </w:pPr>
  </w:style>
  <w:style w:type="numbering" w:customStyle="1" w:styleId="WW8Num13">
    <w:name w:val="WW8Num13"/>
    <w:rsid w:val="00896EC5"/>
    <w:pPr>
      <w:numPr>
        <w:numId w:val="3"/>
      </w:numPr>
    </w:pPr>
  </w:style>
  <w:style w:type="numbering" w:customStyle="1" w:styleId="WW8Num14">
    <w:name w:val="WW8Num14"/>
    <w:rsid w:val="00896EC5"/>
    <w:pPr>
      <w:numPr>
        <w:numId w:val="4"/>
      </w:numPr>
    </w:pPr>
  </w:style>
  <w:style w:type="numbering" w:customStyle="1" w:styleId="WW8Num15">
    <w:name w:val="WW8Num15"/>
    <w:rsid w:val="00896EC5"/>
    <w:pPr>
      <w:numPr>
        <w:numId w:val="5"/>
      </w:numPr>
    </w:pPr>
  </w:style>
  <w:style w:type="numbering" w:customStyle="1" w:styleId="WW8Num16">
    <w:name w:val="WW8Num16"/>
    <w:rsid w:val="00896EC5"/>
    <w:pPr>
      <w:numPr>
        <w:numId w:val="6"/>
      </w:numPr>
    </w:pPr>
  </w:style>
  <w:style w:type="numbering" w:customStyle="1" w:styleId="WW8Num17">
    <w:name w:val="WW8Num17"/>
    <w:rsid w:val="00896EC5"/>
    <w:pPr>
      <w:numPr>
        <w:numId w:val="7"/>
      </w:numPr>
    </w:pPr>
  </w:style>
  <w:style w:type="numbering" w:customStyle="1" w:styleId="WW8Num18">
    <w:name w:val="WW8Num18"/>
    <w:rsid w:val="00896EC5"/>
    <w:pPr>
      <w:numPr>
        <w:numId w:val="8"/>
      </w:numPr>
    </w:pPr>
  </w:style>
  <w:style w:type="numbering" w:customStyle="1" w:styleId="WW8Num19">
    <w:name w:val="WW8Num19"/>
    <w:rsid w:val="00896EC5"/>
    <w:pPr>
      <w:numPr>
        <w:numId w:val="9"/>
      </w:numPr>
    </w:pPr>
  </w:style>
  <w:style w:type="numbering" w:customStyle="1" w:styleId="WW8Num20">
    <w:name w:val="WW8Num20"/>
    <w:rsid w:val="00896EC5"/>
    <w:pPr>
      <w:numPr>
        <w:numId w:val="10"/>
      </w:numPr>
    </w:pPr>
  </w:style>
  <w:style w:type="numbering" w:customStyle="1" w:styleId="WW8Num21">
    <w:name w:val="WW8Num21"/>
    <w:rsid w:val="00896EC5"/>
    <w:pPr>
      <w:numPr>
        <w:numId w:val="11"/>
      </w:numPr>
    </w:pPr>
  </w:style>
  <w:style w:type="numbering" w:customStyle="1" w:styleId="WW8Num22">
    <w:name w:val="WW8Num22"/>
    <w:rsid w:val="00896EC5"/>
    <w:pPr>
      <w:numPr>
        <w:numId w:val="12"/>
      </w:numPr>
    </w:pPr>
  </w:style>
  <w:style w:type="numbering" w:customStyle="1" w:styleId="WW8Num23">
    <w:name w:val="WW8Num23"/>
    <w:rsid w:val="00896EC5"/>
    <w:pPr>
      <w:numPr>
        <w:numId w:val="13"/>
      </w:numPr>
    </w:pPr>
  </w:style>
  <w:style w:type="paragraph" w:styleId="Stopka">
    <w:name w:val="footer"/>
    <w:basedOn w:val="Normalny"/>
    <w:link w:val="StopkaZnak"/>
    <w:unhideWhenUsed/>
    <w:rsid w:val="000463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46307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080C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080C"/>
    <w:rPr>
      <w:rFonts w:ascii="Tahoma" w:eastAsia="Lucida Sans Unicode" w:hAnsi="Tahoma" w:cs="Tahoma"/>
      <w:kern w:val="3"/>
      <w:sz w:val="16"/>
      <w:szCs w:val="16"/>
      <w:lang w:eastAsia="pl-PL"/>
    </w:rPr>
  </w:style>
  <w:style w:type="paragraph" w:styleId="NormalnyWeb">
    <w:name w:val="Normal (Web)"/>
    <w:basedOn w:val="Normalny"/>
    <w:unhideWhenUsed/>
    <w:rsid w:val="000E65A5"/>
    <w:pPr>
      <w:widowControl/>
      <w:suppressAutoHyphens w:val="0"/>
      <w:autoSpaceDN/>
      <w:spacing w:before="100" w:beforeAutospacing="1" w:line="360" w:lineRule="auto"/>
      <w:jc w:val="both"/>
    </w:pPr>
    <w:rPr>
      <w:rFonts w:eastAsia="Times New Roman" w:cs="Times New Roman"/>
      <w:color w:val="000000"/>
      <w:kern w:val="0"/>
    </w:rPr>
  </w:style>
  <w:style w:type="paragraph" w:customStyle="1" w:styleId="western">
    <w:name w:val="western"/>
    <w:basedOn w:val="Normalny"/>
    <w:rsid w:val="000E65A5"/>
    <w:pPr>
      <w:widowControl/>
      <w:suppressAutoHyphens w:val="0"/>
      <w:autoSpaceDN/>
      <w:spacing w:before="100" w:beforeAutospacing="1" w:line="360" w:lineRule="auto"/>
      <w:jc w:val="both"/>
    </w:pPr>
    <w:rPr>
      <w:rFonts w:eastAsia="Times New Roman" w:cs="Times New Roman"/>
      <w:b/>
      <w:bCs/>
      <w:color w:val="000000"/>
      <w:kern w:val="0"/>
    </w:rPr>
  </w:style>
  <w:style w:type="table" w:styleId="Tabela-Siatka">
    <w:name w:val="Table Grid"/>
    <w:basedOn w:val="Standardowy"/>
    <w:uiPriority w:val="59"/>
    <w:rsid w:val="009E5D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mylnie">
    <w:name w:val="Domyślnie"/>
    <w:rsid w:val="001C7981"/>
    <w:pPr>
      <w:widowControl w:val="0"/>
      <w:tabs>
        <w:tab w:val="left" w:pos="708"/>
      </w:tabs>
      <w:suppressAutoHyphens/>
      <w:spacing w:line="100" w:lineRule="atLeast"/>
    </w:pPr>
    <w:rPr>
      <w:rFonts w:ascii="Times New Roman" w:eastAsia="Lucida Sans Unicode" w:hAnsi="Times New Roman" w:cs="Tahoma"/>
      <w:color w:val="00000A"/>
      <w:sz w:val="24"/>
      <w:szCs w:val="24"/>
      <w:lang w:eastAsia="pl-PL"/>
    </w:rPr>
  </w:style>
  <w:style w:type="paragraph" w:customStyle="1" w:styleId="Wcicietekstu">
    <w:name w:val="Wcięcie tekstu"/>
    <w:basedOn w:val="Domylnie"/>
    <w:rsid w:val="001C7981"/>
    <w:pPr>
      <w:ind w:left="283" w:firstLine="360"/>
      <w:jc w:val="both"/>
    </w:pPr>
  </w:style>
  <w:style w:type="character" w:customStyle="1" w:styleId="Domylnaczcionkaakapitu1">
    <w:name w:val="Domyślna czcionka akapitu1"/>
    <w:rsid w:val="001C7981"/>
  </w:style>
  <w:style w:type="character" w:customStyle="1" w:styleId="Nagwek2Znak">
    <w:name w:val="Nagłówek 2 Znak"/>
    <w:basedOn w:val="Domylnaczcionkaakapitu"/>
    <w:link w:val="Nagwek2"/>
    <w:uiPriority w:val="9"/>
    <w:semiHidden/>
    <w:rsid w:val="00A879FF"/>
    <w:rPr>
      <w:rFonts w:asciiTheme="majorHAnsi" w:eastAsiaTheme="majorEastAsia" w:hAnsiTheme="majorHAnsi" w:cstheme="majorBidi"/>
      <w:b/>
      <w:bCs/>
      <w:color w:val="4F81BD" w:themeColor="accent1"/>
      <w:kern w:val="3"/>
      <w:sz w:val="26"/>
      <w:szCs w:val="26"/>
      <w:lang w:eastAsia="pl-PL"/>
    </w:rPr>
  </w:style>
  <w:style w:type="character" w:customStyle="1" w:styleId="alb">
    <w:name w:val="a_lb"/>
    <w:basedOn w:val="Domylnaczcionkaakapitu"/>
    <w:rsid w:val="008B0CBE"/>
  </w:style>
  <w:style w:type="character" w:customStyle="1" w:styleId="fn-ref">
    <w:name w:val="fn-ref"/>
    <w:basedOn w:val="Domylnaczcionkaakapitu"/>
    <w:rsid w:val="008B0CBE"/>
  </w:style>
  <w:style w:type="character" w:styleId="Hipercze">
    <w:name w:val="Hyperlink"/>
    <w:basedOn w:val="Domylnaczcionkaakapitu"/>
    <w:uiPriority w:val="99"/>
    <w:semiHidden/>
    <w:unhideWhenUsed/>
    <w:rsid w:val="008B0CBE"/>
    <w:rPr>
      <w:color w:val="0000FF"/>
      <w:u w:val="single"/>
    </w:rPr>
  </w:style>
  <w:style w:type="paragraph" w:styleId="Tytu">
    <w:name w:val="Title"/>
    <w:basedOn w:val="Normalny"/>
    <w:link w:val="TytuZnak"/>
    <w:qFormat/>
    <w:rsid w:val="009F04C8"/>
    <w:pPr>
      <w:widowControl/>
      <w:suppressAutoHyphens w:val="0"/>
      <w:autoSpaceDN/>
      <w:jc w:val="center"/>
    </w:pPr>
    <w:rPr>
      <w:rFonts w:ascii="Arial" w:eastAsia="Times New Roman" w:hAnsi="Arial" w:cs="Times New Roman"/>
      <w:b/>
      <w:kern w:val="0"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9F04C8"/>
    <w:rPr>
      <w:rFonts w:ascii="Arial" w:eastAsia="Times New Roman" w:hAnsi="Arial" w:cs="Times New Roman"/>
      <w:b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322FC"/>
    <w:rPr>
      <w:rFonts w:asciiTheme="majorHAnsi" w:eastAsiaTheme="majorEastAsia" w:hAnsiTheme="majorHAnsi" w:cstheme="majorBidi"/>
      <w:b/>
      <w:bCs/>
      <w:color w:val="4F81BD" w:themeColor="accent1"/>
      <w:kern w:val="3"/>
      <w:sz w:val="24"/>
      <w:szCs w:val="24"/>
      <w:lang w:eastAsia="pl-PL"/>
    </w:rPr>
  </w:style>
  <w:style w:type="paragraph" w:customStyle="1" w:styleId="tre">
    <w:name w:val="treść"/>
    <w:basedOn w:val="Normalny"/>
    <w:qFormat/>
    <w:rsid w:val="005322FC"/>
    <w:pPr>
      <w:widowControl/>
      <w:suppressAutoHyphens w:val="0"/>
      <w:autoSpaceDN/>
      <w:spacing w:before="120" w:after="120" w:line="360" w:lineRule="auto"/>
      <w:ind w:left="708"/>
      <w:jc w:val="both"/>
    </w:pPr>
    <w:rPr>
      <w:rFonts w:ascii="Arial Narrow" w:eastAsiaTheme="minorHAnsi" w:hAnsi="Arial Narrow" w:cstheme="minorBidi"/>
      <w:kern w:val="0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8F5A3E"/>
    <w:rPr>
      <w:i/>
      <w:iCs/>
    </w:rPr>
  </w:style>
  <w:style w:type="paragraph" w:customStyle="1" w:styleId="text-justify">
    <w:name w:val="text-justify"/>
    <w:basedOn w:val="Normalny"/>
    <w:rsid w:val="008F5A3E"/>
    <w:pPr>
      <w:widowControl/>
      <w:suppressAutoHyphens w:val="0"/>
      <w:autoSpaceDN/>
      <w:spacing w:before="100" w:beforeAutospacing="1" w:after="100" w:afterAutospacing="1"/>
    </w:pPr>
    <w:rPr>
      <w:rFonts w:eastAsia="Times New Roman" w:cs="Times New Roman"/>
      <w:kern w:val="0"/>
    </w:rPr>
  </w:style>
  <w:style w:type="character" w:customStyle="1" w:styleId="alb-s">
    <w:name w:val="a_lb-s"/>
    <w:basedOn w:val="Domylnaczcionkaakapitu"/>
    <w:rsid w:val="008F5A3E"/>
  </w:style>
  <w:style w:type="paragraph" w:customStyle="1" w:styleId="Akapitzlist1">
    <w:name w:val="Akapit z listą1"/>
    <w:basedOn w:val="Normalny"/>
    <w:rsid w:val="007465DE"/>
    <w:pPr>
      <w:widowControl/>
      <w:suppressAutoHyphens w:val="0"/>
      <w:autoSpaceDN/>
      <w:spacing w:after="200" w:line="276" w:lineRule="auto"/>
      <w:ind w:left="720"/>
    </w:pPr>
    <w:rPr>
      <w:rFonts w:ascii="Calibri" w:eastAsia="Calibri" w:hAnsi="Calibri" w:cs="Times New Roman"/>
      <w:kern w:val="1"/>
      <w:sz w:val="22"/>
      <w:szCs w:val="22"/>
      <w:lang w:eastAsia="hi-IN" w:bidi="hi-IN"/>
    </w:rPr>
  </w:style>
  <w:style w:type="paragraph" w:customStyle="1" w:styleId="Tekstpodstawowy21">
    <w:name w:val="Tekst podstawowy 21"/>
    <w:basedOn w:val="Normalny"/>
    <w:rsid w:val="007465DE"/>
    <w:pPr>
      <w:autoSpaceDN/>
      <w:spacing w:line="100" w:lineRule="atLeast"/>
    </w:pPr>
    <w:rPr>
      <w:kern w:val="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AC6A4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6EC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A879F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322F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5">
    <w:name w:val="heading 5"/>
    <w:basedOn w:val="Standard"/>
    <w:next w:val="Standard"/>
    <w:link w:val="Nagwek5Znak"/>
    <w:unhideWhenUsed/>
    <w:qFormat/>
    <w:rsid w:val="00896EC5"/>
    <w:pPr>
      <w:keepNext/>
      <w:outlineLvl w:val="4"/>
    </w:pPr>
    <w:rPr>
      <w:rFonts w:eastAsia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semiHidden/>
    <w:rsid w:val="00896EC5"/>
    <w:rPr>
      <w:rFonts w:ascii="Times New Roman" w:eastAsia="Times New Roman" w:hAnsi="Times New Roman" w:cs="Tahoma"/>
      <w:b/>
      <w:bCs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96EC5"/>
    <w:pPr>
      <w:widowControl/>
      <w:suppressAutoHyphens w:val="0"/>
      <w:autoSpaceDN/>
      <w:spacing w:after="120" w:line="276" w:lineRule="auto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96EC5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96EC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96EC5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896EC5"/>
    <w:pPr>
      <w:widowControl/>
      <w:suppressAutoHyphens w:val="0"/>
      <w:autoSpaceDN/>
      <w:spacing w:after="200" w:line="276" w:lineRule="auto"/>
      <w:ind w:left="360" w:firstLine="360"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896EC5"/>
    <w:rPr>
      <w:rFonts w:ascii="Calibri" w:eastAsia="Calibri" w:hAnsi="Calibri" w:cs="Times New Roman"/>
      <w:kern w:val="3"/>
      <w:sz w:val="24"/>
      <w:szCs w:val="24"/>
      <w:lang w:eastAsia="pl-PL"/>
    </w:rPr>
  </w:style>
  <w:style w:type="paragraph" w:styleId="Bezodstpw">
    <w:name w:val="No Spacing"/>
    <w:uiPriority w:val="1"/>
    <w:qFormat/>
    <w:rsid w:val="00896EC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896EC5"/>
    <w:pPr>
      <w:widowControl/>
      <w:suppressAutoHyphens w:val="0"/>
      <w:autoSpaceDN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/>
    </w:rPr>
  </w:style>
  <w:style w:type="paragraph" w:customStyle="1" w:styleId="Standard">
    <w:name w:val="Standard"/>
    <w:rsid w:val="00896EC5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Textbody">
    <w:name w:val="Text body"/>
    <w:basedOn w:val="Standard"/>
    <w:rsid w:val="00896EC5"/>
    <w:pPr>
      <w:spacing w:after="120"/>
    </w:pPr>
  </w:style>
  <w:style w:type="paragraph" w:styleId="Nagwek">
    <w:name w:val="header"/>
    <w:basedOn w:val="Standard"/>
    <w:next w:val="Textbody"/>
    <w:link w:val="NagwekZnak"/>
    <w:unhideWhenUsed/>
    <w:rsid w:val="00896EC5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896EC5"/>
    <w:rPr>
      <w:rFonts w:ascii="Arial" w:eastAsia="Lucida Sans Unicode" w:hAnsi="Arial" w:cs="Tahoma"/>
      <w:kern w:val="3"/>
      <w:sz w:val="28"/>
      <w:szCs w:val="28"/>
      <w:lang w:eastAsia="pl-PL"/>
    </w:rPr>
  </w:style>
  <w:style w:type="paragraph" w:styleId="Tekstpodstawowy2">
    <w:name w:val="Body Text 2"/>
    <w:basedOn w:val="Standard"/>
    <w:link w:val="Tekstpodstawowy2Znak"/>
    <w:unhideWhenUsed/>
    <w:rsid w:val="00896EC5"/>
  </w:style>
  <w:style w:type="character" w:customStyle="1" w:styleId="Tekstpodstawowy2Znak">
    <w:name w:val="Tekst podstawowy 2 Znak"/>
    <w:basedOn w:val="Domylnaczcionkaakapitu"/>
    <w:link w:val="Tekstpodstawowy2"/>
    <w:rsid w:val="00896EC5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numbering" w:customStyle="1" w:styleId="WW8Num10">
    <w:name w:val="WW8Num10"/>
    <w:rsid w:val="00896EC5"/>
    <w:pPr>
      <w:numPr>
        <w:numId w:val="2"/>
      </w:numPr>
    </w:pPr>
  </w:style>
  <w:style w:type="numbering" w:customStyle="1" w:styleId="WW8Num13">
    <w:name w:val="WW8Num13"/>
    <w:rsid w:val="00896EC5"/>
    <w:pPr>
      <w:numPr>
        <w:numId w:val="3"/>
      </w:numPr>
    </w:pPr>
  </w:style>
  <w:style w:type="numbering" w:customStyle="1" w:styleId="WW8Num14">
    <w:name w:val="WW8Num14"/>
    <w:rsid w:val="00896EC5"/>
    <w:pPr>
      <w:numPr>
        <w:numId w:val="4"/>
      </w:numPr>
    </w:pPr>
  </w:style>
  <w:style w:type="numbering" w:customStyle="1" w:styleId="WW8Num15">
    <w:name w:val="WW8Num15"/>
    <w:rsid w:val="00896EC5"/>
    <w:pPr>
      <w:numPr>
        <w:numId w:val="5"/>
      </w:numPr>
    </w:pPr>
  </w:style>
  <w:style w:type="numbering" w:customStyle="1" w:styleId="WW8Num16">
    <w:name w:val="WW8Num16"/>
    <w:rsid w:val="00896EC5"/>
    <w:pPr>
      <w:numPr>
        <w:numId w:val="6"/>
      </w:numPr>
    </w:pPr>
  </w:style>
  <w:style w:type="numbering" w:customStyle="1" w:styleId="WW8Num17">
    <w:name w:val="WW8Num17"/>
    <w:rsid w:val="00896EC5"/>
    <w:pPr>
      <w:numPr>
        <w:numId w:val="7"/>
      </w:numPr>
    </w:pPr>
  </w:style>
  <w:style w:type="numbering" w:customStyle="1" w:styleId="WW8Num18">
    <w:name w:val="WW8Num18"/>
    <w:rsid w:val="00896EC5"/>
    <w:pPr>
      <w:numPr>
        <w:numId w:val="8"/>
      </w:numPr>
    </w:pPr>
  </w:style>
  <w:style w:type="numbering" w:customStyle="1" w:styleId="WW8Num19">
    <w:name w:val="WW8Num19"/>
    <w:rsid w:val="00896EC5"/>
    <w:pPr>
      <w:numPr>
        <w:numId w:val="9"/>
      </w:numPr>
    </w:pPr>
  </w:style>
  <w:style w:type="numbering" w:customStyle="1" w:styleId="WW8Num20">
    <w:name w:val="WW8Num20"/>
    <w:rsid w:val="00896EC5"/>
    <w:pPr>
      <w:numPr>
        <w:numId w:val="10"/>
      </w:numPr>
    </w:pPr>
  </w:style>
  <w:style w:type="numbering" w:customStyle="1" w:styleId="WW8Num21">
    <w:name w:val="WW8Num21"/>
    <w:rsid w:val="00896EC5"/>
    <w:pPr>
      <w:numPr>
        <w:numId w:val="11"/>
      </w:numPr>
    </w:pPr>
  </w:style>
  <w:style w:type="numbering" w:customStyle="1" w:styleId="WW8Num22">
    <w:name w:val="WW8Num22"/>
    <w:rsid w:val="00896EC5"/>
    <w:pPr>
      <w:numPr>
        <w:numId w:val="12"/>
      </w:numPr>
    </w:pPr>
  </w:style>
  <w:style w:type="numbering" w:customStyle="1" w:styleId="WW8Num23">
    <w:name w:val="WW8Num23"/>
    <w:rsid w:val="00896EC5"/>
    <w:pPr>
      <w:numPr>
        <w:numId w:val="13"/>
      </w:numPr>
    </w:pPr>
  </w:style>
  <w:style w:type="paragraph" w:styleId="Stopka">
    <w:name w:val="footer"/>
    <w:basedOn w:val="Normalny"/>
    <w:link w:val="StopkaZnak"/>
    <w:unhideWhenUsed/>
    <w:rsid w:val="000463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46307"/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080C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080C"/>
    <w:rPr>
      <w:rFonts w:ascii="Tahoma" w:eastAsia="Lucida Sans Unicode" w:hAnsi="Tahoma" w:cs="Tahoma"/>
      <w:kern w:val="3"/>
      <w:sz w:val="16"/>
      <w:szCs w:val="16"/>
      <w:lang w:eastAsia="pl-PL"/>
    </w:rPr>
  </w:style>
  <w:style w:type="paragraph" w:styleId="NormalnyWeb">
    <w:name w:val="Normal (Web)"/>
    <w:basedOn w:val="Normalny"/>
    <w:unhideWhenUsed/>
    <w:rsid w:val="000E65A5"/>
    <w:pPr>
      <w:widowControl/>
      <w:suppressAutoHyphens w:val="0"/>
      <w:autoSpaceDN/>
      <w:spacing w:before="100" w:beforeAutospacing="1" w:line="360" w:lineRule="auto"/>
      <w:jc w:val="both"/>
    </w:pPr>
    <w:rPr>
      <w:rFonts w:eastAsia="Times New Roman" w:cs="Times New Roman"/>
      <w:color w:val="000000"/>
      <w:kern w:val="0"/>
    </w:rPr>
  </w:style>
  <w:style w:type="paragraph" w:customStyle="1" w:styleId="western">
    <w:name w:val="western"/>
    <w:basedOn w:val="Normalny"/>
    <w:rsid w:val="000E65A5"/>
    <w:pPr>
      <w:widowControl/>
      <w:suppressAutoHyphens w:val="0"/>
      <w:autoSpaceDN/>
      <w:spacing w:before="100" w:beforeAutospacing="1" w:line="360" w:lineRule="auto"/>
      <w:jc w:val="both"/>
    </w:pPr>
    <w:rPr>
      <w:rFonts w:eastAsia="Times New Roman" w:cs="Times New Roman"/>
      <w:b/>
      <w:bCs/>
      <w:color w:val="000000"/>
      <w:kern w:val="0"/>
    </w:rPr>
  </w:style>
  <w:style w:type="table" w:styleId="Tabela-Siatka">
    <w:name w:val="Table Grid"/>
    <w:basedOn w:val="Standardowy"/>
    <w:uiPriority w:val="59"/>
    <w:rsid w:val="009E5D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mylnie">
    <w:name w:val="Domyślnie"/>
    <w:rsid w:val="001C7981"/>
    <w:pPr>
      <w:widowControl w:val="0"/>
      <w:tabs>
        <w:tab w:val="left" w:pos="708"/>
      </w:tabs>
      <w:suppressAutoHyphens/>
      <w:spacing w:line="100" w:lineRule="atLeast"/>
    </w:pPr>
    <w:rPr>
      <w:rFonts w:ascii="Times New Roman" w:eastAsia="Lucida Sans Unicode" w:hAnsi="Times New Roman" w:cs="Tahoma"/>
      <w:color w:val="00000A"/>
      <w:sz w:val="24"/>
      <w:szCs w:val="24"/>
      <w:lang w:eastAsia="pl-PL"/>
    </w:rPr>
  </w:style>
  <w:style w:type="paragraph" w:customStyle="1" w:styleId="Wcicietekstu">
    <w:name w:val="Wcięcie tekstu"/>
    <w:basedOn w:val="Domylnie"/>
    <w:rsid w:val="001C7981"/>
    <w:pPr>
      <w:ind w:left="283" w:firstLine="360"/>
      <w:jc w:val="both"/>
    </w:pPr>
  </w:style>
  <w:style w:type="character" w:customStyle="1" w:styleId="Domylnaczcionkaakapitu1">
    <w:name w:val="Domyślna czcionka akapitu1"/>
    <w:rsid w:val="001C7981"/>
  </w:style>
  <w:style w:type="character" w:customStyle="1" w:styleId="Nagwek2Znak">
    <w:name w:val="Nagłówek 2 Znak"/>
    <w:basedOn w:val="Domylnaczcionkaakapitu"/>
    <w:link w:val="Nagwek2"/>
    <w:uiPriority w:val="9"/>
    <w:semiHidden/>
    <w:rsid w:val="00A879FF"/>
    <w:rPr>
      <w:rFonts w:asciiTheme="majorHAnsi" w:eastAsiaTheme="majorEastAsia" w:hAnsiTheme="majorHAnsi" w:cstheme="majorBidi"/>
      <w:b/>
      <w:bCs/>
      <w:color w:val="4F81BD" w:themeColor="accent1"/>
      <w:kern w:val="3"/>
      <w:sz w:val="26"/>
      <w:szCs w:val="26"/>
      <w:lang w:eastAsia="pl-PL"/>
    </w:rPr>
  </w:style>
  <w:style w:type="character" w:customStyle="1" w:styleId="alb">
    <w:name w:val="a_lb"/>
    <w:basedOn w:val="Domylnaczcionkaakapitu"/>
    <w:rsid w:val="008B0CBE"/>
  </w:style>
  <w:style w:type="character" w:customStyle="1" w:styleId="fn-ref">
    <w:name w:val="fn-ref"/>
    <w:basedOn w:val="Domylnaczcionkaakapitu"/>
    <w:rsid w:val="008B0CBE"/>
  </w:style>
  <w:style w:type="character" w:styleId="Hipercze">
    <w:name w:val="Hyperlink"/>
    <w:basedOn w:val="Domylnaczcionkaakapitu"/>
    <w:uiPriority w:val="99"/>
    <w:semiHidden/>
    <w:unhideWhenUsed/>
    <w:rsid w:val="008B0CBE"/>
    <w:rPr>
      <w:color w:val="0000FF"/>
      <w:u w:val="single"/>
    </w:rPr>
  </w:style>
  <w:style w:type="paragraph" w:styleId="Tytu">
    <w:name w:val="Title"/>
    <w:basedOn w:val="Normalny"/>
    <w:link w:val="TytuZnak"/>
    <w:qFormat/>
    <w:rsid w:val="009F04C8"/>
    <w:pPr>
      <w:widowControl/>
      <w:suppressAutoHyphens w:val="0"/>
      <w:autoSpaceDN/>
      <w:jc w:val="center"/>
    </w:pPr>
    <w:rPr>
      <w:rFonts w:ascii="Arial" w:eastAsia="Times New Roman" w:hAnsi="Arial" w:cs="Times New Roman"/>
      <w:b/>
      <w:kern w:val="0"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9F04C8"/>
    <w:rPr>
      <w:rFonts w:ascii="Arial" w:eastAsia="Times New Roman" w:hAnsi="Arial" w:cs="Times New Roman"/>
      <w:b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322FC"/>
    <w:rPr>
      <w:rFonts w:asciiTheme="majorHAnsi" w:eastAsiaTheme="majorEastAsia" w:hAnsiTheme="majorHAnsi" w:cstheme="majorBidi"/>
      <w:b/>
      <w:bCs/>
      <w:color w:val="4F81BD" w:themeColor="accent1"/>
      <w:kern w:val="3"/>
      <w:sz w:val="24"/>
      <w:szCs w:val="24"/>
      <w:lang w:eastAsia="pl-PL"/>
    </w:rPr>
  </w:style>
  <w:style w:type="paragraph" w:customStyle="1" w:styleId="tre">
    <w:name w:val="treść"/>
    <w:basedOn w:val="Normalny"/>
    <w:qFormat/>
    <w:rsid w:val="005322FC"/>
    <w:pPr>
      <w:widowControl/>
      <w:suppressAutoHyphens w:val="0"/>
      <w:autoSpaceDN/>
      <w:spacing w:before="120" w:after="120" w:line="360" w:lineRule="auto"/>
      <w:ind w:left="708"/>
      <w:jc w:val="both"/>
    </w:pPr>
    <w:rPr>
      <w:rFonts w:ascii="Arial Narrow" w:eastAsiaTheme="minorHAnsi" w:hAnsi="Arial Narrow" w:cstheme="minorBidi"/>
      <w:kern w:val="0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8F5A3E"/>
    <w:rPr>
      <w:i/>
      <w:iCs/>
    </w:rPr>
  </w:style>
  <w:style w:type="paragraph" w:customStyle="1" w:styleId="text-justify">
    <w:name w:val="text-justify"/>
    <w:basedOn w:val="Normalny"/>
    <w:rsid w:val="008F5A3E"/>
    <w:pPr>
      <w:widowControl/>
      <w:suppressAutoHyphens w:val="0"/>
      <w:autoSpaceDN/>
      <w:spacing w:before="100" w:beforeAutospacing="1" w:after="100" w:afterAutospacing="1"/>
    </w:pPr>
    <w:rPr>
      <w:rFonts w:eastAsia="Times New Roman" w:cs="Times New Roman"/>
      <w:kern w:val="0"/>
    </w:rPr>
  </w:style>
  <w:style w:type="character" w:customStyle="1" w:styleId="alb-s">
    <w:name w:val="a_lb-s"/>
    <w:basedOn w:val="Domylnaczcionkaakapitu"/>
    <w:rsid w:val="008F5A3E"/>
  </w:style>
  <w:style w:type="paragraph" w:customStyle="1" w:styleId="Akapitzlist1">
    <w:name w:val="Akapit z listą1"/>
    <w:basedOn w:val="Normalny"/>
    <w:rsid w:val="007465DE"/>
    <w:pPr>
      <w:widowControl/>
      <w:suppressAutoHyphens w:val="0"/>
      <w:autoSpaceDN/>
      <w:spacing w:after="200" w:line="276" w:lineRule="auto"/>
      <w:ind w:left="720"/>
    </w:pPr>
    <w:rPr>
      <w:rFonts w:ascii="Calibri" w:eastAsia="Calibri" w:hAnsi="Calibri" w:cs="Times New Roman"/>
      <w:kern w:val="1"/>
      <w:sz w:val="22"/>
      <w:szCs w:val="22"/>
      <w:lang w:eastAsia="hi-IN" w:bidi="hi-IN"/>
    </w:rPr>
  </w:style>
  <w:style w:type="paragraph" w:customStyle="1" w:styleId="Tekstpodstawowy21">
    <w:name w:val="Tekst podstawowy 21"/>
    <w:basedOn w:val="Normalny"/>
    <w:rsid w:val="007465DE"/>
    <w:pPr>
      <w:autoSpaceDN/>
      <w:spacing w:line="100" w:lineRule="atLeast"/>
    </w:pPr>
    <w:rPr>
      <w:kern w:val="1"/>
      <w:lang w:eastAsia="hi-IN" w:bidi="hi-IN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AC6A4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3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96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56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39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5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3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12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2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3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571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46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1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00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71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9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8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7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5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0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5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4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33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55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47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73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081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0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0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79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09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23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6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0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49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60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1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9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55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23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06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79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82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53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5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834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5209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838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9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93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5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5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10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66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73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75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84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9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81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38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2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7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44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066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073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39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48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93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02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58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0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142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371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058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17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62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44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22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757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57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80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54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463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882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068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293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411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04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1242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559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63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89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414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8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079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8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4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0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34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46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42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34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282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1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602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41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80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35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88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504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23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1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13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44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062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079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652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72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882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32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4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2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DAA8E7-65E3-46CB-BA9D-E2DEA3027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887</TotalTime>
  <Pages>24</Pages>
  <Words>5652</Words>
  <Characters>33913</Characters>
  <Application>Microsoft Office Word</Application>
  <DocSecurity>0</DocSecurity>
  <Lines>282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Rogoźnie</Company>
  <LinksUpToDate>false</LinksUpToDate>
  <CharactersWithSpaces>39487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pandrzejczak</dc:creator>
  <cp:keywords/>
  <dc:description/>
  <cp:lastModifiedBy>dslachciak</cp:lastModifiedBy>
  <cp:revision>112</cp:revision>
  <cp:lastPrinted>2018-04-11T11:40:00Z</cp:lastPrinted>
  <dcterms:created xsi:type="dcterms:W3CDTF">2013-02-11T09:27:00Z</dcterms:created>
  <dcterms:modified xsi:type="dcterms:W3CDTF">2018-05-28T07:45:00Z</dcterms:modified>
</cp:coreProperties>
</file>