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945" w:rsidRPr="00182583" w:rsidRDefault="003C0945" w:rsidP="003C0945">
      <w:pPr>
        <w:pageBreakBefore/>
        <w:spacing w:after="200" w:line="276" w:lineRule="auto"/>
        <w:ind w:left="6372" w:firstLine="708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Załącznik nr 1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Nazwa Wykonawcy:……………………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Siedziba:………………………………..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Nr telefonu / faksu:……………………..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adres e-mail: …………………………...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NIP …………………………………….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REGON ……………………………….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ind w:right="23"/>
        <w:jc w:val="center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FORMULARZ OFERTOWY</w:t>
      </w:r>
    </w:p>
    <w:p w:rsidR="003C0945" w:rsidRPr="00182583" w:rsidRDefault="003C0945" w:rsidP="003C0945">
      <w:pPr>
        <w:spacing w:after="29"/>
        <w:ind w:right="23"/>
        <w:jc w:val="right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Gminny Ośrodek Pomocy Społecznej w Rogoźnie</w:t>
      </w:r>
    </w:p>
    <w:p w:rsidR="003C0945" w:rsidRPr="00182583" w:rsidRDefault="003C0945" w:rsidP="003C0945">
      <w:pPr>
        <w:spacing w:after="29"/>
        <w:ind w:right="23"/>
        <w:jc w:val="right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 xml:space="preserve">ul. </w:t>
      </w:r>
      <w:r w:rsidR="000E6E85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Kościuszki 41 B</w:t>
      </w:r>
    </w:p>
    <w:p w:rsidR="003C0945" w:rsidRPr="00182583" w:rsidRDefault="003C0945" w:rsidP="003C0945">
      <w:pPr>
        <w:spacing w:after="29"/>
        <w:ind w:right="23"/>
        <w:jc w:val="right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64-610 Rogoźno</w:t>
      </w:r>
    </w:p>
    <w:p w:rsidR="003C0945" w:rsidRPr="00182583" w:rsidRDefault="003C0945" w:rsidP="003C0945">
      <w:pPr>
        <w:spacing w:after="29"/>
        <w:ind w:right="23"/>
        <w:jc w:val="right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9"/>
        <w:ind w:right="23"/>
        <w:jc w:val="right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Nawiązując do ogłoszenia o udzielenie zamówienia w trybie przetargu nieograniczonego na wykonanie zadania pn.: </w:t>
      </w: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„Dożywianie zbiorowe mieszkańców Gminy Rogoźno w 201</w:t>
      </w:r>
      <w:r w:rsidR="000E6E85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8</w:t>
      </w: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 xml:space="preserve"> roku”</w:t>
      </w:r>
    </w:p>
    <w:p w:rsidR="003C0945" w:rsidRPr="00182583" w:rsidRDefault="003C0945" w:rsidP="003C0945">
      <w:pPr>
        <w:ind w:right="15"/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1. Oferujemy wykonanie przedmiotu zamówienia w pełnym zakresie rzeczowym objętym specyfikacją istotnych warunków zamówienia (podstawa oceny):</w:t>
      </w:r>
    </w:p>
    <w:p w:rsidR="003C0945" w:rsidRPr="00182583" w:rsidRDefault="003C0945" w:rsidP="003C0945">
      <w:pPr>
        <w:tabs>
          <w:tab w:val="left" w:pos="851"/>
        </w:tabs>
        <w:spacing w:line="360" w:lineRule="auto"/>
        <w:jc w:val="both"/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</w:pPr>
    </w:p>
    <w:p w:rsidR="003C0945" w:rsidRDefault="003C0945" w:rsidP="003C0945">
      <w:pPr>
        <w:tabs>
          <w:tab w:val="left" w:pos="851"/>
        </w:tabs>
        <w:spacing w:line="360" w:lineRule="auto"/>
        <w:jc w:val="both"/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>Cena 1 posiłku obiadowego jednodaniowego</w:t>
      </w:r>
      <w:r w:rsidR="000E6E85"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 xml:space="preserve"> wydawanego na miejscu</w:t>
      </w:r>
      <w:r w:rsidRPr="00182583"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 xml:space="preserve">  ……………………… zł brutto</w:t>
      </w:r>
    </w:p>
    <w:p w:rsidR="000E6E85" w:rsidRPr="00182583" w:rsidRDefault="000E6E85" w:rsidP="003C0945">
      <w:pPr>
        <w:tabs>
          <w:tab w:val="left" w:pos="851"/>
        </w:tabs>
        <w:spacing w:line="360" w:lineRule="auto"/>
        <w:jc w:val="both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>Cena 1 posiłku obiadowego jednodaniowego dowożonego na wskazane miejsce …………….. zł brutto</w:t>
      </w:r>
    </w:p>
    <w:p w:rsidR="003C0945" w:rsidRPr="00182583" w:rsidRDefault="003C0945" w:rsidP="003C0945">
      <w:pPr>
        <w:spacing w:after="200"/>
        <w:ind w:right="15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ind w:right="15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2. Oświadczenia Wykonawcy:</w:t>
      </w:r>
    </w:p>
    <w:p w:rsidR="003C0945" w:rsidRPr="00182583" w:rsidRDefault="003C0945" w:rsidP="003C0945">
      <w:pPr>
        <w:tabs>
          <w:tab w:val="left" w:pos="5790"/>
          <w:tab w:val="left" w:pos="11700"/>
        </w:tabs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1.Wyrażam zgodę na termin odroczonej płatności: ……………….. </w:t>
      </w: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 xml:space="preserve"> dni</w:t>
      </w: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 </w:t>
      </w:r>
    </w:p>
    <w:p w:rsidR="003C0945" w:rsidRPr="00182583" w:rsidRDefault="003C0945" w:rsidP="003C0945">
      <w:pPr>
        <w:tabs>
          <w:tab w:val="left" w:pos="5775"/>
          <w:tab w:val="left" w:pos="11700"/>
        </w:tabs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2.Zobowiązuję się wykonywać zamówienie w terminie: od</w:t>
      </w:r>
      <w:r w:rsidRPr="00182583">
        <w:rPr>
          <w:rFonts w:ascii="Times New Roman" w:eastAsia="Calibri" w:hAnsi="Times New Roman" w:cs="Times New Roman"/>
          <w:b/>
          <w:bCs/>
          <w:iCs/>
          <w:color w:val="00000A"/>
          <w:sz w:val="24"/>
          <w:lang w:val="pl-PL"/>
        </w:rPr>
        <w:t xml:space="preserve"> 01.01.201</w:t>
      </w:r>
      <w:r w:rsidR="000E6E85">
        <w:rPr>
          <w:rFonts w:ascii="Times New Roman" w:eastAsia="Calibri" w:hAnsi="Times New Roman" w:cs="Times New Roman"/>
          <w:b/>
          <w:bCs/>
          <w:iCs/>
          <w:color w:val="00000A"/>
          <w:sz w:val="24"/>
          <w:lang w:val="pl-PL"/>
        </w:rPr>
        <w:t>8</w:t>
      </w:r>
      <w:r w:rsidRPr="00182583">
        <w:rPr>
          <w:rFonts w:ascii="Times New Roman" w:eastAsia="Calibri" w:hAnsi="Times New Roman" w:cs="Times New Roman"/>
          <w:b/>
          <w:bCs/>
          <w:iCs/>
          <w:color w:val="00000A"/>
          <w:sz w:val="24"/>
          <w:lang w:val="pl-PL"/>
        </w:rPr>
        <w:t xml:space="preserve"> r. do 30.06.201</w:t>
      </w:r>
      <w:r w:rsidR="000E6E85">
        <w:rPr>
          <w:rFonts w:ascii="Times New Roman" w:eastAsia="Calibri" w:hAnsi="Times New Roman" w:cs="Times New Roman"/>
          <w:b/>
          <w:bCs/>
          <w:iCs/>
          <w:color w:val="00000A"/>
          <w:sz w:val="24"/>
          <w:lang w:val="pl-PL"/>
        </w:rPr>
        <w:t>8</w:t>
      </w:r>
      <w:r w:rsidRPr="00182583">
        <w:rPr>
          <w:rFonts w:ascii="Times New Roman" w:eastAsia="Calibri" w:hAnsi="Times New Roman" w:cs="Times New Roman"/>
          <w:b/>
          <w:bCs/>
          <w:iCs/>
          <w:color w:val="00000A"/>
          <w:sz w:val="24"/>
          <w:lang w:val="pl-PL"/>
        </w:rPr>
        <w:t xml:space="preserve"> r. oraz od 01.09.201</w:t>
      </w:r>
      <w:r w:rsidR="000E6E85">
        <w:rPr>
          <w:rFonts w:ascii="Times New Roman" w:eastAsia="Calibri" w:hAnsi="Times New Roman" w:cs="Times New Roman"/>
          <w:b/>
          <w:bCs/>
          <w:iCs/>
          <w:color w:val="00000A"/>
          <w:sz w:val="24"/>
          <w:lang w:val="pl-PL"/>
        </w:rPr>
        <w:t>8</w:t>
      </w:r>
      <w:r w:rsidRPr="00182583">
        <w:rPr>
          <w:rFonts w:ascii="Times New Roman" w:eastAsia="Calibri" w:hAnsi="Times New Roman" w:cs="Times New Roman"/>
          <w:b/>
          <w:bCs/>
          <w:iCs/>
          <w:color w:val="00000A"/>
          <w:sz w:val="24"/>
          <w:lang w:val="pl-PL"/>
        </w:rPr>
        <w:t xml:space="preserve"> r. do 31.12.201</w:t>
      </w:r>
      <w:r w:rsidR="000E6E85">
        <w:rPr>
          <w:rFonts w:ascii="Times New Roman" w:eastAsia="Calibri" w:hAnsi="Times New Roman" w:cs="Times New Roman"/>
          <w:b/>
          <w:bCs/>
          <w:iCs/>
          <w:color w:val="00000A"/>
          <w:sz w:val="24"/>
          <w:lang w:val="pl-PL"/>
        </w:rPr>
        <w:t>8</w:t>
      </w:r>
      <w:r w:rsidRPr="00182583">
        <w:rPr>
          <w:rFonts w:ascii="Times New Roman" w:eastAsia="Calibri" w:hAnsi="Times New Roman" w:cs="Times New Roman"/>
          <w:b/>
          <w:bCs/>
          <w:iCs/>
          <w:color w:val="00000A"/>
          <w:sz w:val="24"/>
          <w:lang w:val="pl-PL"/>
        </w:rPr>
        <w:t xml:space="preserve"> r. z wyłączeniem weekendów oraz świąt i dni wolnych od pracy.</w:t>
      </w:r>
    </w:p>
    <w:p w:rsidR="003C0945" w:rsidRPr="00182583" w:rsidRDefault="003C0945" w:rsidP="003C0945">
      <w:pPr>
        <w:tabs>
          <w:tab w:val="left" w:pos="5760"/>
          <w:tab w:val="left" w:pos="11700"/>
        </w:tabs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3.Uważam się za związanego niniejszą ofertą do dnia (30 dni): ……………..</w:t>
      </w:r>
    </w:p>
    <w:p w:rsidR="003C0945" w:rsidRPr="00182583" w:rsidRDefault="003C0945" w:rsidP="003C0945">
      <w:pPr>
        <w:tabs>
          <w:tab w:val="left" w:pos="5745"/>
          <w:tab w:val="left" w:pos="11700"/>
        </w:tabs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4.Oświadczam, że zapoznałem się ze specyfikacją istotnych warunków zamówienia i nie wnoszę do niej zastrzeżeń oraz przyjmuję warunki w niej zawarte.</w:t>
      </w:r>
    </w:p>
    <w:p w:rsidR="003C0945" w:rsidRPr="00182583" w:rsidRDefault="003C0945" w:rsidP="003C0945">
      <w:pPr>
        <w:tabs>
          <w:tab w:val="left" w:pos="5745"/>
          <w:tab w:val="left" w:pos="11700"/>
        </w:tabs>
        <w:spacing w:after="200"/>
        <w:ind w:right="23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5.Oświadczam, że przedstawione postanowienia w projekcie umowy zostały przeze mnie zaakceptowane. Zobowiązuję się do zawarcia umowy na warunkach tam określonych.</w:t>
      </w:r>
    </w:p>
    <w:p w:rsidR="003C0945" w:rsidRPr="00182583" w:rsidRDefault="003C0945" w:rsidP="003C0945">
      <w:pPr>
        <w:tabs>
          <w:tab w:val="left" w:pos="5745"/>
          <w:tab w:val="left" w:pos="11700"/>
        </w:tabs>
        <w:spacing w:after="200"/>
        <w:ind w:left="360" w:right="23" w:hanging="360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5745"/>
          <w:tab w:val="left" w:pos="11700"/>
        </w:tabs>
        <w:spacing w:after="200"/>
        <w:ind w:left="360" w:right="23" w:hanging="360"/>
        <w:rPr>
          <w:rFonts w:ascii="Times New Roman" w:eastAsia="Times New Roman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3.Na potwierdzenie spełnienia wymagań do oferty załączam następujące oświadczenia i dokumenty:</w:t>
      </w:r>
    </w:p>
    <w:p w:rsidR="003C0945" w:rsidRPr="00182583" w:rsidRDefault="003C0945" w:rsidP="003C0945">
      <w:pPr>
        <w:spacing w:after="120"/>
        <w:rPr>
          <w:rFonts w:ascii="Times New Roman" w:eastAsia="Times New Roman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color w:val="00000A"/>
          <w:sz w:val="24"/>
          <w:lang w:val="pl-PL"/>
        </w:rPr>
        <w:lastRenderedPageBreak/>
        <w:t>1……………………………………………………………………………………………</w:t>
      </w:r>
    </w:p>
    <w:p w:rsidR="003C0945" w:rsidRPr="00182583" w:rsidRDefault="003C0945" w:rsidP="003C0945">
      <w:pPr>
        <w:spacing w:after="120"/>
        <w:rPr>
          <w:rFonts w:ascii="Times New Roman" w:eastAsia="Times New Roman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color w:val="00000A"/>
          <w:sz w:val="24"/>
          <w:lang w:val="pl-PL"/>
        </w:rPr>
        <w:t>2……………………………………………………………………………………………</w:t>
      </w:r>
    </w:p>
    <w:p w:rsidR="003C0945" w:rsidRPr="00182583" w:rsidRDefault="003C0945" w:rsidP="003C0945">
      <w:pPr>
        <w:spacing w:after="120"/>
        <w:rPr>
          <w:rFonts w:ascii="Times New Roman" w:eastAsia="Times New Roman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color w:val="00000A"/>
          <w:sz w:val="24"/>
          <w:lang w:val="pl-PL"/>
        </w:rPr>
        <w:t>3……………………………………………………………………………………………</w:t>
      </w:r>
    </w:p>
    <w:p w:rsidR="003C0945" w:rsidRPr="00182583" w:rsidRDefault="003C0945" w:rsidP="003C0945">
      <w:pPr>
        <w:spacing w:after="120"/>
        <w:rPr>
          <w:rFonts w:ascii="Times New Roman" w:eastAsia="Times New Roman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color w:val="00000A"/>
          <w:sz w:val="24"/>
          <w:lang w:val="pl-PL"/>
        </w:rPr>
        <w:t>4……………………………………………………………………………………………</w:t>
      </w:r>
    </w:p>
    <w:p w:rsidR="003C0945" w:rsidRPr="00182583" w:rsidRDefault="003C0945" w:rsidP="003C0945">
      <w:pPr>
        <w:spacing w:after="120"/>
        <w:rPr>
          <w:rFonts w:ascii="Times New Roman" w:eastAsia="Times New Roman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color w:val="00000A"/>
          <w:sz w:val="24"/>
          <w:lang w:val="pl-PL"/>
        </w:rPr>
        <w:t>5……………………………………………………………………………………………</w:t>
      </w:r>
    </w:p>
    <w:p w:rsidR="003C0945" w:rsidRPr="00182583" w:rsidRDefault="003C0945" w:rsidP="003C0945">
      <w:pPr>
        <w:spacing w:after="120"/>
        <w:rPr>
          <w:rFonts w:ascii="Times New Roman" w:eastAsia="Times New Roman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color w:val="00000A"/>
          <w:sz w:val="24"/>
          <w:lang w:val="pl-PL"/>
        </w:rPr>
        <w:t>6……………………………………………………………………………………………</w:t>
      </w:r>
    </w:p>
    <w:p w:rsidR="003C0945" w:rsidRPr="00182583" w:rsidRDefault="003C0945" w:rsidP="003C0945">
      <w:pPr>
        <w:spacing w:after="120"/>
        <w:rPr>
          <w:rFonts w:ascii="Times New Roman" w:eastAsia="Times New Roman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color w:val="00000A"/>
          <w:sz w:val="24"/>
          <w:lang w:val="pl-PL"/>
        </w:rPr>
        <w:t>7……………………………………………………………………………………………</w:t>
      </w:r>
    </w:p>
    <w:p w:rsidR="003C0945" w:rsidRPr="00182583" w:rsidRDefault="003C0945" w:rsidP="003C0945">
      <w:pPr>
        <w:spacing w:after="120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color w:val="00000A"/>
          <w:sz w:val="24"/>
          <w:lang w:val="pl-PL"/>
        </w:rPr>
        <w:t>8……………………………………………………………………………………………</w:t>
      </w:r>
    </w:p>
    <w:p w:rsidR="003C0945" w:rsidRPr="00182583" w:rsidRDefault="003C0945" w:rsidP="003C0945">
      <w:pPr>
        <w:spacing w:after="200" w:line="276" w:lineRule="auto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ind w:left="708" w:right="15" w:hanging="708"/>
        <w:rPr>
          <w:rFonts w:ascii="Times New Roman" w:eastAsia="Times New Roman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 xml:space="preserve">4. Oferta wspólna </w:t>
      </w: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( jeżeli występuje ).</w:t>
      </w:r>
    </w:p>
    <w:p w:rsidR="003C0945" w:rsidRPr="00182583" w:rsidRDefault="003C0945" w:rsidP="003C0945">
      <w:pPr>
        <w:tabs>
          <w:tab w:val="left" w:pos="0"/>
        </w:tabs>
        <w:ind w:left="432" w:hanging="432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color w:val="00000A"/>
          <w:sz w:val="24"/>
          <w:lang w:val="pl-PL"/>
        </w:rPr>
        <w:t>Pełnomocnik Wykonawców wspólnie składających ofertę :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Nazwisko, imię …..…………………………………………………………………………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Stanowisko ……………………………………......…………………………………………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Telefon.....………………… Fax ……………………….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Zakres umocowania:</w:t>
      </w:r>
    </w:p>
    <w:p w:rsidR="003C0945" w:rsidRPr="00182583" w:rsidRDefault="003C0945" w:rsidP="003C0945">
      <w:pPr>
        <w:spacing w:after="200"/>
        <w:ind w:right="23"/>
        <w:rPr>
          <w:rFonts w:ascii="Times New Roman" w:eastAsia="Times New Roman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3C0945" w:rsidRPr="00182583" w:rsidRDefault="003C0945" w:rsidP="003C0945">
      <w:pPr>
        <w:tabs>
          <w:tab w:val="left" w:pos="0"/>
        </w:tabs>
        <w:ind w:firstLine="15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b/>
          <w:color w:val="00000A"/>
          <w:sz w:val="24"/>
          <w:lang w:val="pl-PL"/>
        </w:rPr>
        <w:t xml:space="preserve">5. Zastrzeżenie Wykonawcy 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3C0945" w:rsidRPr="00182583" w:rsidRDefault="003C0945" w:rsidP="003C0945">
      <w:pPr>
        <w:spacing w:after="200"/>
        <w:ind w:right="15" w:hanging="15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 xml:space="preserve">6. Inne informacje Wykonawcy: 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                                      </w:t>
      </w:r>
    </w:p>
    <w:p w:rsidR="003C0945" w:rsidRPr="00182583" w:rsidRDefault="003C0945" w:rsidP="003C0945">
      <w:pPr>
        <w:spacing w:after="200"/>
        <w:ind w:right="23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                                                     ………………..........…………………………</w:t>
      </w:r>
    </w:p>
    <w:p w:rsidR="003C0945" w:rsidRPr="00182583" w:rsidRDefault="003C0945" w:rsidP="003C0945">
      <w:pPr>
        <w:spacing w:after="200"/>
        <w:ind w:left="708" w:right="23"/>
        <w:jc w:val="right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(imię i nazwisko podpis uprawnionego przedstawiciela Wykonawcy)</w:t>
      </w:r>
    </w:p>
    <w:p w:rsidR="003C0945" w:rsidRPr="00182583" w:rsidRDefault="003C0945" w:rsidP="003C0945">
      <w:pPr>
        <w:spacing w:after="200" w:line="276" w:lineRule="auto"/>
        <w:ind w:left="7080" w:firstLine="708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pageBreakBefore/>
        <w:spacing w:after="200" w:line="276" w:lineRule="auto"/>
        <w:ind w:left="7080" w:firstLine="708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lastRenderedPageBreak/>
        <w:t xml:space="preserve">Załącznik nr 2 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...................................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…...............................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…................................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Nazwa i adres Wykonawcy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980030" w:rsidRDefault="003C0945" w:rsidP="003C0945">
      <w:pPr>
        <w:spacing w:after="120" w:line="360" w:lineRule="auto"/>
        <w:jc w:val="center"/>
        <w:rPr>
          <w:rFonts w:ascii="Arial" w:hAnsi="Arial" w:cs="Arial"/>
          <w:b/>
          <w:szCs w:val="22"/>
          <w:u w:val="single"/>
          <w:lang w:val="pl-PL"/>
        </w:rPr>
      </w:pPr>
      <w:r w:rsidRPr="00980030">
        <w:rPr>
          <w:rFonts w:ascii="Arial" w:hAnsi="Arial" w:cs="Arial"/>
          <w:b/>
          <w:u w:val="single"/>
          <w:lang w:val="pl-PL"/>
        </w:rPr>
        <w:t xml:space="preserve">Oświadczenie wykonawcy </w:t>
      </w:r>
    </w:p>
    <w:p w:rsidR="003C0945" w:rsidRPr="00980030" w:rsidRDefault="003C0945" w:rsidP="003C0945">
      <w:pPr>
        <w:spacing w:line="360" w:lineRule="auto"/>
        <w:jc w:val="center"/>
        <w:rPr>
          <w:rFonts w:ascii="Arial" w:hAnsi="Arial" w:cs="Arial"/>
          <w:b/>
          <w:sz w:val="21"/>
          <w:szCs w:val="21"/>
          <w:lang w:val="pl-PL"/>
        </w:rPr>
      </w:pPr>
      <w:r w:rsidRPr="00980030">
        <w:rPr>
          <w:rFonts w:ascii="Arial" w:hAnsi="Arial" w:cs="Arial"/>
          <w:b/>
          <w:sz w:val="21"/>
          <w:szCs w:val="21"/>
          <w:lang w:val="pl-PL"/>
        </w:rPr>
        <w:t xml:space="preserve">składane na podstawie art. 25 ustawy z dnia 29 stycznia 2004 r. </w:t>
      </w:r>
    </w:p>
    <w:p w:rsidR="003C0945" w:rsidRPr="00980030" w:rsidRDefault="003C0945" w:rsidP="003C0945">
      <w:pPr>
        <w:spacing w:line="360" w:lineRule="auto"/>
        <w:jc w:val="center"/>
        <w:rPr>
          <w:rFonts w:ascii="Arial" w:hAnsi="Arial" w:cs="Arial"/>
          <w:b/>
          <w:sz w:val="21"/>
          <w:szCs w:val="21"/>
          <w:lang w:val="pl-PL"/>
        </w:rPr>
      </w:pPr>
      <w:r w:rsidRPr="00980030">
        <w:rPr>
          <w:rFonts w:ascii="Arial" w:hAnsi="Arial" w:cs="Arial"/>
          <w:b/>
          <w:sz w:val="21"/>
          <w:szCs w:val="21"/>
          <w:lang w:val="pl-PL"/>
        </w:rPr>
        <w:t xml:space="preserve"> Prawo zamówień publicznych (dalej jako: ustawa </w:t>
      </w:r>
      <w:proofErr w:type="spellStart"/>
      <w:r w:rsidRPr="00980030">
        <w:rPr>
          <w:rFonts w:ascii="Arial" w:hAnsi="Arial" w:cs="Arial"/>
          <w:b/>
          <w:sz w:val="21"/>
          <w:szCs w:val="21"/>
          <w:lang w:val="pl-PL"/>
        </w:rPr>
        <w:t>Pzp</w:t>
      </w:r>
      <w:proofErr w:type="spellEnd"/>
      <w:r w:rsidRPr="00980030">
        <w:rPr>
          <w:rFonts w:ascii="Arial" w:hAnsi="Arial" w:cs="Arial"/>
          <w:b/>
          <w:sz w:val="21"/>
          <w:szCs w:val="21"/>
          <w:lang w:val="pl-PL"/>
        </w:rPr>
        <w:t xml:space="preserve">), </w:t>
      </w:r>
    </w:p>
    <w:p w:rsidR="003C0945" w:rsidRPr="00980030" w:rsidRDefault="003C0945" w:rsidP="003C0945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  <w:lang w:val="pl-PL"/>
        </w:rPr>
      </w:pPr>
      <w:r w:rsidRPr="00980030">
        <w:rPr>
          <w:rFonts w:ascii="Arial" w:hAnsi="Arial" w:cs="Arial"/>
          <w:b/>
          <w:sz w:val="21"/>
          <w:szCs w:val="21"/>
          <w:u w:val="single"/>
          <w:lang w:val="pl-PL"/>
        </w:rPr>
        <w:t xml:space="preserve">DOTYCZĄCE SPEŁNIANIA WARUNKÓW UDZIAŁU W POSTĘPOWANIU </w:t>
      </w:r>
      <w:r w:rsidRPr="00980030">
        <w:rPr>
          <w:rFonts w:ascii="Arial" w:hAnsi="Arial" w:cs="Arial"/>
          <w:b/>
          <w:sz w:val="21"/>
          <w:szCs w:val="21"/>
          <w:u w:val="single"/>
          <w:lang w:val="pl-PL"/>
        </w:rPr>
        <w:br/>
      </w:r>
    </w:p>
    <w:p w:rsidR="003C0945" w:rsidRPr="00980030" w:rsidRDefault="003C0945" w:rsidP="003C0945">
      <w:pPr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t>Na potrzeby postępowania o udzielenie zamówienia publicznego</w:t>
      </w:r>
      <w:r w:rsidRPr="00980030">
        <w:rPr>
          <w:rFonts w:ascii="Arial" w:hAnsi="Arial" w:cs="Arial"/>
          <w:sz w:val="21"/>
          <w:szCs w:val="21"/>
          <w:lang w:val="pl-PL"/>
        </w:rPr>
        <w:br/>
        <w:t xml:space="preserve">pn. …………………………………………………………….. </w:t>
      </w:r>
      <w:r w:rsidRPr="00980030">
        <w:rPr>
          <w:rFonts w:ascii="Arial" w:hAnsi="Arial" w:cs="Arial"/>
          <w:i/>
          <w:sz w:val="16"/>
          <w:szCs w:val="16"/>
          <w:lang w:val="pl-PL"/>
        </w:rPr>
        <w:t>(nazwa postępowania)</w:t>
      </w:r>
      <w:r w:rsidRPr="00980030">
        <w:rPr>
          <w:rFonts w:ascii="Arial" w:hAnsi="Arial" w:cs="Arial"/>
          <w:sz w:val="21"/>
          <w:szCs w:val="21"/>
          <w:lang w:val="pl-PL"/>
        </w:rPr>
        <w:t>, prowadzonego przez …………………………………………………….</w:t>
      </w:r>
      <w:r w:rsidRPr="00980030">
        <w:rPr>
          <w:rFonts w:ascii="Arial" w:hAnsi="Arial" w:cs="Arial"/>
          <w:i/>
          <w:sz w:val="16"/>
          <w:szCs w:val="16"/>
          <w:lang w:val="pl-PL"/>
        </w:rPr>
        <w:t xml:space="preserve">(oznaczenie zamawiającego), </w:t>
      </w:r>
      <w:r w:rsidRPr="00980030">
        <w:rPr>
          <w:rFonts w:ascii="Arial" w:hAnsi="Arial" w:cs="Arial"/>
          <w:sz w:val="21"/>
          <w:szCs w:val="21"/>
          <w:lang w:val="pl-PL"/>
        </w:rPr>
        <w:t>oświadczam, co następuje:</w:t>
      </w:r>
    </w:p>
    <w:p w:rsidR="003C0945" w:rsidRPr="00980030" w:rsidRDefault="003C0945" w:rsidP="003C0945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980030">
        <w:rPr>
          <w:rFonts w:ascii="Arial" w:hAnsi="Arial" w:cs="Arial"/>
          <w:b/>
          <w:sz w:val="21"/>
          <w:szCs w:val="21"/>
          <w:lang w:val="pl-PL"/>
        </w:rPr>
        <w:t>INFORMACJA DOTYCZĄCA WYKONAWCY: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980030">
        <w:rPr>
          <w:rFonts w:ascii="Arial" w:hAnsi="Arial" w:cs="Arial"/>
          <w:i/>
          <w:sz w:val="16"/>
          <w:szCs w:val="16"/>
          <w:lang w:val="pl-PL"/>
        </w:rPr>
        <w:t>(wskazać dokument i właściwą jednostkę redakcyjną dokumentu, w której określono warunki udziału w postępowaniu)</w:t>
      </w:r>
      <w:r w:rsidRPr="00980030">
        <w:rPr>
          <w:rFonts w:ascii="Arial" w:hAnsi="Arial" w:cs="Arial"/>
          <w:sz w:val="16"/>
          <w:szCs w:val="16"/>
          <w:lang w:val="pl-PL"/>
        </w:rPr>
        <w:t>.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 xml:space="preserve">…………….……. </w:t>
      </w:r>
      <w:r w:rsidRPr="00980030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980030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dnia ………….……. r. 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  <w:t>…………………………………………</w:t>
      </w: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980030">
        <w:rPr>
          <w:rFonts w:ascii="Arial" w:hAnsi="Arial" w:cs="Arial"/>
          <w:i/>
          <w:sz w:val="16"/>
          <w:szCs w:val="16"/>
          <w:lang w:val="pl-PL"/>
        </w:rPr>
        <w:t>(podpis)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i/>
          <w:sz w:val="21"/>
          <w:szCs w:val="21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</w:p>
    <w:p w:rsidR="003C0945" w:rsidRPr="00980030" w:rsidRDefault="003C0945" w:rsidP="003C0945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980030">
        <w:rPr>
          <w:rFonts w:ascii="Arial" w:hAnsi="Arial" w:cs="Arial"/>
          <w:b/>
          <w:sz w:val="21"/>
          <w:szCs w:val="21"/>
          <w:lang w:val="pl-PL"/>
        </w:rPr>
        <w:t>INFORMACJA W ZWIĄZKU Z POLEGANIEM NA ZASOBACH INNYCH PODMIOTÓW</w:t>
      </w:r>
      <w:r w:rsidRPr="00980030">
        <w:rPr>
          <w:rFonts w:ascii="Arial" w:hAnsi="Arial" w:cs="Arial"/>
          <w:sz w:val="21"/>
          <w:szCs w:val="21"/>
          <w:lang w:val="pl-PL"/>
        </w:rPr>
        <w:t xml:space="preserve">: 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980030">
        <w:rPr>
          <w:rFonts w:ascii="Arial" w:hAnsi="Arial" w:cs="Arial"/>
          <w:i/>
          <w:sz w:val="16"/>
          <w:szCs w:val="16"/>
          <w:lang w:val="pl-PL"/>
        </w:rPr>
        <w:t>(wskazać dokument i właściwą jednostkę redakcyjną dokumentu, w której określono warunki udziału w postępowaniu),</w:t>
      </w:r>
      <w:r w:rsidRPr="00980030">
        <w:rPr>
          <w:rFonts w:ascii="Arial" w:hAnsi="Arial" w:cs="Arial"/>
          <w:sz w:val="21"/>
          <w:szCs w:val="21"/>
          <w:lang w:val="pl-PL"/>
        </w:rPr>
        <w:t xml:space="preserve"> polegam na zasobach następującego/</w:t>
      </w:r>
      <w:proofErr w:type="spellStart"/>
      <w:r w:rsidRPr="00980030">
        <w:rPr>
          <w:rFonts w:ascii="Arial" w:hAnsi="Arial" w:cs="Arial"/>
          <w:sz w:val="21"/>
          <w:szCs w:val="21"/>
          <w:lang w:val="pl-PL"/>
        </w:rPr>
        <w:t>ych</w:t>
      </w:r>
      <w:proofErr w:type="spellEnd"/>
      <w:r w:rsidRPr="00980030">
        <w:rPr>
          <w:rFonts w:ascii="Arial" w:hAnsi="Arial" w:cs="Arial"/>
          <w:sz w:val="21"/>
          <w:szCs w:val="21"/>
          <w:lang w:val="pl-PL"/>
        </w:rPr>
        <w:t xml:space="preserve"> podmiotu/ów: ……………………………………………………………………….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lastRenderedPageBreak/>
        <w:t xml:space="preserve">………………………………………………………………………………………………………………… </w:t>
      </w:r>
      <w:r w:rsidRPr="00980030">
        <w:rPr>
          <w:rFonts w:ascii="Arial" w:hAnsi="Arial" w:cs="Arial"/>
          <w:i/>
          <w:sz w:val="16"/>
          <w:szCs w:val="16"/>
          <w:lang w:val="pl-PL"/>
        </w:rPr>
        <w:t xml:space="preserve">(wskazać podmiot i określić odpowiedni zakres dla wskazanego podmiotu). 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 xml:space="preserve">…………….……. </w:t>
      </w:r>
      <w:r w:rsidRPr="00980030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980030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dnia ………….……. r. 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  <w:t>…………………………………………</w:t>
      </w: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980030">
        <w:rPr>
          <w:rFonts w:ascii="Arial" w:hAnsi="Arial" w:cs="Arial"/>
          <w:i/>
          <w:sz w:val="16"/>
          <w:szCs w:val="16"/>
          <w:lang w:val="pl-PL"/>
        </w:rPr>
        <w:t>(podpis)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</w:p>
    <w:p w:rsidR="003C0945" w:rsidRPr="00980030" w:rsidRDefault="003C0945" w:rsidP="003C094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980030">
        <w:rPr>
          <w:rFonts w:ascii="Arial" w:hAnsi="Arial" w:cs="Arial"/>
          <w:b/>
          <w:sz w:val="21"/>
          <w:szCs w:val="21"/>
          <w:lang w:val="pl-PL"/>
        </w:rPr>
        <w:t>OŚWIADCZENIE DOTYCZĄCE PODANYCH INFORMACJI: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t xml:space="preserve">Oświadczam, że wszystkie informacje podane w powyższych oświadczeniach są aktualne </w:t>
      </w:r>
      <w:r w:rsidRPr="00980030">
        <w:rPr>
          <w:rFonts w:ascii="Arial" w:hAnsi="Arial" w:cs="Arial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 xml:space="preserve">…………….……. </w:t>
      </w:r>
      <w:r w:rsidRPr="00980030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980030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dnia ………….……. r. 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  <w:t>…………………………………………</w:t>
      </w: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980030">
        <w:rPr>
          <w:rFonts w:ascii="Arial" w:hAnsi="Arial" w:cs="Arial"/>
          <w:i/>
          <w:sz w:val="16"/>
          <w:szCs w:val="16"/>
          <w:lang w:val="pl-PL"/>
        </w:rPr>
        <w:t>(podpis)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i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 xml:space="preserve">..........................., dnia ..................2016 r.     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 xml:space="preserve">                   </w:t>
      </w: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ab/>
      </w: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ab/>
        <w:t xml:space="preserve">                            </w:t>
      </w: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ab/>
      </w: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ab/>
      </w: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 </w:t>
      </w:r>
    </w:p>
    <w:p w:rsidR="003C0945" w:rsidRPr="00182583" w:rsidRDefault="003C0945" w:rsidP="003C0945">
      <w:pPr>
        <w:spacing w:after="200" w:line="276" w:lineRule="auto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 w:line="276" w:lineRule="auto"/>
        <w:jc w:val="right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br/>
      </w:r>
    </w:p>
    <w:p w:rsidR="003C0945" w:rsidRPr="00182583" w:rsidRDefault="003C0945" w:rsidP="003C0945">
      <w:pPr>
        <w:pageBreakBefore/>
        <w:spacing w:after="200" w:line="276" w:lineRule="auto"/>
        <w:jc w:val="right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lastRenderedPageBreak/>
        <w:t>Załącznik nr 3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....................................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…...............................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…................................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Nazwa i adres Wykonawcy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980030" w:rsidRDefault="003C0945" w:rsidP="003C0945">
      <w:pPr>
        <w:spacing w:after="120" w:line="360" w:lineRule="auto"/>
        <w:jc w:val="center"/>
        <w:rPr>
          <w:rFonts w:ascii="Arial" w:hAnsi="Arial" w:cs="Arial"/>
          <w:b/>
          <w:u w:val="single"/>
          <w:lang w:val="pl-PL"/>
        </w:rPr>
      </w:pPr>
      <w:r w:rsidRPr="00980030">
        <w:rPr>
          <w:rFonts w:ascii="Arial" w:hAnsi="Arial" w:cs="Arial"/>
          <w:b/>
          <w:u w:val="single"/>
          <w:lang w:val="pl-PL"/>
        </w:rPr>
        <w:t xml:space="preserve">Oświadczenie wykonawcy </w:t>
      </w:r>
    </w:p>
    <w:p w:rsidR="003C0945" w:rsidRPr="00980030" w:rsidRDefault="003C0945" w:rsidP="003C0945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980030">
        <w:rPr>
          <w:rFonts w:ascii="Arial" w:hAnsi="Arial" w:cs="Arial"/>
          <w:b/>
          <w:sz w:val="20"/>
          <w:szCs w:val="20"/>
          <w:lang w:val="pl-PL"/>
        </w:rPr>
        <w:t xml:space="preserve">składane na podstawie art. 25a ustawy z dnia 29 stycznia 2004 r. </w:t>
      </w:r>
    </w:p>
    <w:p w:rsidR="003C0945" w:rsidRPr="00980030" w:rsidRDefault="003C0945" w:rsidP="003C0945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980030">
        <w:rPr>
          <w:rFonts w:ascii="Arial" w:hAnsi="Arial" w:cs="Arial"/>
          <w:b/>
          <w:sz w:val="20"/>
          <w:szCs w:val="20"/>
          <w:lang w:val="pl-PL"/>
        </w:rPr>
        <w:t xml:space="preserve"> Prawo zamówień publicznych (dalej jako: ustawa </w:t>
      </w:r>
      <w:proofErr w:type="spellStart"/>
      <w:r w:rsidRPr="00980030">
        <w:rPr>
          <w:rFonts w:ascii="Arial" w:hAnsi="Arial" w:cs="Arial"/>
          <w:b/>
          <w:sz w:val="20"/>
          <w:szCs w:val="20"/>
          <w:lang w:val="pl-PL"/>
        </w:rPr>
        <w:t>Pzp</w:t>
      </w:r>
      <w:proofErr w:type="spellEnd"/>
      <w:r w:rsidRPr="00980030">
        <w:rPr>
          <w:rFonts w:ascii="Arial" w:hAnsi="Arial" w:cs="Arial"/>
          <w:b/>
          <w:sz w:val="20"/>
          <w:szCs w:val="20"/>
          <w:lang w:val="pl-PL"/>
        </w:rPr>
        <w:t xml:space="preserve">), </w:t>
      </w:r>
    </w:p>
    <w:p w:rsidR="003C0945" w:rsidRPr="00980030" w:rsidRDefault="003C0945" w:rsidP="003C0945">
      <w:pPr>
        <w:spacing w:before="120" w:line="360" w:lineRule="auto"/>
        <w:jc w:val="center"/>
        <w:rPr>
          <w:rFonts w:ascii="Arial" w:hAnsi="Arial" w:cs="Arial"/>
          <w:b/>
          <w:szCs w:val="22"/>
          <w:u w:val="single"/>
          <w:lang w:val="pl-PL"/>
        </w:rPr>
      </w:pPr>
      <w:r w:rsidRPr="00980030">
        <w:rPr>
          <w:rFonts w:ascii="Arial" w:hAnsi="Arial" w:cs="Arial"/>
          <w:b/>
          <w:u w:val="single"/>
          <w:lang w:val="pl-PL"/>
        </w:rPr>
        <w:t>DOTYCZĄCE PRZESŁANEK WYKLUCZENIA Z POSTĘPOWANIA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3C0945" w:rsidRPr="00980030" w:rsidRDefault="003C0945" w:rsidP="003C0945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t xml:space="preserve">Na potrzeby postępowania o udzielenie zamówienia publicznego </w:t>
      </w:r>
      <w:r w:rsidRPr="00980030">
        <w:rPr>
          <w:rFonts w:ascii="Arial" w:hAnsi="Arial" w:cs="Arial"/>
          <w:sz w:val="21"/>
          <w:szCs w:val="21"/>
          <w:lang w:val="pl-PL"/>
        </w:rPr>
        <w:br/>
        <w:t>pn. ………………………………………………………………….………….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 </w:t>
      </w:r>
      <w:r w:rsidRPr="00980030">
        <w:rPr>
          <w:rFonts w:ascii="Arial" w:hAnsi="Arial" w:cs="Arial"/>
          <w:i/>
          <w:sz w:val="16"/>
          <w:szCs w:val="16"/>
          <w:lang w:val="pl-PL"/>
        </w:rPr>
        <w:t>(nazwa postępowania)</w:t>
      </w:r>
      <w:r w:rsidRPr="00980030">
        <w:rPr>
          <w:rFonts w:ascii="Arial" w:hAnsi="Arial" w:cs="Arial"/>
          <w:sz w:val="16"/>
          <w:szCs w:val="16"/>
          <w:lang w:val="pl-PL"/>
        </w:rPr>
        <w:t>,</w:t>
      </w:r>
      <w:r w:rsidRPr="00980030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980030">
        <w:rPr>
          <w:rFonts w:ascii="Arial" w:hAnsi="Arial" w:cs="Arial"/>
          <w:sz w:val="21"/>
          <w:szCs w:val="21"/>
          <w:lang w:val="pl-PL"/>
        </w:rPr>
        <w:t>prowadzonego przez ………………….……….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 </w:t>
      </w:r>
      <w:r w:rsidRPr="00980030">
        <w:rPr>
          <w:rFonts w:ascii="Arial" w:hAnsi="Arial" w:cs="Arial"/>
          <w:i/>
          <w:sz w:val="16"/>
          <w:szCs w:val="16"/>
          <w:lang w:val="pl-PL"/>
        </w:rPr>
        <w:t>(oznaczenie zamawiającego),</w:t>
      </w:r>
      <w:r w:rsidRPr="00980030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980030">
        <w:rPr>
          <w:rFonts w:ascii="Arial" w:hAnsi="Arial" w:cs="Arial"/>
          <w:sz w:val="21"/>
          <w:szCs w:val="21"/>
          <w:lang w:val="pl-PL"/>
        </w:rPr>
        <w:t>oświadczam, co następuje:</w:t>
      </w:r>
    </w:p>
    <w:p w:rsidR="003C0945" w:rsidRPr="00980030" w:rsidRDefault="003C0945" w:rsidP="003C0945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  <w:lang w:val="pl-PL"/>
        </w:rPr>
      </w:pPr>
      <w:r w:rsidRPr="00980030">
        <w:rPr>
          <w:rFonts w:ascii="Arial" w:hAnsi="Arial" w:cs="Arial"/>
          <w:b/>
          <w:sz w:val="21"/>
          <w:szCs w:val="21"/>
          <w:lang w:val="pl-PL"/>
        </w:rPr>
        <w:t>OŚWIADCZENIA DOTYCZĄCE WYKONAWCY:</w:t>
      </w:r>
    </w:p>
    <w:p w:rsidR="003C0945" w:rsidRDefault="003C0945" w:rsidP="003C0945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3C0945" w:rsidRDefault="003C0945" w:rsidP="003C094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3C0945" w:rsidRDefault="003C0945" w:rsidP="003C094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3C0945" w:rsidRDefault="003C0945" w:rsidP="003C094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 xml:space="preserve">…………….……. </w:t>
      </w:r>
      <w:r w:rsidRPr="00980030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980030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dnia ………….……. r. 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  <w:t>…………………………………………</w:t>
      </w: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980030">
        <w:rPr>
          <w:rFonts w:ascii="Arial" w:hAnsi="Arial" w:cs="Arial"/>
          <w:i/>
          <w:sz w:val="16"/>
          <w:szCs w:val="16"/>
          <w:lang w:val="pl-PL"/>
        </w:rPr>
        <w:t>(podpis)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980030">
        <w:rPr>
          <w:rFonts w:ascii="Arial" w:hAnsi="Arial" w:cs="Arial"/>
          <w:sz w:val="21"/>
          <w:szCs w:val="21"/>
          <w:lang w:val="pl-PL"/>
        </w:rPr>
        <w:t>Pzp</w:t>
      </w:r>
      <w:proofErr w:type="spellEnd"/>
      <w:r w:rsidRPr="00980030">
        <w:rPr>
          <w:rFonts w:ascii="Arial" w:hAnsi="Arial" w:cs="Arial"/>
          <w:sz w:val="20"/>
          <w:szCs w:val="20"/>
          <w:lang w:val="pl-PL"/>
        </w:rPr>
        <w:t xml:space="preserve"> </w:t>
      </w:r>
      <w:r w:rsidRPr="00980030">
        <w:rPr>
          <w:rFonts w:ascii="Arial" w:hAnsi="Arial" w:cs="Arial"/>
          <w:i/>
          <w:sz w:val="16"/>
          <w:szCs w:val="16"/>
          <w:lang w:val="pl-PL"/>
        </w:rPr>
        <w:t xml:space="preserve">(podać mającą zastosowanie podstawę wykluczenia spośród wymienionych w art. 24 ust. 1 pkt 13-14, 16-20 lub art. 24 ust. 5 ustawy </w:t>
      </w:r>
      <w:proofErr w:type="spellStart"/>
      <w:r w:rsidRPr="00980030">
        <w:rPr>
          <w:rFonts w:ascii="Arial" w:hAnsi="Arial" w:cs="Arial"/>
          <w:i/>
          <w:sz w:val="16"/>
          <w:szCs w:val="16"/>
          <w:lang w:val="pl-PL"/>
        </w:rPr>
        <w:t>Pzp</w:t>
      </w:r>
      <w:proofErr w:type="spellEnd"/>
      <w:r w:rsidRPr="00980030">
        <w:rPr>
          <w:rFonts w:ascii="Arial" w:hAnsi="Arial" w:cs="Arial"/>
          <w:i/>
          <w:sz w:val="16"/>
          <w:szCs w:val="16"/>
          <w:lang w:val="pl-PL"/>
        </w:rPr>
        <w:t>).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 </w:t>
      </w:r>
      <w:r w:rsidRPr="00980030">
        <w:rPr>
          <w:rFonts w:ascii="Arial" w:hAnsi="Arial" w:cs="Arial"/>
          <w:sz w:val="21"/>
          <w:szCs w:val="21"/>
          <w:lang w:val="pl-PL"/>
        </w:rPr>
        <w:t xml:space="preserve">Jednocześnie oświadczam, że w związku z ww. okolicznością, na podstawie art. 24 ust. 8 ustawy </w:t>
      </w:r>
      <w:proofErr w:type="spellStart"/>
      <w:r w:rsidRPr="00980030">
        <w:rPr>
          <w:rFonts w:ascii="Arial" w:hAnsi="Arial" w:cs="Arial"/>
          <w:sz w:val="21"/>
          <w:szCs w:val="21"/>
          <w:lang w:val="pl-PL"/>
        </w:rPr>
        <w:t>Pzp</w:t>
      </w:r>
      <w:proofErr w:type="spellEnd"/>
      <w:r w:rsidRPr="00980030">
        <w:rPr>
          <w:rFonts w:ascii="Arial" w:hAnsi="Arial" w:cs="Arial"/>
          <w:sz w:val="21"/>
          <w:szCs w:val="21"/>
          <w:lang w:val="pl-PL"/>
        </w:rPr>
        <w:t xml:space="preserve"> podjąłem następujące środki naprawcze: ………………………………………………………………………………………………………………..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 xml:space="preserve">…………….……. </w:t>
      </w:r>
      <w:r w:rsidRPr="00980030">
        <w:rPr>
          <w:rFonts w:ascii="Arial" w:hAnsi="Arial" w:cs="Arial"/>
          <w:i/>
          <w:sz w:val="16"/>
          <w:szCs w:val="16"/>
          <w:lang w:val="pl-PL"/>
        </w:rPr>
        <w:t>(miejscowość)</w:t>
      </w:r>
      <w:r w:rsidRPr="00980030">
        <w:rPr>
          <w:rFonts w:ascii="Arial" w:hAnsi="Arial" w:cs="Arial"/>
          <w:i/>
          <w:sz w:val="20"/>
          <w:szCs w:val="20"/>
          <w:lang w:val="pl-PL"/>
        </w:rPr>
        <w:t xml:space="preserve">, 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dnia …………………. r. 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  <w:t>…………………………………………</w:t>
      </w: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980030">
        <w:rPr>
          <w:rFonts w:ascii="Arial" w:hAnsi="Arial" w:cs="Arial"/>
          <w:i/>
          <w:sz w:val="16"/>
          <w:szCs w:val="16"/>
          <w:lang w:val="pl-PL"/>
        </w:rPr>
        <w:t>(podpis)</w:t>
      </w:r>
    </w:p>
    <w:p w:rsidR="003C0945" w:rsidRPr="00980030" w:rsidRDefault="003C0945" w:rsidP="003C094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980030">
        <w:rPr>
          <w:rFonts w:ascii="Arial" w:hAnsi="Arial" w:cs="Arial"/>
          <w:b/>
          <w:sz w:val="21"/>
          <w:szCs w:val="21"/>
          <w:lang w:val="pl-PL"/>
        </w:rPr>
        <w:lastRenderedPageBreak/>
        <w:t>OŚWIADCZENIE DOTYCZĄCE PODMIOTU, NA KTÓREGO ZASOBY POWOŁUJE SIĘ WYKONAWCA: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b/>
          <w:szCs w:val="22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t>Oświadczam, że następujący/e podmiot/y, na którego/</w:t>
      </w:r>
      <w:proofErr w:type="spellStart"/>
      <w:r w:rsidRPr="00980030">
        <w:rPr>
          <w:rFonts w:ascii="Arial" w:hAnsi="Arial" w:cs="Arial"/>
          <w:sz w:val="21"/>
          <w:szCs w:val="21"/>
          <w:lang w:val="pl-PL"/>
        </w:rPr>
        <w:t>ych</w:t>
      </w:r>
      <w:proofErr w:type="spellEnd"/>
      <w:r w:rsidRPr="00980030">
        <w:rPr>
          <w:rFonts w:ascii="Arial" w:hAnsi="Arial" w:cs="Arial"/>
          <w:sz w:val="21"/>
          <w:szCs w:val="21"/>
          <w:lang w:val="pl-PL"/>
        </w:rPr>
        <w:t xml:space="preserve"> zasoby powołuję się w niniejszym postępowaniu, tj.: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 …………………………………………………………………….……………………… </w:t>
      </w:r>
      <w:r w:rsidRPr="00980030">
        <w:rPr>
          <w:rFonts w:ascii="Arial" w:hAnsi="Arial" w:cs="Arial"/>
          <w:i/>
          <w:sz w:val="16"/>
          <w:szCs w:val="16"/>
          <w:lang w:val="pl-PL"/>
        </w:rPr>
        <w:t>(podać pełną nazwę/firmę, adres, a także w zależności od podmiotu: NIP/PESEL, KRS/</w:t>
      </w:r>
      <w:proofErr w:type="spellStart"/>
      <w:r w:rsidRPr="00980030">
        <w:rPr>
          <w:rFonts w:ascii="Arial" w:hAnsi="Arial" w:cs="Arial"/>
          <w:i/>
          <w:sz w:val="16"/>
          <w:szCs w:val="16"/>
          <w:lang w:val="pl-PL"/>
        </w:rPr>
        <w:t>CEiDG</w:t>
      </w:r>
      <w:proofErr w:type="spellEnd"/>
      <w:r w:rsidRPr="00980030">
        <w:rPr>
          <w:rFonts w:ascii="Arial" w:hAnsi="Arial" w:cs="Arial"/>
          <w:i/>
          <w:sz w:val="16"/>
          <w:szCs w:val="16"/>
          <w:lang w:val="pl-PL"/>
        </w:rPr>
        <w:t>)</w:t>
      </w:r>
      <w:r w:rsidRPr="00980030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980030">
        <w:rPr>
          <w:rFonts w:ascii="Arial" w:hAnsi="Arial" w:cs="Arial"/>
          <w:sz w:val="21"/>
          <w:szCs w:val="21"/>
          <w:lang w:val="pl-PL"/>
        </w:rPr>
        <w:t>nie podlega/ją wykluczeniu z postępowania o udzielenie zamówienia.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 xml:space="preserve">…………….……. </w:t>
      </w:r>
      <w:r w:rsidRPr="00980030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980030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980030">
        <w:rPr>
          <w:rFonts w:ascii="Arial" w:hAnsi="Arial" w:cs="Arial"/>
          <w:sz w:val="21"/>
          <w:szCs w:val="21"/>
          <w:lang w:val="pl-PL"/>
        </w:rPr>
        <w:t>dnia …………………. r.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ab/>
        <w:t>…………………………………………</w:t>
      </w: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980030">
        <w:rPr>
          <w:rFonts w:ascii="Arial" w:hAnsi="Arial" w:cs="Arial"/>
          <w:i/>
          <w:sz w:val="16"/>
          <w:szCs w:val="16"/>
          <w:lang w:val="pl-PL"/>
        </w:rPr>
        <w:t>(podpis)</w:t>
      </w:r>
    </w:p>
    <w:p w:rsidR="003C0945" w:rsidRPr="00980030" w:rsidRDefault="003C0945" w:rsidP="003C0945">
      <w:pPr>
        <w:shd w:val="clear" w:color="auto" w:fill="BFBFBF"/>
        <w:spacing w:line="360" w:lineRule="auto"/>
        <w:jc w:val="both"/>
        <w:rPr>
          <w:rFonts w:ascii="Arial" w:hAnsi="Arial" w:cs="Arial"/>
          <w:sz w:val="16"/>
          <w:szCs w:val="16"/>
          <w:lang w:val="pl-PL"/>
        </w:rPr>
      </w:pPr>
      <w:r w:rsidRPr="00980030">
        <w:rPr>
          <w:rFonts w:ascii="Arial" w:hAnsi="Arial" w:cs="Arial"/>
          <w:i/>
          <w:sz w:val="16"/>
          <w:szCs w:val="16"/>
          <w:lang w:val="pl-PL"/>
        </w:rPr>
        <w:t xml:space="preserve">[UWAGA: zastosować tylko wtedy, gdy zamawiający przewidział możliwość, o której mowa w art. 25a ust. 5 pkt 2 ustawy </w:t>
      </w:r>
      <w:proofErr w:type="spellStart"/>
      <w:r w:rsidRPr="00980030">
        <w:rPr>
          <w:rFonts w:ascii="Arial" w:hAnsi="Arial" w:cs="Arial"/>
          <w:i/>
          <w:sz w:val="16"/>
          <w:szCs w:val="16"/>
          <w:lang w:val="pl-PL"/>
        </w:rPr>
        <w:t>Pzp</w:t>
      </w:r>
      <w:proofErr w:type="spellEnd"/>
      <w:r w:rsidRPr="00980030">
        <w:rPr>
          <w:rFonts w:ascii="Arial" w:hAnsi="Arial" w:cs="Arial"/>
          <w:i/>
          <w:sz w:val="16"/>
          <w:szCs w:val="16"/>
          <w:lang w:val="pl-PL"/>
        </w:rPr>
        <w:t>]</w:t>
      </w:r>
    </w:p>
    <w:p w:rsidR="003C0945" w:rsidRPr="00980030" w:rsidRDefault="003C0945" w:rsidP="003C094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980030">
        <w:rPr>
          <w:rFonts w:ascii="Arial" w:hAnsi="Arial" w:cs="Arial"/>
          <w:b/>
          <w:sz w:val="21"/>
          <w:szCs w:val="21"/>
          <w:lang w:val="pl-PL"/>
        </w:rPr>
        <w:t>OŚWIADCZENIE DOTYCZĄCE PODWYKONAWCY NIEBĘDĄCEGO PODMIOTEM, NA KTÓREGO ZASOBY POWOŁUJE SIĘ WYKONAWCA: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b/>
          <w:szCs w:val="22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t>Oświadczam, że następujący/e podmiot/y, będący/e podwykonawcą/</w:t>
      </w:r>
      <w:proofErr w:type="spellStart"/>
      <w:r w:rsidRPr="00980030">
        <w:rPr>
          <w:rFonts w:ascii="Arial" w:hAnsi="Arial" w:cs="Arial"/>
          <w:sz w:val="21"/>
          <w:szCs w:val="21"/>
          <w:lang w:val="pl-PL"/>
        </w:rPr>
        <w:t>ami</w:t>
      </w:r>
      <w:proofErr w:type="spellEnd"/>
      <w:r w:rsidRPr="00980030">
        <w:rPr>
          <w:rFonts w:ascii="Arial" w:hAnsi="Arial" w:cs="Arial"/>
          <w:sz w:val="21"/>
          <w:szCs w:val="21"/>
          <w:lang w:val="pl-PL"/>
        </w:rPr>
        <w:t>: ……………………………………………………………………..….……</w:t>
      </w:r>
      <w:r w:rsidRPr="00980030">
        <w:rPr>
          <w:rFonts w:ascii="Arial" w:hAnsi="Arial" w:cs="Arial"/>
          <w:sz w:val="20"/>
          <w:szCs w:val="20"/>
          <w:lang w:val="pl-PL"/>
        </w:rPr>
        <w:t xml:space="preserve"> </w:t>
      </w:r>
      <w:r w:rsidRPr="00980030">
        <w:rPr>
          <w:rFonts w:ascii="Arial" w:hAnsi="Arial" w:cs="Arial"/>
          <w:i/>
          <w:sz w:val="16"/>
          <w:szCs w:val="16"/>
          <w:lang w:val="pl-PL"/>
        </w:rPr>
        <w:t>(podać pełną nazwę/firmę, adres, a także w zależności od podmiotu: NIP/PESEL, KRS/</w:t>
      </w:r>
      <w:proofErr w:type="spellStart"/>
      <w:r w:rsidRPr="00980030">
        <w:rPr>
          <w:rFonts w:ascii="Arial" w:hAnsi="Arial" w:cs="Arial"/>
          <w:i/>
          <w:sz w:val="16"/>
          <w:szCs w:val="16"/>
          <w:lang w:val="pl-PL"/>
        </w:rPr>
        <w:t>CEiDG</w:t>
      </w:r>
      <w:proofErr w:type="spellEnd"/>
      <w:r w:rsidRPr="00980030">
        <w:rPr>
          <w:rFonts w:ascii="Arial" w:hAnsi="Arial" w:cs="Arial"/>
          <w:i/>
          <w:sz w:val="16"/>
          <w:szCs w:val="16"/>
          <w:lang w:val="pl-PL"/>
        </w:rPr>
        <w:t>)</w:t>
      </w:r>
      <w:r w:rsidRPr="00980030">
        <w:rPr>
          <w:rFonts w:ascii="Arial" w:hAnsi="Arial" w:cs="Arial"/>
          <w:sz w:val="16"/>
          <w:szCs w:val="16"/>
          <w:lang w:val="pl-PL"/>
        </w:rPr>
        <w:t xml:space="preserve">, </w:t>
      </w:r>
      <w:r w:rsidRPr="00980030">
        <w:rPr>
          <w:rFonts w:ascii="Arial" w:hAnsi="Arial" w:cs="Arial"/>
          <w:sz w:val="21"/>
          <w:szCs w:val="21"/>
          <w:lang w:val="pl-PL"/>
        </w:rPr>
        <w:t xml:space="preserve">nie podlega/ą wykluczeniu z postępowania </w:t>
      </w:r>
      <w:r w:rsidRPr="00980030">
        <w:rPr>
          <w:rFonts w:ascii="Arial" w:hAnsi="Arial" w:cs="Arial"/>
          <w:sz w:val="21"/>
          <w:szCs w:val="21"/>
          <w:lang w:val="pl-PL"/>
        </w:rPr>
        <w:br/>
        <w:t>o udzielenie zamówienia.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3C0945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3C0945">
        <w:rPr>
          <w:rFonts w:ascii="Arial" w:hAnsi="Arial" w:cs="Arial"/>
          <w:sz w:val="20"/>
          <w:szCs w:val="20"/>
          <w:lang w:val="pl-PL"/>
        </w:rPr>
        <w:t xml:space="preserve">…………….……. </w:t>
      </w:r>
      <w:r w:rsidRPr="003C0945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3C0945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3C0945">
        <w:rPr>
          <w:rFonts w:ascii="Arial" w:hAnsi="Arial" w:cs="Arial"/>
          <w:sz w:val="21"/>
          <w:szCs w:val="21"/>
          <w:lang w:val="pl-PL"/>
        </w:rPr>
        <w:t>dnia …………………. r.</w:t>
      </w:r>
      <w:r w:rsidRPr="003C0945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3C0945" w:rsidRPr="003C0945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3C0945">
        <w:rPr>
          <w:rFonts w:ascii="Arial" w:hAnsi="Arial" w:cs="Arial"/>
          <w:sz w:val="20"/>
          <w:szCs w:val="20"/>
          <w:lang w:val="pl-PL"/>
        </w:rPr>
        <w:tab/>
      </w:r>
      <w:r w:rsidRPr="003C0945">
        <w:rPr>
          <w:rFonts w:ascii="Arial" w:hAnsi="Arial" w:cs="Arial"/>
          <w:sz w:val="20"/>
          <w:szCs w:val="20"/>
          <w:lang w:val="pl-PL"/>
        </w:rPr>
        <w:tab/>
      </w:r>
      <w:r w:rsidRPr="003C0945">
        <w:rPr>
          <w:rFonts w:ascii="Arial" w:hAnsi="Arial" w:cs="Arial"/>
          <w:sz w:val="20"/>
          <w:szCs w:val="20"/>
          <w:lang w:val="pl-PL"/>
        </w:rPr>
        <w:tab/>
      </w:r>
      <w:r w:rsidRPr="003C0945">
        <w:rPr>
          <w:rFonts w:ascii="Arial" w:hAnsi="Arial" w:cs="Arial"/>
          <w:sz w:val="20"/>
          <w:szCs w:val="20"/>
          <w:lang w:val="pl-PL"/>
        </w:rPr>
        <w:tab/>
      </w:r>
      <w:r w:rsidRPr="003C0945">
        <w:rPr>
          <w:rFonts w:ascii="Arial" w:hAnsi="Arial" w:cs="Arial"/>
          <w:sz w:val="20"/>
          <w:szCs w:val="20"/>
          <w:lang w:val="pl-PL"/>
        </w:rPr>
        <w:tab/>
      </w:r>
      <w:r w:rsidRPr="003C0945">
        <w:rPr>
          <w:rFonts w:ascii="Arial" w:hAnsi="Arial" w:cs="Arial"/>
          <w:sz w:val="20"/>
          <w:szCs w:val="20"/>
          <w:lang w:val="pl-PL"/>
        </w:rPr>
        <w:tab/>
      </w:r>
      <w:r w:rsidRPr="003C0945">
        <w:rPr>
          <w:rFonts w:ascii="Arial" w:hAnsi="Arial" w:cs="Arial"/>
          <w:sz w:val="20"/>
          <w:szCs w:val="20"/>
          <w:lang w:val="pl-PL"/>
        </w:rPr>
        <w:tab/>
      </w:r>
      <w:r w:rsidRPr="00980030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</w:p>
    <w:p w:rsidR="003C0945" w:rsidRPr="00980030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980030">
        <w:rPr>
          <w:rFonts w:ascii="Arial" w:hAnsi="Arial" w:cs="Arial"/>
          <w:i/>
          <w:sz w:val="16"/>
          <w:szCs w:val="16"/>
          <w:lang w:val="pl-PL"/>
        </w:rPr>
        <w:t>(podpis)</w:t>
      </w:r>
    </w:p>
    <w:p w:rsidR="003C0945" w:rsidRPr="00980030" w:rsidRDefault="003C0945" w:rsidP="003C0945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980030">
        <w:rPr>
          <w:rFonts w:ascii="Arial" w:hAnsi="Arial" w:cs="Arial"/>
          <w:b/>
          <w:sz w:val="21"/>
          <w:szCs w:val="21"/>
          <w:lang w:val="pl-PL"/>
        </w:rPr>
        <w:t>OŚWIADCZENIE DOTYCZĄCE PODANYCH INFORMACJI: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b/>
          <w:szCs w:val="22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980030">
        <w:rPr>
          <w:rFonts w:ascii="Arial" w:hAnsi="Arial" w:cs="Arial"/>
          <w:sz w:val="21"/>
          <w:szCs w:val="21"/>
          <w:lang w:val="pl-PL"/>
        </w:rPr>
        <w:t xml:space="preserve">Oświadczam, że wszystkie informacje podane w powyższych oświadczeniach są aktualne </w:t>
      </w:r>
      <w:r w:rsidRPr="00980030">
        <w:rPr>
          <w:rFonts w:ascii="Arial" w:hAnsi="Arial" w:cs="Arial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980030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2223E6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2223E6">
        <w:rPr>
          <w:rFonts w:ascii="Arial" w:hAnsi="Arial" w:cs="Arial"/>
          <w:sz w:val="20"/>
          <w:szCs w:val="20"/>
          <w:lang w:val="pl-PL"/>
        </w:rPr>
        <w:t xml:space="preserve">…………….……. </w:t>
      </w:r>
      <w:r w:rsidRPr="002223E6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2223E6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2223E6">
        <w:rPr>
          <w:rFonts w:ascii="Arial" w:hAnsi="Arial" w:cs="Arial"/>
          <w:sz w:val="21"/>
          <w:szCs w:val="21"/>
          <w:lang w:val="pl-PL"/>
        </w:rPr>
        <w:t>dnia …………………. r.</w:t>
      </w:r>
      <w:r w:rsidRPr="002223E6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3C0945" w:rsidRPr="002223E6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3C0945" w:rsidRPr="002223E6" w:rsidRDefault="003C0945" w:rsidP="003C0945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2223E6">
        <w:rPr>
          <w:rFonts w:ascii="Arial" w:hAnsi="Arial" w:cs="Arial"/>
          <w:sz w:val="20"/>
          <w:szCs w:val="20"/>
          <w:lang w:val="pl-PL"/>
        </w:rPr>
        <w:tab/>
      </w:r>
      <w:r w:rsidRPr="002223E6">
        <w:rPr>
          <w:rFonts w:ascii="Arial" w:hAnsi="Arial" w:cs="Arial"/>
          <w:sz w:val="20"/>
          <w:szCs w:val="20"/>
          <w:lang w:val="pl-PL"/>
        </w:rPr>
        <w:tab/>
      </w:r>
      <w:r w:rsidRPr="002223E6">
        <w:rPr>
          <w:rFonts w:ascii="Arial" w:hAnsi="Arial" w:cs="Arial"/>
          <w:sz w:val="20"/>
          <w:szCs w:val="20"/>
          <w:lang w:val="pl-PL"/>
        </w:rPr>
        <w:tab/>
      </w:r>
      <w:r w:rsidRPr="002223E6">
        <w:rPr>
          <w:rFonts w:ascii="Arial" w:hAnsi="Arial" w:cs="Arial"/>
          <w:sz w:val="20"/>
          <w:szCs w:val="20"/>
          <w:lang w:val="pl-PL"/>
        </w:rPr>
        <w:tab/>
      </w:r>
      <w:r w:rsidRPr="002223E6">
        <w:rPr>
          <w:rFonts w:ascii="Arial" w:hAnsi="Arial" w:cs="Arial"/>
          <w:sz w:val="20"/>
          <w:szCs w:val="20"/>
          <w:lang w:val="pl-PL"/>
        </w:rPr>
        <w:tab/>
      </w:r>
      <w:r w:rsidRPr="002223E6">
        <w:rPr>
          <w:rFonts w:ascii="Arial" w:hAnsi="Arial" w:cs="Arial"/>
          <w:sz w:val="20"/>
          <w:szCs w:val="20"/>
          <w:lang w:val="pl-PL"/>
        </w:rPr>
        <w:tab/>
      </w:r>
      <w:r w:rsidRPr="002223E6">
        <w:rPr>
          <w:rFonts w:ascii="Arial" w:hAnsi="Arial" w:cs="Arial"/>
          <w:sz w:val="20"/>
          <w:szCs w:val="20"/>
          <w:lang w:val="pl-PL"/>
        </w:rPr>
        <w:tab/>
        <w:t>…………………………………………</w:t>
      </w:r>
    </w:p>
    <w:p w:rsidR="003C0945" w:rsidRPr="002223E6" w:rsidRDefault="003C0945" w:rsidP="003C094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2223E6">
        <w:rPr>
          <w:rFonts w:ascii="Arial" w:hAnsi="Arial" w:cs="Arial"/>
          <w:i/>
          <w:sz w:val="16"/>
          <w:szCs w:val="16"/>
          <w:lang w:val="pl-PL"/>
        </w:rPr>
        <w:t>(podpis)</w:t>
      </w:r>
    </w:p>
    <w:p w:rsidR="003C0945" w:rsidRDefault="003C0945" w:rsidP="003C0945">
      <w:pPr>
        <w:pStyle w:val="Standard"/>
        <w:spacing w:line="200" w:lineRule="atLeast"/>
        <w:jc w:val="right"/>
        <w:rPr>
          <w:rFonts w:cs="Times New Roman"/>
        </w:rPr>
      </w:pPr>
    </w:p>
    <w:p w:rsidR="003C0945" w:rsidRPr="00182583" w:rsidRDefault="003C0945" w:rsidP="003C0945">
      <w:pPr>
        <w:spacing w:after="200"/>
        <w:jc w:val="right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2223E6" w:rsidRDefault="003C0945" w:rsidP="003C0945">
      <w:pPr>
        <w:pageBreakBefore/>
        <w:spacing w:after="200" w:line="276" w:lineRule="auto"/>
        <w:jc w:val="right"/>
        <w:rPr>
          <w:rFonts w:ascii="Times New Roman" w:eastAsia="Calibri" w:hAnsi="Times New Roman" w:cs="Times New Roman"/>
          <w:color w:val="auto"/>
          <w:sz w:val="24"/>
          <w:lang w:val="pl-PL"/>
        </w:rPr>
      </w:pPr>
      <w:r w:rsidRPr="002223E6">
        <w:rPr>
          <w:rFonts w:ascii="Times New Roman" w:eastAsia="Calibri" w:hAnsi="Times New Roman" w:cs="Times New Roman"/>
          <w:color w:val="auto"/>
          <w:sz w:val="24"/>
          <w:lang w:val="pl-PL"/>
        </w:rPr>
        <w:lastRenderedPageBreak/>
        <w:t>Załącznik nr 4</w:t>
      </w:r>
    </w:p>
    <w:p w:rsidR="003C0945" w:rsidRPr="00980030" w:rsidRDefault="003C0945" w:rsidP="003C0945">
      <w:pPr>
        <w:pStyle w:val="Tytu"/>
        <w:spacing w:before="100" w:beforeAutospacing="1" w:after="100" w:afterAutospacing="1"/>
        <w:rPr>
          <w:rFonts w:ascii="Times New Roman" w:hAnsi="Times New Roman"/>
          <w:sz w:val="22"/>
          <w:szCs w:val="22"/>
          <w:lang w:val="pl-PL"/>
        </w:rPr>
      </w:pPr>
      <w:r w:rsidRPr="00980030">
        <w:rPr>
          <w:rFonts w:ascii="Times New Roman" w:hAnsi="Times New Roman"/>
          <w:sz w:val="22"/>
          <w:szCs w:val="22"/>
          <w:lang w:val="pl-PL"/>
        </w:rPr>
        <w:t xml:space="preserve">INFORMACJA </w:t>
      </w:r>
    </w:p>
    <w:p w:rsidR="003C0945" w:rsidRDefault="003C0945" w:rsidP="003C0945">
      <w:pPr>
        <w:pStyle w:val="NormalnyWeb"/>
        <w:spacing w:after="2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dotycząca grupy kapitałowej</w:t>
      </w:r>
    </w:p>
    <w:p w:rsidR="003C0945" w:rsidRDefault="003C0945" w:rsidP="003C0945">
      <w:pPr>
        <w:pStyle w:val="Tekstpodstawowywcity"/>
        <w:rPr>
          <w:rFonts w:cs="Times New Roman"/>
          <w:sz w:val="22"/>
        </w:rPr>
      </w:pPr>
      <w:r>
        <w:rPr>
          <w:rFonts w:cs="Times New Roman"/>
          <w:sz w:val="22"/>
        </w:rPr>
        <w:t>Nazwa Wykonawcy:</w:t>
      </w:r>
    </w:p>
    <w:p w:rsidR="003C0945" w:rsidRDefault="003C0945" w:rsidP="003C0945">
      <w:pPr>
        <w:pStyle w:val="Tekstpodstawowywcity"/>
        <w:rPr>
          <w:rFonts w:cs="Times New Roman"/>
          <w:sz w:val="22"/>
        </w:rPr>
      </w:pPr>
      <w:r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3C0945" w:rsidRDefault="003C0945" w:rsidP="003C0945">
      <w:pPr>
        <w:pStyle w:val="Tekstpodstawowywcity"/>
        <w:rPr>
          <w:rFonts w:cs="Times New Roman"/>
          <w:sz w:val="22"/>
        </w:rPr>
      </w:pPr>
      <w:r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3C0945" w:rsidRPr="00980030" w:rsidRDefault="003C0945" w:rsidP="003C0945">
      <w:pPr>
        <w:pStyle w:val="Tekstpodstawowy"/>
        <w:spacing w:line="480" w:lineRule="auto"/>
        <w:rPr>
          <w:rFonts w:ascii="Times New Roman" w:hAnsi="Times New Roman" w:cs="Times New Roman"/>
          <w:b/>
          <w:lang w:val="pl-PL"/>
        </w:rPr>
      </w:pPr>
      <w:r w:rsidRPr="00980030">
        <w:rPr>
          <w:rFonts w:ascii="Times New Roman" w:hAnsi="Times New Roman"/>
          <w:b/>
          <w:lang w:val="pl-PL"/>
        </w:rPr>
        <w:t>Adres</w:t>
      </w:r>
      <w:r w:rsidRPr="00980030">
        <w:rPr>
          <w:rFonts w:ascii="Times New Roman" w:hAnsi="Times New Roman"/>
          <w:lang w:val="pl-PL"/>
        </w:rPr>
        <w:t xml:space="preserve"> </w:t>
      </w:r>
      <w:r w:rsidRPr="00980030">
        <w:rPr>
          <w:rFonts w:ascii="Times New Roman" w:hAnsi="Times New Roman"/>
          <w:b/>
          <w:lang w:val="pl-PL"/>
        </w:rPr>
        <w:t>Wykonawcy:</w:t>
      </w:r>
    </w:p>
    <w:p w:rsidR="003C0945" w:rsidRPr="00980030" w:rsidRDefault="003C0945" w:rsidP="003C0945">
      <w:pPr>
        <w:pStyle w:val="Tekstpodstawowy"/>
        <w:spacing w:line="480" w:lineRule="auto"/>
        <w:rPr>
          <w:rFonts w:ascii="Times New Roman" w:hAnsi="Times New Roman"/>
          <w:b/>
          <w:lang w:val="pl-PL"/>
        </w:rPr>
      </w:pPr>
      <w:r w:rsidRPr="00980030">
        <w:rPr>
          <w:rFonts w:ascii="Times New Roman" w:hAnsi="Times New Roman"/>
          <w:b/>
          <w:lang w:val="pl-PL"/>
        </w:rPr>
        <w:t>................................................................................................................................................................</w:t>
      </w:r>
    </w:p>
    <w:p w:rsidR="003C0945" w:rsidRPr="00980030" w:rsidRDefault="003C0945" w:rsidP="003C0945">
      <w:pPr>
        <w:pStyle w:val="Tekstpodstawowy"/>
        <w:spacing w:line="480" w:lineRule="auto"/>
        <w:rPr>
          <w:rFonts w:ascii="Times New Roman" w:hAnsi="Times New Roman"/>
          <w:b/>
          <w:sz w:val="18"/>
          <w:lang w:val="pl-PL"/>
        </w:rPr>
      </w:pPr>
      <w:r w:rsidRPr="00980030">
        <w:rPr>
          <w:rFonts w:ascii="Times New Roman" w:hAnsi="Times New Roman"/>
          <w:b/>
          <w:lang w:val="pl-PL"/>
        </w:rPr>
        <w:t>................................................................................................................................................................</w:t>
      </w:r>
    </w:p>
    <w:p w:rsidR="003C0945" w:rsidRPr="00980030" w:rsidRDefault="003C0945" w:rsidP="003C0945">
      <w:pPr>
        <w:rPr>
          <w:rFonts w:ascii="Times New Roman" w:hAnsi="Times New Roman" w:cs="Times New Roman"/>
          <w:color w:val="auto"/>
          <w:sz w:val="24"/>
          <w:lang w:val="pl-PL"/>
        </w:rPr>
      </w:pPr>
    </w:p>
    <w:p w:rsidR="003C0945" w:rsidRPr="00980030" w:rsidRDefault="003C0945" w:rsidP="003C0945">
      <w:pPr>
        <w:jc w:val="both"/>
        <w:rPr>
          <w:rFonts w:cs="Times New Roman"/>
          <w:szCs w:val="22"/>
          <w:lang w:val="pl-PL"/>
        </w:rPr>
      </w:pPr>
      <w:r w:rsidRPr="00980030">
        <w:rPr>
          <w:rFonts w:cs="Times New Roman"/>
          <w:szCs w:val="22"/>
          <w:lang w:val="pl-PL"/>
        </w:rPr>
        <w:t>Oświadczamy, że Firma,/y, którą/e reprezentujemy</w:t>
      </w:r>
    </w:p>
    <w:p w:rsidR="003C0945" w:rsidRPr="00980030" w:rsidRDefault="003C0945" w:rsidP="003C0945">
      <w:pPr>
        <w:jc w:val="both"/>
        <w:rPr>
          <w:rFonts w:cs="Times New Roman"/>
          <w:b/>
          <w:szCs w:val="22"/>
          <w:lang w:val="pl-PL"/>
        </w:rPr>
      </w:pPr>
    </w:p>
    <w:p w:rsidR="003C0945" w:rsidRPr="00980030" w:rsidRDefault="003C0945" w:rsidP="003C0945">
      <w:pPr>
        <w:jc w:val="both"/>
        <w:rPr>
          <w:rFonts w:cs="Times New Roman"/>
          <w:szCs w:val="22"/>
          <w:lang w:val="pl-PL"/>
        </w:rPr>
      </w:pPr>
      <w:r w:rsidRPr="00980030">
        <w:rPr>
          <w:rFonts w:cs="Times New Roman"/>
          <w:b/>
          <w:szCs w:val="22"/>
          <w:lang w:val="pl-PL"/>
        </w:rPr>
        <w:t>nie należy do grupy kapitałowej / należy do grupy kapitałowej*</w:t>
      </w:r>
      <w:r w:rsidRPr="00980030">
        <w:rPr>
          <w:rFonts w:cs="Times New Roman"/>
          <w:szCs w:val="22"/>
          <w:lang w:val="pl-PL"/>
        </w:rPr>
        <w:t xml:space="preserve">, </w:t>
      </w:r>
    </w:p>
    <w:p w:rsidR="003C0945" w:rsidRPr="00980030" w:rsidRDefault="003C0945" w:rsidP="003C0945">
      <w:pPr>
        <w:jc w:val="both"/>
        <w:rPr>
          <w:rFonts w:cs="Times New Roman"/>
          <w:szCs w:val="22"/>
          <w:lang w:val="pl-PL"/>
        </w:rPr>
      </w:pPr>
    </w:p>
    <w:p w:rsidR="003C0945" w:rsidRPr="00980030" w:rsidRDefault="003C0945" w:rsidP="003C0945">
      <w:pPr>
        <w:jc w:val="both"/>
        <w:rPr>
          <w:rFonts w:cs="Times New Roman"/>
          <w:szCs w:val="22"/>
          <w:lang w:val="pl-PL"/>
        </w:rPr>
      </w:pPr>
      <w:r w:rsidRPr="00980030">
        <w:rPr>
          <w:rFonts w:cs="Times New Roman"/>
          <w:szCs w:val="22"/>
          <w:lang w:val="pl-PL"/>
        </w:rPr>
        <w:t xml:space="preserve">w rozumieniu ustawy z dnia 16 lutego 2007 r o ochronie konkurencji i konsumentów (Dz. U. Nr 50 poz. 331 z </w:t>
      </w:r>
      <w:proofErr w:type="spellStart"/>
      <w:r w:rsidRPr="00980030">
        <w:rPr>
          <w:rFonts w:cs="Times New Roman"/>
          <w:szCs w:val="22"/>
          <w:lang w:val="pl-PL"/>
        </w:rPr>
        <w:t>późn</w:t>
      </w:r>
      <w:proofErr w:type="spellEnd"/>
      <w:r w:rsidRPr="00980030">
        <w:rPr>
          <w:rFonts w:cs="Times New Roman"/>
          <w:szCs w:val="22"/>
          <w:lang w:val="pl-PL"/>
        </w:rPr>
        <w:t>. zmianami).</w:t>
      </w:r>
    </w:p>
    <w:p w:rsidR="003C0945" w:rsidRPr="00980030" w:rsidRDefault="003C0945" w:rsidP="003C0945">
      <w:pPr>
        <w:jc w:val="both"/>
        <w:rPr>
          <w:rFonts w:cs="Times New Roman"/>
          <w:szCs w:val="22"/>
          <w:lang w:val="pl-PL"/>
        </w:rPr>
      </w:pPr>
    </w:p>
    <w:p w:rsidR="003C0945" w:rsidRPr="00980030" w:rsidRDefault="003C0945" w:rsidP="003C0945">
      <w:pPr>
        <w:jc w:val="both"/>
        <w:rPr>
          <w:rFonts w:cs="Times New Roman"/>
          <w:szCs w:val="22"/>
          <w:lang w:val="pl-PL"/>
        </w:rPr>
      </w:pPr>
      <w:r w:rsidRPr="00980030">
        <w:rPr>
          <w:rFonts w:cs="Times New Roman"/>
          <w:szCs w:val="22"/>
          <w:lang w:val="pl-PL"/>
        </w:rPr>
        <w:t>Lista podmiotów należących do tej samej grupy kapitałowej:</w:t>
      </w:r>
    </w:p>
    <w:p w:rsidR="003C0945" w:rsidRPr="00980030" w:rsidRDefault="003C0945" w:rsidP="003C0945">
      <w:pPr>
        <w:jc w:val="both"/>
        <w:rPr>
          <w:rFonts w:cs="Times New Roman"/>
          <w:szCs w:val="22"/>
          <w:lang w:val="pl-PL"/>
        </w:rPr>
      </w:pPr>
    </w:p>
    <w:p w:rsidR="003C0945" w:rsidRPr="00980030" w:rsidRDefault="003C0945" w:rsidP="003C0945">
      <w:pPr>
        <w:pStyle w:val="Tekstpodstawowy"/>
        <w:spacing w:line="480" w:lineRule="auto"/>
        <w:rPr>
          <w:rFonts w:ascii="Times New Roman" w:hAnsi="Times New Roman" w:cs="Times New Roman"/>
          <w:b/>
          <w:szCs w:val="22"/>
          <w:lang w:val="pl-PL"/>
        </w:rPr>
      </w:pPr>
      <w:r w:rsidRPr="00980030">
        <w:rPr>
          <w:rFonts w:ascii="Times New Roman" w:hAnsi="Times New Roman"/>
          <w:b/>
          <w:lang w:val="pl-PL"/>
        </w:rPr>
        <w:t>................................................................................................................................................................</w:t>
      </w:r>
    </w:p>
    <w:p w:rsidR="003C0945" w:rsidRPr="00980030" w:rsidRDefault="003C0945" w:rsidP="003C0945">
      <w:pPr>
        <w:pStyle w:val="Tekstpodstawowy"/>
        <w:spacing w:line="480" w:lineRule="auto"/>
        <w:rPr>
          <w:rFonts w:ascii="Times New Roman" w:hAnsi="Times New Roman"/>
          <w:b/>
          <w:lang w:val="pl-PL"/>
        </w:rPr>
      </w:pPr>
      <w:r w:rsidRPr="00980030">
        <w:rPr>
          <w:rFonts w:ascii="Times New Roman" w:hAnsi="Times New Roman"/>
          <w:b/>
          <w:lang w:val="pl-PL"/>
        </w:rPr>
        <w:t>................................................................................................................................................................</w:t>
      </w:r>
    </w:p>
    <w:p w:rsidR="003C0945" w:rsidRPr="00980030" w:rsidRDefault="003C0945" w:rsidP="003C0945">
      <w:pPr>
        <w:pStyle w:val="Tekstpodstawowy"/>
        <w:spacing w:line="480" w:lineRule="auto"/>
        <w:rPr>
          <w:rFonts w:ascii="Times New Roman" w:hAnsi="Times New Roman"/>
          <w:b/>
          <w:color w:val="auto"/>
          <w:lang w:val="pl-PL"/>
        </w:rPr>
      </w:pPr>
      <w:r w:rsidRPr="00980030">
        <w:rPr>
          <w:rFonts w:ascii="Times New Roman" w:hAnsi="Times New Roman"/>
          <w:b/>
          <w:lang w:val="pl-PL"/>
        </w:rPr>
        <w:t>................................................................................................................................................................</w:t>
      </w:r>
    </w:p>
    <w:p w:rsidR="003C0945" w:rsidRPr="00980030" w:rsidRDefault="003C0945" w:rsidP="003C0945">
      <w:pPr>
        <w:pStyle w:val="Tekstpodstawowy"/>
        <w:spacing w:line="480" w:lineRule="auto"/>
        <w:rPr>
          <w:rFonts w:ascii="Times New Roman" w:hAnsi="Times New Roman"/>
          <w:b/>
          <w:lang w:val="pl-PL"/>
        </w:rPr>
      </w:pPr>
      <w:r w:rsidRPr="00980030">
        <w:rPr>
          <w:rFonts w:ascii="Times New Roman" w:hAnsi="Times New Roman"/>
          <w:b/>
          <w:lang w:val="pl-PL"/>
        </w:rPr>
        <w:t>................................................................................................................................................................</w:t>
      </w:r>
    </w:p>
    <w:p w:rsidR="003C0945" w:rsidRPr="00980030" w:rsidRDefault="003C0945" w:rsidP="003C0945">
      <w:pPr>
        <w:pStyle w:val="Tekstpodstawowy"/>
        <w:rPr>
          <w:rFonts w:ascii="Times New Roman" w:hAnsi="Times New Roman"/>
          <w:color w:val="auto"/>
          <w:sz w:val="20"/>
          <w:lang w:val="pl-PL"/>
        </w:rPr>
      </w:pPr>
    </w:p>
    <w:p w:rsidR="003C0945" w:rsidRPr="00980030" w:rsidRDefault="003C0945" w:rsidP="003C0945">
      <w:pPr>
        <w:pStyle w:val="Tekstpodstawowy"/>
        <w:rPr>
          <w:rFonts w:ascii="Times New Roman" w:hAnsi="Times New Roman"/>
          <w:sz w:val="16"/>
          <w:szCs w:val="16"/>
          <w:lang w:val="pl-PL"/>
        </w:rPr>
      </w:pPr>
      <w:r w:rsidRPr="00980030">
        <w:rPr>
          <w:rFonts w:ascii="Times New Roman" w:hAnsi="Times New Roman"/>
          <w:sz w:val="16"/>
          <w:szCs w:val="16"/>
          <w:lang w:val="pl-PL"/>
        </w:rPr>
        <w:t>* niepotrzebne skreślić</w:t>
      </w:r>
    </w:p>
    <w:p w:rsidR="003C0945" w:rsidRPr="00980030" w:rsidRDefault="003C0945" w:rsidP="003C0945">
      <w:pPr>
        <w:pStyle w:val="Tekstpodstawowy"/>
        <w:rPr>
          <w:rFonts w:ascii="Times New Roman" w:hAnsi="Times New Roman"/>
          <w:sz w:val="16"/>
          <w:szCs w:val="16"/>
          <w:lang w:val="pl-PL"/>
        </w:rPr>
      </w:pPr>
    </w:p>
    <w:p w:rsidR="003C0945" w:rsidRPr="00980030" w:rsidRDefault="003C0945" w:rsidP="003C0945">
      <w:pPr>
        <w:spacing w:before="120" w:after="960"/>
        <w:rPr>
          <w:rFonts w:cs="Times New Roman"/>
          <w:lang w:val="pl-PL"/>
        </w:rPr>
      </w:pPr>
      <w:r w:rsidRPr="00980030">
        <w:rPr>
          <w:rFonts w:cs="Times New Roman"/>
          <w:lang w:val="pl-PL"/>
        </w:rPr>
        <w:t>Data:................................</w:t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</w:r>
      <w:r>
        <w:rPr>
          <w:rFonts w:cs="Times New Roman"/>
          <w:lang w:val="pl-PL"/>
        </w:rPr>
        <w:tab/>
      </w:r>
      <w:r>
        <w:rPr>
          <w:rFonts w:cs="Times New Roman"/>
          <w:lang w:val="pl-PL"/>
        </w:rPr>
        <w:tab/>
      </w:r>
      <w:r>
        <w:rPr>
          <w:rFonts w:cs="Times New Roman"/>
          <w:lang w:val="pl-PL"/>
        </w:rPr>
        <w:tab/>
      </w:r>
      <w:r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  <w:t>__</w:t>
      </w:r>
      <w:r>
        <w:rPr>
          <w:rFonts w:cs="Times New Roman"/>
          <w:lang w:val="pl-PL"/>
        </w:rPr>
        <w:t>______________________________</w:t>
      </w:r>
      <w:r w:rsidRPr="00980030">
        <w:rPr>
          <w:rFonts w:cs="Times New Roman"/>
          <w:lang w:val="pl-PL"/>
        </w:rPr>
        <w:tab/>
        <w:t>______________________________</w:t>
      </w:r>
    </w:p>
    <w:p w:rsidR="003C0945" w:rsidRPr="00980030" w:rsidRDefault="003C0945" w:rsidP="003C0945">
      <w:pPr>
        <w:ind w:left="720"/>
        <w:jc w:val="both"/>
        <w:rPr>
          <w:rFonts w:cs="Times New Roman"/>
          <w:lang w:val="pl-PL"/>
        </w:rPr>
      </w:pPr>
      <w:r w:rsidRPr="00980030">
        <w:rPr>
          <w:rFonts w:cs="Times New Roman"/>
          <w:lang w:val="pl-PL"/>
        </w:rPr>
        <w:t>Imiona i nazwiska osób uprawnionych</w:t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  <w:t>Podpisy osób uprawnionych do</w:t>
      </w:r>
    </w:p>
    <w:p w:rsidR="003C0945" w:rsidRPr="00980030" w:rsidRDefault="003C0945" w:rsidP="003C0945">
      <w:pPr>
        <w:tabs>
          <w:tab w:val="left" w:pos="720"/>
        </w:tabs>
        <w:jc w:val="both"/>
        <w:rPr>
          <w:rFonts w:cs="Times New Roman"/>
          <w:lang w:val="pl-PL"/>
        </w:rPr>
      </w:pPr>
      <w:r w:rsidRPr="00980030">
        <w:rPr>
          <w:rFonts w:cs="Times New Roman"/>
          <w:lang w:val="pl-PL"/>
        </w:rPr>
        <w:tab/>
        <w:t>do reprezentowania Wykonawcy</w:t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</w:r>
      <w:r w:rsidRPr="00980030">
        <w:rPr>
          <w:rFonts w:cs="Times New Roman"/>
          <w:lang w:val="pl-PL"/>
        </w:rPr>
        <w:tab/>
        <w:t>reprezentowania Wykonawcy</w:t>
      </w:r>
    </w:p>
    <w:p w:rsidR="003C0945" w:rsidRPr="00182583" w:rsidRDefault="003C0945" w:rsidP="003C0945">
      <w:pPr>
        <w:pageBreakBefore/>
        <w:tabs>
          <w:tab w:val="left" w:pos="0"/>
        </w:tabs>
        <w:spacing w:before="240" w:after="60"/>
        <w:ind w:left="864" w:hanging="864"/>
        <w:jc w:val="right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color w:val="00000A"/>
          <w:sz w:val="24"/>
          <w:lang w:val="pl-PL"/>
        </w:rPr>
        <w:lastRenderedPageBreak/>
        <w:t>Załącznik nr 5</w:t>
      </w: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…................................</w:t>
      </w: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…...............................</w:t>
      </w: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…................................</w:t>
      </w: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Nazwa i adres Wykonawcy</w:t>
      </w: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„Dożywianie zbiorowe mieszkańców Gminy Rogoźno w 201</w:t>
      </w:r>
      <w:r w:rsidR="000E6E85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8</w:t>
      </w: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 xml:space="preserve"> roku”</w:t>
      </w:r>
    </w:p>
    <w:p w:rsidR="003C0945" w:rsidRPr="00182583" w:rsidRDefault="003C0945" w:rsidP="003C0945">
      <w:pPr>
        <w:spacing w:after="200"/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0"/>
        </w:tabs>
        <w:ind w:left="432"/>
        <w:jc w:val="center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Times New Roman" w:hAnsi="Times New Roman" w:cs="Times New Roman"/>
          <w:b/>
          <w:color w:val="00000A"/>
          <w:sz w:val="24"/>
          <w:lang w:val="pl-PL"/>
        </w:rPr>
        <w:t>DOŚWIADCZENIE WYKONAWCY</w:t>
      </w:r>
    </w:p>
    <w:p w:rsidR="003C0945" w:rsidRPr="00182583" w:rsidRDefault="003C0945" w:rsidP="003C0945">
      <w:pPr>
        <w:spacing w:after="200"/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tbl>
      <w:tblPr>
        <w:tblW w:w="0" w:type="auto"/>
        <w:jc w:val="center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816"/>
        <w:gridCol w:w="2751"/>
        <w:gridCol w:w="1784"/>
        <w:gridCol w:w="1789"/>
        <w:gridCol w:w="1789"/>
      </w:tblGrid>
      <w:tr w:rsidR="005E403F" w:rsidRPr="00182583" w:rsidTr="0050565A">
        <w:trPr>
          <w:jc w:val="center"/>
        </w:trPr>
        <w:tc>
          <w:tcPr>
            <w:tcW w:w="81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  <w:r w:rsidRPr="00182583">
              <w:rPr>
                <w:rFonts w:ascii="Times New Roman" w:eastAsia="Calibri" w:hAnsi="Times New Roman" w:cs="Times New Roman"/>
                <w:b/>
                <w:color w:val="00000A"/>
                <w:sz w:val="24"/>
                <w:lang w:val="pl-PL"/>
              </w:rPr>
              <w:t>Lp.</w:t>
            </w:r>
          </w:p>
          <w:p w:rsidR="005E403F" w:rsidRPr="00182583" w:rsidRDefault="005E403F" w:rsidP="00A75C60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1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pacing w:after="200"/>
              <w:jc w:val="center"/>
              <w:rPr>
                <w:rFonts w:ascii="Times New Roman" w:hAnsi="Times New Roman" w:cs="Times New Roman"/>
                <w:sz w:val="24"/>
              </w:rPr>
            </w:pPr>
            <w:r w:rsidRPr="00182583">
              <w:rPr>
                <w:rFonts w:ascii="Times New Roman" w:eastAsia="Calibri" w:hAnsi="Times New Roman" w:cs="Times New Roman"/>
                <w:b/>
                <w:color w:val="00000A"/>
                <w:sz w:val="24"/>
                <w:lang w:val="pl-PL"/>
              </w:rPr>
              <w:t>Nazwa Zamawiającego</w:t>
            </w:r>
          </w:p>
        </w:tc>
        <w:tc>
          <w:tcPr>
            <w:tcW w:w="17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pacing w:after="200"/>
              <w:jc w:val="center"/>
              <w:rPr>
                <w:rFonts w:ascii="Times New Roman" w:hAnsi="Times New Roman" w:cs="Times New Roman"/>
                <w:sz w:val="24"/>
              </w:rPr>
            </w:pPr>
            <w:r w:rsidRPr="00182583">
              <w:rPr>
                <w:rFonts w:ascii="Times New Roman" w:eastAsia="Calibri" w:hAnsi="Times New Roman" w:cs="Times New Roman"/>
                <w:b/>
                <w:color w:val="00000A"/>
                <w:sz w:val="24"/>
                <w:lang w:val="pl-PL"/>
              </w:rPr>
              <w:t>Rodzaj usług</w:t>
            </w:r>
          </w:p>
        </w:tc>
        <w:tc>
          <w:tcPr>
            <w:tcW w:w="178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pacing w:after="200"/>
              <w:jc w:val="center"/>
              <w:rPr>
                <w:rFonts w:ascii="Times New Roman" w:hAnsi="Times New Roman" w:cs="Times New Roman"/>
                <w:sz w:val="24"/>
              </w:rPr>
            </w:pPr>
            <w:r w:rsidRPr="00182583">
              <w:rPr>
                <w:rFonts w:ascii="Times New Roman" w:eastAsia="Calibri" w:hAnsi="Times New Roman" w:cs="Times New Roman"/>
                <w:b/>
                <w:color w:val="00000A"/>
                <w:sz w:val="24"/>
                <w:lang w:val="pl-PL"/>
              </w:rPr>
              <w:t>Termin realizacji</w:t>
            </w:r>
          </w:p>
        </w:tc>
        <w:tc>
          <w:tcPr>
            <w:tcW w:w="178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5E403F" w:rsidRPr="00182583" w:rsidRDefault="005E403F" w:rsidP="00A75C60">
            <w:pPr>
              <w:spacing w:after="200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lang w:val="pl-PL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lang w:val="pl-PL"/>
              </w:rPr>
              <w:t>Wartość</w:t>
            </w:r>
          </w:p>
        </w:tc>
      </w:tr>
      <w:tr w:rsidR="005E403F" w:rsidRPr="00182583" w:rsidTr="0050565A">
        <w:trPr>
          <w:jc w:val="center"/>
        </w:trPr>
        <w:tc>
          <w:tcPr>
            <w:tcW w:w="81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  <w:t>`</w:t>
            </w:r>
          </w:p>
          <w:p w:rsidR="005E403F" w:rsidRPr="00182583" w:rsidRDefault="005E403F" w:rsidP="00A75C60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1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E403F" w:rsidRPr="00182583" w:rsidTr="0050565A">
        <w:trPr>
          <w:jc w:val="center"/>
        </w:trPr>
        <w:tc>
          <w:tcPr>
            <w:tcW w:w="81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5E403F" w:rsidRPr="00182583" w:rsidRDefault="005E403F" w:rsidP="00A75C60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1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E403F" w:rsidRPr="00182583" w:rsidTr="0050565A">
        <w:trPr>
          <w:jc w:val="center"/>
        </w:trPr>
        <w:tc>
          <w:tcPr>
            <w:tcW w:w="81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5E403F" w:rsidRPr="00182583" w:rsidRDefault="005E403F" w:rsidP="00A75C60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1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E403F" w:rsidRPr="00182583" w:rsidTr="0050565A">
        <w:trPr>
          <w:jc w:val="center"/>
        </w:trPr>
        <w:tc>
          <w:tcPr>
            <w:tcW w:w="81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5E403F" w:rsidRPr="00182583" w:rsidRDefault="005E403F" w:rsidP="00A75C60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1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E403F" w:rsidRPr="00182583" w:rsidTr="0050565A">
        <w:trPr>
          <w:jc w:val="center"/>
        </w:trPr>
        <w:tc>
          <w:tcPr>
            <w:tcW w:w="81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5E403F" w:rsidRPr="00182583" w:rsidRDefault="005E403F" w:rsidP="00A75C60">
            <w:pPr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1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8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5E403F" w:rsidRPr="00182583" w:rsidRDefault="005E403F" w:rsidP="00A75C60">
            <w:pPr>
              <w:snapToGrid w:val="0"/>
              <w:spacing w:after="20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C0945" w:rsidRPr="00182583" w:rsidRDefault="003C0945" w:rsidP="003C0945">
      <w:pPr>
        <w:spacing w:after="200"/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i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>..........................., dnia ..................201</w:t>
      </w:r>
      <w:r w:rsidR="000E6E85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>7</w:t>
      </w: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 xml:space="preserve"> r.     </w:t>
      </w:r>
    </w:p>
    <w:p w:rsidR="003C0945" w:rsidRPr="00182583" w:rsidRDefault="003C0945" w:rsidP="003C0945">
      <w:pPr>
        <w:spacing w:after="200"/>
        <w:jc w:val="right"/>
        <w:rPr>
          <w:rFonts w:ascii="Times New Roman" w:eastAsia="Calibri" w:hAnsi="Times New Roman" w:cs="Times New Roman"/>
          <w:i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jc w:val="right"/>
        <w:rPr>
          <w:rFonts w:ascii="Times New Roman" w:eastAsia="Calibri" w:hAnsi="Times New Roman" w:cs="Times New Roman"/>
          <w:i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ab/>
      </w: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ab/>
      </w: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ab/>
        <w:t xml:space="preserve">......................................................                                                                       </w:t>
      </w:r>
    </w:p>
    <w:p w:rsidR="003C0945" w:rsidRPr="00182583" w:rsidRDefault="003C0945" w:rsidP="003C0945">
      <w:pPr>
        <w:spacing w:after="200"/>
        <w:jc w:val="right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 xml:space="preserve">  </w:t>
      </w: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( podpis i pieczęć osoby upoważnionej)</w:t>
      </w:r>
    </w:p>
    <w:p w:rsidR="000E6E85" w:rsidRDefault="000E6E85" w:rsidP="003C0945">
      <w:pPr>
        <w:spacing w:after="200"/>
        <w:jc w:val="right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0E6E85" w:rsidRDefault="000E6E85">
      <w:pPr>
        <w:widowControl/>
        <w:suppressAutoHyphens w:val="0"/>
        <w:spacing w:after="200" w:line="276" w:lineRule="auto"/>
        <w:rPr>
          <w:rFonts w:ascii="Times New Roman" w:eastAsia="Calibri" w:hAnsi="Times New Roman" w:cs="Times New Roman"/>
          <w:color w:val="00000A"/>
          <w:sz w:val="24"/>
          <w:lang w:val="pl-PL"/>
        </w:rPr>
      </w:pPr>
      <w:r>
        <w:rPr>
          <w:rFonts w:ascii="Times New Roman" w:eastAsia="Calibri" w:hAnsi="Times New Roman" w:cs="Times New Roman"/>
          <w:color w:val="00000A"/>
          <w:sz w:val="24"/>
          <w:lang w:val="pl-PL"/>
        </w:rPr>
        <w:br w:type="page"/>
      </w:r>
    </w:p>
    <w:p w:rsidR="003C0945" w:rsidRPr="00182583" w:rsidRDefault="003C0945" w:rsidP="003C0945">
      <w:pPr>
        <w:spacing w:after="200"/>
        <w:jc w:val="right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lastRenderedPageBreak/>
        <w:t>Załącznik nr</w:t>
      </w: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 xml:space="preserve"> </w:t>
      </w: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6</w:t>
      </w: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…................................</w:t>
      </w: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…...............................</w:t>
      </w: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…................................</w:t>
      </w: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Nazwa i adres Wykonawcy</w:t>
      </w: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tabs>
          <w:tab w:val="left" w:pos="708"/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„Dożywianie zbiorowe mieszkańców Gminy Rogoźno w 201</w:t>
      </w:r>
      <w:r w:rsidR="000E6E85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8</w:t>
      </w: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 xml:space="preserve"> roku”</w:t>
      </w:r>
    </w:p>
    <w:p w:rsidR="003C0945" w:rsidRPr="00182583" w:rsidRDefault="003C0945" w:rsidP="003C0945">
      <w:pPr>
        <w:spacing w:after="200"/>
        <w:jc w:val="right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jc w:val="right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jc w:val="center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 xml:space="preserve">  Wykaz </w:t>
      </w:r>
    </w:p>
    <w:p w:rsidR="003C0945" w:rsidRPr="00182583" w:rsidRDefault="003C0945" w:rsidP="003C0945">
      <w:pPr>
        <w:spacing w:after="200"/>
        <w:jc w:val="center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osób, którymi Wykonawca zamierza wykonać przedmiot zamówienia</w:t>
      </w:r>
    </w:p>
    <w:p w:rsidR="003C0945" w:rsidRPr="00182583" w:rsidRDefault="003C0945" w:rsidP="003C0945">
      <w:pPr>
        <w:spacing w:after="200"/>
        <w:ind w:right="555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tbl>
      <w:tblPr>
        <w:tblW w:w="0" w:type="auto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084"/>
        <w:gridCol w:w="1844"/>
        <w:gridCol w:w="1844"/>
        <w:gridCol w:w="2152"/>
      </w:tblGrid>
      <w:tr w:rsidR="003C0945" w:rsidRPr="00182583" w:rsidTr="00A75C60">
        <w:tc>
          <w:tcPr>
            <w:tcW w:w="30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 w:rsidRPr="00182583">
              <w:rPr>
                <w:rFonts w:ascii="Times New Roman" w:eastAsia="Calibri" w:hAnsi="Times New Roman" w:cs="Times New Roman"/>
                <w:b/>
                <w:color w:val="00000A"/>
                <w:sz w:val="24"/>
                <w:lang w:val="pl-PL"/>
              </w:rPr>
              <w:t>Imię Nazwisko</w:t>
            </w:r>
          </w:p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 w:rsidRPr="00182583">
              <w:rPr>
                <w:rFonts w:ascii="Times New Roman" w:eastAsia="Calibri" w:hAnsi="Times New Roman" w:cs="Times New Roman"/>
                <w:b/>
                <w:color w:val="00000A"/>
                <w:sz w:val="24"/>
                <w:lang w:val="pl-PL"/>
              </w:rPr>
              <w:t>Staż pracy</w:t>
            </w:r>
            <w:r w:rsidR="000E6E85">
              <w:rPr>
                <w:rFonts w:ascii="Times New Roman" w:eastAsia="Calibri" w:hAnsi="Times New Roman" w:cs="Times New Roman"/>
                <w:b/>
                <w:color w:val="00000A"/>
                <w:sz w:val="24"/>
                <w:lang w:val="pl-PL"/>
              </w:rPr>
              <w:t>/doświadczenie</w:t>
            </w:r>
          </w:p>
        </w:tc>
        <w:tc>
          <w:tcPr>
            <w:tcW w:w="184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 w:rsidRPr="00182583">
              <w:rPr>
                <w:rFonts w:ascii="Times New Roman" w:eastAsia="Calibri" w:hAnsi="Times New Roman" w:cs="Times New Roman"/>
                <w:b/>
                <w:color w:val="00000A"/>
                <w:sz w:val="24"/>
                <w:lang w:val="pl-PL"/>
              </w:rPr>
              <w:t>Stanowisko</w:t>
            </w:r>
          </w:p>
        </w:tc>
        <w:tc>
          <w:tcPr>
            <w:tcW w:w="2152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  <w:r w:rsidRPr="00182583">
              <w:rPr>
                <w:rFonts w:ascii="Times New Roman" w:eastAsia="Calibri" w:hAnsi="Times New Roman" w:cs="Times New Roman"/>
                <w:b/>
                <w:color w:val="00000A"/>
                <w:sz w:val="24"/>
                <w:lang w:val="pl-PL"/>
              </w:rPr>
              <w:t>Podstawa dysponowania</w:t>
            </w:r>
          </w:p>
        </w:tc>
      </w:tr>
      <w:tr w:rsidR="003C0945" w:rsidRPr="00182583" w:rsidTr="00A75C60">
        <w:tc>
          <w:tcPr>
            <w:tcW w:w="30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2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 w:line="276" w:lineRule="auto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C0945" w:rsidRPr="00182583" w:rsidTr="00A75C60">
        <w:tc>
          <w:tcPr>
            <w:tcW w:w="30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2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 w:line="276" w:lineRule="auto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C0945" w:rsidRPr="00182583" w:rsidTr="00A75C60">
        <w:tc>
          <w:tcPr>
            <w:tcW w:w="30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2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 w:line="276" w:lineRule="auto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</w:tr>
      <w:tr w:rsidR="003C0945" w:rsidRPr="00182583" w:rsidTr="00A75C60">
        <w:tc>
          <w:tcPr>
            <w:tcW w:w="308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2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C0945" w:rsidRPr="00182583" w:rsidRDefault="003C0945" w:rsidP="00A75C60">
            <w:pPr>
              <w:snapToGrid w:val="0"/>
              <w:spacing w:after="200" w:line="276" w:lineRule="auto"/>
              <w:rPr>
                <w:rFonts w:ascii="Times New Roman" w:eastAsia="Calibri" w:hAnsi="Times New Roman" w:cs="Times New Roman"/>
                <w:color w:val="00000A"/>
                <w:sz w:val="24"/>
                <w:lang w:val="pl-PL"/>
              </w:rPr>
            </w:pPr>
          </w:p>
          <w:p w:rsidR="003C0945" w:rsidRPr="00182583" w:rsidRDefault="003C0945" w:rsidP="00A75C60">
            <w:pPr>
              <w:spacing w:after="20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i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>........................</w:t>
      </w:r>
      <w:r w:rsidR="000E6E85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>..., dnia ..................2017</w:t>
      </w: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 xml:space="preserve">r.     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 xml:space="preserve">                   </w:t>
      </w: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ab/>
      </w:r>
      <w:r w:rsidRPr="00182583">
        <w:rPr>
          <w:rFonts w:ascii="Times New Roman" w:eastAsia="Calibri" w:hAnsi="Times New Roman" w:cs="Times New Roman"/>
          <w:i/>
          <w:color w:val="00000A"/>
          <w:sz w:val="24"/>
          <w:lang w:val="pl-PL"/>
        </w:rPr>
        <w:tab/>
        <w:t xml:space="preserve">                            </w:t>
      </w:r>
    </w:p>
    <w:p w:rsidR="003C0945" w:rsidRPr="00182583" w:rsidRDefault="003C0945" w:rsidP="003C0945">
      <w:pPr>
        <w:spacing w:after="200" w:line="276" w:lineRule="auto"/>
        <w:jc w:val="center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                                                                      ………………………………………………………………..</w:t>
      </w:r>
    </w:p>
    <w:p w:rsidR="003C0945" w:rsidRPr="00182583" w:rsidRDefault="003C0945" w:rsidP="003C0945">
      <w:pPr>
        <w:spacing w:after="200" w:line="276" w:lineRule="auto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                                                                                    ( podpis i pieczęć osoby upoważnionej)</w:t>
      </w:r>
    </w:p>
    <w:p w:rsidR="003C0945" w:rsidRPr="00182583" w:rsidRDefault="003C0945" w:rsidP="003C0945">
      <w:pPr>
        <w:spacing w:after="200" w:line="276" w:lineRule="auto"/>
        <w:jc w:val="right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182583" w:rsidRDefault="003C0945" w:rsidP="003C0945">
      <w:pPr>
        <w:pageBreakBefore/>
        <w:spacing w:after="200" w:line="276" w:lineRule="auto"/>
        <w:jc w:val="right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lastRenderedPageBreak/>
        <w:t>Załącznik nr 7</w:t>
      </w:r>
    </w:p>
    <w:p w:rsidR="003C0945" w:rsidRPr="00182583" w:rsidRDefault="003C0945" w:rsidP="003C0945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UMOWA GOPS.272…201</w:t>
      </w:r>
      <w:r w:rsidR="000E6E85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7</w:t>
      </w:r>
    </w:p>
    <w:p w:rsidR="003C0945" w:rsidRPr="00182583" w:rsidRDefault="003C0945" w:rsidP="003C0945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 w:line="276" w:lineRule="auto"/>
        <w:jc w:val="center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Zawarta w dniu …………. 201</w:t>
      </w:r>
      <w:r w:rsidR="000E6E85">
        <w:rPr>
          <w:rFonts w:ascii="Times New Roman" w:eastAsia="Calibri" w:hAnsi="Times New Roman" w:cs="Times New Roman"/>
          <w:color w:val="00000A"/>
          <w:sz w:val="24"/>
          <w:lang w:val="pl-PL"/>
        </w:rPr>
        <w:t>7</w:t>
      </w: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 roku,</w:t>
      </w:r>
    </w:p>
    <w:p w:rsidR="003C0945" w:rsidRPr="00182583" w:rsidRDefault="003C0945" w:rsidP="003C0945">
      <w:pPr>
        <w:spacing w:after="200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po przeprowadzeniu postępowania o udzielenie zamówienia publicznego w trybie przetargu nieograniczonego zgodnie z przepisami Ustawy z dnia 29 stycznia 2004 r. Prawo Zamówień Publicznych (tj. Dz. U. z 201</w:t>
      </w:r>
      <w:r w:rsidR="000E6E85">
        <w:rPr>
          <w:rFonts w:ascii="Times New Roman" w:eastAsia="Calibri" w:hAnsi="Times New Roman" w:cs="Times New Roman"/>
          <w:color w:val="00000A"/>
          <w:sz w:val="24"/>
          <w:lang w:val="pl-PL"/>
        </w:rPr>
        <w:t>7</w:t>
      </w: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 poz. </w:t>
      </w:r>
      <w:r w:rsidR="000E6E85">
        <w:rPr>
          <w:rFonts w:ascii="Times New Roman" w:eastAsia="Calibri" w:hAnsi="Times New Roman" w:cs="Times New Roman"/>
          <w:color w:val="00000A"/>
          <w:sz w:val="24"/>
          <w:lang w:val="pl-PL"/>
        </w:rPr>
        <w:t>1579</w:t>
      </w: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) pomiędzy:</w:t>
      </w:r>
    </w:p>
    <w:p w:rsidR="003C0945" w:rsidRPr="00182583" w:rsidRDefault="003C0945" w:rsidP="003C0945">
      <w:pPr>
        <w:spacing w:after="200" w:line="276" w:lineRule="auto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</w:p>
    <w:p w:rsidR="003C0945" w:rsidRPr="00182583" w:rsidRDefault="003C0945" w:rsidP="003C0945">
      <w:pPr>
        <w:spacing w:after="200" w:line="276" w:lineRule="auto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auto"/>
          <w:sz w:val="24"/>
          <w:lang w:val="pl-PL"/>
        </w:rPr>
        <w:t xml:space="preserve">Gminnym Ośrodkiem Pomocy Społecznej ul. </w:t>
      </w:r>
      <w:r w:rsidR="000E6E85">
        <w:rPr>
          <w:rFonts w:ascii="Times New Roman" w:eastAsia="Calibri" w:hAnsi="Times New Roman" w:cs="Times New Roman"/>
          <w:b/>
          <w:color w:val="auto"/>
          <w:sz w:val="24"/>
          <w:lang w:val="pl-PL"/>
        </w:rPr>
        <w:t>Kościuszki 41B</w:t>
      </w:r>
      <w:r w:rsidRPr="00182583">
        <w:rPr>
          <w:rFonts w:ascii="Times New Roman" w:eastAsia="Calibri" w:hAnsi="Times New Roman" w:cs="Times New Roman"/>
          <w:b/>
          <w:color w:val="auto"/>
          <w:sz w:val="24"/>
          <w:lang w:val="pl-PL"/>
        </w:rPr>
        <w:t xml:space="preserve"> 64-610 Rogoźno </w:t>
      </w: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zwaną dalej Zamawiającym reprezentowaną przez:</w:t>
      </w:r>
    </w:p>
    <w:p w:rsidR="003C0945" w:rsidRPr="00182583" w:rsidRDefault="003C0945" w:rsidP="003C0945">
      <w:pPr>
        <w:spacing w:after="200" w:line="276" w:lineRule="auto"/>
        <w:rPr>
          <w:rFonts w:ascii="Times New Roman" w:eastAsia="Calibri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Kierownika – Ewelinę Kowalską,</w:t>
      </w:r>
    </w:p>
    <w:p w:rsidR="003C0945" w:rsidRPr="00182583" w:rsidRDefault="003C0945" w:rsidP="003C0945">
      <w:pPr>
        <w:spacing w:after="200" w:line="276" w:lineRule="auto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b/>
          <w:color w:val="00000A"/>
          <w:sz w:val="24"/>
          <w:lang w:val="pl-PL"/>
        </w:rPr>
        <w:t>a</w:t>
      </w: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 </w:t>
      </w:r>
    </w:p>
    <w:p w:rsidR="003C0945" w:rsidRPr="00182583" w:rsidRDefault="003C0945" w:rsidP="003C0945">
      <w:pPr>
        <w:spacing w:after="200" w:line="276" w:lineRule="auto"/>
        <w:rPr>
          <w:rFonts w:ascii="Times New Roman" w:eastAsia="Calibri" w:hAnsi="Times New Roman" w:cs="Times New Roman"/>
          <w:color w:val="00000A"/>
          <w:sz w:val="24"/>
          <w:lang w:val="pl-PL"/>
        </w:rPr>
      </w:pPr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>……………………………………………………… prowadzącym działalność gospodarczą</w:t>
      </w:r>
      <w:bookmarkStart w:id="0" w:name="_GoBack"/>
      <w:bookmarkEnd w:id="0"/>
      <w:r w:rsidRPr="00182583">
        <w:rPr>
          <w:rFonts w:ascii="Times New Roman" w:eastAsia="Calibri" w:hAnsi="Times New Roman" w:cs="Times New Roman"/>
          <w:color w:val="00000A"/>
          <w:sz w:val="24"/>
          <w:lang w:val="pl-PL"/>
        </w:rPr>
        <w:t xml:space="preserve"> pod nazwą …………………………………, zwanym dalej Wykonawcą o następującej treści:</w:t>
      </w:r>
    </w:p>
    <w:p w:rsidR="003C0945" w:rsidRPr="00182583" w:rsidRDefault="003C0945" w:rsidP="003C0945">
      <w:pPr>
        <w:spacing w:after="200" w:line="276" w:lineRule="auto"/>
        <w:rPr>
          <w:rFonts w:ascii="Times New Roman" w:eastAsia="Calibri" w:hAnsi="Times New Roman" w:cs="Times New Roman"/>
          <w:color w:val="00000A"/>
          <w:sz w:val="24"/>
          <w:lang w:val="pl-PL"/>
        </w:rPr>
      </w:pPr>
    </w:p>
    <w:p w:rsidR="003C0945" w:rsidRPr="00CC2369" w:rsidRDefault="003C0945" w:rsidP="003C0945">
      <w:pPr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4"/>
          <w:lang w:val="pl-PL"/>
        </w:rPr>
      </w:pPr>
      <w:r w:rsidRPr="00CC2369">
        <w:rPr>
          <w:rFonts w:ascii="Times New Roman" w:eastAsia="Calibri" w:hAnsi="Times New Roman" w:cs="Times New Roman"/>
          <w:b/>
          <w:color w:val="auto"/>
          <w:sz w:val="24"/>
          <w:lang w:val="pl-PL"/>
        </w:rPr>
        <w:t>§ 1 Przedmiot umowy</w:t>
      </w:r>
    </w:p>
    <w:p w:rsidR="003C0945" w:rsidRPr="000E6E85" w:rsidRDefault="003C0945" w:rsidP="003C0945">
      <w:pPr>
        <w:numPr>
          <w:ilvl w:val="0"/>
          <w:numId w:val="8"/>
        </w:numPr>
        <w:spacing w:line="276" w:lineRule="auto"/>
        <w:rPr>
          <w:rFonts w:ascii="Times New Roman" w:hAnsi="Times New Roman" w:cs="Times New Roman"/>
          <w:iCs/>
          <w:color w:val="FF0000"/>
          <w:sz w:val="24"/>
          <w:lang w:val="pl-PL"/>
        </w:rPr>
      </w:pPr>
      <w:r w:rsidRPr="00CC2369">
        <w:rPr>
          <w:rFonts w:ascii="Times New Roman" w:eastAsia="Calibri" w:hAnsi="Times New Roman" w:cs="Times New Roman"/>
          <w:color w:val="auto"/>
          <w:sz w:val="24"/>
          <w:lang w:val="pl-PL"/>
        </w:rPr>
        <w:t>Zamawiający zleca, a Wykonawca przyjmuje do wykonania:</w:t>
      </w:r>
      <w:r w:rsidRPr="000E6E85">
        <w:rPr>
          <w:rFonts w:ascii="Times New Roman" w:eastAsia="Calibri" w:hAnsi="Times New Roman" w:cs="Times New Roman"/>
          <w:color w:val="FF0000"/>
          <w:sz w:val="24"/>
          <w:lang w:val="pl-PL"/>
        </w:rPr>
        <w:t xml:space="preserve"> 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świadczenie usług żywienia zbiorowego mieszkańców Gminy Rogoźno zgodnie z ustawą o Pomocy Społecznej z dnia 12 marca 2004 r. (</w:t>
      </w:r>
      <w:proofErr w:type="spellStart"/>
      <w:r>
        <w:rPr>
          <w:rFonts w:ascii="Cambria" w:eastAsia="Cambria" w:hAnsi="Cambria" w:cs="Cambria"/>
          <w:color w:val="00000A"/>
          <w:lang w:val="pl-PL"/>
        </w:rPr>
        <w:t>t.j</w:t>
      </w:r>
      <w:proofErr w:type="spellEnd"/>
      <w:r>
        <w:rPr>
          <w:rFonts w:ascii="Cambria" w:eastAsia="Cambria" w:hAnsi="Cambria" w:cs="Cambria"/>
          <w:color w:val="00000A"/>
          <w:lang w:val="pl-PL"/>
        </w:rPr>
        <w:t>. Dz. U. z 2017 r., poz. 1769)  i Uchwały nr 221 Rady Ministrów z dnia 10 grudnia 2013 r. w sprawie ustanowienia wieloletniego programu wspierania finansowego gmin w zakresie dożywiania „Pomoc państwa w zakresie dożywiania„ na lata 2014-2020.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Wykonawca zobowiązuje się do wykonania usługi żywienia zbiorowego zgodnie z obowiązującymi w tym zakresie normami, a polegającej na przygotowaniu, dostarczeniu oraz wydaniu posiłku o odpowiednio zbilansowanej wartości kalorycznej i odżywczej, zgodnie z zasadami racjonalnego żywienia. Posiłek ma składać się z jednego dania gorącego. Zamawiający informuje, że w 2015 i 2016 roku dożywianiem objętych było 150 osób. W 2017 roku od stycznia do 2017 roku objętych dożywianiem na miejscu w mieście Rogoźno było 90 osób, a od września do grudnia objętych dożywianiem jest 45 osób. Zamawiający zastrzega sobie, że ilość osób objęta dożywianiem wskazana w SIWZ jest ilością szacunkową, służącą jedynie do skalkulowania potrzeb i możliwości finansowych Zamawiającego. Wykonawcy będzie przysługiwało wynagrodzenie wyłącznie za faktycznie dostarczone i wydane ilości gorących posiłków obiadowych jednodaniowych.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 xml:space="preserve">Zadanie obejmuje również przygotowanie i dostarczenie gorących posiłków </w:t>
      </w:r>
      <w:r w:rsidRPr="005D6C93">
        <w:rPr>
          <w:rStyle w:val="Uwydatnienie"/>
          <w:i w:val="0"/>
          <w:lang w:val="pl-PL"/>
        </w:rPr>
        <w:t>dla</w:t>
      </w:r>
      <w:r>
        <w:rPr>
          <w:rFonts w:ascii="Cambria" w:eastAsia="Cambria" w:hAnsi="Cambria" w:cs="Cambria"/>
          <w:color w:val="00000A"/>
          <w:lang w:val="pl-PL"/>
        </w:rPr>
        <w:t xml:space="preserve"> uczniów szkół podstawowych zlokalizowanych na terenie Gminy Rogoźno: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Od stycznia do czerwca 2017 r.: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ZS Gościejewo 36 uczniów (w tym Gościejewo i Tarnowo)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lastRenderedPageBreak/>
        <w:t>ZS Parkowo 15 uczniów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SP Budziszewko 8 uczniów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SP Pruśce 4 uczniów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Od września do grudnia 2017 r.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SP Gościejewo 26 (w tym Gościejewo i Tarnowo)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SP Parkowo 9 uczniów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SP Budziszewko 8 uczniów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SP Pruśce 4 uczniów</w:t>
      </w:r>
    </w:p>
    <w:p w:rsid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00000A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>Dowóz gorących posiłków do ww. szkół ma odbyć się w godzinach 10-11.</w:t>
      </w:r>
    </w:p>
    <w:p w:rsidR="005D6C93" w:rsidRPr="005D6C93" w:rsidRDefault="005D6C93" w:rsidP="005D6C93">
      <w:pPr>
        <w:tabs>
          <w:tab w:val="left" w:pos="6120"/>
        </w:tabs>
        <w:spacing w:after="200" w:line="276" w:lineRule="auto"/>
        <w:ind w:left="708"/>
        <w:rPr>
          <w:rFonts w:ascii="Cambria" w:eastAsia="Cambria" w:hAnsi="Cambria" w:cs="Cambria"/>
          <w:color w:val="auto"/>
          <w:lang w:val="pl-PL"/>
        </w:rPr>
      </w:pPr>
      <w:r>
        <w:rPr>
          <w:rFonts w:ascii="Cambria" w:eastAsia="Cambria" w:hAnsi="Cambria" w:cs="Cambria"/>
          <w:color w:val="00000A"/>
          <w:lang w:val="pl-PL"/>
        </w:rPr>
        <w:t xml:space="preserve">Maksymalna liczba uczniów objętych dowozem i dożywianiem w 2018 roku wyniesie do 120 </w:t>
      </w:r>
      <w:r w:rsidRPr="005D6C93">
        <w:rPr>
          <w:rFonts w:ascii="Cambria" w:eastAsia="Cambria" w:hAnsi="Cambria" w:cs="Cambria"/>
          <w:color w:val="auto"/>
          <w:lang w:val="pl-PL"/>
        </w:rPr>
        <w:t>osób. Maksymalna liczba osób objęta dożywianiem w mieście Rogoźno wyniesie 150 osób.</w:t>
      </w:r>
    </w:p>
    <w:p w:rsidR="003C0945" w:rsidRPr="005D6C93" w:rsidRDefault="003C0945" w:rsidP="003C0945">
      <w:pPr>
        <w:numPr>
          <w:ilvl w:val="0"/>
          <w:numId w:val="8"/>
        </w:numPr>
        <w:spacing w:line="100" w:lineRule="atLeast"/>
        <w:jc w:val="both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 xml:space="preserve">Wykonawca zobowiązuje się do wykonania usługi żywienia zbiorowego zgodnie </w:t>
      </w: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br/>
        <w:t>z obowiązującymi w tym zakresie normami, a polegającej na przygotowaniu i wydaniu posiłku o odpowiednio zbilansowanej wartości kalorycznej i odżywczej, zgodnie z zasadami racjonalnego żywienia. Posiłek składać się będzie z jednego dania gorącego.</w:t>
      </w:r>
    </w:p>
    <w:p w:rsidR="003C0945" w:rsidRPr="005D6C93" w:rsidRDefault="003C0945" w:rsidP="003C0945">
      <w:pPr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Zamawiający zastrzega sobie, że ilość osób objęta dożywianiem wskazana w niniejszej umowie jest ilością szacunkową, służącą jedynie do skalkulowania ceny jednostkowej oferty, a usługa będzie realizowana w ramach bieżących potrzeb i możliwości finansowych Zamawiającego. Wykonawcy będzie przysługiwało wynagrodzenie wyłącznie za faktycznie wydane ilości gorących posiłków obiadowych jednodaniowych.</w:t>
      </w:r>
    </w:p>
    <w:p w:rsidR="003C0945" w:rsidRPr="005D6C93" w:rsidRDefault="003C0945" w:rsidP="003C0945">
      <w:pPr>
        <w:numPr>
          <w:ilvl w:val="0"/>
          <w:numId w:val="8"/>
        </w:numPr>
        <w:spacing w:line="100" w:lineRule="atLeast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color w:val="auto"/>
          <w:sz w:val="24"/>
          <w:lang w:val="pl-PL"/>
        </w:rPr>
        <w:t>Wspólny Słownik Zamówień (CPV):</w:t>
      </w:r>
    </w:p>
    <w:p w:rsidR="003C0945" w:rsidRPr="005D6C93" w:rsidRDefault="003C0945" w:rsidP="003C0945">
      <w:pPr>
        <w:ind w:left="720"/>
        <w:jc w:val="both"/>
        <w:rPr>
          <w:rFonts w:ascii="Times New Roman" w:eastAsia="Cambria" w:hAnsi="Times New Roman" w:cs="Times New Roman"/>
          <w:color w:val="auto"/>
          <w:sz w:val="24"/>
          <w:lang w:val="pl-PL"/>
        </w:rPr>
      </w:pPr>
      <w:r w:rsidRPr="005D6C93">
        <w:rPr>
          <w:rFonts w:ascii="Times New Roman" w:eastAsia="Cambria" w:hAnsi="Times New Roman" w:cs="Times New Roman"/>
          <w:color w:val="auto"/>
          <w:sz w:val="24"/>
          <w:lang w:val="pl-PL"/>
        </w:rPr>
        <w:t>55.30.00.00-3 usługi restauracyjne i dotyczące podawania posiłków</w:t>
      </w:r>
    </w:p>
    <w:p w:rsidR="003C0945" w:rsidRPr="005D6C93" w:rsidRDefault="003C0945" w:rsidP="003C0945">
      <w:pPr>
        <w:ind w:left="720"/>
        <w:jc w:val="both"/>
        <w:rPr>
          <w:rFonts w:ascii="Times New Roman" w:eastAsia="Cambria" w:hAnsi="Times New Roman" w:cs="Times New Roman"/>
          <w:color w:val="auto"/>
          <w:sz w:val="24"/>
          <w:lang w:val="pl-PL"/>
        </w:rPr>
      </w:pPr>
      <w:r w:rsidRPr="005D6C93">
        <w:rPr>
          <w:rFonts w:ascii="Times New Roman" w:eastAsia="Cambria" w:hAnsi="Times New Roman" w:cs="Times New Roman"/>
          <w:color w:val="auto"/>
          <w:sz w:val="24"/>
          <w:lang w:val="pl-PL"/>
        </w:rPr>
        <w:t>55.32.20.00-3 usługi gotowania posiłków</w:t>
      </w:r>
    </w:p>
    <w:p w:rsidR="003C0945" w:rsidRPr="005D6C93" w:rsidRDefault="003C0945" w:rsidP="003C0945">
      <w:pPr>
        <w:jc w:val="center"/>
        <w:rPr>
          <w:rFonts w:ascii="Times New Roman" w:eastAsia="Cambria" w:hAnsi="Times New Roman" w:cs="Times New Roman"/>
          <w:color w:val="auto"/>
          <w:sz w:val="24"/>
          <w:lang w:val="pl-PL"/>
        </w:rPr>
      </w:pPr>
    </w:p>
    <w:p w:rsidR="003C0945" w:rsidRPr="005D6C93" w:rsidRDefault="003C0945" w:rsidP="003C0945">
      <w:pPr>
        <w:jc w:val="center"/>
        <w:rPr>
          <w:rFonts w:ascii="Times New Roman" w:hAnsi="Times New Roman" w:cs="Times New Roman"/>
          <w:b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b/>
          <w:color w:val="auto"/>
          <w:sz w:val="24"/>
          <w:lang w:val="pl-PL"/>
        </w:rPr>
        <w:t>§ 2 Obowiązki Wykonawcy i Zamawiającego</w:t>
      </w:r>
    </w:p>
    <w:p w:rsidR="003C0945" w:rsidRPr="005D6C93" w:rsidRDefault="003C0945" w:rsidP="003C0945">
      <w:pPr>
        <w:jc w:val="both"/>
        <w:rPr>
          <w:rFonts w:ascii="Times New Roman" w:hAnsi="Times New Roman" w:cs="Times New Roman"/>
          <w:color w:val="auto"/>
          <w:sz w:val="24"/>
          <w:lang w:val="pl-PL"/>
        </w:rPr>
      </w:pPr>
    </w:p>
    <w:p w:rsidR="003C0945" w:rsidRPr="005D6C93" w:rsidRDefault="003C0945" w:rsidP="003C0945">
      <w:pPr>
        <w:numPr>
          <w:ilvl w:val="0"/>
          <w:numId w:val="6"/>
        </w:numPr>
        <w:spacing w:line="276" w:lineRule="auto"/>
        <w:jc w:val="both"/>
        <w:rPr>
          <w:rFonts w:ascii="Times New Roman" w:eastAsia="Cambria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Wykonawca zapewnia przygotowanie, porcjowanie oraz konsumpcję</w:t>
      </w:r>
      <w:r w:rsidRPr="005D6C93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 xml:space="preserve"> gorących posiłków obiadowych jednodaniowych w wyznaczonym przez Wykonawcę lokalu usytuowanym na terenie miasta Rogoźno.</w:t>
      </w:r>
    </w:p>
    <w:p w:rsidR="003C0945" w:rsidRPr="005D6C93" w:rsidRDefault="003C0945" w:rsidP="003C0945">
      <w:pPr>
        <w:numPr>
          <w:ilvl w:val="0"/>
          <w:numId w:val="6"/>
        </w:numPr>
        <w:spacing w:line="276" w:lineRule="auto"/>
        <w:jc w:val="both"/>
        <w:rPr>
          <w:rFonts w:ascii="Times New Roman" w:eastAsia="Cambria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>Zamawiający wymaga, aby Wykonawca zapewnił odpowiednie warunki lokalowe umożliwiające spożycie gorącego posiłku w szczególności: miejsca siedzące przy stoliku, możliwość odwieszenia odzieży wierzchniej, możliwość dostępu (bezpłatnie) do pomieszczeń z bieżącą wodą i toaletą.</w:t>
      </w:r>
    </w:p>
    <w:p w:rsidR="003C0945" w:rsidRPr="005D6C93" w:rsidRDefault="003C0945" w:rsidP="003C0945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 xml:space="preserve">Lokal przeznaczony na świadczenie przedmiotowych usług powinien umożliwić spożycie posiłków minimum 40 osobom jednocześnie. 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 xml:space="preserve">Wykonawca zapewni Zamawiającemu lokal niezbędny dla potrzeb realizacji zadania. Lokal spełniać ma wymogi i warunki sanitarno-epidemiologiczne, w zakresie żywienia zbiorowego. Oraz przepisy ustawy z dnia 25 sierpnia 2006 r. (tj. Dz. U. Z 2015 r. poz. 594) o bezpieczeństwie żywności i żywienia. Umożliwić osobą objętym dożywianiem możliwość odbioru przygotowanych posiłków celem konsumpcji ich na miejscu bądź, jeśli wyrażą taką wolę odebrać posiłek na wynos. 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 xml:space="preserve">Lokal wskazany przez Wykonawcę, spełniać ma warunki sanitarno-epidemiologiczne w </w:t>
      </w: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lastRenderedPageBreak/>
        <w:t>zakresie żywienia zbiorowego, w szczególności:</w:t>
      </w:r>
    </w:p>
    <w:p w:rsidR="003C0945" w:rsidRPr="005D6C93" w:rsidRDefault="003C0945" w:rsidP="003C0945">
      <w:pPr>
        <w:numPr>
          <w:ilvl w:val="0"/>
          <w:numId w:val="7"/>
        </w:numPr>
        <w:spacing w:line="100" w:lineRule="atLeast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Wyposażenia, w tym stanu technicznego i sanitarnego, pomieszczeń i urządzeń,</w:t>
      </w:r>
    </w:p>
    <w:p w:rsidR="003C0945" w:rsidRPr="005D6C93" w:rsidRDefault="003C0945" w:rsidP="003C0945">
      <w:pPr>
        <w:numPr>
          <w:ilvl w:val="0"/>
          <w:numId w:val="7"/>
        </w:numPr>
        <w:spacing w:line="100" w:lineRule="atLeast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Personelu co do kwalifikacji i niezbędnych badań lekarskich,</w:t>
      </w:r>
    </w:p>
    <w:p w:rsidR="003C0945" w:rsidRPr="005D6C93" w:rsidRDefault="003C0945" w:rsidP="003C0945">
      <w:pPr>
        <w:numPr>
          <w:ilvl w:val="0"/>
          <w:numId w:val="7"/>
        </w:numPr>
        <w:spacing w:line="100" w:lineRule="atLeast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Przestrzegania zasad sanitarno-higienicznych przy produkcji posiłków, wydawania posiłków, składowaniu i magazynowaniu produktów,</w:t>
      </w:r>
    </w:p>
    <w:p w:rsidR="003C0945" w:rsidRPr="005D6C93" w:rsidRDefault="003C0945" w:rsidP="003C0945">
      <w:pPr>
        <w:numPr>
          <w:ilvl w:val="0"/>
          <w:numId w:val="7"/>
        </w:numPr>
        <w:spacing w:line="100" w:lineRule="atLeast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Przestrzegania norm żywienia dotyczących różnorodności diety z uwzględnieniem specyfiki żywienia dzieci i młodzieży.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Wykonawca odpowiada za przestrzeganie obowiązujących przepisów BHP, przeciwpożarowych i higieniczno-sanitarnych,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Wykonawca ponosi odpowiedzialność prawną i materialną wobec organów kontroli w zakresie przestrzegania przepisów wymienionych w § 2 pkt. 6 niniejszej umowy oraz w zakresie wykonywanej usługi,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Wykonawca zapewni Zamawiającemu lokal niezbędny dla potrzeb realizacji zadania. Lokal spełniać ma wymogi i warunki sanitarno-epidemiologiczne, w zakresie żywienia zbiorowego oraz przepisy ustawy z dnia 25 sierpnia 2006 r. (tj. Dz. U. z 2015 r. poz. 594) o bezpieczeństwie żywności i żywienia.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jc w:val="both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Wykonawca ponosi odpowiedzialność za szkody wynikłe z jego winy umyślnej lub rażącego niedbalstwa związanego z wykonywaniem przedmiotu niniejszej umowy.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jc w:val="both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Odpowiedzialność, o której stanowi § 2 pkt. 8 dotyczy zrekompensowania przez Wykonawcę ewentualnych szkód wyrządzonych Zamawiającemu i dożywianym uczniom i osobom lub innych szkód poczynionych w związku z wykonywaniem usługi będącej przedmiotem niniejszej umowy.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jc w:val="both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Zamawiający wydaje decyzję administracyjną uprawniającą odbiorców, wymienionych w § 1 umowy, do korzystania z posiłku przygotowanego i wydanego zgodnie z normami określonymi w § 2 umowy.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jc w:val="both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color w:val="auto"/>
          <w:lang w:val="pl-PL"/>
        </w:rPr>
        <w:t xml:space="preserve">Wydanie </w:t>
      </w: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decyzji administracyjnej następuje zgodnie z obowiązującymi w tym zakresie przepisami, w szczególności kodeksu postępowania administracyjnego oraz ustawy o pomocy społecznej, a także ustaleniami zawartymi w Uchwale Nr 221 Rady Ministrów z dnia 10.12.2013 r.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jc w:val="both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W przypadku nieobecności świadczeniobiorców, o których mowa w § 1 umowy, rodzic, opiekun faktyczny lub prawny albo uprawniona osoba dorosła świadczeniobiorcy zobowiązuje się do odbioru posiłku, a Wykonawca zobowiązuje się do pisemnego potwierdzenia tego faktu i przedstawienia Zamawiającemu przy rozliczeniu miesięcznym.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jc w:val="both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Wykonawca zobowiązany jest poinformować Zamawiającego każdorazowo o co najmniej dwudniowej absencji osób dożywianych.</w:t>
      </w:r>
    </w:p>
    <w:p w:rsidR="003C0945" w:rsidRPr="005D6C93" w:rsidRDefault="003C0945" w:rsidP="003C0945">
      <w:pPr>
        <w:numPr>
          <w:ilvl w:val="0"/>
          <w:numId w:val="6"/>
        </w:numPr>
        <w:spacing w:line="100" w:lineRule="atLeast"/>
        <w:jc w:val="both"/>
        <w:rPr>
          <w:rFonts w:ascii="Times New Roman" w:hAnsi="Times New Roman" w:cs="Times New Roman"/>
          <w:iCs/>
          <w:color w:val="auto"/>
          <w:sz w:val="24"/>
          <w:lang w:val="pl-PL"/>
        </w:rPr>
      </w:pPr>
      <w:r w:rsidRPr="005D6C93">
        <w:rPr>
          <w:rFonts w:ascii="Times New Roman" w:hAnsi="Times New Roman" w:cs="Times New Roman"/>
          <w:iCs/>
          <w:color w:val="auto"/>
          <w:sz w:val="24"/>
          <w:lang w:val="pl-PL"/>
        </w:rPr>
        <w:t>Wykonawca obowiązany jest poinformować Zamawiającego o osobach korzystających z dożywiania, które będą pod wpływem alkoholu.</w:t>
      </w:r>
    </w:p>
    <w:p w:rsidR="003C0945" w:rsidRPr="002223E6" w:rsidRDefault="003C0945" w:rsidP="003C0945">
      <w:pPr>
        <w:jc w:val="center"/>
        <w:rPr>
          <w:rFonts w:ascii="Times New Roman" w:hAnsi="Times New Roman" w:cs="Times New Roman"/>
          <w:color w:val="auto"/>
          <w:sz w:val="24"/>
          <w:lang w:val="pl-PL"/>
        </w:rPr>
      </w:pPr>
      <w:r w:rsidRPr="002223E6">
        <w:rPr>
          <w:rFonts w:ascii="Times New Roman" w:hAnsi="Times New Roman" w:cs="Times New Roman"/>
          <w:b/>
          <w:color w:val="auto"/>
          <w:sz w:val="24"/>
          <w:lang w:val="pl-PL"/>
        </w:rPr>
        <w:t xml:space="preserve">§ </w:t>
      </w:r>
      <w:r>
        <w:rPr>
          <w:rFonts w:ascii="Times New Roman" w:hAnsi="Times New Roman" w:cs="Times New Roman"/>
          <w:b/>
          <w:color w:val="auto"/>
          <w:sz w:val="24"/>
          <w:lang w:val="pl-PL"/>
        </w:rPr>
        <w:t>3</w:t>
      </w:r>
      <w:r w:rsidRPr="002223E6">
        <w:rPr>
          <w:rFonts w:ascii="Times New Roman" w:hAnsi="Times New Roman" w:cs="Times New Roman"/>
          <w:b/>
          <w:color w:val="auto"/>
          <w:sz w:val="24"/>
          <w:lang w:val="pl-PL"/>
        </w:rPr>
        <w:t xml:space="preserve"> Termin obowiązywania umowy</w:t>
      </w:r>
    </w:p>
    <w:p w:rsidR="003C0945" w:rsidRPr="002223E6" w:rsidRDefault="003C0945" w:rsidP="003C0945">
      <w:pPr>
        <w:rPr>
          <w:rFonts w:ascii="Times New Roman" w:hAnsi="Times New Roman" w:cs="Times New Roman"/>
          <w:b/>
          <w:color w:val="auto"/>
          <w:sz w:val="24"/>
          <w:lang w:val="pl-PL"/>
        </w:rPr>
      </w:pPr>
      <w:r w:rsidRPr="002223E6">
        <w:rPr>
          <w:rFonts w:ascii="Times New Roman" w:hAnsi="Times New Roman" w:cs="Times New Roman"/>
          <w:color w:val="auto"/>
          <w:sz w:val="24"/>
          <w:lang w:val="pl-PL"/>
        </w:rPr>
        <w:t xml:space="preserve">Umowa obowiązywać będzie </w:t>
      </w:r>
      <w:r w:rsidRPr="002223E6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>od 01.01.201</w:t>
      </w:r>
      <w:r w:rsidR="000E6E85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>8</w:t>
      </w:r>
      <w:r w:rsidRPr="002223E6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 xml:space="preserve"> r. do 30.06.201</w:t>
      </w:r>
      <w:r w:rsidR="000E6E85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>8</w:t>
      </w:r>
      <w:r w:rsidRPr="002223E6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 xml:space="preserve"> r. oraz od 01.09.201</w:t>
      </w:r>
      <w:r w:rsidR="000E6E85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>8</w:t>
      </w:r>
      <w:r w:rsidRPr="002223E6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 xml:space="preserve"> r. do 31.12.201</w:t>
      </w:r>
      <w:r w:rsidR="000E6E85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>8</w:t>
      </w:r>
      <w:r w:rsidRPr="002223E6">
        <w:rPr>
          <w:rFonts w:ascii="Times New Roman" w:eastAsia="Cambria" w:hAnsi="Times New Roman" w:cs="Times New Roman"/>
          <w:iCs/>
          <w:color w:val="auto"/>
          <w:sz w:val="24"/>
          <w:lang w:val="pl-PL"/>
        </w:rPr>
        <w:t xml:space="preserve"> r. z wyłączeniem weekendów oraz świąt i dni wolnych od pracy.</w:t>
      </w:r>
    </w:p>
    <w:p w:rsidR="003C0945" w:rsidRPr="00182583" w:rsidRDefault="003C0945" w:rsidP="003C0945">
      <w:pPr>
        <w:jc w:val="center"/>
        <w:rPr>
          <w:rFonts w:ascii="Times New Roman" w:hAnsi="Times New Roman" w:cs="Times New Roman"/>
          <w:b/>
          <w:color w:val="FF0000"/>
          <w:sz w:val="24"/>
          <w:lang w:val="pl-PL"/>
        </w:rPr>
      </w:pPr>
    </w:p>
    <w:p w:rsidR="003C0945" w:rsidRPr="00182583" w:rsidRDefault="003C0945" w:rsidP="003C0945">
      <w:pPr>
        <w:jc w:val="center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b/>
          <w:sz w:val="24"/>
          <w:lang w:val="pl-PL"/>
        </w:rPr>
        <w:t xml:space="preserve">§ </w:t>
      </w:r>
      <w:r>
        <w:rPr>
          <w:rFonts w:ascii="Times New Roman" w:hAnsi="Times New Roman" w:cs="Times New Roman"/>
          <w:b/>
          <w:sz w:val="24"/>
          <w:lang w:val="pl-PL"/>
        </w:rPr>
        <w:t>4</w:t>
      </w:r>
      <w:r w:rsidRPr="00182583">
        <w:rPr>
          <w:rFonts w:ascii="Times New Roman" w:hAnsi="Times New Roman" w:cs="Times New Roman"/>
          <w:b/>
          <w:sz w:val="24"/>
          <w:lang w:val="pl-PL"/>
        </w:rPr>
        <w:t xml:space="preserve"> Wynagrodzenie Wykonawcy</w:t>
      </w:r>
    </w:p>
    <w:p w:rsidR="000E6E85" w:rsidRDefault="003C0945" w:rsidP="003C0945">
      <w:pPr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Wynagrodzenie Wykonawcy</w:t>
      </w:r>
      <w:r w:rsidR="000E6E85">
        <w:rPr>
          <w:rFonts w:ascii="Times New Roman" w:hAnsi="Times New Roman" w:cs="Times New Roman"/>
          <w:sz w:val="24"/>
          <w:lang w:val="pl-PL"/>
        </w:rPr>
        <w:t>:</w:t>
      </w:r>
    </w:p>
    <w:p w:rsidR="000E6E85" w:rsidRDefault="003C0945" w:rsidP="003C0945">
      <w:pPr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 xml:space="preserve">za jeden </w:t>
      </w:r>
      <w:r w:rsidRPr="00182583"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 xml:space="preserve">posiłek obiadowy jednodaniowy </w:t>
      </w:r>
      <w:r w:rsidR="00824905"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>wydawany na miejscu</w:t>
      </w:r>
      <w:r w:rsidRPr="00182583"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 xml:space="preserve"> ……………………… zł brutto</w:t>
      </w:r>
      <w:r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 xml:space="preserve"> zgodnie ze złożoną ofertą</w:t>
      </w:r>
      <w:r w:rsidR="000E6E85"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>,</w:t>
      </w:r>
    </w:p>
    <w:p w:rsidR="003C0945" w:rsidRPr="002B7C9C" w:rsidRDefault="000E6E85" w:rsidP="003C0945">
      <w:pPr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 xml:space="preserve">za jeden </w:t>
      </w:r>
      <w:r w:rsidRPr="00182583"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 xml:space="preserve">posiłek obiadowy jednodaniowy </w:t>
      </w:r>
      <w:r w:rsidR="00F055C5"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>dowożony we wskazane miejsce</w:t>
      </w:r>
      <w:r w:rsidRPr="00182583"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 xml:space="preserve"> ……………………… zł brutto</w:t>
      </w:r>
      <w:r>
        <w:rPr>
          <w:rFonts w:ascii="Times New Roman" w:eastAsia="Palatino Linotype" w:hAnsi="Times New Roman" w:cs="Times New Roman"/>
          <w:b/>
          <w:color w:val="00000A"/>
          <w:sz w:val="24"/>
          <w:lang w:val="pl-PL"/>
        </w:rPr>
        <w:t xml:space="preserve"> zgodnie ze złożoną ofertą</w:t>
      </w:r>
      <w:r w:rsidR="003C0945">
        <w:rPr>
          <w:rFonts w:ascii="Times New Roman" w:eastAsia="Palatino Linotype" w:hAnsi="Times New Roman" w:cs="Times New Roman"/>
          <w:color w:val="00000A"/>
          <w:sz w:val="24"/>
          <w:lang w:val="pl-PL"/>
        </w:rPr>
        <w:t>.</w:t>
      </w:r>
    </w:p>
    <w:p w:rsidR="003C0945" w:rsidRPr="00182583" w:rsidRDefault="003C0945" w:rsidP="003C0945">
      <w:pPr>
        <w:jc w:val="center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b/>
          <w:sz w:val="24"/>
          <w:lang w:val="pl-PL"/>
        </w:rPr>
        <w:t xml:space="preserve">§ </w:t>
      </w:r>
      <w:r>
        <w:rPr>
          <w:rFonts w:ascii="Times New Roman" w:hAnsi="Times New Roman" w:cs="Times New Roman"/>
          <w:b/>
          <w:sz w:val="24"/>
          <w:lang w:val="pl-PL"/>
        </w:rPr>
        <w:t>5</w:t>
      </w:r>
      <w:r w:rsidRPr="00182583">
        <w:rPr>
          <w:rFonts w:ascii="Times New Roman" w:hAnsi="Times New Roman" w:cs="Times New Roman"/>
          <w:b/>
          <w:sz w:val="24"/>
          <w:lang w:val="pl-PL"/>
        </w:rPr>
        <w:t xml:space="preserve"> Czynności odbiorowe</w:t>
      </w:r>
    </w:p>
    <w:p w:rsidR="003C0945" w:rsidRPr="00182583" w:rsidRDefault="003C0945" w:rsidP="003C0945">
      <w:pPr>
        <w:pStyle w:val="Akapitzlist1"/>
        <w:numPr>
          <w:ilvl w:val="0"/>
          <w:numId w:val="1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Rozliczenie za wykonane roboty odbywać się będzie częściowymi fakturami miesięcznymi wynikającymi z faktycznie wydanych posiłków.</w:t>
      </w:r>
    </w:p>
    <w:p w:rsidR="003C0945" w:rsidRPr="00182583" w:rsidRDefault="003C0945" w:rsidP="003C0945">
      <w:pPr>
        <w:pStyle w:val="Akapitzlist1"/>
        <w:numPr>
          <w:ilvl w:val="0"/>
          <w:numId w:val="1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Faktura wystawiana będzie na koniec miesiąca kalendarzowego i będzie obejmować faktyczną ilość wydanych posiłków</w:t>
      </w:r>
      <w:r>
        <w:rPr>
          <w:rFonts w:ascii="Times New Roman" w:hAnsi="Times New Roman" w:cs="Times New Roman"/>
          <w:sz w:val="24"/>
          <w:lang w:val="pl-PL"/>
        </w:rPr>
        <w:t xml:space="preserve"> po przedłożeniu przez Wykonawcę imiennej listy osób </w:t>
      </w:r>
      <w:r>
        <w:rPr>
          <w:rFonts w:ascii="Times New Roman" w:hAnsi="Times New Roman" w:cs="Times New Roman"/>
          <w:sz w:val="24"/>
          <w:lang w:val="pl-PL"/>
        </w:rPr>
        <w:lastRenderedPageBreak/>
        <w:t>dożywianych wskazanych przez Zamawiającego.</w:t>
      </w:r>
    </w:p>
    <w:p w:rsidR="003C0945" w:rsidRPr="00182583" w:rsidRDefault="003C0945" w:rsidP="003C0945">
      <w:pPr>
        <w:pStyle w:val="Akapitzlist1"/>
        <w:numPr>
          <w:ilvl w:val="0"/>
          <w:numId w:val="1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Zamawiający ureguluje należność Wykonawcy przelewem w terminie ….. dni po otrzymaniu faktury na konto wskazane przez Wykonawcę.</w:t>
      </w:r>
    </w:p>
    <w:p w:rsidR="003C0945" w:rsidRPr="00182583" w:rsidRDefault="003C0945" w:rsidP="003C0945">
      <w:pPr>
        <w:pStyle w:val="Akapitzlist1"/>
        <w:rPr>
          <w:rFonts w:ascii="Times New Roman" w:hAnsi="Times New Roman" w:cs="Times New Roman"/>
          <w:sz w:val="24"/>
          <w:lang w:val="pl-PL"/>
        </w:rPr>
      </w:pPr>
    </w:p>
    <w:p w:rsidR="003C0945" w:rsidRPr="00182583" w:rsidRDefault="003C0945" w:rsidP="003C0945">
      <w:pPr>
        <w:jc w:val="center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b/>
          <w:sz w:val="24"/>
          <w:lang w:val="pl-PL"/>
        </w:rPr>
        <w:t xml:space="preserve">§ </w:t>
      </w:r>
      <w:r>
        <w:rPr>
          <w:rFonts w:ascii="Times New Roman" w:hAnsi="Times New Roman" w:cs="Times New Roman"/>
          <w:b/>
          <w:sz w:val="24"/>
          <w:lang w:val="pl-PL"/>
        </w:rPr>
        <w:t>6</w:t>
      </w:r>
      <w:r w:rsidRPr="00182583">
        <w:rPr>
          <w:rFonts w:ascii="Times New Roman" w:hAnsi="Times New Roman" w:cs="Times New Roman"/>
          <w:b/>
          <w:sz w:val="24"/>
          <w:lang w:val="pl-PL"/>
        </w:rPr>
        <w:t xml:space="preserve"> Zmiany umowy</w:t>
      </w:r>
    </w:p>
    <w:p w:rsidR="003C0945" w:rsidRPr="00182583" w:rsidRDefault="003C0945" w:rsidP="003C0945">
      <w:pPr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Zmiany i uzupełnienia umowy wymagają dla swej ważności aneksu w formie pisemnej.</w:t>
      </w:r>
    </w:p>
    <w:p w:rsidR="003C0945" w:rsidRPr="00182583" w:rsidRDefault="003C0945" w:rsidP="003C0945">
      <w:pPr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Dopuszczalna jest zmiana umowy w następujących przypadkach:</w:t>
      </w:r>
    </w:p>
    <w:p w:rsidR="003C0945" w:rsidRPr="00182583" w:rsidRDefault="003C0945" w:rsidP="003C0945">
      <w:pPr>
        <w:pStyle w:val="Akapitzlist1"/>
        <w:numPr>
          <w:ilvl w:val="0"/>
          <w:numId w:val="2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 xml:space="preserve">w przypadku zmiany danych Wykonawcy bez zmian samego Wykonawcy (np. </w:t>
      </w:r>
      <w:r>
        <w:rPr>
          <w:rFonts w:ascii="Times New Roman" w:hAnsi="Times New Roman" w:cs="Times New Roman"/>
          <w:sz w:val="24"/>
          <w:lang w:val="pl-PL"/>
        </w:rPr>
        <w:t>zmiana siedziby, adresu, nazwy) oraz w przypadku zmiany siedziby Zamawiającego,</w:t>
      </w:r>
    </w:p>
    <w:p w:rsidR="003C0945" w:rsidRPr="00182583" w:rsidRDefault="003C0945" w:rsidP="003C0945">
      <w:pPr>
        <w:pStyle w:val="Akapitzlist1"/>
        <w:numPr>
          <w:ilvl w:val="0"/>
          <w:numId w:val="2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w przypadku zmiany wynagrodzenia Wykonawcy w przypadku zmiany powszechnie obowiązujących przepisów w zakresie wysokości stawki podatku od towarów i usług na przedmiot świadczenia,</w:t>
      </w:r>
    </w:p>
    <w:p w:rsidR="003C0945" w:rsidRPr="00182583" w:rsidRDefault="003C0945" w:rsidP="003C0945">
      <w:pPr>
        <w:pStyle w:val="Akapitzlist1"/>
        <w:numPr>
          <w:ilvl w:val="0"/>
          <w:numId w:val="2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w przypadku zmiany rachunku bankowego wykonawcy, na który następować ma zapłata wynagrodzenie za wykonanie przedmiotu niniejszego zamówienia,</w:t>
      </w:r>
    </w:p>
    <w:p w:rsidR="003C0945" w:rsidRPr="00182583" w:rsidRDefault="003C0945" w:rsidP="003C0945">
      <w:pPr>
        <w:pStyle w:val="Akapitzlist1"/>
        <w:numPr>
          <w:ilvl w:val="0"/>
          <w:numId w:val="2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w przypadku zmiany obowiązujących przepisów, jeżeli konieczne będzie dostosowanie postanowień umowy do nowego stanu prawnego,</w:t>
      </w:r>
    </w:p>
    <w:p w:rsidR="003C0945" w:rsidRPr="00182583" w:rsidRDefault="003C0945" w:rsidP="003C0945">
      <w:pPr>
        <w:pStyle w:val="Akapitzlist1"/>
        <w:numPr>
          <w:ilvl w:val="0"/>
          <w:numId w:val="2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w przypadku zmiany terminu realizacji zamówień, gdy ze względów organizacyjnych lub ze względu na działanie siły wyższej (klęski żywiołowe, strajk itp.) nie było możliwe do przystąpienia realizacji przedmiotu zamówienia,</w:t>
      </w:r>
    </w:p>
    <w:p w:rsidR="003C0945" w:rsidRPr="00235530" w:rsidRDefault="003C0945" w:rsidP="003C0945">
      <w:pPr>
        <w:pStyle w:val="Akapitzlist1"/>
        <w:numPr>
          <w:ilvl w:val="0"/>
          <w:numId w:val="2"/>
        </w:numPr>
        <w:spacing w:after="0"/>
        <w:textAlignment w:val="baseline"/>
        <w:rPr>
          <w:rFonts w:ascii="Times New Roman" w:hAnsi="Times New Roman" w:cs="Times New Roman"/>
          <w:b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dopuszczalna jest zmiana umowy w przypadku działania osób trzecich lub organów władzy publicznej, które spowodują przerwanie lub czasowe zawieszenie realizacji zamówienia.</w:t>
      </w:r>
    </w:p>
    <w:p w:rsidR="003C0945" w:rsidRDefault="003C0945" w:rsidP="003C0945">
      <w:pPr>
        <w:pStyle w:val="Akapitzlist1"/>
        <w:numPr>
          <w:ilvl w:val="1"/>
          <w:numId w:val="2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235530">
        <w:rPr>
          <w:rFonts w:ascii="Times New Roman" w:hAnsi="Times New Roman" w:cs="Times New Roman"/>
          <w:sz w:val="24"/>
          <w:lang w:val="pl-PL"/>
        </w:rPr>
        <w:t xml:space="preserve">Zmiana </w:t>
      </w:r>
      <w:r>
        <w:rPr>
          <w:rFonts w:ascii="Times New Roman" w:hAnsi="Times New Roman" w:cs="Times New Roman"/>
          <w:sz w:val="24"/>
          <w:lang w:val="pl-PL"/>
        </w:rPr>
        <w:t>postanowień umowy oraz wprowadzenie nowych postanowień do umowy niekorzystnych dla Zamawiającego jest niedopuszczalne, chyba że konieczność wprowadzenia takich zmian wynikać będzie z okoliczności, których nie można było przewidzieć w chwili zawarcia umowy,</w:t>
      </w:r>
    </w:p>
    <w:p w:rsidR="003C0945" w:rsidRDefault="003C0945" w:rsidP="003C0945">
      <w:pPr>
        <w:pStyle w:val="Akapitzlist1"/>
        <w:numPr>
          <w:ilvl w:val="1"/>
          <w:numId w:val="2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>W razie wystąpienia istotnej zmiany okoliczności powodującej, że wykonanie zadania nie leży w interesie publicznym, czego nie można było przewidzieć w chwili zawarcia umowy, Zamawiający i Wykonawca może odstąpić od umowy w terminie 30 dni od dnia powzięcia wiadomości o powyższych okolicznościach,</w:t>
      </w:r>
    </w:p>
    <w:p w:rsidR="003C0945" w:rsidRPr="00677B0A" w:rsidRDefault="003C0945" w:rsidP="003C0945">
      <w:pPr>
        <w:pStyle w:val="Akapitzlist1"/>
        <w:numPr>
          <w:ilvl w:val="1"/>
          <w:numId w:val="2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>W przypadku, o którym mowa w § 6 pkt. 2, Wykonawca może żądać jedynie należności z tytułu realizacji części zamówienia.</w:t>
      </w:r>
    </w:p>
    <w:p w:rsidR="003C0945" w:rsidRPr="00182583" w:rsidRDefault="003C0945" w:rsidP="003C0945">
      <w:pPr>
        <w:pStyle w:val="Akapitzlist1"/>
        <w:spacing w:after="0"/>
        <w:ind w:left="0"/>
        <w:textAlignment w:val="baseline"/>
        <w:rPr>
          <w:rFonts w:ascii="Times New Roman" w:hAnsi="Times New Roman" w:cs="Times New Roman"/>
          <w:b/>
          <w:sz w:val="24"/>
          <w:lang w:val="pl-PL"/>
        </w:rPr>
      </w:pPr>
    </w:p>
    <w:p w:rsidR="003C0945" w:rsidRPr="00182583" w:rsidRDefault="003C0945" w:rsidP="003C0945">
      <w:pPr>
        <w:pStyle w:val="Akapitzlist1"/>
        <w:spacing w:after="0"/>
        <w:ind w:left="0"/>
        <w:jc w:val="center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b/>
          <w:sz w:val="24"/>
          <w:lang w:val="pl-PL"/>
        </w:rPr>
        <w:t xml:space="preserve">§ </w:t>
      </w:r>
      <w:r>
        <w:rPr>
          <w:rFonts w:ascii="Times New Roman" w:hAnsi="Times New Roman" w:cs="Times New Roman"/>
          <w:b/>
          <w:sz w:val="24"/>
          <w:lang w:val="pl-PL"/>
        </w:rPr>
        <w:t>7</w:t>
      </w:r>
      <w:r w:rsidRPr="00182583">
        <w:rPr>
          <w:rFonts w:ascii="Times New Roman" w:hAnsi="Times New Roman" w:cs="Times New Roman"/>
          <w:b/>
          <w:sz w:val="24"/>
          <w:lang w:val="pl-PL"/>
        </w:rPr>
        <w:t xml:space="preserve"> Kary umowne</w:t>
      </w:r>
    </w:p>
    <w:p w:rsidR="003C0945" w:rsidRPr="00182583" w:rsidRDefault="003C0945" w:rsidP="003C0945">
      <w:pPr>
        <w:pStyle w:val="Akapitzlist1"/>
        <w:numPr>
          <w:ilvl w:val="0"/>
          <w:numId w:val="3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Wykonawca zapłaci Zamawiającemu karę umowną z tytułu odstąpienia od umowy w wysokości 10% wynagrodzenia.</w:t>
      </w:r>
    </w:p>
    <w:p w:rsidR="003C0945" w:rsidRPr="00182583" w:rsidRDefault="003C0945" w:rsidP="003C0945">
      <w:pPr>
        <w:pStyle w:val="Akapitzlist1"/>
        <w:numPr>
          <w:ilvl w:val="0"/>
          <w:numId w:val="3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Zastrzeżenie kary umownej nie wyłącza możliwości dochodzenia odszkodowania na zasadach ogólnych.</w:t>
      </w:r>
    </w:p>
    <w:p w:rsidR="003C0945" w:rsidRPr="00182583" w:rsidRDefault="003C0945" w:rsidP="003C0945">
      <w:pPr>
        <w:pStyle w:val="Akapitzlist1"/>
        <w:numPr>
          <w:ilvl w:val="0"/>
          <w:numId w:val="3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Zamawiający zastrzega sobie prawo do rozwiązania umowy ze skutkiem natychmiastowym w przypadku nieprzestrzegania przez Wykonawcę jej postanowień.</w:t>
      </w:r>
    </w:p>
    <w:p w:rsidR="003C0945" w:rsidRPr="00182583" w:rsidRDefault="003C0945" w:rsidP="003C0945">
      <w:pPr>
        <w:ind w:left="360"/>
        <w:rPr>
          <w:rFonts w:ascii="Times New Roman" w:hAnsi="Times New Roman" w:cs="Times New Roman"/>
          <w:sz w:val="24"/>
          <w:lang w:val="pl-PL"/>
        </w:rPr>
      </w:pPr>
    </w:p>
    <w:p w:rsidR="003C0945" w:rsidRPr="00182583" w:rsidRDefault="003C0945" w:rsidP="003C0945">
      <w:pPr>
        <w:jc w:val="center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b/>
          <w:sz w:val="24"/>
          <w:lang w:val="pl-PL"/>
        </w:rPr>
        <w:t xml:space="preserve">§ </w:t>
      </w:r>
      <w:r>
        <w:rPr>
          <w:rFonts w:ascii="Times New Roman" w:hAnsi="Times New Roman" w:cs="Times New Roman"/>
          <w:b/>
          <w:sz w:val="24"/>
          <w:lang w:val="pl-PL"/>
        </w:rPr>
        <w:t>8</w:t>
      </w:r>
      <w:r w:rsidRPr="00182583">
        <w:rPr>
          <w:rFonts w:ascii="Times New Roman" w:hAnsi="Times New Roman" w:cs="Times New Roman"/>
          <w:b/>
          <w:sz w:val="24"/>
          <w:lang w:val="pl-PL"/>
        </w:rPr>
        <w:t xml:space="preserve"> Postanowienia końcowe</w:t>
      </w:r>
    </w:p>
    <w:p w:rsidR="003C0945" w:rsidRPr="00182583" w:rsidRDefault="003C0945" w:rsidP="003C0945">
      <w:pPr>
        <w:pStyle w:val="Akapitzlist1"/>
        <w:numPr>
          <w:ilvl w:val="0"/>
          <w:numId w:val="4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W sprawach nieuregulowanych niniejsza umową zastosowanie mają przepisu Kodeksu Cywilnego i Prawa Zamówień Publicznych.</w:t>
      </w:r>
    </w:p>
    <w:p w:rsidR="003C0945" w:rsidRPr="00182583" w:rsidRDefault="003C0945" w:rsidP="003C0945">
      <w:pPr>
        <w:pStyle w:val="Akapitzlist1"/>
        <w:numPr>
          <w:ilvl w:val="0"/>
          <w:numId w:val="4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Umowa została sporządzona w 2 jednobrzmiących egzemplarzach po 1 dla Wykonawcy i dla Zamawiającego.</w:t>
      </w:r>
    </w:p>
    <w:p w:rsidR="003C0945" w:rsidRPr="00182583" w:rsidRDefault="003C0945" w:rsidP="003C0945">
      <w:pPr>
        <w:pStyle w:val="Akapitzlist1"/>
        <w:numPr>
          <w:ilvl w:val="0"/>
          <w:numId w:val="4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Cesja wierzytelności wynikająca z niniejszej umowy może zostać dokonana za zgodą Zamawiającego.</w:t>
      </w:r>
    </w:p>
    <w:p w:rsidR="003C0945" w:rsidRPr="00182583" w:rsidRDefault="003C0945" w:rsidP="003C0945">
      <w:pPr>
        <w:pStyle w:val="Akapitzlist1"/>
        <w:numPr>
          <w:ilvl w:val="0"/>
          <w:numId w:val="4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Termin wypowiedzenia umowy Strony ustalają na 30 dni.</w:t>
      </w:r>
    </w:p>
    <w:p w:rsidR="003C0945" w:rsidRPr="00182583" w:rsidRDefault="003C0945" w:rsidP="003C0945">
      <w:pPr>
        <w:pStyle w:val="Akapitzlist1"/>
        <w:numPr>
          <w:ilvl w:val="0"/>
          <w:numId w:val="4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182583">
        <w:rPr>
          <w:rFonts w:ascii="Times New Roman" w:hAnsi="Times New Roman" w:cs="Times New Roman"/>
          <w:sz w:val="24"/>
          <w:lang w:val="pl-PL"/>
        </w:rPr>
        <w:t>Odstąpienie od umowy nastąpić może, na skutek niewykonania postanowień umowy, braku możliwości wykonania umowy.</w:t>
      </w:r>
    </w:p>
    <w:p w:rsidR="003C0945" w:rsidRPr="00182583" w:rsidRDefault="003C0945" w:rsidP="003C0945">
      <w:pPr>
        <w:rPr>
          <w:rFonts w:ascii="Times New Roman" w:hAnsi="Times New Roman" w:cs="Times New Roman"/>
          <w:sz w:val="24"/>
          <w:lang w:val="pl-PL"/>
        </w:rPr>
      </w:pPr>
    </w:p>
    <w:p w:rsidR="003C0945" w:rsidRPr="00182583" w:rsidRDefault="003C0945" w:rsidP="003C0945">
      <w:pPr>
        <w:rPr>
          <w:rFonts w:ascii="Times New Roman" w:hAnsi="Times New Roman" w:cs="Times New Roman"/>
          <w:sz w:val="24"/>
          <w:lang w:val="pl-PL"/>
        </w:rPr>
      </w:pPr>
    </w:p>
    <w:p w:rsidR="003C0945" w:rsidRPr="00182583" w:rsidRDefault="003C0945" w:rsidP="003C0945">
      <w:pPr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182583">
        <w:rPr>
          <w:rFonts w:ascii="Times New Roman" w:eastAsia="Cambria" w:hAnsi="Times New Roman" w:cs="Times New Roman"/>
          <w:color w:val="00000A"/>
          <w:sz w:val="24"/>
          <w:lang w:val="pl-PL"/>
        </w:rPr>
        <w:lastRenderedPageBreak/>
        <w:t>Zamawiający</w:t>
      </w:r>
      <w:r w:rsidRPr="00182583">
        <w:rPr>
          <w:rFonts w:ascii="Times New Roman" w:eastAsia="Cambria" w:hAnsi="Times New Roman" w:cs="Times New Roman"/>
          <w:color w:val="00000A"/>
          <w:sz w:val="24"/>
          <w:lang w:val="pl-PL"/>
        </w:rPr>
        <w:tab/>
      </w:r>
      <w:r w:rsidRPr="00182583">
        <w:rPr>
          <w:rFonts w:ascii="Times New Roman" w:eastAsia="Cambria" w:hAnsi="Times New Roman" w:cs="Times New Roman"/>
          <w:color w:val="00000A"/>
          <w:sz w:val="24"/>
          <w:lang w:val="pl-PL"/>
        </w:rPr>
        <w:tab/>
      </w:r>
      <w:r w:rsidRPr="00182583">
        <w:rPr>
          <w:rFonts w:ascii="Times New Roman" w:eastAsia="Cambria" w:hAnsi="Times New Roman" w:cs="Times New Roman"/>
          <w:color w:val="00000A"/>
          <w:sz w:val="24"/>
          <w:lang w:val="pl-PL"/>
        </w:rPr>
        <w:tab/>
      </w:r>
      <w:r w:rsidRPr="00182583">
        <w:rPr>
          <w:rFonts w:ascii="Times New Roman" w:eastAsia="Cambria" w:hAnsi="Times New Roman" w:cs="Times New Roman"/>
          <w:color w:val="00000A"/>
          <w:sz w:val="24"/>
          <w:lang w:val="pl-PL"/>
        </w:rPr>
        <w:tab/>
      </w:r>
      <w:r w:rsidRPr="00182583">
        <w:rPr>
          <w:rFonts w:ascii="Times New Roman" w:eastAsia="Cambria" w:hAnsi="Times New Roman" w:cs="Times New Roman"/>
          <w:color w:val="00000A"/>
          <w:sz w:val="24"/>
          <w:lang w:val="pl-PL"/>
        </w:rPr>
        <w:tab/>
        <w:t xml:space="preserve">Wykonawca </w:t>
      </w:r>
    </w:p>
    <w:p w:rsidR="005A0234" w:rsidRDefault="005E403F"/>
    <w:sectPr w:rsidR="005A023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00000001" w:usb1="5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366E877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C11F1"/>
    <w:multiLevelType w:val="multilevel"/>
    <w:tmpl w:val="B4B0467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6" w15:restartNumberingAfterBreak="0">
    <w:nsid w:val="67917EE9"/>
    <w:multiLevelType w:val="multilevel"/>
    <w:tmpl w:val="6294444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7" w15:restartNumberingAfterBreak="0">
    <w:nsid w:val="6FD5089A"/>
    <w:multiLevelType w:val="hybridMultilevel"/>
    <w:tmpl w:val="767E5E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F14"/>
    <w:rsid w:val="000E6E85"/>
    <w:rsid w:val="003C0945"/>
    <w:rsid w:val="005D6C93"/>
    <w:rsid w:val="005E403F"/>
    <w:rsid w:val="006002BA"/>
    <w:rsid w:val="00824905"/>
    <w:rsid w:val="00A67F14"/>
    <w:rsid w:val="00C614C5"/>
    <w:rsid w:val="00F0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969DB"/>
  <w15:docId w15:val="{58EA1208-4FB7-4EBA-AA46-1D263F600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0945"/>
    <w:pPr>
      <w:widowControl w:val="0"/>
      <w:suppressAutoHyphens/>
      <w:spacing w:after="0" w:line="240" w:lineRule="auto"/>
    </w:pPr>
    <w:rPr>
      <w:rFonts w:ascii="Calibri" w:eastAsia="Segoe UI" w:hAnsi="Calibri" w:cs="Tahoma"/>
      <w:color w:val="000000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C0945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3C0945"/>
    <w:rPr>
      <w:rFonts w:ascii="Calibri" w:eastAsia="Segoe UI" w:hAnsi="Calibri" w:cs="Tahoma"/>
      <w:color w:val="000000"/>
      <w:szCs w:val="24"/>
      <w:lang w:val="en-US" w:bidi="en-US"/>
    </w:rPr>
  </w:style>
  <w:style w:type="paragraph" w:styleId="Tytu">
    <w:name w:val="Title"/>
    <w:basedOn w:val="Normalny"/>
    <w:next w:val="Tekstpodstawowy"/>
    <w:link w:val="TytuZnak"/>
    <w:qFormat/>
    <w:rsid w:val="003C0945"/>
    <w:pPr>
      <w:keepNext/>
      <w:spacing w:before="240" w:after="120"/>
      <w:jc w:val="center"/>
    </w:pPr>
    <w:rPr>
      <w:rFonts w:ascii="Liberation Sans" w:eastAsia="Lucida Sans Unicode" w:hAnsi="Liberation Sans"/>
      <w:b/>
      <w:bC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C0945"/>
    <w:rPr>
      <w:rFonts w:ascii="Liberation Sans" w:eastAsia="Lucida Sans Unicode" w:hAnsi="Liberation Sans" w:cs="Tahoma"/>
      <w:b/>
      <w:bCs/>
      <w:color w:val="000000"/>
      <w:sz w:val="56"/>
      <w:szCs w:val="56"/>
      <w:lang w:val="en-US" w:bidi="en-US"/>
    </w:rPr>
  </w:style>
  <w:style w:type="paragraph" w:customStyle="1" w:styleId="Akapitzlist1">
    <w:name w:val="Akapit z listą1"/>
    <w:basedOn w:val="Normalny"/>
    <w:rsid w:val="003C0945"/>
    <w:pPr>
      <w:spacing w:after="200"/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3C0945"/>
    <w:pPr>
      <w:widowControl/>
      <w:suppressAutoHyphens w:val="0"/>
      <w:spacing w:after="200" w:line="276" w:lineRule="auto"/>
      <w:ind w:left="720"/>
      <w:contextualSpacing/>
    </w:pPr>
    <w:rPr>
      <w:rFonts w:eastAsia="Calibri" w:cs="Times New Roman"/>
      <w:color w:val="auto"/>
      <w:szCs w:val="22"/>
      <w:lang w:val="pl-PL" w:bidi="ar-SA"/>
    </w:rPr>
  </w:style>
  <w:style w:type="paragraph" w:customStyle="1" w:styleId="Standard">
    <w:name w:val="Standard"/>
    <w:rsid w:val="003C09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semiHidden/>
    <w:unhideWhenUsed/>
    <w:rsid w:val="003C0945"/>
    <w:pPr>
      <w:widowControl/>
      <w:suppressAutoHyphens w:val="0"/>
      <w:spacing w:before="100" w:beforeAutospacing="1" w:line="360" w:lineRule="auto"/>
      <w:jc w:val="both"/>
    </w:pPr>
    <w:rPr>
      <w:rFonts w:ascii="Times New Roman" w:eastAsia="Times New Roman" w:hAnsi="Times New Roman" w:cs="Times New Roman"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C0945"/>
    <w:pPr>
      <w:autoSpaceDN w:val="0"/>
      <w:spacing w:after="120"/>
      <w:ind w:left="283"/>
    </w:pPr>
    <w:rPr>
      <w:rFonts w:ascii="Times New Roman" w:eastAsia="Lucida Sans Unicode" w:hAnsi="Times New Roman"/>
      <w:color w:val="auto"/>
      <w:kern w:val="3"/>
      <w:sz w:val="24"/>
      <w:lang w:val="pl-PL"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C094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styleId="Uwydatnienie">
    <w:name w:val="Emphasis"/>
    <w:uiPriority w:val="20"/>
    <w:qFormat/>
    <w:rsid w:val="005D6C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14</Pages>
  <Words>3102</Words>
  <Characters>18614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21673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Monika$Paweł</cp:lastModifiedBy>
  <cp:revision>6</cp:revision>
  <dcterms:created xsi:type="dcterms:W3CDTF">2016-11-07T08:02:00Z</dcterms:created>
  <dcterms:modified xsi:type="dcterms:W3CDTF">2017-11-21T22:18:00Z</dcterms:modified>
</cp:coreProperties>
</file>