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1BF6" w:rsidRPr="002F29FA" w:rsidRDefault="002F29FA" w:rsidP="00B557D9">
      <w:pPr>
        <w:pStyle w:val="Nagwek5"/>
        <w:autoSpaceDN/>
        <w:spacing w:line="100" w:lineRule="atLeast"/>
        <w:textAlignment w:val="baseline"/>
        <w:rPr>
          <w:rFonts w:cs="Times New Roman"/>
          <w:sz w:val="22"/>
          <w:szCs w:val="22"/>
        </w:rPr>
      </w:pPr>
      <w:r>
        <w:rPr>
          <w:rFonts w:cs="Times New Roman"/>
        </w:rPr>
        <w:t xml:space="preserve">                                                                                                                       </w:t>
      </w:r>
      <w:r w:rsidRPr="002F29FA">
        <w:rPr>
          <w:rFonts w:cs="Times New Roman"/>
          <w:sz w:val="22"/>
          <w:szCs w:val="22"/>
        </w:rPr>
        <w:t>Załącznik nr 8</w:t>
      </w:r>
    </w:p>
    <w:p w:rsidR="002F29FA" w:rsidRPr="002F29FA" w:rsidRDefault="002F29FA" w:rsidP="002F29FA">
      <w:pPr>
        <w:pStyle w:val="Standard"/>
      </w:pPr>
      <w:bookmarkStart w:id="0" w:name="_GoBack"/>
      <w:bookmarkEnd w:id="0"/>
    </w:p>
    <w:p w:rsidR="00331BF6" w:rsidRPr="00504E64" w:rsidRDefault="00331BF6" w:rsidP="00331BF6">
      <w:pPr>
        <w:pStyle w:val="Nagwek5"/>
        <w:numPr>
          <w:ilvl w:val="4"/>
          <w:numId w:val="3"/>
        </w:numPr>
        <w:autoSpaceDN/>
        <w:spacing w:line="100" w:lineRule="atLeast"/>
        <w:jc w:val="center"/>
        <w:textAlignment w:val="baseline"/>
        <w:rPr>
          <w:rFonts w:cs="Times New Roman"/>
        </w:rPr>
      </w:pPr>
      <w:r w:rsidRPr="00504E64">
        <w:rPr>
          <w:rFonts w:cs="Times New Roman"/>
        </w:rPr>
        <w:t>UMOWA INTZ.272.........2017 – projekt umowy</w:t>
      </w:r>
    </w:p>
    <w:p w:rsidR="00331BF6" w:rsidRPr="00504E64" w:rsidRDefault="00331BF6" w:rsidP="00331BF6">
      <w:pPr>
        <w:rPr>
          <w:rFonts w:cs="Times New Roman"/>
          <w:b/>
          <w:bCs/>
        </w:rPr>
      </w:pPr>
    </w:p>
    <w:p w:rsidR="00331BF6" w:rsidRPr="00504E64" w:rsidRDefault="00331BF6" w:rsidP="00331BF6">
      <w:pPr>
        <w:rPr>
          <w:rFonts w:cs="Times New Roman"/>
        </w:rPr>
      </w:pPr>
    </w:p>
    <w:p w:rsidR="00331BF6" w:rsidRPr="00504E64" w:rsidRDefault="00331BF6" w:rsidP="00331BF6">
      <w:pPr>
        <w:pStyle w:val="Standard"/>
        <w:rPr>
          <w:rFonts w:cs="Times New Roman"/>
        </w:rPr>
      </w:pPr>
      <w:r w:rsidRPr="00504E64">
        <w:rPr>
          <w:rFonts w:cs="Times New Roman"/>
        </w:rPr>
        <w:t>Zawarta w dniu  …………………. roku w Rogoźnie</w:t>
      </w:r>
    </w:p>
    <w:p w:rsidR="00331BF6" w:rsidRPr="00504E64" w:rsidRDefault="00331BF6" w:rsidP="00331BF6">
      <w:pPr>
        <w:pStyle w:val="Standard"/>
        <w:jc w:val="both"/>
        <w:rPr>
          <w:rFonts w:cs="Times New Roman"/>
        </w:rPr>
      </w:pPr>
      <w:r w:rsidRPr="00504E64">
        <w:rPr>
          <w:rFonts w:cs="Times New Roman"/>
        </w:rPr>
        <w:t>po przeprowadzeniu postępowania o udzielenie zamówienia publicznego w trybie przetargu nieograniczonego zgodnie z przepisami Ustawy z dnia 29 stycznia 2004 r. Prawo Zamówień Publicznych (tj. Dz. U. z 2015 r., poz. 2164) pomiędzy:</w:t>
      </w:r>
    </w:p>
    <w:p w:rsidR="00331BF6" w:rsidRPr="00504E64" w:rsidRDefault="00331BF6" w:rsidP="00331BF6">
      <w:pPr>
        <w:pStyle w:val="Textbody"/>
        <w:jc w:val="both"/>
        <w:rPr>
          <w:rFonts w:cs="Times New Roman"/>
        </w:rPr>
      </w:pPr>
      <w:r w:rsidRPr="00504E64">
        <w:rPr>
          <w:rFonts w:cs="Times New Roman"/>
          <w:b/>
          <w:bCs/>
        </w:rPr>
        <w:t xml:space="preserve">Gminą Rogoźno, ul. Nowa 2, 64-610 Rogoźno </w:t>
      </w:r>
      <w:r w:rsidRPr="00504E64">
        <w:rPr>
          <w:rFonts w:cs="Times New Roman"/>
        </w:rPr>
        <w:t>zwaną dalej</w:t>
      </w:r>
      <w:r w:rsidRPr="00504E64">
        <w:rPr>
          <w:rFonts w:cs="Times New Roman"/>
          <w:b/>
          <w:bCs/>
        </w:rPr>
        <w:t xml:space="preserve"> Zamawiającym </w:t>
      </w:r>
      <w:r w:rsidRPr="00504E64">
        <w:rPr>
          <w:rFonts w:cs="Times New Roman"/>
        </w:rPr>
        <w:t>reprezentowaną przez:</w:t>
      </w:r>
    </w:p>
    <w:p w:rsidR="00331BF6" w:rsidRPr="00504E64" w:rsidRDefault="00331BF6" w:rsidP="00331BF6">
      <w:pPr>
        <w:pStyle w:val="Textbody"/>
        <w:jc w:val="both"/>
        <w:rPr>
          <w:rFonts w:cs="Times New Roman"/>
          <w:b/>
          <w:bCs/>
        </w:rPr>
      </w:pPr>
      <w:r w:rsidRPr="00504E64">
        <w:rPr>
          <w:rFonts w:cs="Times New Roman"/>
          <w:b/>
          <w:bCs/>
        </w:rPr>
        <w:t xml:space="preserve">Burmistrza Rogoźna – Romana </w:t>
      </w:r>
      <w:proofErr w:type="spellStart"/>
      <w:r w:rsidRPr="00504E64">
        <w:rPr>
          <w:rFonts w:cs="Times New Roman"/>
          <w:b/>
          <w:bCs/>
        </w:rPr>
        <w:t>Szuberskiego</w:t>
      </w:r>
      <w:proofErr w:type="spellEnd"/>
    </w:p>
    <w:p w:rsidR="00331BF6" w:rsidRPr="00504E64" w:rsidRDefault="00331BF6" w:rsidP="00331BF6">
      <w:pPr>
        <w:pStyle w:val="Standard"/>
        <w:jc w:val="both"/>
        <w:rPr>
          <w:rFonts w:cs="Times New Roman"/>
          <w:b/>
          <w:bCs/>
        </w:rPr>
      </w:pPr>
      <w:r w:rsidRPr="00504E64">
        <w:rPr>
          <w:rFonts w:cs="Times New Roman"/>
          <w:b/>
          <w:bCs/>
        </w:rPr>
        <w:t>a</w:t>
      </w:r>
    </w:p>
    <w:p w:rsidR="00331BF6" w:rsidRPr="00504E64" w:rsidRDefault="00331BF6" w:rsidP="00331BF6">
      <w:pPr>
        <w:pStyle w:val="Textbody"/>
        <w:jc w:val="both"/>
        <w:rPr>
          <w:rFonts w:cs="Times New Roman"/>
        </w:rPr>
      </w:pPr>
      <w:r w:rsidRPr="00504E64">
        <w:rPr>
          <w:rFonts w:cs="Times New Roman"/>
        </w:rPr>
        <w:t xml:space="preserve">……………………. prowadzącym działalność gospodarczą pod nazwą …………………………..……… z siedzibą w …………………………………………., zwanym dalej </w:t>
      </w:r>
      <w:r w:rsidRPr="00504E64">
        <w:rPr>
          <w:rFonts w:cs="Times New Roman"/>
          <w:b/>
          <w:bCs/>
        </w:rPr>
        <w:t>Wykonawcą</w:t>
      </w:r>
    </w:p>
    <w:p w:rsidR="00331BF6" w:rsidRPr="00504E64" w:rsidRDefault="003677D0" w:rsidP="00331BF6">
      <w:pPr>
        <w:pStyle w:val="Domylnie"/>
        <w:tabs>
          <w:tab w:val="left" w:pos="397"/>
          <w:tab w:val="left" w:pos="1780"/>
        </w:tabs>
        <w:ind w:hanging="397"/>
        <w:jc w:val="both"/>
        <w:rPr>
          <w:rFonts w:cs="Times New Roman"/>
        </w:rPr>
      </w:pPr>
      <w:r>
        <w:rPr>
          <w:rFonts w:cs="Times New Roman"/>
        </w:rPr>
        <w:t xml:space="preserve">      </w:t>
      </w:r>
      <w:r w:rsidR="00331BF6" w:rsidRPr="00504E64">
        <w:rPr>
          <w:rFonts w:cs="Times New Roman"/>
        </w:rPr>
        <w:t>o następującej treści:</w:t>
      </w:r>
    </w:p>
    <w:p w:rsidR="00331BF6" w:rsidRPr="00504E64" w:rsidRDefault="00331BF6" w:rsidP="00331BF6">
      <w:pPr>
        <w:pStyle w:val="Standard"/>
        <w:jc w:val="center"/>
        <w:rPr>
          <w:rFonts w:cs="Times New Roman"/>
          <w:b/>
        </w:rPr>
      </w:pPr>
      <w:r w:rsidRPr="00504E64">
        <w:rPr>
          <w:rFonts w:cs="Times New Roman"/>
          <w:b/>
        </w:rPr>
        <w:t>§ 1 Przedmiot umowy</w:t>
      </w:r>
    </w:p>
    <w:p w:rsidR="00331BF6" w:rsidRPr="00504E64" w:rsidRDefault="00331BF6" w:rsidP="00331BF6">
      <w:pPr>
        <w:pStyle w:val="Standard"/>
        <w:jc w:val="center"/>
        <w:rPr>
          <w:rFonts w:cs="Times New Roman"/>
          <w:b/>
        </w:rPr>
      </w:pPr>
    </w:p>
    <w:p w:rsidR="00331BF6" w:rsidRPr="00A413F6" w:rsidRDefault="00331BF6" w:rsidP="00A413F6">
      <w:pPr>
        <w:pStyle w:val="Standard"/>
        <w:tabs>
          <w:tab w:val="left" w:pos="426"/>
        </w:tabs>
        <w:jc w:val="both"/>
        <w:rPr>
          <w:rFonts w:cs="Times New Roman"/>
        </w:rPr>
      </w:pPr>
      <w:r w:rsidRPr="00504E64">
        <w:rPr>
          <w:rFonts w:cs="Times New Roman"/>
        </w:rPr>
        <w:t>P</w:t>
      </w:r>
      <w:r w:rsidR="00A413F6">
        <w:rPr>
          <w:rFonts w:cs="Times New Roman"/>
        </w:rPr>
        <w:t>rzedmiotem niniejszej umowy są</w:t>
      </w:r>
      <w:r w:rsidRPr="00504E64">
        <w:rPr>
          <w:rFonts w:cs="Times New Roman"/>
        </w:rPr>
        <w:t xml:space="preserve"> </w:t>
      </w:r>
      <w:r w:rsidRPr="00504E64">
        <w:rPr>
          <w:rFonts w:cs="Times New Roman"/>
          <w:b/>
        </w:rPr>
        <w:t>„</w:t>
      </w:r>
      <w:r w:rsidR="00D90C1C" w:rsidRPr="00D651C8">
        <w:rPr>
          <w:rFonts w:eastAsia="Times New Roman" w:cs="Times New Roman"/>
          <w:b/>
          <w:bCs/>
          <w:color w:val="000000"/>
        </w:rPr>
        <w:t>Profilowanie dróg i ulic gruntowych wraz z utwardzeniem na terenie Gminy Rogoźno w 2017 roku</w:t>
      </w:r>
      <w:r w:rsidRPr="00504E64">
        <w:rPr>
          <w:rFonts w:cs="Times New Roman"/>
          <w:b/>
        </w:rPr>
        <w:t>”</w:t>
      </w:r>
    </w:p>
    <w:p w:rsidR="00C9659B" w:rsidRPr="00D651C8" w:rsidRDefault="00D90C1C" w:rsidP="00C9659B">
      <w:pPr>
        <w:pStyle w:val="Standard"/>
        <w:jc w:val="both"/>
        <w:rPr>
          <w:rFonts w:cs="Times New Roman"/>
          <w:b/>
          <w:iCs/>
          <w:u w:val="single"/>
        </w:rPr>
      </w:pPr>
      <w:r>
        <w:rPr>
          <w:bCs/>
        </w:rPr>
        <w:t xml:space="preserve"> </w:t>
      </w:r>
      <w:r w:rsidR="00C9659B" w:rsidRPr="00D651C8">
        <w:rPr>
          <w:rFonts w:cs="Times New Roman"/>
          <w:b/>
          <w:iCs/>
          <w:u w:val="single"/>
        </w:rPr>
        <w:t>Zadanie 1</w:t>
      </w:r>
    </w:p>
    <w:p w:rsidR="00C9659B" w:rsidRPr="00D651C8" w:rsidRDefault="00C9659B" w:rsidP="00C9659B">
      <w:pPr>
        <w:pStyle w:val="Standard"/>
        <w:jc w:val="both"/>
        <w:rPr>
          <w:rFonts w:cs="Times New Roman"/>
          <w:iCs/>
        </w:rPr>
      </w:pPr>
      <w:r w:rsidRPr="00D651C8">
        <w:rPr>
          <w:rFonts w:cs="Times New Roman"/>
          <w:iCs/>
        </w:rPr>
        <w:t xml:space="preserve">Przedmiot zamówienia obejmuje profilowanie ulic i dróg gruntowych położonych na terenie gminy Rogoźno w 2017 roku. Prace należy wykonać, aby utrzymać i odbudować profil podłużny i poprzeczny profilowanej drogi, w celu zapewnienia szybkiego odpływu wód opadowych z jezdni i korony drogi. Profilowanie równiarką dróg i ulic gruntowych należy wykonać z zagęszczaniem walcem. Profilowanie należy przeprowadzić w taki sposób, aby nawierzchnia drogi/ulicy posiadała stosunkowo równą powierzchnię, bez lokalnych zagłębień i wybrzuszeń, a w przekroju poprzecznym odpowiedni spadek zapewniający jej prawidłowe odwodnienie. </w:t>
      </w:r>
    </w:p>
    <w:p w:rsidR="00C9659B" w:rsidRPr="00D651C8" w:rsidRDefault="00C9659B" w:rsidP="00C9659B">
      <w:pPr>
        <w:pStyle w:val="Standard"/>
        <w:jc w:val="both"/>
        <w:rPr>
          <w:rFonts w:cs="Times New Roman"/>
          <w:iCs/>
        </w:rPr>
      </w:pPr>
      <w:r w:rsidRPr="00D651C8">
        <w:rPr>
          <w:rFonts w:cs="Times New Roman"/>
          <w:iCs/>
        </w:rPr>
        <w:t xml:space="preserve">W celu wykonania robót polegających na profilowaniu dróg i ulic gruntowych należy przewidzieć powierzchniowe zerwane materiału, w celu uzyskania odpowiednich spadków podłużnych i poprzecznych oraz w celu uzyskania odpowiednich zagęszczeń.   </w:t>
      </w:r>
    </w:p>
    <w:p w:rsidR="00C9659B" w:rsidRPr="00D651C8" w:rsidRDefault="00C9659B" w:rsidP="00C9659B">
      <w:pPr>
        <w:pStyle w:val="Standard"/>
        <w:jc w:val="both"/>
        <w:rPr>
          <w:rFonts w:cs="Times New Roman"/>
          <w:iCs/>
        </w:rPr>
      </w:pPr>
      <w:r w:rsidRPr="00D651C8">
        <w:rPr>
          <w:rFonts w:cs="Times New Roman"/>
          <w:iCs/>
        </w:rPr>
        <w:t>Każdorazowo Zamawiający określi Wykonawcy zakres robót do wykonania danym zleceniem oraz termin realizacji wskazanych prac. Potwierdzenie wykonania usług następować będzie przez podpisanie protokołu odbioru robót wskazanego odcinka dróg/ulic przez pracowników Zamawiającego inspektora nadzoru przy udziale Wykonawcy. W razie stwierdzenia nieprawidłowości w wykonaniu profilowania dróg/ulic gruntowych Wykonawca poprawi na swój koszt wskazane w protokole nieprawidłowości. Protokół zawierać będzie również obmiar wykonanych robót.</w:t>
      </w:r>
    </w:p>
    <w:p w:rsidR="00C9659B" w:rsidRPr="00D651C8" w:rsidRDefault="00C9659B" w:rsidP="00C9659B">
      <w:pPr>
        <w:pStyle w:val="Standard"/>
        <w:jc w:val="both"/>
        <w:rPr>
          <w:rFonts w:cs="Times New Roman"/>
          <w:iCs/>
        </w:rPr>
      </w:pPr>
      <w:r w:rsidRPr="00D651C8">
        <w:rPr>
          <w:rFonts w:cs="Times New Roman"/>
          <w:iCs/>
        </w:rPr>
        <w:t>Zamawiający informuje, że w 2015 roku na terenie Gminy Rogoźno wykonano naprawy dróg i ulic gruntowych o łącznej powierzchni 328 880,50 m</w:t>
      </w:r>
      <w:r w:rsidRPr="00D651C8">
        <w:rPr>
          <w:rFonts w:cs="Times New Roman"/>
          <w:iCs/>
          <w:vertAlign w:val="superscript"/>
        </w:rPr>
        <w:t>2</w:t>
      </w:r>
      <w:r w:rsidRPr="00D651C8">
        <w:rPr>
          <w:rFonts w:cs="Times New Roman"/>
          <w:iCs/>
        </w:rPr>
        <w:t>.</w:t>
      </w:r>
    </w:p>
    <w:p w:rsidR="00C9659B" w:rsidRPr="00D651C8" w:rsidRDefault="00C9659B" w:rsidP="00C9659B">
      <w:pPr>
        <w:pStyle w:val="Standard"/>
        <w:jc w:val="both"/>
        <w:rPr>
          <w:rFonts w:cs="Times New Roman"/>
          <w:iCs/>
        </w:rPr>
      </w:pPr>
      <w:r w:rsidRPr="00D651C8">
        <w:rPr>
          <w:rFonts w:cs="Times New Roman"/>
          <w:iCs/>
        </w:rPr>
        <w:t>Zamawiający informuje, że w 2016 roku na terenie Gminy Rogoźno wykonano naprawy dróg i ulic gruntowych o łącznej powierzchni 398 232,50 m</w:t>
      </w:r>
      <w:r w:rsidRPr="00D651C8">
        <w:rPr>
          <w:rFonts w:cs="Times New Roman"/>
          <w:iCs/>
          <w:vertAlign w:val="superscript"/>
        </w:rPr>
        <w:t>2</w:t>
      </w:r>
      <w:r w:rsidRPr="00D651C8">
        <w:rPr>
          <w:rFonts w:cs="Times New Roman"/>
          <w:iCs/>
        </w:rPr>
        <w:t>.</w:t>
      </w:r>
    </w:p>
    <w:p w:rsidR="00C9659B" w:rsidRPr="00D651C8" w:rsidRDefault="00C9659B" w:rsidP="00C9659B">
      <w:pPr>
        <w:pStyle w:val="Standard"/>
        <w:jc w:val="both"/>
        <w:rPr>
          <w:rFonts w:cs="Times New Roman"/>
          <w:iCs/>
        </w:rPr>
      </w:pPr>
      <w:r w:rsidRPr="00D651C8">
        <w:rPr>
          <w:rFonts w:cs="Times New Roman"/>
          <w:iCs/>
        </w:rPr>
        <w:t>Zamawiający zastrzega sobie, że ilość prac wskazanych w SIWZ jest ilością szacunkową, służącą jedynie do skalkulowania ceny jednostkowej oferty.</w:t>
      </w:r>
    </w:p>
    <w:p w:rsidR="00C9659B" w:rsidRPr="00D651C8" w:rsidRDefault="00C9659B" w:rsidP="00C9659B">
      <w:pPr>
        <w:pStyle w:val="Standard"/>
        <w:jc w:val="both"/>
        <w:rPr>
          <w:rFonts w:cs="Times New Roman"/>
          <w:iCs/>
        </w:rPr>
      </w:pPr>
      <w:r w:rsidRPr="00D651C8">
        <w:rPr>
          <w:rFonts w:cs="Times New Roman"/>
          <w:iCs/>
        </w:rPr>
        <w:t xml:space="preserve">W 2017 Zamawiający planuje wyprofilowanie ok. </w:t>
      </w:r>
      <w:r w:rsidRPr="00D651C8">
        <w:rPr>
          <w:rFonts w:cs="Times New Roman"/>
        </w:rPr>
        <w:t>300 000 m</w:t>
      </w:r>
      <w:r w:rsidRPr="00D651C8">
        <w:rPr>
          <w:rFonts w:cs="Times New Roman"/>
          <w:vertAlign w:val="superscript"/>
        </w:rPr>
        <w:t>2.</w:t>
      </w:r>
    </w:p>
    <w:p w:rsidR="00C9659B" w:rsidRPr="00D651C8" w:rsidRDefault="00C9659B" w:rsidP="00C9659B">
      <w:pPr>
        <w:pStyle w:val="Standard"/>
        <w:jc w:val="both"/>
        <w:rPr>
          <w:rFonts w:cs="Times New Roman"/>
          <w:iCs/>
        </w:rPr>
      </w:pPr>
      <w:r w:rsidRPr="00D651C8">
        <w:rPr>
          <w:rFonts w:cs="Times New Roman"/>
          <w:iCs/>
        </w:rPr>
        <w:t xml:space="preserve">Faktyczna ilość prac wynikać będzie z bieżących potrzeb </w:t>
      </w:r>
      <w:r w:rsidR="00617374">
        <w:rPr>
          <w:rFonts w:cs="Times New Roman"/>
          <w:iCs/>
        </w:rPr>
        <w:t xml:space="preserve">oraz możliwości finansowych, </w:t>
      </w:r>
      <w:r w:rsidR="00617374">
        <w:rPr>
          <w:rFonts w:cs="Times New Roman"/>
          <w:iCs/>
        </w:rPr>
        <w:lastRenderedPageBreak/>
        <w:t>Zam</w:t>
      </w:r>
      <w:r w:rsidRPr="00D651C8">
        <w:rPr>
          <w:rFonts w:cs="Times New Roman"/>
          <w:iCs/>
        </w:rPr>
        <w:t>awiającego.</w:t>
      </w:r>
    </w:p>
    <w:p w:rsidR="00C9659B" w:rsidRPr="00D651C8" w:rsidRDefault="00C9659B" w:rsidP="00C9659B">
      <w:pPr>
        <w:pStyle w:val="Standard"/>
        <w:jc w:val="both"/>
        <w:rPr>
          <w:rFonts w:cs="Times New Roman"/>
          <w:iCs/>
        </w:rPr>
      </w:pPr>
      <w:r w:rsidRPr="00D651C8">
        <w:rPr>
          <w:rFonts w:cs="Times New Roman"/>
          <w:iCs/>
        </w:rPr>
        <w:t>Termin realizacji zadania od dnia podpisania umowy do 31 grudnia 2017 roku.</w:t>
      </w:r>
    </w:p>
    <w:p w:rsidR="00C9659B" w:rsidRPr="00D651C8" w:rsidRDefault="00C9659B" w:rsidP="00C9659B">
      <w:pPr>
        <w:pStyle w:val="Standard"/>
        <w:jc w:val="both"/>
        <w:rPr>
          <w:rFonts w:cs="Times New Roman"/>
          <w:iCs/>
        </w:rPr>
      </w:pPr>
    </w:p>
    <w:p w:rsidR="00C9659B" w:rsidRPr="00D651C8" w:rsidRDefault="00C9659B" w:rsidP="00C9659B">
      <w:pPr>
        <w:pStyle w:val="Standard"/>
        <w:jc w:val="both"/>
        <w:rPr>
          <w:rFonts w:cs="Times New Roman"/>
          <w:b/>
          <w:iCs/>
          <w:u w:val="single"/>
        </w:rPr>
      </w:pPr>
      <w:r w:rsidRPr="00D651C8">
        <w:rPr>
          <w:rFonts w:cs="Times New Roman"/>
          <w:b/>
          <w:iCs/>
          <w:u w:val="single"/>
        </w:rPr>
        <w:t>Zadanie 2</w:t>
      </w:r>
    </w:p>
    <w:p w:rsidR="00C9659B" w:rsidRPr="00D651C8" w:rsidRDefault="00C9659B" w:rsidP="00C9659B">
      <w:pPr>
        <w:pStyle w:val="Standard"/>
        <w:jc w:val="both"/>
        <w:rPr>
          <w:rFonts w:cs="Times New Roman"/>
          <w:iCs/>
        </w:rPr>
      </w:pPr>
      <w:r w:rsidRPr="00D651C8">
        <w:rPr>
          <w:rFonts w:cs="Times New Roman"/>
          <w:iCs/>
        </w:rPr>
        <w:t>Zadanie obejmuje zakup, dostawa oraz wbudowanie rozgarnięcie, profilowanie i zagęszczanie) betonowego kruszywa łamanego o frakcji:- 0 – 31,5 mm, +31,5-63</w:t>
      </w:r>
    </w:p>
    <w:p w:rsidR="00C9659B" w:rsidRPr="00D651C8" w:rsidRDefault="00C9659B" w:rsidP="00C9659B">
      <w:pPr>
        <w:pStyle w:val="Standard"/>
        <w:jc w:val="both"/>
        <w:rPr>
          <w:rFonts w:cs="Times New Roman"/>
          <w:iCs/>
        </w:rPr>
      </w:pPr>
      <w:r w:rsidRPr="00D651C8">
        <w:rPr>
          <w:rFonts w:cs="Times New Roman"/>
          <w:iCs/>
        </w:rPr>
        <w:t>Kruszywo przeznaczone zostanie na wykonanie remontów dróg gruntowych położonych na terenie Gminy Rogoźno.</w:t>
      </w:r>
      <w:r w:rsidRPr="00D651C8">
        <w:rPr>
          <w:rFonts w:eastAsia="TimesNewRomanPS-BoldMT" w:cs="Times New Roman"/>
          <w:iCs/>
        </w:rPr>
        <w:t xml:space="preserve"> Kruszywo powinno spełniać obowiązujące normy, nie może zawierać elementów szkodliwych dla środowiska wynikających z ustawy o odpadach z dnia 27 kwietnia 2001 r. (Dz. U. z 2013 r. 21 ze zm.), (np. azbest, popioły, szkło itp.) oraz niebezpiecznych dla użytkowników dróg (metal, drut, itp.). Kruszywo powinno być dostarczone odpowiednim środkiem transportu, wyładowane i wbudowane w miejsce wskazane przez Zamawiającego położoną na terenie Gminy Rogoźno. Dostawy mogą odbywać się przy użyciu dowolnego zestawu z tylnym/ bocznym wysypem. </w:t>
      </w:r>
      <w:r w:rsidRPr="00D651C8">
        <w:rPr>
          <w:rFonts w:cs="Times New Roman"/>
          <w:iCs/>
        </w:rPr>
        <w:t xml:space="preserve">Jednocześnie informujemy, że w 2015 roku zakupiono 1 990,51 ton kruszywa betonowego, w 2016 roku zakupiono 526,47 ton kruszywa. Zamawiający zastrzega sobie, że ilość kruszywa wskazana w SIWZ jest ilością szacunkową, służącą jedynie do skalkulowania ceny jednostkowej oferty. </w:t>
      </w:r>
    </w:p>
    <w:p w:rsidR="00C9659B" w:rsidRPr="00D651C8" w:rsidRDefault="00C9659B" w:rsidP="00C9659B">
      <w:pPr>
        <w:pStyle w:val="Standard"/>
        <w:jc w:val="both"/>
        <w:rPr>
          <w:rFonts w:cs="Times New Roman"/>
          <w:iCs/>
        </w:rPr>
      </w:pPr>
      <w:r w:rsidRPr="00D651C8">
        <w:rPr>
          <w:rFonts w:cs="Times New Roman"/>
          <w:iCs/>
        </w:rPr>
        <w:t>W 2017 Zamawiający</w:t>
      </w:r>
      <w:r w:rsidR="00617374">
        <w:rPr>
          <w:rFonts w:cs="Times New Roman"/>
          <w:iCs/>
        </w:rPr>
        <w:t xml:space="preserve"> planuje zakupić</w:t>
      </w:r>
      <w:r w:rsidRPr="00D651C8">
        <w:rPr>
          <w:rFonts w:cs="Times New Roman"/>
          <w:iCs/>
        </w:rPr>
        <w:t xml:space="preserve"> ok. </w:t>
      </w:r>
      <w:r w:rsidRPr="00D651C8">
        <w:rPr>
          <w:rFonts w:cs="Times New Roman"/>
        </w:rPr>
        <w:t>1 500 ton</w:t>
      </w:r>
      <w:r w:rsidR="00617374">
        <w:rPr>
          <w:rFonts w:cs="Times New Roman"/>
        </w:rPr>
        <w:t>.</w:t>
      </w:r>
    </w:p>
    <w:p w:rsidR="00C9659B" w:rsidRPr="00D651C8" w:rsidRDefault="00C9659B" w:rsidP="00C9659B">
      <w:pPr>
        <w:pStyle w:val="Standard"/>
        <w:jc w:val="both"/>
        <w:rPr>
          <w:rFonts w:cs="Times New Roman"/>
          <w:iCs/>
        </w:rPr>
      </w:pPr>
      <w:r w:rsidRPr="00D651C8">
        <w:rPr>
          <w:rFonts w:cs="Times New Roman"/>
          <w:iCs/>
        </w:rPr>
        <w:t xml:space="preserve">Faktyczna ilość prac wynikać będzie z bieżących potrzeb </w:t>
      </w:r>
      <w:r w:rsidR="00617374">
        <w:rPr>
          <w:rFonts w:cs="Times New Roman"/>
          <w:iCs/>
        </w:rPr>
        <w:t>oraz możliwości finansowych, Zam</w:t>
      </w:r>
      <w:r w:rsidRPr="00D651C8">
        <w:rPr>
          <w:rFonts w:cs="Times New Roman"/>
          <w:iCs/>
        </w:rPr>
        <w:t>awiającego.</w:t>
      </w:r>
    </w:p>
    <w:p w:rsidR="00C9659B" w:rsidRPr="00D651C8" w:rsidRDefault="00C9659B" w:rsidP="00C9659B">
      <w:pPr>
        <w:pStyle w:val="Standard"/>
        <w:jc w:val="both"/>
        <w:rPr>
          <w:rFonts w:cs="Times New Roman"/>
          <w:iCs/>
        </w:rPr>
      </w:pPr>
      <w:r w:rsidRPr="00D651C8">
        <w:rPr>
          <w:rFonts w:cs="Times New Roman"/>
          <w:iCs/>
        </w:rPr>
        <w:t>Termin realizacji zadania od dnia podpisania umowy do 31 grudnia 2017 roku.</w:t>
      </w:r>
    </w:p>
    <w:p w:rsidR="00C9659B" w:rsidRPr="00D651C8" w:rsidRDefault="00C9659B" w:rsidP="00C9659B">
      <w:pPr>
        <w:tabs>
          <w:tab w:val="left" w:pos="851"/>
        </w:tabs>
        <w:autoSpaceDE w:val="0"/>
        <w:jc w:val="both"/>
        <w:rPr>
          <w:rFonts w:cs="Times New Roman"/>
          <w:b/>
          <w:iCs/>
          <w:u w:val="single"/>
        </w:rPr>
      </w:pPr>
    </w:p>
    <w:p w:rsidR="00C9659B" w:rsidRPr="00D651C8" w:rsidRDefault="00C9659B" w:rsidP="00C9659B">
      <w:pPr>
        <w:tabs>
          <w:tab w:val="left" w:pos="851"/>
        </w:tabs>
        <w:autoSpaceDE w:val="0"/>
        <w:jc w:val="both"/>
        <w:rPr>
          <w:rFonts w:cs="Times New Roman"/>
          <w:b/>
          <w:iCs/>
          <w:u w:val="single"/>
        </w:rPr>
      </w:pPr>
      <w:r w:rsidRPr="00D651C8">
        <w:rPr>
          <w:rFonts w:cs="Times New Roman"/>
          <w:b/>
          <w:iCs/>
          <w:u w:val="single"/>
        </w:rPr>
        <w:t>Zadanie 3</w:t>
      </w:r>
    </w:p>
    <w:p w:rsidR="00C9659B" w:rsidRPr="00D651C8" w:rsidRDefault="00C9659B" w:rsidP="00C9659B">
      <w:pPr>
        <w:pStyle w:val="Standard"/>
        <w:jc w:val="both"/>
        <w:rPr>
          <w:rFonts w:cs="Times New Roman"/>
          <w:iCs/>
        </w:rPr>
      </w:pPr>
      <w:r w:rsidRPr="00D651C8">
        <w:rPr>
          <w:rFonts w:cs="Times New Roman"/>
          <w:iCs/>
        </w:rPr>
        <w:t>Zadanie obejmuje zakup, dostawę wraz z rozgarnięciem, profilowaniem oraz zagęszczeniem walcem naturalnego kruszywa łamanego drogowego (melafir, granit) o frakcji:</w:t>
      </w:r>
    </w:p>
    <w:p w:rsidR="00C9659B" w:rsidRPr="00D651C8" w:rsidRDefault="00C9659B" w:rsidP="00C9659B">
      <w:pPr>
        <w:pStyle w:val="Standard"/>
        <w:numPr>
          <w:ilvl w:val="0"/>
          <w:numId w:val="21"/>
        </w:numPr>
        <w:jc w:val="both"/>
        <w:textAlignment w:val="baseline"/>
        <w:rPr>
          <w:rFonts w:cs="Times New Roman"/>
          <w:iCs/>
        </w:rPr>
      </w:pPr>
      <w:r w:rsidRPr="00D651C8">
        <w:rPr>
          <w:rFonts w:cs="Times New Roman"/>
          <w:iCs/>
        </w:rPr>
        <w:t>0 – 31,5 mm grubości 10 cm po zagęszczeniu oraz</w:t>
      </w:r>
    </w:p>
    <w:p w:rsidR="00C9659B" w:rsidRPr="00D651C8" w:rsidRDefault="00C9659B" w:rsidP="00C9659B">
      <w:pPr>
        <w:pStyle w:val="Standard"/>
        <w:numPr>
          <w:ilvl w:val="0"/>
          <w:numId w:val="21"/>
        </w:numPr>
        <w:jc w:val="both"/>
        <w:textAlignment w:val="baseline"/>
        <w:rPr>
          <w:rFonts w:cs="Times New Roman"/>
          <w:iCs/>
        </w:rPr>
      </w:pPr>
      <w:r w:rsidRPr="00D651C8">
        <w:rPr>
          <w:rFonts w:cs="Times New Roman"/>
          <w:iCs/>
        </w:rPr>
        <w:t>31,5 – 60 mm grubości 10 cm po zagęszczeniu.</w:t>
      </w:r>
    </w:p>
    <w:p w:rsidR="00C9659B" w:rsidRPr="00D651C8" w:rsidRDefault="00C9659B" w:rsidP="00C9659B">
      <w:pPr>
        <w:pStyle w:val="Standard"/>
        <w:jc w:val="both"/>
        <w:rPr>
          <w:rFonts w:cs="Times New Roman"/>
          <w:iCs/>
        </w:rPr>
      </w:pPr>
      <w:r w:rsidRPr="00D651C8">
        <w:rPr>
          <w:rFonts w:eastAsia="TimesNewRomanPS-BoldMT" w:cs="Times New Roman"/>
          <w:iCs/>
        </w:rPr>
        <w:t xml:space="preserve">Kruszywo powinno spełniać obowiązujące normy, nie może zawierać elementów szkodliwych dla środowiska wynikających z ustawy o odpadach z dnia 27 kwietnia 2001 r. (Dz. U. z 2013 r. 21 ze zm.), (np. azbest, popioły, szkło itp.) oraz niebezpiecznych dla użytkowników dróg (metal, drut, itp.). Kruszywo powinno być dostarczone odpowiednim środkiem transportu i wyładowane w miejscu wskazanym przez Zamawiającego położonym na terenie Gminy Rogoźno. Wykonanie warstw konstrukcyjnych z kruszywa powinno zapewnić naprawianej drodze/ulicy odpowiedni profil podłużny i przekrój poprzeczny umożliwiający swobodny odpływ wód opadowych i roztopowych. </w:t>
      </w:r>
      <w:r w:rsidRPr="00D651C8">
        <w:rPr>
          <w:rFonts w:cs="Times New Roman"/>
          <w:iCs/>
        </w:rPr>
        <w:t>Profilowanie warstw konstrukcyjnych należy przeprowadzić w taki sposób, aby nawierzchnia drogi/ulicy posiadała stosunkowo równą powierzchnię, bez lokalnych zagłębień i wybrzuszeń.</w:t>
      </w:r>
      <w:r w:rsidRPr="00D651C8">
        <w:rPr>
          <w:rFonts w:eastAsia="TimesNewRomanPS-BoldMT" w:cs="Times New Roman"/>
          <w:iCs/>
        </w:rPr>
        <w:t xml:space="preserve"> </w:t>
      </w:r>
      <w:r w:rsidRPr="00D651C8">
        <w:rPr>
          <w:rFonts w:cs="Times New Roman"/>
          <w:iCs/>
        </w:rPr>
        <w:t xml:space="preserve">Każdorazowo Zamawiający określi Wykonawcy zakres prac do wykonania danym zleceniem oraz termin realizacji wskazanych prac. Potwierdzenie wykonania usług następować będzie przez podpisanie protokołu odbioru robót wskazanego odcinka dróg/ulic przez pracowników Zamawiającego i inspektora nadzoru przy udziale Wykonawcy. W razie stwierdzenia nieprawidłowości w wykonaniu naprawy dróg/ulic gruntowych Wykonawca poprawi na swój koszt wskazane w protokole nieprawidłowości. Protokół zawierać będzie również obmiar wykonanych robót. Zamawiający informuje, że w 2016 roku zakupił 2 323,91 ton kruszywa. </w:t>
      </w:r>
    </w:p>
    <w:p w:rsidR="00C9659B" w:rsidRPr="00D651C8" w:rsidRDefault="00C9659B" w:rsidP="00C9659B">
      <w:pPr>
        <w:pStyle w:val="Standard"/>
        <w:jc w:val="both"/>
        <w:rPr>
          <w:rFonts w:cs="Times New Roman"/>
          <w:iCs/>
        </w:rPr>
      </w:pPr>
      <w:r w:rsidRPr="00D651C8">
        <w:rPr>
          <w:rFonts w:cs="Times New Roman"/>
          <w:iCs/>
        </w:rPr>
        <w:t>W 2017 Za</w:t>
      </w:r>
      <w:r w:rsidR="00617374">
        <w:rPr>
          <w:rFonts w:cs="Times New Roman"/>
          <w:iCs/>
        </w:rPr>
        <w:t>mawiający planuje zakupić</w:t>
      </w:r>
      <w:r w:rsidRPr="00D651C8">
        <w:rPr>
          <w:rFonts w:cs="Times New Roman"/>
          <w:iCs/>
        </w:rPr>
        <w:t xml:space="preserve"> ok. </w:t>
      </w:r>
      <w:r w:rsidRPr="00D651C8">
        <w:rPr>
          <w:rFonts w:cs="Times New Roman"/>
        </w:rPr>
        <w:t>2 100 ton</w:t>
      </w:r>
      <w:r w:rsidR="00617374">
        <w:rPr>
          <w:rFonts w:cs="Times New Roman"/>
        </w:rPr>
        <w:t>.</w:t>
      </w:r>
    </w:p>
    <w:p w:rsidR="00C9659B" w:rsidRPr="00D651C8" w:rsidRDefault="00C9659B" w:rsidP="00C9659B">
      <w:pPr>
        <w:pStyle w:val="Standard"/>
        <w:jc w:val="both"/>
        <w:rPr>
          <w:rFonts w:cs="Times New Roman"/>
          <w:iCs/>
        </w:rPr>
      </w:pPr>
      <w:r w:rsidRPr="00D651C8">
        <w:rPr>
          <w:rFonts w:cs="Times New Roman"/>
          <w:iCs/>
        </w:rPr>
        <w:t xml:space="preserve">Faktyczna ilość prac wynikać będzie z bieżących potrzeb </w:t>
      </w:r>
      <w:r w:rsidR="00617374">
        <w:rPr>
          <w:rFonts w:cs="Times New Roman"/>
          <w:iCs/>
        </w:rPr>
        <w:t>oraz możliwości finansowych, Zam</w:t>
      </w:r>
      <w:r w:rsidRPr="00D651C8">
        <w:rPr>
          <w:rFonts w:cs="Times New Roman"/>
          <w:iCs/>
        </w:rPr>
        <w:t>awiającego.</w:t>
      </w:r>
    </w:p>
    <w:p w:rsidR="00C9659B" w:rsidRPr="00D651C8" w:rsidRDefault="00C9659B" w:rsidP="00C9659B">
      <w:pPr>
        <w:pStyle w:val="Standard"/>
        <w:jc w:val="both"/>
        <w:rPr>
          <w:rFonts w:cs="Times New Roman"/>
          <w:iCs/>
        </w:rPr>
      </w:pPr>
      <w:r w:rsidRPr="00D651C8">
        <w:rPr>
          <w:rFonts w:cs="Times New Roman"/>
          <w:iCs/>
        </w:rPr>
        <w:t>Termin realizacji zadania od dnia podpisania umowy do 31 grudnia 2017 roku.</w:t>
      </w:r>
    </w:p>
    <w:p w:rsidR="00C9659B" w:rsidRPr="00D651C8" w:rsidRDefault="00C9659B" w:rsidP="00C9659B">
      <w:pPr>
        <w:pStyle w:val="Standard"/>
        <w:jc w:val="both"/>
        <w:rPr>
          <w:rFonts w:cs="Times New Roman"/>
          <w:iCs/>
        </w:rPr>
      </w:pPr>
    </w:p>
    <w:p w:rsidR="00C9659B" w:rsidRPr="00D651C8" w:rsidRDefault="00C9659B" w:rsidP="00C9659B">
      <w:pPr>
        <w:tabs>
          <w:tab w:val="left" w:pos="630"/>
          <w:tab w:val="left" w:pos="2430"/>
          <w:tab w:val="left" w:pos="3840"/>
        </w:tabs>
        <w:spacing w:line="100" w:lineRule="atLeast"/>
        <w:rPr>
          <w:rFonts w:cs="Times New Roman"/>
          <w:b/>
          <w:bCs/>
          <w:iCs/>
          <w:u w:val="single"/>
        </w:rPr>
      </w:pPr>
      <w:r w:rsidRPr="00D651C8">
        <w:rPr>
          <w:rFonts w:cs="Times New Roman"/>
          <w:b/>
          <w:bCs/>
          <w:iCs/>
          <w:u w:val="single"/>
        </w:rPr>
        <w:t>Zadanie 4</w:t>
      </w:r>
    </w:p>
    <w:p w:rsidR="00C9659B" w:rsidRPr="00D651C8" w:rsidRDefault="00C9659B" w:rsidP="00C9659B">
      <w:pPr>
        <w:pStyle w:val="Standard"/>
        <w:jc w:val="both"/>
        <w:rPr>
          <w:rFonts w:cs="Times New Roman"/>
          <w:iCs/>
        </w:rPr>
      </w:pPr>
      <w:r w:rsidRPr="00D651C8">
        <w:rPr>
          <w:rFonts w:cs="Times New Roman"/>
          <w:bCs/>
          <w:iCs/>
        </w:rPr>
        <w:lastRenderedPageBreak/>
        <w:t xml:space="preserve">Zadanie obejmuje wykonanie korytowania dróg i ulic gruntowych w celu przygotowania jej pod wykonanie warstw konstrukcyjnych nawierzchni. Wykonawca wykona korytowanie drogi/ulicy gruntowej na głębokość 20 cm. Wykonawca zobowiązany będzie do wywozu urobku powstałego podczas korytowania w miejsce wskazane przez Zamawiającego położone na terenie Gminy Rogoźno na własny koszt. Wywóz urobku odbywać się będzie tylko w przypadku braku możliwości wbudowania powstałego urobku w miejscu wykonywania robót. W przypadku wystąpienia konieczności wykonania koryta na większą głębokość Zamawiający zapłaci Wykonawcy kwotę wynikającą z wielokrotności głębokości oraz ceny jednostkowej podanej przez Wykonawcę w złożonej przez siebie ofercie. Roboty </w:t>
      </w:r>
      <w:r w:rsidRPr="00D651C8">
        <w:rPr>
          <w:rFonts w:eastAsia="TimesNewRomanPS-BoldMT" w:cs="Times New Roman"/>
          <w:iCs/>
        </w:rPr>
        <w:t xml:space="preserve">będą odbywać się na drogach i ulicach położonych na terenie miasta i gminy Rogoźno wskazanych przez Zamawiającego. </w:t>
      </w:r>
      <w:r w:rsidRPr="00D651C8">
        <w:rPr>
          <w:rFonts w:cs="Times New Roman"/>
          <w:iCs/>
        </w:rPr>
        <w:t>Każdorazowo Zamawiający określi Wykonawcy zakres robót do wykonania danym zleceniem oraz termin realizacji wskazanych prac. Potwierdzenie wykonania prac następować będzie przez podpisanie protokołu odbioru robót wskazanego odcinka dróg/ulic przez pracowników Zamawiającego, inspektora nadzoru przy udziale Wykonawcy. W razie stwierdzenia nieprawidłowości w wykonaniu naprawy dróg/ulic gruntowych Wykonawca poprawi na swój koszt wskazane w protokole nieprawidłowości. Protokół zawierać będzie również obmiar wykonanych robót. Zamawiający informuje, że w 2016 roku na terenie Gminy Rogoźno wykonano 4 400,40 m</w:t>
      </w:r>
      <w:r w:rsidRPr="00D651C8">
        <w:rPr>
          <w:rFonts w:cs="Times New Roman"/>
          <w:iCs/>
          <w:vertAlign w:val="superscript"/>
        </w:rPr>
        <w:t xml:space="preserve">2 </w:t>
      </w:r>
      <w:r w:rsidRPr="00D651C8">
        <w:rPr>
          <w:rFonts w:cs="Times New Roman"/>
          <w:iCs/>
        </w:rPr>
        <w:t xml:space="preserve">korytowania dróg i ulic. </w:t>
      </w:r>
    </w:p>
    <w:p w:rsidR="00C9659B" w:rsidRPr="00617374" w:rsidRDefault="00C9659B" w:rsidP="00C9659B">
      <w:pPr>
        <w:pStyle w:val="Standard"/>
        <w:jc w:val="both"/>
        <w:rPr>
          <w:rFonts w:cs="Times New Roman"/>
          <w:iCs/>
        </w:rPr>
      </w:pPr>
      <w:r w:rsidRPr="00D651C8">
        <w:rPr>
          <w:rFonts w:cs="Times New Roman"/>
          <w:iCs/>
        </w:rPr>
        <w:t>W 2017 Za</w:t>
      </w:r>
      <w:r w:rsidR="00617374">
        <w:rPr>
          <w:rFonts w:cs="Times New Roman"/>
          <w:iCs/>
        </w:rPr>
        <w:t>mawiający planuje korytowanie</w:t>
      </w:r>
      <w:r w:rsidRPr="00D651C8">
        <w:rPr>
          <w:rFonts w:cs="Times New Roman"/>
          <w:iCs/>
        </w:rPr>
        <w:t xml:space="preserve"> ok. </w:t>
      </w:r>
      <w:r w:rsidRPr="00D651C8">
        <w:rPr>
          <w:rFonts w:cs="Times New Roman"/>
        </w:rPr>
        <w:t>5 000 m</w:t>
      </w:r>
      <w:r w:rsidRPr="00D651C8">
        <w:rPr>
          <w:rFonts w:cs="Times New Roman"/>
          <w:vertAlign w:val="superscript"/>
        </w:rPr>
        <w:t>2</w:t>
      </w:r>
      <w:r w:rsidR="00617374">
        <w:rPr>
          <w:rFonts w:cs="Times New Roman"/>
        </w:rPr>
        <w:t>.</w:t>
      </w:r>
    </w:p>
    <w:p w:rsidR="00C9659B" w:rsidRPr="00D651C8" w:rsidRDefault="00C9659B" w:rsidP="00C9659B">
      <w:pPr>
        <w:pStyle w:val="Standard"/>
        <w:jc w:val="both"/>
        <w:rPr>
          <w:rFonts w:cs="Times New Roman"/>
          <w:iCs/>
        </w:rPr>
      </w:pPr>
      <w:r w:rsidRPr="00D651C8">
        <w:rPr>
          <w:rFonts w:cs="Times New Roman"/>
          <w:iCs/>
        </w:rPr>
        <w:t xml:space="preserve">Faktyczna ilość prac wynikać będzie z bieżących potrzeb </w:t>
      </w:r>
      <w:r w:rsidR="00617374">
        <w:rPr>
          <w:rFonts w:cs="Times New Roman"/>
          <w:iCs/>
        </w:rPr>
        <w:t>oraz możliwości finansowych, Zam</w:t>
      </w:r>
      <w:r w:rsidRPr="00D651C8">
        <w:rPr>
          <w:rFonts w:cs="Times New Roman"/>
          <w:iCs/>
        </w:rPr>
        <w:t>awiającego.</w:t>
      </w:r>
    </w:p>
    <w:p w:rsidR="00C9659B" w:rsidRPr="00D651C8" w:rsidRDefault="00C9659B" w:rsidP="00C9659B">
      <w:pPr>
        <w:pStyle w:val="Standard"/>
        <w:jc w:val="both"/>
        <w:rPr>
          <w:rFonts w:cs="Times New Roman"/>
          <w:iCs/>
        </w:rPr>
      </w:pPr>
      <w:r w:rsidRPr="00D651C8">
        <w:rPr>
          <w:rFonts w:cs="Times New Roman"/>
          <w:iCs/>
        </w:rPr>
        <w:t>Termin realizacji zadania od dnia podpisania umowy do 31 grudnia 2017 roku.</w:t>
      </w:r>
    </w:p>
    <w:p w:rsidR="00C9659B" w:rsidRPr="00D651C8" w:rsidRDefault="00C9659B" w:rsidP="00C9659B">
      <w:pPr>
        <w:tabs>
          <w:tab w:val="left" w:pos="630"/>
          <w:tab w:val="left" w:pos="2430"/>
          <w:tab w:val="left" w:pos="3840"/>
        </w:tabs>
        <w:spacing w:line="100" w:lineRule="atLeast"/>
        <w:rPr>
          <w:rFonts w:cs="Times New Roman"/>
          <w:bCs/>
          <w:iCs/>
        </w:rPr>
      </w:pPr>
    </w:p>
    <w:p w:rsidR="00C9659B" w:rsidRPr="00D651C8" w:rsidRDefault="00C9659B" w:rsidP="00C9659B">
      <w:pPr>
        <w:tabs>
          <w:tab w:val="left" w:pos="630"/>
          <w:tab w:val="left" w:pos="2430"/>
          <w:tab w:val="left" w:pos="3840"/>
        </w:tabs>
        <w:spacing w:line="100" w:lineRule="atLeast"/>
        <w:rPr>
          <w:rFonts w:cs="Times New Roman"/>
          <w:b/>
          <w:bCs/>
          <w:iCs/>
          <w:u w:val="single"/>
        </w:rPr>
      </w:pPr>
      <w:r w:rsidRPr="00D651C8">
        <w:rPr>
          <w:rFonts w:cs="Times New Roman"/>
          <w:b/>
          <w:bCs/>
          <w:iCs/>
          <w:u w:val="single"/>
        </w:rPr>
        <w:t>Zadanie 5</w:t>
      </w:r>
    </w:p>
    <w:p w:rsidR="00C9659B" w:rsidRPr="00D651C8" w:rsidRDefault="00C9659B" w:rsidP="00C9659B">
      <w:pPr>
        <w:pStyle w:val="Standard"/>
        <w:jc w:val="both"/>
        <w:rPr>
          <w:rFonts w:cs="Times New Roman"/>
          <w:iCs/>
        </w:rPr>
      </w:pPr>
      <w:r w:rsidRPr="00D651C8">
        <w:rPr>
          <w:rFonts w:cs="Times New Roman"/>
          <w:bCs/>
          <w:iCs/>
        </w:rPr>
        <w:t>Zadanie obejmuje wykonanie w przygotowanym korycie drogi podsypki piaskowej grubości 10 cm po zagęszczeniu walcem wraz z tym zagęszczeniem. Roboty</w:t>
      </w:r>
      <w:r w:rsidRPr="00D651C8">
        <w:rPr>
          <w:rFonts w:eastAsia="TimesNewRomanPS-BoldMT" w:cs="Times New Roman"/>
          <w:iCs/>
        </w:rPr>
        <w:t xml:space="preserve"> będą odbywać się na drogach i ulicach położonych na terenie miasta i gminy Rogoźno wskazanych przez Zamawiającego. </w:t>
      </w:r>
      <w:r w:rsidRPr="00D651C8">
        <w:rPr>
          <w:rFonts w:cs="Times New Roman"/>
          <w:iCs/>
        </w:rPr>
        <w:t>Każdorazowo Zamawiający określi Wykonawcy zakres robót do wykonania danym zleceniem oraz termin realizacji wskazanych robót. Potwierdzenie wykonania robót następować będzie przez podpisanie protokołu odbioru robót wskazanego odcinka dróg/ulic przez pracowników Zamawiającego przy udziale Wykonawcy. W razie stwierdzenia nieprawidłowości w wykonaniu naprawy dróg/ulic gruntowych Wykonawca poprawi na swój koszt wskazane w protokole nieprawidłowości. Protokół zawierać będzie również obmiar wykonanych robót. Zamawiający informuje, że w 2016 roku na terenie Gminy Rogoźno wykonano 4 400,44 m</w:t>
      </w:r>
      <w:r w:rsidRPr="00D651C8">
        <w:rPr>
          <w:rFonts w:cs="Times New Roman"/>
          <w:iCs/>
          <w:vertAlign w:val="superscript"/>
        </w:rPr>
        <w:t xml:space="preserve">2 </w:t>
      </w:r>
      <w:r w:rsidRPr="00D651C8">
        <w:rPr>
          <w:rFonts w:cs="Times New Roman"/>
          <w:iCs/>
        </w:rPr>
        <w:t xml:space="preserve">podsypki piaskowej. </w:t>
      </w:r>
    </w:p>
    <w:p w:rsidR="00C9659B" w:rsidRPr="00617374" w:rsidRDefault="00C9659B" w:rsidP="00C9659B">
      <w:pPr>
        <w:pStyle w:val="Standard"/>
        <w:jc w:val="both"/>
        <w:rPr>
          <w:rFonts w:cs="Times New Roman"/>
          <w:iCs/>
        </w:rPr>
      </w:pPr>
      <w:r w:rsidRPr="00D651C8">
        <w:rPr>
          <w:rFonts w:cs="Times New Roman"/>
          <w:iCs/>
        </w:rPr>
        <w:t>W 2017 Z</w:t>
      </w:r>
      <w:r w:rsidR="00617374">
        <w:rPr>
          <w:rFonts w:cs="Times New Roman"/>
          <w:iCs/>
        </w:rPr>
        <w:t xml:space="preserve">amawiający planuje wykonanie </w:t>
      </w:r>
      <w:r w:rsidRPr="00D651C8">
        <w:rPr>
          <w:rFonts w:cs="Times New Roman"/>
          <w:iCs/>
        </w:rPr>
        <w:t xml:space="preserve"> ok. </w:t>
      </w:r>
      <w:r w:rsidRPr="00D651C8">
        <w:rPr>
          <w:rFonts w:cs="Times New Roman"/>
        </w:rPr>
        <w:t>4 500 m</w:t>
      </w:r>
      <w:r w:rsidRPr="00D651C8">
        <w:rPr>
          <w:rFonts w:cs="Times New Roman"/>
          <w:vertAlign w:val="superscript"/>
        </w:rPr>
        <w:t>2</w:t>
      </w:r>
      <w:r w:rsidR="00617374">
        <w:rPr>
          <w:rFonts w:cs="Times New Roman"/>
        </w:rPr>
        <w:t xml:space="preserve"> podsypki piaskowej.</w:t>
      </w:r>
    </w:p>
    <w:p w:rsidR="00C9659B" w:rsidRPr="00D651C8" w:rsidRDefault="00C9659B" w:rsidP="00C9659B">
      <w:pPr>
        <w:pStyle w:val="Standard"/>
        <w:jc w:val="both"/>
        <w:rPr>
          <w:rFonts w:cs="Times New Roman"/>
          <w:iCs/>
        </w:rPr>
      </w:pPr>
      <w:r w:rsidRPr="00D651C8">
        <w:rPr>
          <w:rFonts w:cs="Times New Roman"/>
          <w:iCs/>
        </w:rPr>
        <w:t xml:space="preserve">Faktyczna ilość prac wynikać będzie z bieżących potrzeb </w:t>
      </w:r>
      <w:r w:rsidR="00617374">
        <w:rPr>
          <w:rFonts w:cs="Times New Roman"/>
          <w:iCs/>
        </w:rPr>
        <w:t>oraz możliwości finansowych, Zam</w:t>
      </w:r>
      <w:r w:rsidRPr="00D651C8">
        <w:rPr>
          <w:rFonts w:cs="Times New Roman"/>
          <w:iCs/>
        </w:rPr>
        <w:t>awiającego.</w:t>
      </w:r>
    </w:p>
    <w:p w:rsidR="00C9659B" w:rsidRPr="00D651C8" w:rsidRDefault="00C9659B" w:rsidP="00C9659B">
      <w:pPr>
        <w:pStyle w:val="Standard"/>
        <w:jc w:val="both"/>
        <w:rPr>
          <w:rFonts w:cs="Times New Roman"/>
          <w:iCs/>
        </w:rPr>
      </w:pPr>
      <w:r w:rsidRPr="00D651C8">
        <w:rPr>
          <w:rFonts w:cs="Times New Roman"/>
          <w:iCs/>
        </w:rPr>
        <w:t>Termin realizacji zadania od dnia podpisania umowy do 31 grudnia 2017 roku.</w:t>
      </w:r>
    </w:p>
    <w:p w:rsidR="00C9659B" w:rsidRPr="00D651C8" w:rsidRDefault="00C9659B" w:rsidP="00C9659B">
      <w:pPr>
        <w:tabs>
          <w:tab w:val="left" w:pos="630"/>
          <w:tab w:val="left" w:pos="2430"/>
          <w:tab w:val="left" w:pos="3840"/>
        </w:tabs>
        <w:spacing w:line="100" w:lineRule="atLeast"/>
        <w:jc w:val="both"/>
        <w:rPr>
          <w:rFonts w:cs="Times New Roman"/>
          <w:bCs/>
          <w:iCs/>
        </w:rPr>
      </w:pPr>
    </w:p>
    <w:p w:rsidR="00C9659B" w:rsidRPr="00D651C8" w:rsidRDefault="00C9659B" w:rsidP="00C9659B">
      <w:pPr>
        <w:tabs>
          <w:tab w:val="left" w:pos="630"/>
          <w:tab w:val="left" w:pos="2430"/>
          <w:tab w:val="left" w:pos="3840"/>
        </w:tabs>
        <w:spacing w:line="100" w:lineRule="atLeast"/>
        <w:jc w:val="both"/>
        <w:rPr>
          <w:rFonts w:cs="Times New Roman"/>
          <w:b/>
          <w:bCs/>
          <w:iCs/>
          <w:u w:val="single"/>
        </w:rPr>
      </w:pPr>
      <w:r w:rsidRPr="00D651C8">
        <w:rPr>
          <w:rFonts w:cs="Times New Roman"/>
          <w:b/>
          <w:bCs/>
          <w:iCs/>
          <w:u w:val="single"/>
        </w:rPr>
        <w:t>Zadanie 6</w:t>
      </w:r>
    </w:p>
    <w:p w:rsidR="00C9659B" w:rsidRPr="00D651C8" w:rsidRDefault="00C9659B" w:rsidP="00C9659B">
      <w:pPr>
        <w:pStyle w:val="Standard"/>
        <w:jc w:val="both"/>
        <w:rPr>
          <w:rFonts w:cs="Times New Roman"/>
          <w:iCs/>
        </w:rPr>
      </w:pPr>
      <w:r w:rsidRPr="00D651C8">
        <w:rPr>
          <w:rFonts w:cs="Times New Roman"/>
          <w:bCs/>
          <w:iCs/>
        </w:rPr>
        <w:t xml:space="preserve">Zadanie obejmuje zakup i dostawę piasku we wskazane miejsce położone na terenie Gminy Rogoźno. </w:t>
      </w:r>
      <w:r w:rsidRPr="00D651C8">
        <w:rPr>
          <w:rFonts w:cs="Times New Roman"/>
          <w:iCs/>
        </w:rPr>
        <w:t>Każdorazowo Zamawiający określi Wykonawcy zakres dostawy do wykonania danym zleceniem oraz termin realizacji wskazanych robót. Potwierdzenie wykonania dostawy następować będzie przez dostarczenie dokumentu potwierdzającego ilość i jakość dostarczonego materiału oraz potwierdzonego przez pracownika Zamawiającego ww. dostawy. Zamawiający informuje, że w 2015 roku na terenie Gminy Rogoźno zakupił 100 ton piasku. W 2017 Za</w:t>
      </w:r>
      <w:r w:rsidR="00617374">
        <w:rPr>
          <w:rFonts w:cs="Times New Roman"/>
          <w:iCs/>
        </w:rPr>
        <w:t>mawiający planuje zakup</w:t>
      </w:r>
      <w:r w:rsidRPr="00D651C8">
        <w:rPr>
          <w:rFonts w:cs="Times New Roman"/>
          <w:iCs/>
        </w:rPr>
        <w:t xml:space="preserve"> ok. </w:t>
      </w:r>
      <w:r w:rsidRPr="00D651C8">
        <w:rPr>
          <w:rFonts w:cs="Times New Roman"/>
        </w:rPr>
        <w:t>300 ton</w:t>
      </w:r>
      <w:r w:rsidR="00617374">
        <w:rPr>
          <w:rFonts w:cs="Times New Roman"/>
        </w:rPr>
        <w:t>.</w:t>
      </w:r>
    </w:p>
    <w:p w:rsidR="00C9659B" w:rsidRPr="00D651C8" w:rsidRDefault="00C9659B" w:rsidP="00C9659B">
      <w:pPr>
        <w:pStyle w:val="Standard"/>
        <w:jc w:val="both"/>
        <w:rPr>
          <w:rFonts w:cs="Times New Roman"/>
          <w:iCs/>
        </w:rPr>
      </w:pPr>
      <w:r w:rsidRPr="00D651C8">
        <w:rPr>
          <w:rFonts w:cs="Times New Roman"/>
          <w:iCs/>
        </w:rPr>
        <w:t xml:space="preserve">Faktyczna ilość prac wynikać będzie z bieżących potrzeb </w:t>
      </w:r>
      <w:r w:rsidR="00617374">
        <w:rPr>
          <w:rFonts w:cs="Times New Roman"/>
          <w:iCs/>
        </w:rPr>
        <w:t>oraz możliwości finansowych, Zam</w:t>
      </w:r>
      <w:r w:rsidRPr="00D651C8">
        <w:rPr>
          <w:rFonts w:cs="Times New Roman"/>
          <w:iCs/>
        </w:rPr>
        <w:t>awiającego.</w:t>
      </w:r>
    </w:p>
    <w:p w:rsidR="00C9659B" w:rsidRPr="00D651C8" w:rsidRDefault="00C9659B" w:rsidP="00C9659B">
      <w:pPr>
        <w:pStyle w:val="Standard"/>
        <w:jc w:val="both"/>
        <w:rPr>
          <w:rFonts w:cs="Times New Roman"/>
          <w:iCs/>
        </w:rPr>
      </w:pPr>
      <w:r w:rsidRPr="00D651C8">
        <w:rPr>
          <w:rFonts w:cs="Times New Roman"/>
          <w:iCs/>
        </w:rPr>
        <w:lastRenderedPageBreak/>
        <w:t>Termin realizacji zadania od dnia podpisania umowy do 31 grudnia 2017 roku.</w:t>
      </w:r>
    </w:p>
    <w:p w:rsidR="00C9659B" w:rsidRPr="00D651C8" w:rsidRDefault="00C9659B" w:rsidP="00C9659B">
      <w:pPr>
        <w:pStyle w:val="Standard"/>
        <w:jc w:val="both"/>
        <w:rPr>
          <w:rFonts w:cs="Times New Roman"/>
          <w:iCs/>
        </w:rPr>
      </w:pPr>
    </w:p>
    <w:p w:rsidR="00C9659B" w:rsidRPr="00D651C8" w:rsidRDefault="00C9659B" w:rsidP="00C9659B">
      <w:pPr>
        <w:pStyle w:val="Standard"/>
        <w:jc w:val="both"/>
        <w:rPr>
          <w:rFonts w:cs="Times New Roman"/>
          <w:b/>
          <w:iCs/>
          <w:u w:val="single"/>
        </w:rPr>
      </w:pPr>
      <w:r w:rsidRPr="00D651C8">
        <w:rPr>
          <w:rFonts w:cs="Times New Roman"/>
          <w:b/>
          <w:iCs/>
          <w:u w:val="single"/>
        </w:rPr>
        <w:t>Zadanie 7</w:t>
      </w:r>
    </w:p>
    <w:p w:rsidR="00C9659B" w:rsidRPr="00D651C8" w:rsidRDefault="00C9659B" w:rsidP="00C9659B">
      <w:pPr>
        <w:pStyle w:val="Standard"/>
        <w:jc w:val="both"/>
        <w:rPr>
          <w:rFonts w:cs="Times New Roman"/>
          <w:iCs/>
        </w:rPr>
      </w:pPr>
      <w:r w:rsidRPr="00D651C8">
        <w:rPr>
          <w:rFonts w:cs="Times New Roman"/>
          <w:iCs/>
        </w:rPr>
        <w:t>Zadanie obejmuje wykonanie ścinania, regulacji zawyżonego pobocza zalegającej w pasie drogowy i uniemożliwiającej swobodny spływ wody opadowej i roztopowej z powierzchni drogi do przydrożnych rowów lub na tereny zielone. Zadanie obejmuje również wykonanie odwozu gruntu w miejsce odkładu będące w gestii Wykonawcy. Średnia grubość ścinki 5 – 25 cm, szacunkowa długość odcinka ścinanego 1 000,00 m wykonane w 2016r.</w:t>
      </w:r>
    </w:p>
    <w:p w:rsidR="00C9659B" w:rsidRPr="00D651C8" w:rsidRDefault="00C9659B" w:rsidP="00C9659B">
      <w:pPr>
        <w:pStyle w:val="Standard"/>
        <w:jc w:val="both"/>
        <w:rPr>
          <w:rFonts w:cs="Times New Roman"/>
          <w:u w:val="single"/>
        </w:rPr>
      </w:pPr>
      <w:r w:rsidRPr="00D651C8">
        <w:rPr>
          <w:rFonts w:cs="Times New Roman"/>
          <w:iCs/>
        </w:rPr>
        <w:t xml:space="preserve">W 2017 Zamawiający planuje wykonanie </w:t>
      </w:r>
      <w:r w:rsidR="00617374">
        <w:rPr>
          <w:rFonts w:cs="Times New Roman"/>
          <w:iCs/>
        </w:rPr>
        <w:t xml:space="preserve">odcinka o długości </w:t>
      </w:r>
      <w:r w:rsidRPr="00D651C8">
        <w:rPr>
          <w:rFonts w:cs="Times New Roman"/>
          <w:iCs/>
        </w:rPr>
        <w:t xml:space="preserve">ok. </w:t>
      </w:r>
      <w:r w:rsidRPr="00D651C8">
        <w:rPr>
          <w:rFonts w:cs="Times New Roman"/>
        </w:rPr>
        <w:t>500 m</w:t>
      </w:r>
      <w:r w:rsidR="00B400F6">
        <w:rPr>
          <w:rFonts w:cs="Times New Roman"/>
        </w:rPr>
        <w:t>.</w:t>
      </w:r>
      <w:r w:rsidRPr="00D651C8">
        <w:rPr>
          <w:rFonts w:cs="Times New Roman"/>
          <w:u w:val="single"/>
        </w:rPr>
        <w:t xml:space="preserve"> </w:t>
      </w:r>
    </w:p>
    <w:p w:rsidR="00C9659B" w:rsidRPr="00D651C8" w:rsidRDefault="00C9659B" w:rsidP="00C9659B">
      <w:pPr>
        <w:pStyle w:val="Standard"/>
        <w:jc w:val="both"/>
        <w:rPr>
          <w:rFonts w:cs="Times New Roman"/>
          <w:iCs/>
        </w:rPr>
      </w:pPr>
      <w:r w:rsidRPr="00D651C8">
        <w:rPr>
          <w:rFonts w:cs="Times New Roman"/>
          <w:iCs/>
        </w:rPr>
        <w:t xml:space="preserve">Faktyczna ilość prac wynikać będzie z bieżących potrzeb </w:t>
      </w:r>
      <w:r w:rsidR="00B400F6">
        <w:rPr>
          <w:rFonts w:cs="Times New Roman"/>
          <w:iCs/>
        </w:rPr>
        <w:t>oraz możliwości finansowych, Zam</w:t>
      </w:r>
      <w:r w:rsidRPr="00D651C8">
        <w:rPr>
          <w:rFonts w:cs="Times New Roman"/>
          <w:iCs/>
        </w:rPr>
        <w:t>awiającego.</w:t>
      </w:r>
    </w:p>
    <w:p w:rsidR="00331BF6" w:rsidRPr="00C9659B" w:rsidRDefault="00C9659B" w:rsidP="00C9659B">
      <w:pPr>
        <w:pStyle w:val="Standard"/>
        <w:jc w:val="both"/>
        <w:rPr>
          <w:rFonts w:cs="Times New Roman"/>
          <w:iCs/>
        </w:rPr>
      </w:pPr>
      <w:r w:rsidRPr="00D651C8">
        <w:rPr>
          <w:rFonts w:cs="Times New Roman"/>
          <w:iCs/>
        </w:rPr>
        <w:t xml:space="preserve">Termin realizacji zadania od dnia podpisania umowy do 31 grudnia 2017 roku. </w:t>
      </w:r>
    </w:p>
    <w:p w:rsidR="0025027B" w:rsidRPr="00D620A9" w:rsidRDefault="0025027B" w:rsidP="0025027B">
      <w:pPr>
        <w:spacing w:before="100" w:beforeAutospacing="1"/>
        <w:rPr>
          <w:b/>
          <w:color w:val="000000"/>
        </w:rPr>
      </w:pPr>
      <w:r>
        <w:rPr>
          <w:b/>
          <w:bCs/>
        </w:rPr>
        <w:t xml:space="preserve"> </w:t>
      </w:r>
      <w:r w:rsidRPr="00D620A9">
        <w:rPr>
          <w:b/>
          <w:color w:val="000000"/>
        </w:rPr>
        <w:t>Wspólny Słownik Zamówień(CPV):</w:t>
      </w:r>
    </w:p>
    <w:p w:rsidR="00C9659B" w:rsidRPr="00414DC8" w:rsidRDefault="00C9659B" w:rsidP="00C9659B">
      <w:pPr>
        <w:pStyle w:val="Standard"/>
        <w:jc w:val="both"/>
        <w:rPr>
          <w:rFonts w:cs="Times New Roman"/>
        </w:rPr>
      </w:pPr>
      <w:r>
        <w:t xml:space="preserve"> </w:t>
      </w:r>
      <w:r>
        <w:rPr>
          <w:iCs/>
        </w:rPr>
        <w:t xml:space="preserve">Kod CPV: </w:t>
      </w:r>
      <w:r w:rsidRPr="00414DC8">
        <w:rPr>
          <w:rFonts w:cs="Times New Roman"/>
        </w:rPr>
        <w:t>45.23.31.42-6  Roboty w zakresie naprawy dróg,</w:t>
      </w:r>
    </w:p>
    <w:p w:rsidR="00C9659B" w:rsidRPr="00414DC8" w:rsidRDefault="00C9659B" w:rsidP="00C9659B">
      <w:pPr>
        <w:pStyle w:val="Standard"/>
        <w:jc w:val="both"/>
        <w:rPr>
          <w:rFonts w:cs="Times New Roman"/>
        </w:rPr>
      </w:pPr>
      <w:r>
        <w:rPr>
          <w:rFonts w:cs="Times New Roman"/>
        </w:rPr>
        <w:tab/>
        <w:t xml:space="preserve">       </w:t>
      </w:r>
      <w:r w:rsidRPr="00414DC8">
        <w:rPr>
          <w:rFonts w:cs="Times New Roman"/>
        </w:rPr>
        <w:t xml:space="preserve">45.23.31.41-9 </w:t>
      </w:r>
      <w:r>
        <w:rPr>
          <w:rFonts w:cs="Times New Roman"/>
        </w:rPr>
        <w:t xml:space="preserve"> </w:t>
      </w:r>
      <w:r w:rsidRPr="00414DC8">
        <w:rPr>
          <w:rFonts w:cs="Times New Roman"/>
        </w:rPr>
        <w:t>Roboty w zakresie konserwacji dróg,</w:t>
      </w:r>
    </w:p>
    <w:p w:rsidR="00C9659B" w:rsidRPr="00414DC8" w:rsidRDefault="00C9659B" w:rsidP="00C9659B">
      <w:pPr>
        <w:pStyle w:val="Standard"/>
        <w:jc w:val="both"/>
        <w:rPr>
          <w:rFonts w:cs="Times New Roman"/>
        </w:rPr>
      </w:pPr>
      <w:r>
        <w:rPr>
          <w:rFonts w:cs="Times New Roman"/>
        </w:rPr>
        <w:tab/>
        <w:t xml:space="preserve">       </w:t>
      </w:r>
      <w:r w:rsidRPr="00414DC8">
        <w:rPr>
          <w:rFonts w:cs="Times New Roman"/>
        </w:rPr>
        <w:t xml:space="preserve">45.23.32.20-7 </w:t>
      </w:r>
      <w:r>
        <w:rPr>
          <w:rFonts w:cs="Times New Roman"/>
        </w:rPr>
        <w:t xml:space="preserve"> </w:t>
      </w:r>
      <w:r w:rsidRPr="00414DC8">
        <w:rPr>
          <w:rFonts w:cs="Times New Roman"/>
        </w:rPr>
        <w:t>Roboty w zakresie nawierzchni dróg,</w:t>
      </w:r>
    </w:p>
    <w:p w:rsidR="00C9659B" w:rsidRPr="00414DC8" w:rsidRDefault="00C9659B" w:rsidP="00C9659B">
      <w:pPr>
        <w:pStyle w:val="Standard"/>
        <w:jc w:val="both"/>
        <w:rPr>
          <w:rFonts w:cs="Times New Roman"/>
        </w:rPr>
      </w:pPr>
      <w:r>
        <w:rPr>
          <w:rFonts w:cs="Times New Roman"/>
        </w:rPr>
        <w:t xml:space="preserve">                  </w:t>
      </w:r>
      <w:r w:rsidRPr="00414DC8">
        <w:rPr>
          <w:rFonts w:cs="Times New Roman"/>
        </w:rPr>
        <w:t>45.23.32.00-1  Roboty w zakresie różnych nawierzchni dróg,</w:t>
      </w:r>
    </w:p>
    <w:p w:rsidR="00C9659B" w:rsidRPr="00414DC8" w:rsidRDefault="00C9659B" w:rsidP="00C9659B">
      <w:pPr>
        <w:pStyle w:val="Standard"/>
        <w:jc w:val="both"/>
        <w:rPr>
          <w:rFonts w:cs="Times New Roman"/>
        </w:rPr>
      </w:pPr>
      <w:r>
        <w:rPr>
          <w:rFonts w:cs="Times New Roman"/>
        </w:rPr>
        <w:tab/>
        <w:t xml:space="preserve">       </w:t>
      </w:r>
      <w:r w:rsidRPr="00414DC8">
        <w:rPr>
          <w:rFonts w:cs="Times New Roman"/>
        </w:rPr>
        <w:t xml:space="preserve">14.21.22.00-2 </w:t>
      </w:r>
      <w:r>
        <w:rPr>
          <w:rFonts w:cs="Times New Roman"/>
        </w:rPr>
        <w:t xml:space="preserve"> </w:t>
      </w:r>
      <w:r w:rsidRPr="00414DC8">
        <w:rPr>
          <w:rFonts w:cs="Times New Roman"/>
        </w:rPr>
        <w:t>Kruszywo,</w:t>
      </w:r>
    </w:p>
    <w:p w:rsidR="0025027B" w:rsidRPr="00D620A9" w:rsidRDefault="00C9659B" w:rsidP="00C9659B">
      <w:pPr>
        <w:spacing w:line="100" w:lineRule="atLeast"/>
      </w:pPr>
      <w:r>
        <w:rPr>
          <w:rFonts w:cs="Times New Roman"/>
        </w:rPr>
        <w:tab/>
        <w:t xml:space="preserve">        </w:t>
      </w:r>
      <w:r w:rsidRPr="00414DC8">
        <w:rPr>
          <w:rFonts w:cs="Times New Roman"/>
        </w:rPr>
        <w:t xml:space="preserve">60.10.00.00-9 </w:t>
      </w:r>
      <w:r>
        <w:rPr>
          <w:rFonts w:cs="Times New Roman"/>
        </w:rPr>
        <w:t xml:space="preserve">  </w:t>
      </w:r>
      <w:r w:rsidRPr="00414DC8">
        <w:rPr>
          <w:rFonts w:cs="Times New Roman"/>
        </w:rPr>
        <w:t>Usługi w zakresie transportu drogowego.</w:t>
      </w:r>
    </w:p>
    <w:p w:rsidR="00331BF6" w:rsidRPr="00504E64" w:rsidRDefault="00331BF6" w:rsidP="00331BF6">
      <w:pPr>
        <w:pStyle w:val="western"/>
        <w:spacing w:before="0" w:beforeAutospacing="0" w:line="240" w:lineRule="auto"/>
        <w:rPr>
          <w:b w:val="0"/>
          <w:bCs w:val="0"/>
        </w:rPr>
      </w:pPr>
    </w:p>
    <w:p w:rsidR="00331BF6" w:rsidRPr="00504E64" w:rsidRDefault="001D5432" w:rsidP="00331BF6">
      <w:pPr>
        <w:jc w:val="center"/>
        <w:rPr>
          <w:rFonts w:cs="Times New Roman"/>
          <w:b/>
        </w:rPr>
      </w:pPr>
      <w:r>
        <w:rPr>
          <w:rFonts w:cs="Times New Roman"/>
          <w:b/>
        </w:rPr>
        <w:t xml:space="preserve">                    </w:t>
      </w:r>
      <w:r w:rsidR="0043443B">
        <w:rPr>
          <w:rFonts w:cs="Times New Roman"/>
          <w:b/>
        </w:rPr>
        <w:t>§ 2 Termin obowiązywania umowy</w:t>
      </w:r>
    </w:p>
    <w:p w:rsidR="00331BF6" w:rsidRPr="00504E64" w:rsidRDefault="00331BF6" w:rsidP="00331BF6">
      <w:pPr>
        <w:jc w:val="center"/>
        <w:rPr>
          <w:rFonts w:cs="Times New Roman"/>
          <w:b/>
        </w:rPr>
      </w:pPr>
    </w:p>
    <w:p w:rsidR="00331BF6" w:rsidRPr="00504E64" w:rsidRDefault="00331BF6" w:rsidP="00331BF6">
      <w:pPr>
        <w:tabs>
          <w:tab w:val="left" w:pos="405"/>
        </w:tabs>
        <w:jc w:val="both"/>
        <w:rPr>
          <w:rFonts w:cs="Times New Roman"/>
        </w:rPr>
      </w:pPr>
      <w:r w:rsidRPr="00504E64">
        <w:rPr>
          <w:rFonts w:cs="Times New Roman"/>
        </w:rPr>
        <w:t>Termin obowiązywania umowy od dni</w:t>
      </w:r>
      <w:r w:rsidR="0043443B">
        <w:rPr>
          <w:rFonts w:cs="Times New Roman"/>
        </w:rPr>
        <w:t>a podpisania umowy do 31 grudnia</w:t>
      </w:r>
      <w:r w:rsidRPr="00504E64">
        <w:rPr>
          <w:rFonts w:cs="Times New Roman"/>
        </w:rPr>
        <w:t xml:space="preserve"> 2017 r.</w:t>
      </w:r>
    </w:p>
    <w:p w:rsidR="00331BF6" w:rsidRPr="00504E64" w:rsidRDefault="00331BF6" w:rsidP="00331BF6">
      <w:pPr>
        <w:pStyle w:val="western"/>
        <w:spacing w:before="0" w:beforeAutospacing="0" w:line="240" w:lineRule="auto"/>
        <w:rPr>
          <w:rStyle w:val="Domylnaczcionkaakapitu1"/>
          <w:b w:val="0"/>
          <w:bCs w:val="0"/>
        </w:rPr>
      </w:pPr>
    </w:p>
    <w:p w:rsidR="00331BF6" w:rsidRPr="00504E64" w:rsidRDefault="00331BF6" w:rsidP="00331BF6">
      <w:pPr>
        <w:ind w:left="397" w:hanging="397"/>
        <w:jc w:val="center"/>
        <w:rPr>
          <w:rStyle w:val="Domylnaczcionkaakapitu1"/>
          <w:rFonts w:cs="Times New Roman"/>
          <w:b/>
        </w:rPr>
      </w:pPr>
      <w:r w:rsidRPr="00504E64">
        <w:rPr>
          <w:rStyle w:val="Domylnaczcionkaakapitu1"/>
          <w:rFonts w:cs="Times New Roman"/>
          <w:b/>
          <w:bCs/>
        </w:rPr>
        <w:t xml:space="preserve">§ 3 </w:t>
      </w:r>
      <w:r w:rsidR="0043443B">
        <w:rPr>
          <w:rStyle w:val="Domylnaczcionkaakapitu1"/>
          <w:rFonts w:cs="Times New Roman"/>
          <w:b/>
        </w:rPr>
        <w:t>Obowiązki stron</w:t>
      </w:r>
    </w:p>
    <w:p w:rsidR="00331BF6" w:rsidRPr="00504E64" w:rsidRDefault="00331BF6" w:rsidP="00331BF6">
      <w:pPr>
        <w:numPr>
          <w:ilvl w:val="0"/>
          <w:numId w:val="5"/>
        </w:numPr>
        <w:autoSpaceDN/>
        <w:spacing w:line="100" w:lineRule="atLeast"/>
        <w:ind w:left="426" w:hanging="426"/>
        <w:jc w:val="both"/>
        <w:rPr>
          <w:rFonts w:cs="Times New Roman"/>
        </w:rPr>
      </w:pPr>
      <w:r w:rsidRPr="00504E64">
        <w:rPr>
          <w:rFonts w:cs="Times New Roman"/>
        </w:rPr>
        <w:t>Wykonawca zobowiązuje się do wykonania przedmiotu zamówienia z należytą starannością, zgodnie z obowiązującymi przepisami, normami, standardami, zasadami sztuki i etyką zawodową oraz postanowieniami niniejszej umowy.</w:t>
      </w:r>
    </w:p>
    <w:p w:rsidR="00331BF6" w:rsidRPr="00504E64" w:rsidRDefault="00331BF6" w:rsidP="00331BF6">
      <w:pPr>
        <w:numPr>
          <w:ilvl w:val="0"/>
          <w:numId w:val="5"/>
        </w:numPr>
        <w:autoSpaceDN/>
        <w:spacing w:line="100" w:lineRule="atLeast"/>
        <w:ind w:left="426" w:hanging="426"/>
        <w:jc w:val="both"/>
        <w:rPr>
          <w:rFonts w:cs="Times New Roman"/>
        </w:rPr>
      </w:pPr>
      <w:r w:rsidRPr="00504E64">
        <w:rPr>
          <w:rFonts w:cs="Times New Roman"/>
        </w:rPr>
        <w:t>Wykonawca zobowiązuje się zachować wszystkie warunki bezpieczeństwa w ruchu drogowym zarówno pieszym jak i kołowym.</w:t>
      </w:r>
    </w:p>
    <w:p w:rsidR="00331BF6" w:rsidRPr="00504E64" w:rsidRDefault="00331BF6" w:rsidP="00331BF6">
      <w:pPr>
        <w:numPr>
          <w:ilvl w:val="0"/>
          <w:numId w:val="5"/>
        </w:numPr>
        <w:autoSpaceDN/>
        <w:spacing w:line="100" w:lineRule="atLeast"/>
        <w:ind w:left="426" w:hanging="426"/>
        <w:jc w:val="both"/>
        <w:rPr>
          <w:rFonts w:cs="Times New Roman"/>
        </w:rPr>
      </w:pPr>
      <w:r w:rsidRPr="00504E64">
        <w:rPr>
          <w:rFonts w:cs="Times New Roman"/>
        </w:rPr>
        <w:t>Jeżeli Wykonawca nie wykona przedmiotu umowy w wyznaczonym terminie Zamawiający wezwie go do wykonania zadania i wyznaczy mu w tym celu odpowiedni termin. Po bezskutecznym upływie wyznaczonego terminu Zamawiający może odstąpić od umowy.</w:t>
      </w:r>
    </w:p>
    <w:p w:rsidR="00331BF6" w:rsidRPr="00504E64" w:rsidRDefault="00331BF6" w:rsidP="00331BF6">
      <w:pPr>
        <w:numPr>
          <w:ilvl w:val="0"/>
          <w:numId w:val="5"/>
        </w:numPr>
        <w:autoSpaceDN/>
        <w:spacing w:line="100" w:lineRule="atLeast"/>
        <w:ind w:left="426" w:hanging="426"/>
        <w:jc w:val="both"/>
        <w:rPr>
          <w:rFonts w:cs="Times New Roman"/>
        </w:rPr>
      </w:pPr>
      <w:r w:rsidRPr="00504E64">
        <w:rPr>
          <w:rFonts w:cs="Times New Roman"/>
        </w:rPr>
        <w:t>Zamawiający uprawniony jest do kontrolowania prawidłowości wykonania przedmiotu zamówienia, jego jakości i terminowości.</w:t>
      </w:r>
    </w:p>
    <w:p w:rsidR="00331BF6" w:rsidRPr="00504E64" w:rsidRDefault="00331BF6" w:rsidP="00331BF6">
      <w:pPr>
        <w:numPr>
          <w:ilvl w:val="0"/>
          <w:numId w:val="5"/>
        </w:numPr>
        <w:autoSpaceDN/>
        <w:spacing w:line="100" w:lineRule="atLeast"/>
        <w:ind w:left="426" w:hanging="426"/>
        <w:jc w:val="both"/>
        <w:rPr>
          <w:rFonts w:cs="Times New Roman"/>
        </w:rPr>
      </w:pPr>
      <w:r w:rsidRPr="00504E64">
        <w:rPr>
          <w:rFonts w:cs="Times New Roman"/>
        </w:rPr>
        <w:t>W przypadku, gdy opóźnienie w realizacji przedmiotu umowy jest na tyle duże, że stwarza realne zagrożenie niedotrzymania terminów wykonania przedmiotu niniejszej umowy Zamawiający ma prawo zażądać od Wykonawcy podjęcia działań w celu nadrobienia opóźnień.</w:t>
      </w:r>
    </w:p>
    <w:p w:rsidR="00331BF6" w:rsidRPr="00504E64" w:rsidRDefault="00331BF6" w:rsidP="00331BF6">
      <w:pPr>
        <w:numPr>
          <w:ilvl w:val="0"/>
          <w:numId w:val="5"/>
        </w:numPr>
        <w:autoSpaceDN/>
        <w:spacing w:line="100" w:lineRule="atLeast"/>
        <w:ind w:left="426" w:hanging="426"/>
        <w:jc w:val="both"/>
        <w:rPr>
          <w:rFonts w:cs="Times New Roman"/>
        </w:rPr>
      </w:pPr>
      <w:r w:rsidRPr="00504E64">
        <w:rPr>
          <w:rFonts w:cs="Times New Roman"/>
        </w:rPr>
        <w:t>W przypadku stwierdzenia przez Zamawiającego, że Wykonawca nie wykona przedmiotu niniejszej umowy na warunkach określonych w ust. 2 niniejszego paragrafu lub gdy stwierdzi, iż wykonane dotychczas prace przez Wykonawcę nie odpowiadają treści SIWZ oraz obowiązującym przepisom, Zamawiający powierzy wykonanie pozostałych prac wybranemu przez siebie podmiotowi, który te prace wykona na ryzyko i koszt Wykonawcy, bez utraty przez Zamawiającego uprawnień do naliczania kar umownych.</w:t>
      </w:r>
    </w:p>
    <w:p w:rsidR="00331BF6" w:rsidRPr="00504E64" w:rsidRDefault="00331BF6" w:rsidP="00331BF6">
      <w:pPr>
        <w:numPr>
          <w:ilvl w:val="0"/>
          <w:numId w:val="5"/>
        </w:numPr>
        <w:autoSpaceDN/>
        <w:spacing w:line="100" w:lineRule="atLeast"/>
        <w:ind w:left="426" w:hanging="426"/>
        <w:jc w:val="both"/>
        <w:rPr>
          <w:rFonts w:cs="Times New Roman"/>
        </w:rPr>
      </w:pPr>
      <w:r w:rsidRPr="00504E64">
        <w:rPr>
          <w:rFonts w:cs="Times New Roman"/>
        </w:rPr>
        <w:t>Wykonawca zgłasza Zamawiającemu odcinki dróg/ulic gotowych do odbioru.</w:t>
      </w:r>
    </w:p>
    <w:p w:rsidR="00331BF6" w:rsidRPr="00504E64" w:rsidRDefault="00331BF6" w:rsidP="00331BF6">
      <w:pPr>
        <w:numPr>
          <w:ilvl w:val="0"/>
          <w:numId w:val="5"/>
        </w:numPr>
        <w:autoSpaceDN/>
        <w:spacing w:line="100" w:lineRule="atLeast"/>
        <w:ind w:left="426" w:hanging="426"/>
        <w:jc w:val="both"/>
        <w:rPr>
          <w:rFonts w:cs="Times New Roman"/>
        </w:rPr>
      </w:pPr>
      <w:r w:rsidRPr="00504E64">
        <w:rPr>
          <w:rFonts w:cs="Times New Roman"/>
        </w:rPr>
        <w:t>Wykonawca udostępni Zamawiającemu, bez zbędnej zwłoki, na każde żądanie dokumenty, o których mowa w § 5 pkt 5.</w:t>
      </w:r>
    </w:p>
    <w:p w:rsidR="00331BF6" w:rsidRPr="00504E64" w:rsidRDefault="00331BF6" w:rsidP="00331BF6">
      <w:pPr>
        <w:numPr>
          <w:ilvl w:val="0"/>
          <w:numId w:val="5"/>
        </w:numPr>
        <w:autoSpaceDN/>
        <w:spacing w:line="100" w:lineRule="atLeast"/>
        <w:ind w:left="426" w:hanging="426"/>
        <w:jc w:val="both"/>
        <w:rPr>
          <w:rFonts w:cs="Times New Roman"/>
        </w:rPr>
      </w:pPr>
      <w:r w:rsidRPr="00504E64">
        <w:rPr>
          <w:rFonts w:cs="Times New Roman"/>
        </w:rPr>
        <w:lastRenderedPageBreak/>
        <w:t>Wykonawca zobowiązuje się zapewnić warunki bezpieczeństwa i higieny pracy podczas realizacji zamówienia.</w:t>
      </w:r>
    </w:p>
    <w:p w:rsidR="00331BF6" w:rsidRPr="00504E64" w:rsidRDefault="00331BF6" w:rsidP="00331BF6">
      <w:pPr>
        <w:numPr>
          <w:ilvl w:val="0"/>
          <w:numId w:val="5"/>
        </w:numPr>
        <w:autoSpaceDN/>
        <w:spacing w:line="100" w:lineRule="atLeast"/>
        <w:ind w:left="426" w:hanging="426"/>
        <w:jc w:val="both"/>
        <w:rPr>
          <w:rFonts w:cs="Times New Roman"/>
        </w:rPr>
      </w:pPr>
      <w:r w:rsidRPr="00504E64">
        <w:rPr>
          <w:rFonts w:cs="Times New Roman"/>
        </w:rPr>
        <w:t>Wykonawca oświadcza, że wszystkie osoby wyznaczone przez niego do realizacji niniejszej umowy posiadają odpowiednie kwalifikacje oraz przeszkolenie i uprawnienia wymagane przepisami prawa.</w:t>
      </w:r>
    </w:p>
    <w:p w:rsidR="00331BF6" w:rsidRPr="00504E64" w:rsidRDefault="00331BF6" w:rsidP="00331BF6">
      <w:pPr>
        <w:numPr>
          <w:ilvl w:val="0"/>
          <w:numId w:val="5"/>
        </w:numPr>
        <w:autoSpaceDN/>
        <w:spacing w:line="100" w:lineRule="atLeast"/>
        <w:ind w:left="426" w:hanging="426"/>
        <w:jc w:val="both"/>
        <w:rPr>
          <w:rFonts w:cs="Times New Roman"/>
        </w:rPr>
      </w:pPr>
      <w:r w:rsidRPr="00504E64">
        <w:rPr>
          <w:rFonts w:cs="Times New Roman"/>
        </w:rPr>
        <w:t>Wykonawca ponosi wyłączną odpowiedzialność za:</w:t>
      </w:r>
    </w:p>
    <w:p w:rsidR="00331BF6" w:rsidRPr="00504E64" w:rsidRDefault="00331BF6" w:rsidP="00331BF6">
      <w:pPr>
        <w:numPr>
          <w:ilvl w:val="0"/>
          <w:numId w:val="6"/>
        </w:numPr>
        <w:tabs>
          <w:tab w:val="left" w:pos="767"/>
        </w:tabs>
        <w:autoSpaceDN/>
        <w:spacing w:line="100" w:lineRule="atLeast"/>
        <w:ind w:hanging="708"/>
        <w:jc w:val="both"/>
        <w:rPr>
          <w:rFonts w:cs="Times New Roman"/>
        </w:rPr>
      </w:pPr>
      <w:r w:rsidRPr="00504E64">
        <w:rPr>
          <w:rFonts w:cs="Times New Roman"/>
        </w:rPr>
        <w:t>przeszkolenie zatrudnionych przez siebie osób w zakresie przepisów BHP,</w:t>
      </w:r>
    </w:p>
    <w:p w:rsidR="00331BF6" w:rsidRPr="00504E64" w:rsidRDefault="00331BF6" w:rsidP="00331BF6">
      <w:pPr>
        <w:numPr>
          <w:ilvl w:val="0"/>
          <w:numId w:val="6"/>
        </w:numPr>
        <w:tabs>
          <w:tab w:val="left" w:pos="767"/>
        </w:tabs>
        <w:autoSpaceDN/>
        <w:spacing w:line="100" w:lineRule="atLeast"/>
        <w:ind w:hanging="708"/>
        <w:jc w:val="both"/>
        <w:rPr>
          <w:rFonts w:cs="Times New Roman"/>
        </w:rPr>
      </w:pPr>
      <w:r w:rsidRPr="00504E64">
        <w:rPr>
          <w:rFonts w:cs="Times New Roman"/>
        </w:rPr>
        <w:t>posiadanie przez te osoby wymaganych badań lekarskich,</w:t>
      </w:r>
    </w:p>
    <w:p w:rsidR="00331BF6" w:rsidRPr="00504E64" w:rsidRDefault="00331BF6" w:rsidP="00331BF6">
      <w:pPr>
        <w:numPr>
          <w:ilvl w:val="0"/>
          <w:numId w:val="6"/>
        </w:numPr>
        <w:tabs>
          <w:tab w:val="left" w:pos="767"/>
        </w:tabs>
        <w:autoSpaceDN/>
        <w:spacing w:line="100" w:lineRule="atLeast"/>
        <w:ind w:hanging="708"/>
        <w:jc w:val="both"/>
        <w:rPr>
          <w:rFonts w:cs="Times New Roman"/>
        </w:rPr>
      </w:pPr>
      <w:r w:rsidRPr="00504E64">
        <w:rPr>
          <w:rFonts w:cs="Times New Roman"/>
        </w:rPr>
        <w:t>przeszkolenie stanowiskowe.</w:t>
      </w:r>
    </w:p>
    <w:p w:rsidR="00331BF6" w:rsidRPr="00504E64" w:rsidRDefault="00331BF6" w:rsidP="00331BF6">
      <w:pPr>
        <w:numPr>
          <w:ilvl w:val="0"/>
          <w:numId w:val="5"/>
        </w:numPr>
        <w:autoSpaceDN/>
        <w:spacing w:line="100" w:lineRule="atLeast"/>
        <w:ind w:left="426" w:hanging="426"/>
        <w:jc w:val="both"/>
        <w:rPr>
          <w:rFonts w:cs="Times New Roman"/>
        </w:rPr>
      </w:pPr>
      <w:r w:rsidRPr="00504E64">
        <w:rPr>
          <w:rFonts w:cs="Times New Roman"/>
        </w:rPr>
        <w:t>Wykonawca ma obowiązek odsunąć od wykonywania pracy każdą osobę, która przez swój brak kwalifikacji lub z innego powodu zagraża w jakikolwiek sposób należytemu wykonaniu umowy.</w:t>
      </w:r>
    </w:p>
    <w:p w:rsidR="00331BF6" w:rsidRPr="00504E64" w:rsidRDefault="00331BF6" w:rsidP="00331BF6">
      <w:pPr>
        <w:numPr>
          <w:ilvl w:val="0"/>
          <w:numId w:val="5"/>
        </w:numPr>
        <w:autoSpaceDN/>
        <w:spacing w:line="100" w:lineRule="atLeast"/>
        <w:ind w:left="426" w:hanging="426"/>
        <w:jc w:val="both"/>
        <w:rPr>
          <w:rFonts w:cs="Times New Roman"/>
        </w:rPr>
      </w:pPr>
      <w:r w:rsidRPr="00504E64">
        <w:rPr>
          <w:rFonts w:cs="Times New Roman"/>
        </w:rPr>
        <w:t>Od dnia zawarcia niniejszej umowy Wykonawca ponosi odpowiedzialność za ewentualną szkodę wyrządzoną przy wykonywaniu zamówienia w stosunku do swoich pracowników, Zamawiającego i osób trzecich.</w:t>
      </w:r>
    </w:p>
    <w:p w:rsidR="00331BF6" w:rsidRPr="0025027B" w:rsidRDefault="00331BF6" w:rsidP="0025027B">
      <w:pPr>
        <w:numPr>
          <w:ilvl w:val="0"/>
          <w:numId w:val="5"/>
        </w:numPr>
        <w:autoSpaceDN/>
        <w:spacing w:line="100" w:lineRule="atLeast"/>
        <w:ind w:left="426" w:hanging="426"/>
        <w:jc w:val="both"/>
        <w:rPr>
          <w:rFonts w:cs="Times New Roman"/>
        </w:rPr>
      </w:pPr>
      <w:r w:rsidRPr="00504E64">
        <w:rPr>
          <w:rFonts w:cs="Times New Roman"/>
        </w:rPr>
        <w:t>Wykonawca ponosi odpowiedzialność za stan techniczny sprzętu oraz ponosi koszt jego ewentualnej naprawy.</w:t>
      </w:r>
    </w:p>
    <w:p w:rsidR="00331BF6" w:rsidRPr="00504E64" w:rsidRDefault="00331BF6" w:rsidP="00331BF6">
      <w:pPr>
        <w:jc w:val="both"/>
        <w:rPr>
          <w:rFonts w:cs="Times New Roman"/>
          <w:b/>
          <w:color w:val="FF0000"/>
        </w:rPr>
      </w:pPr>
    </w:p>
    <w:p w:rsidR="00331BF6" w:rsidRPr="00504E64" w:rsidRDefault="001D5432" w:rsidP="00331BF6">
      <w:pPr>
        <w:jc w:val="center"/>
        <w:rPr>
          <w:rFonts w:cs="Times New Roman"/>
          <w:b/>
        </w:rPr>
      </w:pPr>
      <w:r>
        <w:rPr>
          <w:rFonts w:cs="Times New Roman"/>
          <w:b/>
        </w:rPr>
        <w:t xml:space="preserve">       </w:t>
      </w:r>
      <w:r w:rsidR="00331BF6" w:rsidRPr="00504E64">
        <w:rPr>
          <w:rFonts w:cs="Times New Roman"/>
          <w:b/>
        </w:rPr>
        <w:t xml:space="preserve">§ 4 Wynagrodzenie Wykonawcy </w:t>
      </w:r>
    </w:p>
    <w:p w:rsidR="00331BF6" w:rsidRPr="00504E64" w:rsidRDefault="00331BF6" w:rsidP="00331BF6">
      <w:pPr>
        <w:jc w:val="center"/>
        <w:rPr>
          <w:rFonts w:cs="Times New Roman"/>
          <w:b/>
        </w:rPr>
      </w:pPr>
    </w:p>
    <w:p w:rsidR="00071901" w:rsidRPr="004C44E3" w:rsidRDefault="004C44E3" w:rsidP="004C44E3">
      <w:pPr>
        <w:pStyle w:val="Akapitzlist"/>
        <w:numPr>
          <w:ilvl w:val="0"/>
          <w:numId w:val="22"/>
        </w:numPr>
        <w:overflowPunct w:val="0"/>
        <w:autoSpaceDE w:val="0"/>
        <w:jc w:val="both"/>
        <w:textAlignment w:val="baseline"/>
        <w:rPr>
          <w:rFonts w:ascii="Times New Roman" w:hAnsi="Times New Roman"/>
          <w:sz w:val="24"/>
          <w:szCs w:val="24"/>
        </w:rPr>
      </w:pPr>
      <w:r w:rsidRPr="004C44E3">
        <w:rPr>
          <w:rFonts w:ascii="Times New Roman" w:hAnsi="Times New Roman"/>
          <w:sz w:val="24"/>
          <w:szCs w:val="24"/>
        </w:rPr>
        <w:t>Do rozliczani</w:t>
      </w:r>
      <w:r>
        <w:rPr>
          <w:rFonts w:ascii="Times New Roman" w:hAnsi="Times New Roman"/>
          <w:sz w:val="24"/>
          <w:szCs w:val="24"/>
        </w:rPr>
        <w:t>a usług objętych niniejszą umową</w:t>
      </w:r>
      <w:r w:rsidRPr="004C44E3">
        <w:rPr>
          <w:rFonts w:ascii="Times New Roman" w:hAnsi="Times New Roman"/>
          <w:sz w:val="24"/>
          <w:szCs w:val="24"/>
        </w:rPr>
        <w:t xml:space="preserve"> Zamawiający przyjmuje stawkę brutto dla następujących zadań:</w:t>
      </w:r>
    </w:p>
    <w:p w:rsidR="004C44E3" w:rsidRPr="00321F8E" w:rsidRDefault="004C44E3" w:rsidP="004C44E3">
      <w:pPr>
        <w:spacing w:line="276" w:lineRule="auto"/>
        <w:ind w:right="15"/>
        <w:rPr>
          <w:rFonts w:cs="Times New Roman"/>
          <w:b/>
          <w:bCs/>
          <w:sz w:val="22"/>
          <w:szCs w:val="22"/>
        </w:rPr>
      </w:pPr>
      <w:r w:rsidRPr="00321F8E">
        <w:rPr>
          <w:rFonts w:cs="Times New Roman"/>
          <w:b/>
          <w:bCs/>
          <w:sz w:val="22"/>
          <w:szCs w:val="22"/>
        </w:rPr>
        <w:t>Zadanie Nr 1</w:t>
      </w:r>
    </w:p>
    <w:p w:rsidR="004C44E3" w:rsidRDefault="004C44E3" w:rsidP="004C44E3">
      <w:pPr>
        <w:spacing w:line="276" w:lineRule="auto"/>
        <w:ind w:right="15"/>
        <w:rPr>
          <w:rFonts w:cs="Times New Roman"/>
          <w:b/>
          <w:bCs/>
          <w:sz w:val="22"/>
          <w:szCs w:val="22"/>
        </w:rPr>
      </w:pPr>
      <w:r w:rsidRPr="00321F8E">
        <w:rPr>
          <w:rFonts w:cs="Times New Roman"/>
          <w:b/>
          <w:bCs/>
          <w:sz w:val="22"/>
          <w:szCs w:val="22"/>
        </w:rPr>
        <w:t>Profilowanie dróg i ulic gruntowych wraz z zagęszczeniem walcem za kwotę  jednostkową:</w:t>
      </w:r>
    </w:p>
    <w:p w:rsidR="004C44E3" w:rsidRDefault="004C44E3" w:rsidP="004C44E3">
      <w:pPr>
        <w:spacing w:line="276" w:lineRule="auto"/>
        <w:ind w:right="15"/>
        <w:rPr>
          <w:rFonts w:cs="Times New Roman"/>
          <w:b/>
          <w:bCs/>
          <w:sz w:val="22"/>
          <w:szCs w:val="22"/>
        </w:rPr>
      </w:pPr>
    </w:p>
    <w:p w:rsidR="004C44E3" w:rsidRDefault="004C44E3" w:rsidP="004C44E3">
      <w:pPr>
        <w:spacing w:line="276" w:lineRule="auto"/>
        <w:ind w:right="15"/>
        <w:rPr>
          <w:rFonts w:cs="Times New Roman"/>
          <w:b/>
          <w:bCs/>
          <w:sz w:val="22"/>
          <w:szCs w:val="22"/>
        </w:rPr>
      </w:pPr>
      <w:r>
        <w:rPr>
          <w:rFonts w:cs="Times New Roman"/>
          <w:b/>
          <w:bCs/>
          <w:sz w:val="22"/>
          <w:szCs w:val="22"/>
        </w:rPr>
        <w:t>Kwota netto……………………. zł/m2</w:t>
      </w:r>
    </w:p>
    <w:p w:rsidR="004C44E3" w:rsidRDefault="004C44E3" w:rsidP="004C44E3">
      <w:pPr>
        <w:spacing w:line="276" w:lineRule="auto"/>
        <w:ind w:right="15"/>
        <w:rPr>
          <w:rFonts w:cs="Times New Roman"/>
          <w:b/>
          <w:bCs/>
          <w:sz w:val="22"/>
          <w:szCs w:val="22"/>
        </w:rPr>
      </w:pPr>
    </w:p>
    <w:p w:rsidR="004C44E3" w:rsidRDefault="004C44E3" w:rsidP="004C44E3">
      <w:pPr>
        <w:spacing w:line="276" w:lineRule="auto"/>
        <w:ind w:right="15"/>
        <w:rPr>
          <w:rFonts w:cs="Times New Roman"/>
          <w:b/>
          <w:bCs/>
          <w:sz w:val="22"/>
          <w:szCs w:val="22"/>
        </w:rPr>
      </w:pPr>
      <w:r>
        <w:rPr>
          <w:rFonts w:cs="Times New Roman"/>
          <w:b/>
          <w:bCs/>
          <w:sz w:val="22"/>
          <w:szCs w:val="22"/>
        </w:rPr>
        <w:t>słownie:……………………………………………………………</w:t>
      </w:r>
    </w:p>
    <w:p w:rsidR="004C44E3" w:rsidRDefault="004C44E3" w:rsidP="004C44E3">
      <w:pPr>
        <w:spacing w:line="276" w:lineRule="auto"/>
        <w:ind w:right="15"/>
        <w:rPr>
          <w:rFonts w:cs="Times New Roman"/>
          <w:b/>
          <w:bCs/>
          <w:sz w:val="22"/>
          <w:szCs w:val="22"/>
        </w:rPr>
      </w:pPr>
    </w:p>
    <w:p w:rsidR="004C44E3" w:rsidRDefault="004C44E3" w:rsidP="004C44E3">
      <w:pPr>
        <w:spacing w:line="276" w:lineRule="auto"/>
        <w:ind w:right="15"/>
        <w:rPr>
          <w:rFonts w:cs="Times New Roman"/>
          <w:b/>
          <w:bCs/>
          <w:sz w:val="22"/>
          <w:szCs w:val="22"/>
        </w:rPr>
      </w:pPr>
      <w:r>
        <w:rPr>
          <w:rFonts w:cs="Times New Roman"/>
          <w:b/>
          <w:bCs/>
          <w:sz w:val="22"/>
          <w:szCs w:val="22"/>
        </w:rPr>
        <w:t>Podatek VAT ……..%         ……………. zł.</w:t>
      </w:r>
    </w:p>
    <w:p w:rsidR="004C44E3" w:rsidRDefault="004C44E3" w:rsidP="004C44E3">
      <w:pPr>
        <w:spacing w:line="276" w:lineRule="auto"/>
        <w:ind w:right="15"/>
        <w:rPr>
          <w:rFonts w:cs="Times New Roman"/>
          <w:b/>
          <w:bCs/>
          <w:sz w:val="22"/>
          <w:szCs w:val="22"/>
        </w:rPr>
      </w:pPr>
    </w:p>
    <w:p w:rsidR="004C44E3" w:rsidRDefault="004C44E3" w:rsidP="004C44E3">
      <w:pPr>
        <w:spacing w:line="276" w:lineRule="auto"/>
        <w:ind w:right="15"/>
        <w:rPr>
          <w:rFonts w:cs="Times New Roman"/>
          <w:b/>
          <w:bCs/>
          <w:sz w:val="22"/>
          <w:szCs w:val="22"/>
        </w:rPr>
      </w:pPr>
      <w:r>
        <w:rPr>
          <w:rFonts w:cs="Times New Roman"/>
          <w:b/>
          <w:bCs/>
          <w:sz w:val="22"/>
          <w:szCs w:val="22"/>
        </w:rPr>
        <w:t>słownie……………………………………………………………..</w:t>
      </w:r>
    </w:p>
    <w:p w:rsidR="004C44E3" w:rsidRDefault="004C44E3" w:rsidP="004C44E3">
      <w:pPr>
        <w:spacing w:line="276" w:lineRule="auto"/>
        <w:ind w:right="15"/>
        <w:rPr>
          <w:rFonts w:cs="Times New Roman"/>
          <w:b/>
          <w:bCs/>
          <w:sz w:val="22"/>
          <w:szCs w:val="22"/>
        </w:rPr>
      </w:pPr>
    </w:p>
    <w:p w:rsidR="004C44E3" w:rsidRDefault="004C44E3" w:rsidP="004C44E3">
      <w:pPr>
        <w:spacing w:line="276" w:lineRule="auto"/>
        <w:ind w:right="15"/>
        <w:rPr>
          <w:rFonts w:cs="Times New Roman"/>
          <w:b/>
          <w:bCs/>
          <w:sz w:val="22"/>
          <w:szCs w:val="22"/>
        </w:rPr>
      </w:pPr>
      <w:r>
        <w:rPr>
          <w:rFonts w:cs="Times New Roman"/>
          <w:b/>
          <w:bCs/>
          <w:sz w:val="22"/>
          <w:szCs w:val="22"/>
        </w:rPr>
        <w:t>Cena wykonania zadania nr 1 brutto:…………………….zł/m2</w:t>
      </w:r>
    </w:p>
    <w:p w:rsidR="004C44E3" w:rsidRDefault="004C44E3" w:rsidP="004C44E3">
      <w:pPr>
        <w:spacing w:line="276" w:lineRule="auto"/>
        <w:ind w:right="15"/>
        <w:rPr>
          <w:rFonts w:cs="Times New Roman"/>
          <w:b/>
          <w:bCs/>
          <w:sz w:val="22"/>
          <w:szCs w:val="22"/>
        </w:rPr>
      </w:pPr>
    </w:p>
    <w:p w:rsidR="004C44E3" w:rsidRDefault="004C44E3" w:rsidP="004C44E3">
      <w:pPr>
        <w:spacing w:line="276" w:lineRule="auto"/>
        <w:ind w:right="15"/>
        <w:rPr>
          <w:rFonts w:cs="Times New Roman"/>
          <w:b/>
          <w:bCs/>
          <w:sz w:val="22"/>
          <w:szCs w:val="22"/>
        </w:rPr>
      </w:pPr>
      <w:r>
        <w:rPr>
          <w:rFonts w:cs="Times New Roman"/>
          <w:b/>
          <w:bCs/>
          <w:sz w:val="22"/>
          <w:szCs w:val="22"/>
        </w:rPr>
        <w:t>słownie: ……………………………………………………………</w:t>
      </w:r>
    </w:p>
    <w:p w:rsidR="004C44E3" w:rsidRPr="00321F8E" w:rsidRDefault="004C44E3" w:rsidP="004C44E3">
      <w:pPr>
        <w:spacing w:line="276" w:lineRule="auto"/>
        <w:ind w:right="15"/>
        <w:rPr>
          <w:rFonts w:cs="Times New Roman"/>
          <w:b/>
          <w:bCs/>
          <w:sz w:val="22"/>
          <w:szCs w:val="22"/>
        </w:rPr>
      </w:pPr>
      <w:r>
        <w:rPr>
          <w:rFonts w:cs="Times New Roman"/>
          <w:b/>
          <w:bCs/>
          <w:sz w:val="22"/>
          <w:szCs w:val="22"/>
        </w:rPr>
        <w:t>Zadanie Nr 2</w:t>
      </w:r>
    </w:p>
    <w:p w:rsidR="004C44E3" w:rsidRDefault="004C44E3" w:rsidP="004C44E3">
      <w:pPr>
        <w:spacing w:line="276" w:lineRule="auto"/>
        <w:ind w:right="15"/>
        <w:rPr>
          <w:rFonts w:cs="Times New Roman"/>
          <w:b/>
          <w:bCs/>
          <w:sz w:val="22"/>
          <w:szCs w:val="22"/>
        </w:rPr>
      </w:pPr>
      <w:r>
        <w:rPr>
          <w:rFonts w:cs="Times New Roman"/>
          <w:b/>
          <w:bCs/>
          <w:sz w:val="22"/>
          <w:szCs w:val="22"/>
        </w:rPr>
        <w:t>Zakup oraz dostawa betonowego kruszywa łamanego o granulacji 0-31,5 mm</w:t>
      </w:r>
      <w:r w:rsidRPr="00321F8E">
        <w:rPr>
          <w:rFonts w:cs="Times New Roman"/>
          <w:b/>
          <w:bCs/>
          <w:sz w:val="22"/>
          <w:szCs w:val="22"/>
        </w:rPr>
        <w:t xml:space="preserve"> za kwotę  jednostkową:</w:t>
      </w:r>
    </w:p>
    <w:p w:rsidR="004C44E3" w:rsidRDefault="004C44E3" w:rsidP="004C44E3">
      <w:pPr>
        <w:spacing w:line="276" w:lineRule="auto"/>
        <w:ind w:right="15"/>
        <w:rPr>
          <w:rFonts w:cs="Times New Roman"/>
          <w:b/>
          <w:bCs/>
          <w:sz w:val="22"/>
          <w:szCs w:val="22"/>
        </w:rPr>
      </w:pPr>
    </w:p>
    <w:p w:rsidR="004C44E3" w:rsidRDefault="004C44E3" w:rsidP="004C44E3">
      <w:pPr>
        <w:spacing w:line="276" w:lineRule="auto"/>
        <w:ind w:right="15"/>
        <w:rPr>
          <w:rFonts w:cs="Times New Roman"/>
          <w:b/>
          <w:bCs/>
          <w:sz w:val="22"/>
          <w:szCs w:val="22"/>
        </w:rPr>
      </w:pPr>
      <w:r>
        <w:rPr>
          <w:rFonts w:cs="Times New Roman"/>
          <w:b/>
          <w:bCs/>
          <w:sz w:val="22"/>
          <w:szCs w:val="22"/>
        </w:rPr>
        <w:t>Kwota netto……………………. zł/m2</w:t>
      </w:r>
    </w:p>
    <w:p w:rsidR="004C44E3" w:rsidRDefault="004C44E3" w:rsidP="004C44E3">
      <w:pPr>
        <w:spacing w:line="276" w:lineRule="auto"/>
        <w:ind w:right="15"/>
        <w:rPr>
          <w:rFonts w:cs="Times New Roman"/>
          <w:b/>
          <w:bCs/>
          <w:sz w:val="22"/>
          <w:szCs w:val="22"/>
        </w:rPr>
      </w:pPr>
    </w:p>
    <w:p w:rsidR="004C44E3" w:rsidRDefault="004C44E3" w:rsidP="004C44E3">
      <w:pPr>
        <w:spacing w:line="276" w:lineRule="auto"/>
        <w:ind w:right="15"/>
        <w:rPr>
          <w:rFonts w:cs="Times New Roman"/>
          <w:b/>
          <w:bCs/>
          <w:sz w:val="22"/>
          <w:szCs w:val="22"/>
        </w:rPr>
      </w:pPr>
      <w:r>
        <w:rPr>
          <w:rFonts w:cs="Times New Roman"/>
          <w:b/>
          <w:bCs/>
          <w:sz w:val="22"/>
          <w:szCs w:val="22"/>
        </w:rPr>
        <w:t>słownie:……………………………………………………………</w:t>
      </w:r>
    </w:p>
    <w:p w:rsidR="004C44E3" w:rsidRDefault="004C44E3" w:rsidP="004C44E3">
      <w:pPr>
        <w:spacing w:line="276" w:lineRule="auto"/>
        <w:ind w:right="15"/>
        <w:rPr>
          <w:rFonts w:cs="Times New Roman"/>
          <w:b/>
          <w:bCs/>
          <w:sz w:val="22"/>
          <w:szCs w:val="22"/>
        </w:rPr>
      </w:pPr>
    </w:p>
    <w:p w:rsidR="004C44E3" w:rsidRDefault="004C44E3" w:rsidP="004C44E3">
      <w:pPr>
        <w:spacing w:line="276" w:lineRule="auto"/>
        <w:ind w:right="15"/>
        <w:rPr>
          <w:rFonts w:cs="Times New Roman"/>
          <w:b/>
          <w:bCs/>
          <w:sz w:val="22"/>
          <w:szCs w:val="22"/>
        </w:rPr>
      </w:pPr>
      <w:r>
        <w:rPr>
          <w:rFonts w:cs="Times New Roman"/>
          <w:b/>
          <w:bCs/>
          <w:sz w:val="22"/>
          <w:szCs w:val="22"/>
        </w:rPr>
        <w:t>Podatek VAT ……..%         ……………. zł.</w:t>
      </w:r>
    </w:p>
    <w:p w:rsidR="004C44E3" w:rsidRDefault="004C44E3" w:rsidP="004C44E3">
      <w:pPr>
        <w:spacing w:line="276" w:lineRule="auto"/>
        <w:ind w:right="15"/>
        <w:rPr>
          <w:rFonts w:cs="Times New Roman"/>
          <w:b/>
          <w:bCs/>
          <w:sz w:val="22"/>
          <w:szCs w:val="22"/>
        </w:rPr>
      </w:pPr>
    </w:p>
    <w:p w:rsidR="004C44E3" w:rsidRDefault="004C44E3" w:rsidP="004C44E3">
      <w:pPr>
        <w:spacing w:line="276" w:lineRule="auto"/>
        <w:ind w:right="15"/>
        <w:rPr>
          <w:rFonts w:cs="Times New Roman"/>
          <w:b/>
          <w:bCs/>
          <w:sz w:val="22"/>
          <w:szCs w:val="22"/>
        </w:rPr>
      </w:pPr>
      <w:r>
        <w:rPr>
          <w:rFonts w:cs="Times New Roman"/>
          <w:b/>
          <w:bCs/>
          <w:sz w:val="22"/>
          <w:szCs w:val="22"/>
        </w:rPr>
        <w:t>słownie……………………………………………………………..</w:t>
      </w:r>
    </w:p>
    <w:p w:rsidR="004C44E3" w:rsidRDefault="004C44E3" w:rsidP="004C44E3">
      <w:pPr>
        <w:spacing w:line="276" w:lineRule="auto"/>
        <w:ind w:right="15"/>
        <w:rPr>
          <w:rFonts w:cs="Times New Roman"/>
          <w:b/>
          <w:bCs/>
          <w:sz w:val="22"/>
          <w:szCs w:val="22"/>
        </w:rPr>
      </w:pPr>
    </w:p>
    <w:p w:rsidR="004C44E3" w:rsidRDefault="004C44E3" w:rsidP="004C44E3">
      <w:pPr>
        <w:spacing w:line="276" w:lineRule="auto"/>
        <w:ind w:right="15"/>
        <w:rPr>
          <w:rFonts w:cs="Times New Roman"/>
          <w:b/>
          <w:bCs/>
          <w:sz w:val="22"/>
          <w:szCs w:val="22"/>
        </w:rPr>
      </w:pPr>
      <w:r>
        <w:rPr>
          <w:rFonts w:cs="Times New Roman"/>
          <w:b/>
          <w:bCs/>
          <w:sz w:val="22"/>
          <w:szCs w:val="22"/>
        </w:rPr>
        <w:lastRenderedPageBreak/>
        <w:t>Cena wykonania zadania nr 2 brutto:…………………….zł/m2</w:t>
      </w:r>
    </w:p>
    <w:p w:rsidR="004C44E3" w:rsidRDefault="004C44E3" w:rsidP="004C44E3">
      <w:pPr>
        <w:spacing w:line="276" w:lineRule="auto"/>
        <w:ind w:right="15"/>
        <w:rPr>
          <w:rFonts w:cs="Times New Roman"/>
          <w:b/>
          <w:bCs/>
          <w:sz w:val="22"/>
          <w:szCs w:val="22"/>
        </w:rPr>
      </w:pPr>
    </w:p>
    <w:p w:rsidR="004C44E3" w:rsidRDefault="004C44E3" w:rsidP="004C44E3">
      <w:pPr>
        <w:spacing w:line="276" w:lineRule="auto"/>
        <w:ind w:right="15"/>
        <w:rPr>
          <w:rFonts w:cs="Times New Roman"/>
          <w:b/>
          <w:bCs/>
          <w:sz w:val="22"/>
          <w:szCs w:val="22"/>
        </w:rPr>
      </w:pPr>
      <w:r>
        <w:rPr>
          <w:rFonts w:cs="Times New Roman"/>
          <w:b/>
          <w:bCs/>
          <w:sz w:val="22"/>
          <w:szCs w:val="22"/>
        </w:rPr>
        <w:t>słownie: ……………………………………………………………</w:t>
      </w:r>
    </w:p>
    <w:p w:rsidR="004C44E3" w:rsidRPr="00321F8E" w:rsidRDefault="004C44E3" w:rsidP="004C44E3">
      <w:pPr>
        <w:spacing w:line="276" w:lineRule="auto"/>
        <w:ind w:right="15"/>
        <w:rPr>
          <w:rFonts w:cs="Times New Roman"/>
          <w:b/>
          <w:bCs/>
          <w:sz w:val="22"/>
          <w:szCs w:val="22"/>
        </w:rPr>
      </w:pPr>
    </w:p>
    <w:p w:rsidR="004C44E3" w:rsidRPr="00321F8E" w:rsidRDefault="004C44E3" w:rsidP="004C44E3">
      <w:pPr>
        <w:spacing w:line="276" w:lineRule="auto"/>
        <w:ind w:right="15"/>
        <w:rPr>
          <w:rFonts w:cs="Times New Roman"/>
          <w:b/>
          <w:bCs/>
          <w:sz w:val="22"/>
          <w:szCs w:val="22"/>
        </w:rPr>
      </w:pPr>
      <w:r>
        <w:rPr>
          <w:rFonts w:cs="Times New Roman"/>
          <w:b/>
          <w:bCs/>
          <w:sz w:val="22"/>
          <w:szCs w:val="22"/>
        </w:rPr>
        <w:t>Zadanie Nr 3</w:t>
      </w:r>
    </w:p>
    <w:p w:rsidR="004C44E3" w:rsidRPr="00C06AE2" w:rsidRDefault="004C44E3" w:rsidP="004C44E3">
      <w:pPr>
        <w:pStyle w:val="Akapitzlist"/>
        <w:numPr>
          <w:ilvl w:val="0"/>
          <w:numId w:val="23"/>
        </w:numPr>
        <w:ind w:right="15"/>
        <w:rPr>
          <w:rFonts w:ascii="Times New Roman" w:hAnsi="Times New Roman"/>
          <w:b/>
          <w:bCs/>
        </w:rPr>
      </w:pPr>
      <w:r w:rsidRPr="00C06AE2">
        <w:rPr>
          <w:rFonts w:ascii="Times New Roman" w:hAnsi="Times New Roman"/>
          <w:b/>
          <w:bCs/>
        </w:rPr>
        <w:t>Zakup oraz dostawa wraz z rozgarnięciem, profilowaniem oraz zagęszczeniem betonowego kruszywa łamanego o granulacji 0-31,5 mm za kwotę  jednostkową:</w:t>
      </w:r>
    </w:p>
    <w:p w:rsidR="004C44E3" w:rsidRDefault="004C44E3" w:rsidP="004C44E3">
      <w:pPr>
        <w:spacing w:line="276" w:lineRule="auto"/>
        <w:ind w:right="15"/>
        <w:rPr>
          <w:rFonts w:cs="Times New Roman"/>
          <w:b/>
          <w:bCs/>
          <w:sz w:val="22"/>
          <w:szCs w:val="22"/>
        </w:rPr>
      </w:pPr>
    </w:p>
    <w:p w:rsidR="004C44E3" w:rsidRDefault="004C44E3" w:rsidP="004C44E3">
      <w:pPr>
        <w:spacing w:line="276" w:lineRule="auto"/>
        <w:ind w:right="15"/>
        <w:rPr>
          <w:rFonts w:cs="Times New Roman"/>
          <w:b/>
          <w:bCs/>
          <w:sz w:val="22"/>
          <w:szCs w:val="22"/>
        </w:rPr>
      </w:pPr>
      <w:r>
        <w:rPr>
          <w:rFonts w:cs="Times New Roman"/>
          <w:b/>
          <w:bCs/>
          <w:sz w:val="22"/>
          <w:szCs w:val="22"/>
        </w:rPr>
        <w:t>Kwota netto……………………. zł/m2</w:t>
      </w:r>
    </w:p>
    <w:p w:rsidR="004C44E3" w:rsidRDefault="004C44E3" w:rsidP="004C44E3">
      <w:pPr>
        <w:spacing w:line="276" w:lineRule="auto"/>
        <w:ind w:right="15"/>
        <w:rPr>
          <w:rFonts w:cs="Times New Roman"/>
          <w:b/>
          <w:bCs/>
          <w:sz w:val="22"/>
          <w:szCs w:val="22"/>
        </w:rPr>
      </w:pPr>
    </w:p>
    <w:p w:rsidR="004C44E3" w:rsidRDefault="004C44E3" w:rsidP="004C44E3">
      <w:pPr>
        <w:spacing w:line="276" w:lineRule="auto"/>
        <w:ind w:right="15"/>
        <w:rPr>
          <w:rFonts w:cs="Times New Roman"/>
          <w:b/>
          <w:bCs/>
          <w:sz w:val="22"/>
          <w:szCs w:val="22"/>
        </w:rPr>
      </w:pPr>
      <w:r>
        <w:rPr>
          <w:rFonts w:cs="Times New Roman"/>
          <w:b/>
          <w:bCs/>
          <w:sz w:val="22"/>
          <w:szCs w:val="22"/>
        </w:rPr>
        <w:t>słownie:……………………………………………………………</w:t>
      </w:r>
    </w:p>
    <w:p w:rsidR="004C44E3" w:rsidRDefault="004C44E3" w:rsidP="004C44E3">
      <w:pPr>
        <w:spacing w:line="276" w:lineRule="auto"/>
        <w:ind w:right="15"/>
        <w:rPr>
          <w:rFonts w:cs="Times New Roman"/>
          <w:b/>
          <w:bCs/>
          <w:sz w:val="22"/>
          <w:szCs w:val="22"/>
        </w:rPr>
      </w:pPr>
    </w:p>
    <w:p w:rsidR="004C44E3" w:rsidRDefault="004C44E3" w:rsidP="004C44E3">
      <w:pPr>
        <w:spacing w:line="276" w:lineRule="auto"/>
        <w:ind w:right="15"/>
        <w:rPr>
          <w:rFonts w:cs="Times New Roman"/>
          <w:b/>
          <w:bCs/>
          <w:sz w:val="22"/>
          <w:szCs w:val="22"/>
        </w:rPr>
      </w:pPr>
      <w:r>
        <w:rPr>
          <w:rFonts w:cs="Times New Roman"/>
          <w:b/>
          <w:bCs/>
          <w:sz w:val="22"/>
          <w:szCs w:val="22"/>
        </w:rPr>
        <w:t>Podatek VAT ……..%         ……………. zł.</w:t>
      </w:r>
    </w:p>
    <w:p w:rsidR="004C44E3" w:rsidRDefault="004C44E3" w:rsidP="004C44E3">
      <w:pPr>
        <w:spacing w:line="276" w:lineRule="auto"/>
        <w:ind w:right="15"/>
        <w:rPr>
          <w:rFonts w:cs="Times New Roman"/>
          <w:b/>
          <w:bCs/>
          <w:sz w:val="22"/>
          <w:szCs w:val="22"/>
        </w:rPr>
      </w:pPr>
    </w:p>
    <w:p w:rsidR="004C44E3" w:rsidRDefault="004C44E3" w:rsidP="004C44E3">
      <w:pPr>
        <w:spacing w:line="276" w:lineRule="auto"/>
        <w:ind w:right="15"/>
        <w:rPr>
          <w:rFonts w:cs="Times New Roman"/>
          <w:b/>
          <w:bCs/>
          <w:sz w:val="22"/>
          <w:szCs w:val="22"/>
        </w:rPr>
      </w:pPr>
      <w:r>
        <w:rPr>
          <w:rFonts w:cs="Times New Roman"/>
          <w:b/>
          <w:bCs/>
          <w:sz w:val="22"/>
          <w:szCs w:val="22"/>
        </w:rPr>
        <w:t>słownie……………………………………………………………..</w:t>
      </w:r>
    </w:p>
    <w:p w:rsidR="004C44E3" w:rsidRDefault="004C44E3" w:rsidP="004C44E3">
      <w:pPr>
        <w:spacing w:line="276" w:lineRule="auto"/>
        <w:ind w:right="15"/>
        <w:rPr>
          <w:rFonts w:cs="Times New Roman"/>
          <w:b/>
          <w:bCs/>
          <w:sz w:val="22"/>
          <w:szCs w:val="22"/>
        </w:rPr>
      </w:pPr>
    </w:p>
    <w:p w:rsidR="004C44E3" w:rsidRDefault="004C44E3" w:rsidP="004C44E3">
      <w:pPr>
        <w:spacing w:line="276" w:lineRule="auto"/>
        <w:ind w:right="15"/>
        <w:rPr>
          <w:rFonts w:cs="Times New Roman"/>
          <w:b/>
          <w:bCs/>
          <w:sz w:val="22"/>
          <w:szCs w:val="22"/>
        </w:rPr>
      </w:pPr>
      <w:r>
        <w:rPr>
          <w:rFonts w:cs="Times New Roman"/>
          <w:b/>
          <w:bCs/>
          <w:sz w:val="22"/>
          <w:szCs w:val="22"/>
        </w:rPr>
        <w:t>Cena wykonania zadania nr 3a brutto:…………………….zł/m2</w:t>
      </w:r>
    </w:p>
    <w:p w:rsidR="004C44E3" w:rsidRDefault="004C44E3" w:rsidP="004C44E3">
      <w:pPr>
        <w:spacing w:line="276" w:lineRule="auto"/>
        <w:ind w:right="15"/>
        <w:rPr>
          <w:rFonts w:cs="Times New Roman"/>
          <w:b/>
          <w:bCs/>
          <w:sz w:val="22"/>
          <w:szCs w:val="22"/>
        </w:rPr>
      </w:pPr>
    </w:p>
    <w:p w:rsidR="004C44E3" w:rsidRDefault="004C44E3" w:rsidP="004C44E3">
      <w:pPr>
        <w:spacing w:line="276" w:lineRule="auto"/>
        <w:ind w:right="15"/>
        <w:rPr>
          <w:rFonts w:cs="Times New Roman"/>
          <w:b/>
          <w:bCs/>
          <w:sz w:val="22"/>
          <w:szCs w:val="22"/>
        </w:rPr>
      </w:pPr>
      <w:r>
        <w:rPr>
          <w:rFonts w:cs="Times New Roman"/>
          <w:b/>
          <w:bCs/>
          <w:sz w:val="22"/>
          <w:szCs w:val="22"/>
        </w:rPr>
        <w:t>słownie: ……………………………………………………………</w:t>
      </w:r>
    </w:p>
    <w:p w:rsidR="004C44E3" w:rsidRPr="00C06AE2" w:rsidRDefault="004C44E3" w:rsidP="004C44E3">
      <w:pPr>
        <w:ind w:left="360" w:right="15"/>
        <w:rPr>
          <w:b/>
          <w:bCs/>
        </w:rPr>
      </w:pPr>
      <w:r w:rsidRPr="00C06AE2">
        <w:rPr>
          <w:b/>
          <w:bCs/>
        </w:rPr>
        <w:t xml:space="preserve">b) </w:t>
      </w:r>
      <w:r>
        <w:rPr>
          <w:b/>
          <w:bCs/>
        </w:rPr>
        <w:t xml:space="preserve"> </w:t>
      </w:r>
      <w:r w:rsidRPr="00C06AE2">
        <w:rPr>
          <w:b/>
          <w:bCs/>
          <w:sz w:val="22"/>
          <w:szCs w:val="22"/>
        </w:rPr>
        <w:t>Zakup oraz dostawa wraz z rozgarnięciem, profilowaniem oraz zagęszczeniem betonowego k</w:t>
      </w:r>
      <w:r>
        <w:rPr>
          <w:b/>
          <w:bCs/>
          <w:sz w:val="22"/>
          <w:szCs w:val="22"/>
        </w:rPr>
        <w:t xml:space="preserve">ruszywa łamanego o granulacji </w:t>
      </w:r>
      <w:r w:rsidRPr="00C06AE2">
        <w:rPr>
          <w:b/>
          <w:bCs/>
          <w:sz w:val="22"/>
          <w:szCs w:val="22"/>
        </w:rPr>
        <w:t>31,5</w:t>
      </w:r>
      <w:r>
        <w:rPr>
          <w:b/>
          <w:bCs/>
          <w:sz w:val="22"/>
          <w:szCs w:val="22"/>
        </w:rPr>
        <w:t>- 60</w:t>
      </w:r>
      <w:r w:rsidRPr="00C06AE2">
        <w:rPr>
          <w:b/>
          <w:bCs/>
          <w:sz w:val="22"/>
          <w:szCs w:val="22"/>
        </w:rPr>
        <w:t xml:space="preserve"> mm za kwotę  jednostkową</w:t>
      </w:r>
      <w:r w:rsidRPr="00C06AE2">
        <w:rPr>
          <w:b/>
          <w:bCs/>
        </w:rPr>
        <w:t>:</w:t>
      </w:r>
    </w:p>
    <w:p w:rsidR="004C44E3" w:rsidRDefault="004C44E3" w:rsidP="004C44E3">
      <w:pPr>
        <w:spacing w:line="276" w:lineRule="auto"/>
        <w:ind w:right="15"/>
        <w:rPr>
          <w:rFonts w:cs="Times New Roman"/>
          <w:b/>
          <w:bCs/>
          <w:sz w:val="22"/>
          <w:szCs w:val="22"/>
        </w:rPr>
      </w:pPr>
    </w:p>
    <w:p w:rsidR="004C44E3" w:rsidRDefault="004C44E3" w:rsidP="004C44E3">
      <w:pPr>
        <w:spacing w:line="276" w:lineRule="auto"/>
        <w:ind w:right="15"/>
        <w:rPr>
          <w:rFonts w:cs="Times New Roman"/>
          <w:b/>
          <w:bCs/>
          <w:sz w:val="22"/>
          <w:szCs w:val="22"/>
        </w:rPr>
      </w:pPr>
      <w:r>
        <w:rPr>
          <w:rFonts w:cs="Times New Roman"/>
          <w:b/>
          <w:bCs/>
          <w:sz w:val="22"/>
          <w:szCs w:val="22"/>
        </w:rPr>
        <w:t>Kwota netto……………………. zł/m2</w:t>
      </w:r>
    </w:p>
    <w:p w:rsidR="004C44E3" w:rsidRDefault="004C44E3" w:rsidP="004C44E3">
      <w:pPr>
        <w:spacing w:line="276" w:lineRule="auto"/>
        <w:ind w:right="15"/>
        <w:rPr>
          <w:rFonts w:cs="Times New Roman"/>
          <w:b/>
          <w:bCs/>
          <w:sz w:val="22"/>
          <w:szCs w:val="22"/>
        </w:rPr>
      </w:pPr>
    </w:p>
    <w:p w:rsidR="004C44E3" w:rsidRDefault="004C44E3" w:rsidP="004C44E3">
      <w:pPr>
        <w:spacing w:line="276" w:lineRule="auto"/>
        <w:ind w:right="15"/>
        <w:rPr>
          <w:rFonts w:cs="Times New Roman"/>
          <w:b/>
          <w:bCs/>
          <w:sz w:val="22"/>
          <w:szCs w:val="22"/>
        </w:rPr>
      </w:pPr>
      <w:r>
        <w:rPr>
          <w:rFonts w:cs="Times New Roman"/>
          <w:b/>
          <w:bCs/>
          <w:sz w:val="22"/>
          <w:szCs w:val="22"/>
        </w:rPr>
        <w:t>słownie:……………………………………………………………</w:t>
      </w:r>
    </w:p>
    <w:p w:rsidR="004C44E3" w:rsidRDefault="004C44E3" w:rsidP="004C44E3">
      <w:pPr>
        <w:spacing w:line="276" w:lineRule="auto"/>
        <w:ind w:right="15"/>
        <w:rPr>
          <w:rFonts w:cs="Times New Roman"/>
          <w:b/>
          <w:bCs/>
          <w:sz w:val="22"/>
          <w:szCs w:val="22"/>
        </w:rPr>
      </w:pPr>
    </w:p>
    <w:p w:rsidR="004C44E3" w:rsidRDefault="004C44E3" w:rsidP="004C44E3">
      <w:pPr>
        <w:spacing w:line="276" w:lineRule="auto"/>
        <w:ind w:right="15"/>
        <w:rPr>
          <w:rFonts w:cs="Times New Roman"/>
          <w:b/>
          <w:bCs/>
          <w:sz w:val="22"/>
          <w:szCs w:val="22"/>
        </w:rPr>
      </w:pPr>
      <w:r>
        <w:rPr>
          <w:rFonts w:cs="Times New Roman"/>
          <w:b/>
          <w:bCs/>
          <w:sz w:val="22"/>
          <w:szCs w:val="22"/>
        </w:rPr>
        <w:t>Podatek VAT ……..%         ……………. zł.</w:t>
      </w:r>
    </w:p>
    <w:p w:rsidR="004C44E3" w:rsidRDefault="004C44E3" w:rsidP="004C44E3">
      <w:pPr>
        <w:spacing w:line="276" w:lineRule="auto"/>
        <w:ind w:right="15"/>
        <w:rPr>
          <w:rFonts w:cs="Times New Roman"/>
          <w:b/>
          <w:bCs/>
          <w:sz w:val="22"/>
          <w:szCs w:val="22"/>
        </w:rPr>
      </w:pPr>
    </w:p>
    <w:p w:rsidR="004C44E3" w:rsidRDefault="004C44E3" w:rsidP="004C44E3">
      <w:pPr>
        <w:spacing w:line="276" w:lineRule="auto"/>
        <w:ind w:right="15"/>
        <w:rPr>
          <w:rFonts w:cs="Times New Roman"/>
          <w:b/>
          <w:bCs/>
          <w:sz w:val="22"/>
          <w:szCs w:val="22"/>
        </w:rPr>
      </w:pPr>
      <w:r>
        <w:rPr>
          <w:rFonts w:cs="Times New Roman"/>
          <w:b/>
          <w:bCs/>
          <w:sz w:val="22"/>
          <w:szCs w:val="22"/>
        </w:rPr>
        <w:t>słownie……………………………………………………………..</w:t>
      </w:r>
    </w:p>
    <w:p w:rsidR="004C44E3" w:rsidRDefault="004C44E3" w:rsidP="004C44E3">
      <w:pPr>
        <w:spacing w:line="276" w:lineRule="auto"/>
        <w:ind w:right="15"/>
        <w:rPr>
          <w:rFonts w:cs="Times New Roman"/>
          <w:b/>
          <w:bCs/>
          <w:sz w:val="22"/>
          <w:szCs w:val="22"/>
        </w:rPr>
      </w:pPr>
    </w:p>
    <w:p w:rsidR="004C44E3" w:rsidRDefault="004C44E3" w:rsidP="004C44E3">
      <w:pPr>
        <w:spacing w:line="276" w:lineRule="auto"/>
        <w:ind w:right="15"/>
        <w:rPr>
          <w:rFonts w:cs="Times New Roman"/>
          <w:b/>
          <w:bCs/>
          <w:sz w:val="22"/>
          <w:szCs w:val="22"/>
        </w:rPr>
      </w:pPr>
      <w:r>
        <w:rPr>
          <w:rFonts w:cs="Times New Roman"/>
          <w:b/>
          <w:bCs/>
          <w:sz w:val="22"/>
          <w:szCs w:val="22"/>
        </w:rPr>
        <w:t>Cena wykonania zadania nr 3b brutto:…………………….zł/m2</w:t>
      </w:r>
    </w:p>
    <w:p w:rsidR="004C44E3" w:rsidRDefault="004C44E3" w:rsidP="004C44E3">
      <w:pPr>
        <w:spacing w:line="276" w:lineRule="auto"/>
        <w:ind w:right="15"/>
        <w:rPr>
          <w:rFonts w:cs="Times New Roman"/>
          <w:b/>
          <w:bCs/>
          <w:sz w:val="22"/>
          <w:szCs w:val="22"/>
        </w:rPr>
      </w:pPr>
    </w:p>
    <w:p w:rsidR="004C44E3" w:rsidRDefault="004C44E3" w:rsidP="004C44E3">
      <w:pPr>
        <w:spacing w:line="276" w:lineRule="auto"/>
        <w:ind w:right="15"/>
        <w:rPr>
          <w:rFonts w:cs="Times New Roman"/>
          <w:b/>
          <w:bCs/>
          <w:sz w:val="22"/>
          <w:szCs w:val="22"/>
        </w:rPr>
      </w:pPr>
      <w:r>
        <w:rPr>
          <w:rFonts w:cs="Times New Roman"/>
          <w:b/>
          <w:bCs/>
          <w:sz w:val="22"/>
          <w:szCs w:val="22"/>
        </w:rPr>
        <w:t>słownie: ……………………………………………………………</w:t>
      </w:r>
    </w:p>
    <w:p w:rsidR="004C44E3" w:rsidRDefault="004C44E3" w:rsidP="004C44E3">
      <w:pPr>
        <w:spacing w:line="276" w:lineRule="auto"/>
        <w:ind w:right="15"/>
        <w:rPr>
          <w:rFonts w:cs="Times New Roman"/>
          <w:b/>
          <w:bCs/>
          <w:sz w:val="22"/>
          <w:szCs w:val="22"/>
        </w:rPr>
      </w:pPr>
    </w:p>
    <w:p w:rsidR="004C44E3" w:rsidRPr="00321F8E" w:rsidRDefault="004C44E3" w:rsidP="004C44E3">
      <w:pPr>
        <w:spacing w:line="276" w:lineRule="auto"/>
        <w:ind w:right="15"/>
        <w:rPr>
          <w:rFonts w:cs="Times New Roman"/>
          <w:b/>
          <w:bCs/>
          <w:sz w:val="22"/>
          <w:szCs w:val="22"/>
        </w:rPr>
      </w:pPr>
      <w:r>
        <w:rPr>
          <w:rFonts w:cs="Times New Roman"/>
          <w:b/>
          <w:bCs/>
          <w:sz w:val="22"/>
          <w:szCs w:val="22"/>
        </w:rPr>
        <w:t>Zadanie Nr 4</w:t>
      </w:r>
    </w:p>
    <w:p w:rsidR="004C44E3" w:rsidRDefault="004C44E3" w:rsidP="004C44E3">
      <w:pPr>
        <w:spacing w:line="276" w:lineRule="auto"/>
        <w:ind w:right="15"/>
        <w:rPr>
          <w:rFonts w:cs="Times New Roman"/>
          <w:b/>
          <w:bCs/>
          <w:sz w:val="22"/>
          <w:szCs w:val="22"/>
        </w:rPr>
      </w:pPr>
      <w:r>
        <w:rPr>
          <w:rFonts w:cs="Times New Roman"/>
          <w:b/>
          <w:bCs/>
          <w:sz w:val="22"/>
          <w:szCs w:val="22"/>
        </w:rPr>
        <w:t xml:space="preserve">Wykonanie korytowania dróg i ulic gruntowych o głębokości 20 cm </w:t>
      </w:r>
      <w:r w:rsidRPr="00321F8E">
        <w:rPr>
          <w:rFonts w:cs="Times New Roman"/>
          <w:b/>
          <w:bCs/>
          <w:sz w:val="22"/>
          <w:szCs w:val="22"/>
        </w:rPr>
        <w:t>za kwotę  jednostkową:</w:t>
      </w:r>
    </w:p>
    <w:p w:rsidR="004C44E3" w:rsidRDefault="004C44E3" w:rsidP="004C44E3">
      <w:pPr>
        <w:spacing w:line="276" w:lineRule="auto"/>
        <w:ind w:right="15"/>
        <w:rPr>
          <w:rFonts w:cs="Times New Roman"/>
          <w:b/>
          <w:bCs/>
          <w:sz w:val="22"/>
          <w:szCs w:val="22"/>
        </w:rPr>
      </w:pPr>
    </w:p>
    <w:p w:rsidR="004C44E3" w:rsidRDefault="004C44E3" w:rsidP="004C44E3">
      <w:pPr>
        <w:spacing w:line="276" w:lineRule="auto"/>
        <w:ind w:right="15"/>
        <w:rPr>
          <w:rFonts w:cs="Times New Roman"/>
          <w:b/>
          <w:bCs/>
          <w:sz w:val="22"/>
          <w:szCs w:val="22"/>
        </w:rPr>
      </w:pPr>
      <w:r>
        <w:rPr>
          <w:rFonts w:cs="Times New Roman"/>
          <w:b/>
          <w:bCs/>
          <w:sz w:val="22"/>
          <w:szCs w:val="22"/>
        </w:rPr>
        <w:t>Kwota netto……………………. zł/m2</w:t>
      </w:r>
    </w:p>
    <w:p w:rsidR="004C44E3" w:rsidRDefault="004C44E3" w:rsidP="004C44E3">
      <w:pPr>
        <w:spacing w:line="276" w:lineRule="auto"/>
        <w:ind w:right="15"/>
        <w:rPr>
          <w:rFonts w:cs="Times New Roman"/>
          <w:b/>
          <w:bCs/>
          <w:sz w:val="22"/>
          <w:szCs w:val="22"/>
        </w:rPr>
      </w:pPr>
    </w:p>
    <w:p w:rsidR="004C44E3" w:rsidRDefault="004C44E3" w:rsidP="004C44E3">
      <w:pPr>
        <w:spacing w:line="276" w:lineRule="auto"/>
        <w:ind w:right="15"/>
        <w:rPr>
          <w:rFonts w:cs="Times New Roman"/>
          <w:b/>
          <w:bCs/>
          <w:sz w:val="22"/>
          <w:szCs w:val="22"/>
        </w:rPr>
      </w:pPr>
      <w:r>
        <w:rPr>
          <w:rFonts w:cs="Times New Roman"/>
          <w:b/>
          <w:bCs/>
          <w:sz w:val="22"/>
          <w:szCs w:val="22"/>
        </w:rPr>
        <w:t>słownie:……………………………………………………………</w:t>
      </w:r>
    </w:p>
    <w:p w:rsidR="004C44E3" w:rsidRDefault="004C44E3" w:rsidP="004C44E3">
      <w:pPr>
        <w:spacing w:line="276" w:lineRule="auto"/>
        <w:ind w:right="15"/>
        <w:rPr>
          <w:rFonts w:cs="Times New Roman"/>
          <w:b/>
          <w:bCs/>
          <w:sz w:val="22"/>
          <w:szCs w:val="22"/>
        </w:rPr>
      </w:pPr>
    </w:p>
    <w:p w:rsidR="004C44E3" w:rsidRDefault="004C44E3" w:rsidP="004C44E3">
      <w:pPr>
        <w:spacing w:line="276" w:lineRule="auto"/>
        <w:ind w:right="15"/>
        <w:rPr>
          <w:rFonts w:cs="Times New Roman"/>
          <w:b/>
          <w:bCs/>
          <w:sz w:val="22"/>
          <w:szCs w:val="22"/>
        </w:rPr>
      </w:pPr>
      <w:r>
        <w:rPr>
          <w:rFonts w:cs="Times New Roman"/>
          <w:b/>
          <w:bCs/>
          <w:sz w:val="22"/>
          <w:szCs w:val="22"/>
        </w:rPr>
        <w:t>Podatek VAT ……..%         ……………. zł.</w:t>
      </w:r>
    </w:p>
    <w:p w:rsidR="004C44E3" w:rsidRDefault="004C44E3" w:rsidP="004C44E3">
      <w:pPr>
        <w:spacing w:line="276" w:lineRule="auto"/>
        <w:ind w:right="15"/>
        <w:rPr>
          <w:rFonts w:cs="Times New Roman"/>
          <w:b/>
          <w:bCs/>
          <w:sz w:val="22"/>
          <w:szCs w:val="22"/>
        </w:rPr>
      </w:pPr>
    </w:p>
    <w:p w:rsidR="004C44E3" w:rsidRDefault="004C44E3" w:rsidP="004C44E3">
      <w:pPr>
        <w:spacing w:line="276" w:lineRule="auto"/>
        <w:ind w:right="15"/>
        <w:rPr>
          <w:rFonts w:cs="Times New Roman"/>
          <w:b/>
          <w:bCs/>
          <w:sz w:val="22"/>
          <w:szCs w:val="22"/>
        </w:rPr>
      </w:pPr>
      <w:r>
        <w:rPr>
          <w:rFonts w:cs="Times New Roman"/>
          <w:b/>
          <w:bCs/>
          <w:sz w:val="22"/>
          <w:szCs w:val="22"/>
        </w:rPr>
        <w:t>słownie……………………………………………………………..</w:t>
      </w:r>
    </w:p>
    <w:p w:rsidR="004C44E3" w:rsidRDefault="004C44E3" w:rsidP="004C44E3">
      <w:pPr>
        <w:spacing w:line="276" w:lineRule="auto"/>
        <w:ind w:right="15"/>
        <w:rPr>
          <w:rFonts w:cs="Times New Roman"/>
          <w:b/>
          <w:bCs/>
          <w:sz w:val="22"/>
          <w:szCs w:val="22"/>
        </w:rPr>
      </w:pPr>
    </w:p>
    <w:p w:rsidR="004C44E3" w:rsidRDefault="004C44E3" w:rsidP="004C44E3">
      <w:pPr>
        <w:spacing w:line="276" w:lineRule="auto"/>
        <w:ind w:right="15"/>
        <w:rPr>
          <w:rFonts w:cs="Times New Roman"/>
          <w:b/>
          <w:bCs/>
          <w:sz w:val="22"/>
          <w:szCs w:val="22"/>
        </w:rPr>
      </w:pPr>
      <w:r>
        <w:rPr>
          <w:rFonts w:cs="Times New Roman"/>
          <w:b/>
          <w:bCs/>
          <w:sz w:val="22"/>
          <w:szCs w:val="22"/>
        </w:rPr>
        <w:t>Cena wykonania zadania nr 4 brutto:…………………….zł/m2</w:t>
      </w:r>
    </w:p>
    <w:p w:rsidR="004C44E3" w:rsidRDefault="004C44E3" w:rsidP="004C44E3">
      <w:pPr>
        <w:spacing w:line="276" w:lineRule="auto"/>
        <w:ind w:right="15"/>
        <w:rPr>
          <w:rFonts w:cs="Times New Roman"/>
          <w:b/>
          <w:bCs/>
          <w:sz w:val="22"/>
          <w:szCs w:val="22"/>
        </w:rPr>
      </w:pPr>
    </w:p>
    <w:p w:rsidR="004C44E3" w:rsidRDefault="004C44E3" w:rsidP="004C44E3">
      <w:pPr>
        <w:spacing w:line="276" w:lineRule="auto"/>
        <w:ind w:right="15"/>
        <w:rPr>
          <w:rFonts w:cs="Times New Roman"/>
          <w:b/>
          <w:bCs/>
          <w:sz w:val="22"/>
          <w:szCs w:val="22"/>
        </w:rPr>
      </w:pPr>
      <w:r>
        <w:rPr>
          <w:rFonts w:cs="Times New Roman"/>
          <w:b/>
          <w:bCs/>
          <w:sz w:val="22"/>
          <w:szCs w:val="22"/>
        </w:rPr>
        <w:lastRenderedPageBreak/>
        <w:t>słownie: ……………………………………………………………</w:t>
      </w:r>
    </w:p>
    <w:p w:rsidR="004C44E3" w:rsidRPr="00321F8E" w:rsidRDefault="004C44E3" w:rsidP="004C44E3">
      <w:pPr>
        <w:spacing w:line="276" w:lineRule="auto"/>
        <w:ind w:right="15"/>
        <w:rPr>
          <w:rFonts w:cs="Times New Roman"/>
          <w:b/>
          <w:bCs/>
          <w:sz w:val="22"/>
          <w:szCs w:val="22"/>
        </w:rPr>
      </w:pPr>
    </w:p>
    <w:p w:rsidR="004C44E3" w:rsidRPr="00321F8E" w:rsidRDefault="004C44E3" w:rsidP="004C44E3">
      <w:pPr>
        <w:spacing w:line="276" w:lineRule="auto"/>
        <w:ind w:right="15"/>
        <w:rPr>
          <w:rFonts w:cs="Times New Roman"/>
          <w:b/>
          <w:bCs/>
          <w:sz w:val="22"/>
          <w:szCs w:val="22"/>
        </w:rPr>
      </w:pPr>
      <w:r>
        <w:rPr>
          <w:rFonts w:cs="Times New Roman"/>
          <w:b/>
          <w:bCs/>
          <w:sz w:val="22"/>
          <w:szCs w:val="22"/>
        </w:rPr>
        <w:t>Zadanie Nr 5</w:t>
      </w:r>
    </w:p>
    <w:p w:rsidR="004C44E3" w:rsidRDefault="004C44E3" w:rsidP="004C44E3">
      <w:pPr>
        <w:spacing w:line="276" w:lineRule="auto"/>
        <w:ind w:right="15"/>
        <w:rPr>
          <w:rFonts w:cs="Times New Roman"/>
          <w:b/>
          <w:bCs/>
          <w:sz w:val="22"/>
          <w:szCs w:val="22"/>
        </w:rPr>
      </w:pPr>
      <w:r>
        <w:rPr>
          <w:rFonts w:cs="Times New Roman"/>
          <w:b/>
          <w:bCs/>
          <w:sz w:val="22"/>
          <w:szCs w:val="22"/>
        </w:rPr>
        <w:t xml:space="preserve">Wykonanie podsypki piaskowej grubości 10 cm po zagęszczeniu wraz z zagęszczeniem  </w:t>
      </w:r>
      <w:r w:rsidRPr="00321F8E">
        <w:rPr>
          <w:rFonts w:cs="Times New Roman"/>
          <w:b/>
          <w:bCs/>
          <w:sz w:val="22"/>
          <w:szCs w:val="22"/>
        </w:rPr>
        <w:t>za kwotę  jednostkową:</w:t>
      </w:r>
    </w:p>
    <w:p w:rsidR="004C44E3" w:rsidRDefault="004C44E3" w:rsidP="004C44E3">
      <w:pPr>
        <w:spacing w:line="276" w:lineRule="auto"/>
        <w:ind w:right="15"/>
        <w:rPr>
          <w:rFonts w:cs="Times New Roman"/>
          <w:b/>
          <w:bCs/>
          <w:sz w:val="22"/>
          <w:szCs w:val="22"/>
        </w:rPr>
      </w:pPr>
    </w:p>
    <w:p w:rsidR="004C44E3" w:rsidRDefault="004C44E3" w:rsidP="004C44E3">
      <w:pPr>
        <w:spacing w:line="276" w:lineRule="auto"/>
        <w:ind w:right="15"/>
        <w:rPr>
          <w:rFonts w:cs="Times New Roman"/>
          <w:b/>
          <w:bCs/>
          <w:sz w:val="22"/>
          <w:szCs w:val="22"/>
        </w:rPr>
      </w:pPr>
      <w:r>
        <w:rPr>
          <w:rFonts w:cs="Times New Roman"/>
          <w:b/>
          <w:bCs/>
          <w:sz w:val="22"/>
          <w:szCs w:val="22"/>
        </w:rPr>
        <w:t>Kwota netto……………………. zł/m2</w:t>
      </w:r>
    </w:p>
    <w:p w:rsidR="004C44E3" w:rsidRDefault="004C44E3" w:rsidP="004C44E3">
      <w:pPr>
        <w:spacing w:line="276" w:lineRule="auto"/>
        <w:ind w:right="15"/>
        <w:rPr>
          <w:rFonts w:cs="Times New Roman"/>
          <w:b/>
          <w:bCs/>
          <w:sz w:val="22"/>
          <w:szCs w:val="22"/>
        </w:rPr>
      </w:pPr>
    </w:p>
    <w:p w:rsidR="004C44E3" w:rsidRDefault="004C44E3" w:rsidP="004C44E3">
      <w:pPr>
        <w:spacing w:line="276" w:lineRule="auto"/>
        <w:ind w:right="15"/>
        <w:rPr>
          <w:rFonts w:cs="Times New Roman"/>
          <w:b/>
          <w:bCs/>
          <w:sz w:val="22"/>
          <w:szCs w:val="22"/>
        </w:rPr>
      </w:pPr>
      <w:r>
        <w:rPr>
          <w:rFonts w:cs="Times New Roman"/>
          <w:b/>
          <w:bCs/>
          <w:sz w:val="22"/>
          <w:szCs w:val="22"/>
        </w:rPr>
        <w:t>słownie:……………………………………………………………</w:t>
      </w:r>
    </w:p>
    <w:p w:rsidR="004C44E3" w:rsidRDefault="004C44E3" w:rsidP="004C44E3">
      <w:pPr>
        <w:spacing w:line="276" w:lineRule="auto"/>
        <w:ind w:right="15"/>
        <w:rPr>
          <w:rFonts w:cs="Times New Roman"/>
          <w:b/>
          <w:bCs/>
          <w:sz w:val="22"/>
          <w:szCs w:val="22"/>
        </w:rPr>
      </w:pPr>
    </w:p>
    <w:p w:rsidR="004C44E3" w:rsidRDefault="004C44E3" w:rsidP="004C44E3">
      <w:pPr>
        <w:spacing w:line="276" w:lineRule="auto"/>
        <w:ind w:right="15"/>
        <w:rPr>
          <w:rFonts w:cs="Times New Roman"/>
          <w:b/>
          <w:bCs/>
          <w:sz w:val="22"/>
          <w:szCs w:val="22"/>
        </w:rPr>
      </w:pPr>
      <w:r>
        <w:rPr>
          <w:rFonts w:cs="Times New Roman"/>
          <w:b/>
          <w:bCs/>
          <w:sz w:val="22"/>
          <w:szCs w:val="22"/>
        </w:rPr>
        <w:t>Podatek VAT ……..%         ……………. zł.</w:t>
      </w:r>
    </w:p>
    <w:p w:rsidR="004C44E3" w:rsidRDefault="004C44E3" w:rsidP="004C44E3">
      <w:pPr>
        <w:spacing w:line="276" w:lineRule="auto"/>
        <w:ind w:right="15"/>
        <w:rPr>
          <w:rFonts w:cs="Times New Roman"/>
          <w:b/>
          <w:bCs/>
          <w:sz w:val="22"/>
          <w:szCs w:val="22"/>
        </w:rPr>
      </w:pPr>
    </w:p>
    <w:p w:rsidR="004C44E3" w:rsidRDefault="004C44E3" w:rsidP="004C44E3">
      <w:pPr>
        <w:spacing w:line="276" w:lineRule="auto"/>
        <w:ind w:right="15"/>
        <w:rPr>
          <w:rFonts w:cs="Times New Roman"/>
          <w:b/>
          <w:bCs/>
          <w:sz w:val="22"/>
          <w:szCs w:val="22"/>
        </w:rPr>
      </w:pPr>
      <w:r>
        <w:rPr>
          <w:rFonts w:cs="Times New Roman"/>
          <w:b/>
          <w:bCs/>
          <w:sz w:val="22"/>
          <w:szCs w:val="22"/>
        </w:rPr>
        <w:t>słownie……………………………………………………………..</w:t>
      </w:r>
    </w:p>
    <w:p w:rsidR="004C44E3" w:rsidRDefault="004C44E3" w:rsidP="004C44E3">
      <w:pPr>
        <w:spacing w:line="276" w:lineRule="auto"/>
        <w:ind w:right="15"/>
        <w:rPr>
          <w:rFonts w:cs="Times New Roman"/>
          <w:b/>
          <w:bCs/>
          <w:sz w:val="22"/>
          <w:szCs w:val="22"/>
        </w:rPr>
      </w:pPr>
    </w:p>
    <w:p w:rsidR="004C44E3" w:rsidRDefault="004C44E3" w:rsidP="004C44E3">
      <w:pPr>
        <w:spacing w:line="276" w:lineRule="auto"/>
        <w:ind w:right="15"/>
        <w:rPr>
          <w:rFonts w:cs="Times New Roman"/>
          <w:b/>
          <w:bCs/>
          <w:sz w:val="22"/>
          <w:szCs w:val="22"/>
        </w:rPr>
      </w:pPr>
      <w:r>
        <w:rPr>
          <w:rFonts w:cs="Times New Roman"/>
          <w:b/>
          <w:bCs/>
          <w:sz w:val="22"/>
          <w:szCs w:val="22"/>
        </w:rPr>
        <w:t>Cena wykonania zadania nr 5 brutto:…………………….zł/m2</w:t>
      </w:r>
    </w:p>
    <w:p w:rsidR="004C44E3" w:rsidRDefault="004C44E3" w:rsidP="004C44E3">
      <w:pPr>
        <w:spacing w:line="276" w:lineRule="auto"/>
        <w:ind w:right="15"/>
        <w:rPr>
          <w:rFonts w:cs="Times New Roman"/>
          <w:b/>
          <w:bCs/>
          <w:sz w:val="22"/>
          <w:szCs w:val="22"/>
        </w:rPr>
      </w:pPr>
    </w:p>
    <w:p w:rsidR="004C44E3" w:rsidRDefault="004C44E3" w:rsidP="004C44E3">
      <w:pPr>
        <w:spacing w:line="276" w:lineRule="auto"/>
        <w:ind w:right="15"/>
        <w:rPr>
          <w:rFonts w:cs="Times New Roman"/>
          <w:b/>
          <w:bCs/>
          <w:sz w:val="22"/>
          <w:szCs w:val="22"/>
        </w:rPr>
      </w:pPr>
      <w:r>
        <w:rPr>
          <w:rFonts w:cs="Times New Roman"/>
          <w:b/>
          <w:bCs/>
          <w:sz w:val="22"/>
          <w:szCs w:val="22"/>
        </w:rPr>
        <w:t>słownie: ……………………………………………………………</w:t>
      </w:r>
    </w:p>
    <w:p w:rsidR="004C44E3" w:rsidRDefault="004C44E3" w:rsidP="004C44E3">
      <w:pPr>
        <w:spacing w:line="200" w:lineRule="atLeast"/>
        <w:ind w:right="15"/>
        <w:rPr>
          <w:rFonts w:cs="Times New Roman"/>
          <w:b/>
        </w:rPr>
      </w:pPr>
    </w:p>
    <w:p w:rsidR="004C44E3" w:rsidRPr="00321F8E" w:rsidRDefault="004C44E3" w:rsidP="004C44E3">
      <w:pPr>
        <w:spacing w:line="276" w:lineRule="auto"/>
        <w:ind w:right="15"/>
        <w:rPr>
          <w:rFonts w:cs="Times New Roman"/>
          <w:b/>
          <w:bCs/>
          <w:sz w:val="22"/>
          <w:szCs w:val="22"/>
        </w:rPr>
      </w:pPr>
      <w:r>
        <w:rPr>
          <w:rFonts w:cs="Times New Roman"/>
          <w:b/>
          <w:bCs/>
          <w:sz w:val="22"/>
          <w:szCs w:val="22"/>
        </w:rPr>
        <w:t>Zadanie Nr 6</w:t>
      </w:r>
    </w:p>
    <w:p w:rsidR="004C44E3" w:rsidRDefault="004C44E3" w:rsidP="004C44E3">
      <w:pPr>
        <w:spacing w:line="276" w:lineRule="auto"/>
        <w:ind w:right="15"/>
        <w:rPr>
          <w:rFonts w:cs="Times New Roman"/>
          <w:b/>
          <w:bCs/>
          <w:sz w:val="22"/>
          <w:szCs w:val="22"/>
        </w:rPr>
      </w:pPr>
      <w:r>
        <w:rPr>
          <w:rFonts w:cs="Times New Roman"/>
          <w:b/>
          <w:bCs/>
          <w:sz w:val="22"/>
          <w:szCs w:val="22"/>
        </w:rPr>
        <w:t xml:space="preserve">Obejmuje zakup i dostawę piasku we wskazane miejsce położone na terenie Gminy Rogoźno  </w:t>
      </w:r>
      <w:r w:rsidRPr="00321F8E">
        <w:rPr>
          <w:rFonts w:cs="Times New Roman"/>
          <w:b/>
          <w:bCs/>
          <w:sz w:val="22"/>
          <w:szCs w:val="22"/>
        </w:rPr>
        <w:t>za kwotę  jednostkową:</w:t>
      </w:r>
    </w:p>
    <w:p w:rsidR="004C44E3" w:rsidRDefault="004C44E3" w:rsidP="004C44E3">
      <w:pPr>
        <w:spacing w:line="276" w:lineRule="auto"/>
        <w:ind w:right="15"/>
        <w:rPr>
          <w:rFonts w:cs="Times New Roman"/>
          <w:b/>
          <w:bCs/>
          <w:sz w:val="22"/>
          <w:szCs w:val="22"/>
        </w:rPr>
      </w:pPr>
    </w:p>
    <w:p w:rsidR="004C44E3" w:rsidRDefault="004C44E3" w:rsidP="004C44E3">
      <w:pPr>
        <w:spacing w:line="276" w:lineRule="auto"/>
        <w:ind w:right="15"/>
        <w:rPr>
          <w:rFonts w:cs="Times New Roman"/>
          <w:b/>
          <w:bCs/>
          <w:sz w:val="22"/>
          <w:szCs w:val="22"/>
        </w:rPr>
      </w:pPr>
      <w:r>
        <w:rPr>
          <w:rFonts w:cs="Times New Roman"/>
          <w:b/>
          <w:bCs/>
          <w:sz w:val="22"/>
          <w:szCs w:val="22"/>
        </w:rPr>
        <w:t>Kwota netto……………………. zł/m2</w:t>
      </w:r>
    </w:p>
    <w:p w:rsidR="004C44E3" w:rsidRDefault="004C44E3" w:rsidP="004C44E3">
      <w:pPr>
        <w:spacing w:line="276" w:lineRule="auto"/>
        <w:ind w:right="15"/>
        <w:rPr>
          <w:rFonts w:cs="Times New Roman"/>
          <w:b/>
          <w:bCs/>
          <w:sz w:val="22"/>
          <w:szCs w:val="22"/>
        </w:rPr>
      </w:pPr>
    </w:p>
    <w:p w:rsidR="004C44E3" w:rsidRDefault="004C44E3" w:rsidP="004C44E3">
      <w:pPr>
        <w:spacing w:line="276" w:lineRule="auto"/>
        <w:ind w:right="15"/>
        <w:rPr>
          <w:rFonts w:cs="Times New Roman"/>
          <w:b/>
          <w:bCs/>
          <w:sz w:val="22"/>
          <w:szCs w:val="22"/>
        </w:rPr>
      </w:pPr>
      <w:r>
        <w:rPr>
          <w:rFonts w:cs="Times New Roman"/>
          <w:b/>
          <w:bCs/>
          <w:sz w:val="22"/>
          <w:szCs w:val="22"/>
        </w:rPr>
        <w:t>słownie:……………………………………………………………</w:t>
      </w:r>
    </w:p>
    <w:p w:rsidR="004C44E3" w:rsidRDefault="004C44E3" w:rsidP="004C44E3">
      <w:pPr>
        <w:spacing w:line="276" w:lineRule="auto"/>
        <w:ind w:right="15"/>
        <w:rPr>
          <w:rFonts w:cs="Times New Roman"/>
          <w:b/>
          <w:bCs/>
          <w:sz w:val="22"/>
          <w:szCs w:val="22"/>
        </w:rPr>
      </w:pPr>
    </w:p>
    <w:p w:rsidR="004C44E3" w:rsidRDefault="004C44E3" w:rsidP="004C44E3">
      <w:pPr>
        <w:spacing w:line="276" w:lineRule="auto"/>
        <w:ind w:right="15"/>
        <w:rPr>
          <w:rFonts w:cs="Times New Roman"/>
          <w:b/>
          <w:bCs/>
          <w:sz w:val="22"/>
          <w:szCs w:val="22"/>
        </w:rPr>
      </w:pPr>
      <w:r>
        <w:rPr>
          <w:rFonts w:cs="Times New Roman"/>
          <w:b/>
          <w:bCs/>
          <w:sz w:val="22"/>
          <w:szCs w:val="22"/>
        </w:rPr>
        <w:t>Podatek VAT ……..%         ……………. zł.</w:t>
      </w:r>
    </w:p>
    <w:p w:rsidR="004C44E3" w:rsidRDefault="004C44E3" w:rsidP="004C44E3">
      <w:pPr>
        <w:spacing w:line="276" w:lineRule="auto"/>
        <w:ind w:right="15"/>
        <w:rPr>
          <w:rFonts w:cs="Times New Roman"/>
          <w:b/>
          <w:bCs/>
          <w:sz w:val="22"/>
          <w:szCs w:val="22"/>
        </w:rPr>
      </w:pPr>
    </w:p>
    <w:p w:rsidR="004C44E3" w:rsidRDefault="004C44E3" w:rsidP="004C44E3">
      <w:pPr>
        <w:spacing w:line="276" w:lineRule="auto"/>
        <w:ind w:right="15"/>
        <w:rPr>
          <w:rFonts w:cs="Times New Roman"/>
          <w:b/>
          <w:bCs/>
          <w:sz w:val="22"/>
          <w:szCs w:val="22"/>
        </w:rPr>
      </w:pPr>
      <w:r>
        <w:rPr>
          <w:rFonts w:cs="Times New Roman"/>
          <w:b/>
          <w:bCs/>
          <w:sz w:val="22"/>
          <w:szCs w:val="22"/>
        </w:rPr>
        <w:t>słownie……………………………………………………………..</w:t>
      </w:r>
    </w:p>
    <w:p w:rsidR="004C44E3" w:rsidRDefault="004C44E3" w:rsidP="004C44E3">
      <w:pPr>
        <w:spacing w:line="276" w:lineRule="auto"/>
        <w:ind w:right="15"/>
        <w:rPr>
          <w:rFonts w:cs="Times New Roman"/>
          <w:b/>
          <w:bCs/>
          <w:sz w:val="22"/>
          <w:szCs w:val="22"/>
        </w:rPr>
      </w:pPr>
    </w:p>
    <w:p w:rsidR="004C44E3" w:rsidRDefault="004C44E3" w:rsidP="004C44E3">
      <w:pPr>
        <w:spacing w:line="276" w:lineRule="auto"/>
        <w:ind w:right="15"/>
        <w:rPr>
          <w:rFonts w:cs="Times New Roman"/>
          <w:b/>
          <w:bCs/>
          <w:sz w:val="22"/>
          <w:szCs w:val="22"/>
        </w:rPr>
      </w:pPr>
      <w:r>
        <w:rPr>
          <w:rFonts w:cs="Times New Roman"/>
          <w:b/>
          <w:bCs/>
          <w:sz w:val="22"/>
          <w:szCs w:val="22"/>
        </w:rPr>
        <w:t>Cena wykonania zadania nr 6 brutto:…………………….zł/m2</w:t>
      </w:r>
    </w:p>
    <w:p w:rsidR="004C44E3" w:rsidRDefault="004C44E3" w:rsidP="004C44E3">
      <w:pPr>
        <w:spacing w:line="276" w:lineRule="auto"/>
        <w:ind w:right="15"/>
        <w:rPr>
          <w:rFonts w:cs="Times New Roman"/>
          <w:b/>
          <w:bCs/>
          <w:sz w:val="22"/>
          <w:szCs w:val="22"/>
        </w:rPr>
      </w:pPr>
    </w:p>
    <w:p w:rsidR="004C44E3" w:rsidRDefault="004C44E3" w:rsidP="004C44E3">
      <w:pPr>
        <w:spacing w:line="276" w:lineRule="auto"/>
        <w:ind w:right="15"/>
        <w:rPr>
          <w:rFonts w:cs="Times New Roman"/>
          <w:b/>
          <w:bCs/>
          <w:sz w:val="22"/>
          <w:szCs w:val="22"/>
        </w:rPr>
      </w:pPr>
      <w:r>
        <w:rPr>
          <w:rFonts w:cs="Times New Roman"/>
          <w:b/>
          <w:bCs/>
          <w:sz w:val="22"/>
          <w:szCs w:val="22"/>
        </w:rPr>
        <w:t>słownie: ……………………………………………………………</w:t>
      </w:r>
    </w:p>
    <w:p w:rsidR="004C44E3" w:rsidRDefault="004C44E3" w:rsidP="004C44E3">
      <w:pPr>
        <w:spacing w:line="200" w:lineRule="atLeast"/>
        <w:ind w:right="15"/>
        <w:rPr>
          <w:rFonts w:cs="Times New Roman"/>
          <w:b/>
        </w:rPr>
      </w:pPr>
    </w:p>
    <w:p w:rsidR="004C44E3" w:rsidRPr="00321F8E" w:rsidRDefault="004C44E3" w:rsidP="004C44E3">
      <w:pPr>
        <w:spacing w:line="276" w:lineRule="auto"/>
        <w:ind w:right="15"/>
        <w:rPr>
          <w:rFonts w:cs="Times New Roman"/>
          <w:b/>
          <w:bCs/>
          <w:sz w:val="22"/>
          <w:szCs w:val="22"/>
        </w:rPr>
      </w:pPr>
      <w:r>
        <w:rPr>
          <w:rFonts w:cs="Times New Roman"/>
          <w:b/>
          <w:bCs/>
          <w:sz w:val="22"/>
          <w:szCs w:val="22"/>
        </w:rPr>
        <w:t>Zadanie Nr 7</w:t>
      </w:r>
    </w:p>
    <w:p w:rsidR="004C44E3" w:rsidRDefault="004C44E3" w:rsidP="004C44E3">
      <w:pPr>
        <w:spacing w:line="276" w:lineRule="auto"/>
        <w:ind w:right="15"/>
        <w:rPr>
          <w:rFonts w:cs="Times New Roman"/>
          <w:b/>
          <w:bCs/>
          <w:sz w:val="22"/>
          <w:szCs w:val="22"/>
        </w:rPr>
      </w:pPr>
      <w:r>
        <w:rPr>
          <w:rFonts w:cs="Times New Roman"/>
          <w:b/>
          <w:bCs/>
          <w:sz w:val="22"/>
          <w:szCs w:val="22"/>
        </w:rPr>
        <w:t xml:space="preserve">Zadanie obejmuje wykonanie ścinania, regulacji  </w:t>
      </w:r>
      <w:r w:rsidRPr="00321F8E">
        <w:rPr>
          <w:rFonts w:cs="Times New Roman"/>
          <w:b/>
          <w:bCs/>
          <w:sz w:val="22"/>
          <w:szCs w:val="22"/>
        </w:rPr>
        <w:t>za kwotę  jednostkową:</w:t>
      </w:r>
    </w:p>
    <w:p w:rsidR="004C44E3" w:rsidRDefault="004C44E3" w:rsidP="004C44E3">
      <w:pPr>
        <w:spacing w:line="276" w:lineRule="auto"/>
        <w:ind w:right="15"/>
        <w:rPr>
          <w:rFonts w:cs="Times New Roman"/>
          <w:b/>
          <w:bCs/>
          <w:sz w:val="22"/>
          <w:szCs w:val="22"/>
        </w:rPr>
      </w:pPr>
    </w:p>
    <w:p w:rsidR="004C44E3" w:rsidRDefault="004C44E3" w:rsidP="004C44E3">
      <w:pPr>
        <w:spacing w:line="276" w:lineRule="auto"/>
        <w:ind w:right="15"/>
        <w:rPr>
          <w:rFonts w:cs="Times New Roman"/>
          <w:b/>
          <w:bCs/>
          <w:sz w:val="22"/>
          <w:szCs w:val="22"/>
        </w:rPr>
      </w:pPr>
      <w:r>
        <w:rPr>
          <w:rFonts w:cs="Times New Roman"/>
          <w:b/>
          <w:bCs/>
          <w:sz w:val="22"/>
          <w:szCs w:val="22"/>
        </w:rPr>
        <w:t>Kwota netto……………………. zł/m2</w:t>
      </w:r>
    </w:p>
    <w:p w:rsidR="004C44E3" w:rsidRDefault="004C44E3" w:rsidP="004C44E3">
      <w:pPr>
        <w:spacing w:line="276" w:lineRule="auto"/>
        <w:ind w:right="15"/>
        <w:rPr>
          <w:rFonts w:cs="Times New Roman"/>
          <w:b/>
          <w:bCs/>
          <w:sz w:val="22"/>
          <w:szCs w:val="22"/>
        </w:rPr>
      </w:pPr>
    </w:p>
    <w:p w:rsidR="004C44E3" w:rsidRDefault="004C44E3" w:rsidP="004C44E3">
      <w:pPr>
        <w:spacing w:line="276" w:lineRule="auto"/>
        <w:ind w:right="15"/>
        <w:rPr>
          <w:rFonts w:cs="Times New Roman"/>
          <w:b/>
          <w:bCs/>
          <w:sz w:val="22"/>
          <w:szCs w:val="22"/>
        </w:rPr>
      </w:pPr>
      <w:r>
        <w:rPr>
          <w:rFonts w:cs="Times New Roman"/>
          <w:b/>
          <w:bCs/>
          <w:sz w:val="22"/>
          <w:szCs w:val="22"/>
        </w:rPr>
        <w:t>słownie:……………………………………………………………</w:t>
      </w:r>
    </w:p>
    <w:p w:rsidR="004C44E3" w:rsidRDefault="004C44E3" w:rsidP="004C44E3">
      <w:pPr>
        <w:spacing w:line="276" w:lineRule="auto"/>
        <w:ind w:right="15"/>
        <w:rPr>
          <w:rFonts w:cs="Times New Roman"/>
          <w:b/>
          <w:bCs/>
          <w:sz w:val="22"/>
          <w:szCs w:val="22"/>
        </w:rPr>
      </w:pPr>
    </w:p>
    <w:p w:rsidR="004C44E3" w:rsidRDefault="004C44E3" w:rsidP="004C44E3">
      <w:pPr>
        <w:spacing w:line="276" w:lineRule="auto"/>
        <w:ind w:right="15"/>
        <w:rPr>
          <w:rFonts w:cs="Times New Roman"/>
          <w:b/>
          <w:bCs/>
          <w:sz w:val="22"/>
          <w:szCs w:val="22"/>
        </w:rPr>
      </w:pPr>
      <w:r>
        <w:rPr>
          <w:rFonts w:cs="Times New Roman"/>
          <w:b/>
          <w:bCs/>
          <w:sz w:val="22"/>
          <w:szCs w:val="22"/>
        </w:rPr>
        <w:t>Podatek VAT ……..%         ……………. zł.</w:t>
      </w:r>
    </w:p>
    <w:p w:rsidR="004C44E3" w:rsidRDefault="004C44E3" w:rsidP="004C44E3">
      <w:pPr>
        <w:spacing w:line="276" w:lineRule="auto"/>
        <w:ind w:right="15"/>
        <w:rPr>
          <w:rFonts w:cs="Times New Roman"/>
          <w:b/>
          <w:bCs/>
          <w:sz w:val="22"/>
          <w:szCs w:val="22"/>
        </w:rPr>
      </w:pPr>
    </w:p>
    <w:p w:rsidR="004C44E3" w:rsidRDefault="004C44E3" w:rsidP="004C44E3">
      <w:pPr>
        <w:spacing w:line="276" w:lineRule="auto"/>
        <w:ind w:right="15"/>
        <w:rPr>
          <w:rFonts w:cs="Times New Roman"/>
          <w:b/>
          <w:bCs/>
          <w:sz w:val="22"/>
          <w:szCs w:val="22"/>
        </w:rPr>
      </w:pPr>
      <w:r>
        <w:rPr>
          <w:rFonts w:cs="Times New Roman"/>
          <w:b/>
          <w:bCs/>
          <w:sz w:val="22"/>
          <w:szCs w:val="22"/>
        </w:rPr>
        <w:t>słownie……………………………………………………………..</w:t>
      </w:r>
    </w:p>
    <w:p w:rsidR="004C44E3" w:rsidRDefault="004C44E3" w:rsidP="004C44E3">
      <w:pPr>
        <w:spacing w:line="276" w:lineRule="auto"/>
        <w:ind w:right="15"/>
        <w:rPr>
          <w:rFonts w:cs="Times New Roman"/>
          <w:b/>
          <w:bCs/>
          <w:sz w:val="22"/>
          <w:szCs w:val="22"/>
        </w:rPr>
      </w:pPr>
    </w:p>
    <w:p w:rsidR="004C44E3" w:rsidRDefault="004C44E3" w:rsidP="004C44E3">
      <w:pPr>
        <w:spacing w:line="276" w:lineRule="auto"/>
        <w:ind w:right="15"/>
        <w:rPr>
          <w:rFonts w:cs="Times New Roman"/>
          <w:b/>
          <w:bCs/>
          <w:sz w:val="22"/>
          <w:szCs w:val="22"/>
        </w:rPr>
      </w:pPr>
      <w:r>
        <w:rPr>
          <w:rFonts w:cs="Times New Roman"/>
          <w:b/>
          <w:bCs/>
          <w:sz w:val="22"/>
          <w:szCs w:val="22"/>
        </w:rPr>
        <w:t>Cena wykonania zadania nr 7 brutto:…………………….zł/m2</w:t>
      </w:r>
    </w:p>
    <w:p w:rsidR="004C44E3" w:rsidRDefault="004C44E3" w:rsidP="004C44E3">
      <w:pPr>
        <w:spacing w:line="276" w:lineRule="auto"/>
        <w:ind w:right="15"/>
        <w:rPr>
          <w:rFonts w:cs="Times New Roman"/>
          <w:b/>
          <w:bCs/>
          <w:sz w:val="22"/>
          <w:szCs w:val="22"/>
        </w:rPr>
      </w:pPr>
    </w:p>
    <w:p w:rsidR="004C44E3" w:rsidRPr="00321F8E" w:rsidRDefault="004C44E3" w:rsidP="004C44E3">
      <w:pPr>
        <w:spacing w:line="276" w:lineRule="auto"/>
        <w:ind w:right="15"/>
        <w:rPr>
          <w:rFonts w:cs="Times New Roman"/>
          <w:b/>
          <w:bCs/>
          <w:sz w:val="22"/>
          <w:szCs w:val="22"/>
        </w:rPr>
      </w:pPr>
      <w:r>
        <w:rPr>
          <w:rFonts w:cs="Times New Roman"/>
          <w:b/>
          <w:bCs/>
          <w:sz w:val="22"/>
          <w:szCs w:val="22"/>
        </w:rPr>
        <w:t>słownie: ……………………………………………………………</w:t>
      </w:r>
    </w:p>
    <w:p w:rsidR="004C44E3" w:rsidRPr="00B557D9" w:rsidRDefault="004C44E3" w:rsidP="00B557D9">
      <w:pPr>
        <w:overflowPunct w:val="0"/>
        <w:autoSpaceDE w:val="0"/>
        <w:jc w:val="both"/>
        <w:textAlignment w:val="baseline"/>
      </w:pPr>
    </w:p>
    <w:p w:rsidR="00071901" w:rsidRDefault="00071901" w:rsidP="00071901">
      <w:pPr>
        <w:overflowPunct w:val="0"/>
        <w:autoSpaceDE w:val="0"/>
        <w:jc w:val="both"/>
        <w:textAlignment w:val="baseline"/>
      </w:pPr>
      <w:r>
        <w:t xml:space="preserve">  2. </w:t>
      </w:r>
      <w:r w:rsidRPr="00071901">
        <w:t xml:space="preserve">Za wykonanie przedmiotu umowy Wykonawca otrzyma wynagrodzenie będące iloczynem </w:t>
      </w:r>
      <w:r>
        <w:t xml:space="preserve"> </w:t>
      </w:r>
    </w:p>
    <w:p w:rsidR="00071901" w:rsidRDefault="00071901" w:rsidP="00071901">
      <w:pPr>
        <w:overflowPunct w:val="0"/>
        <w:autoSpaceDE w:val="0"/>
        <w:jc w:val="both"/>
        <w:textAlignment w:val="baseline"/>
      </w:pPr>
      <w:r>
        <w:t xml:space="preserve">      </w:t>
      </w:r>
      <w:r w:rsidRPr="00071901">
        <w:t>wyremontowanych m</w:t>
      </w:r>
      <w:r w:rsidRPr="00071901">
        <w:rPr>
          <w:vertAlign w:val="superscript"/>
        </w:rPr>
        <w:t>2</w:t>
      </w:r>
      <w:r w:rsidRPr="00071901">
        <w:t xml:space="preserve"> dróg i jednostkowej stawki ustalonej w pkt. 1 niniejszego </w:t>
      </w:r>
    </w:p>
    <w:p w:rsidR="00071901" w:rsidRPr="00071901" w:rsidRDefault="00071901" w:rsidP="00071901">
      <w:pPr>
        <w:overflowPunct w:val="0"/>
        <w:autoSpaceDE w:val="0"/>
        <w:jc w:val="both"/>
        <w:textAlignment w:val="baseline"/>
      </w:pPr>
      <w:r>
        <w:t xml:space="preserve">      </w:t>
      </w:r>
      <w:r w:rsidRPr="00071901">
        <w:t>paragrafu.</w:t>
      </w:r>
    </w:p>
    <w:p w:rsidR="00071901" w:rsidRDefault="00071901" w:rsidP="00071901">
      <w:pPr>
        <w:overflowPunct w:val="0"/>
        <w:autoSpaceDE w:val="0"/>
        <w:jc w:val="both"/>
        <w:textAlignment w:val="baseline"/>
      </w:pPr>
      <w:r>
        <w:t xml:space="preserve">  3.</w:t>
      </w:r>
      <w:r w:rsidRPr="00071901">
        <w:t xml:space="preserve">Strony postanawiają, że rozliczenie robót odbywać się będzie fakturami za wykonane, </w:t>
      </w:r>
    </w:p>
    <w:p w:rsidR="00071901" w:rsidRDefault="00071901" w:rsidP="00071901">
      <w:pPr>
        <w:overflowPunct w:val="0"/>
        <w:autoSpaceDE w:val="0"/>
        <w:jc w:val="both"/>
        <w:textAlignment w:val="baseline"/>
      </w:pPr>
      <w:r>
        <w:t xml:space="preserve">     </w:t>
      </w:r>
      <w:r w:rsidRPr="00071901">
        <w:t xml:space="preserve">zakończone i odebrane elementy wynikające z indywidualnych zleceń z zastosowaniem </w:t>
      </w:r>
    </w:p>
    <w:p w:rsidR="00071901" w:rsidRPr="00071901" w:rsidRDefault="00071901" w:rsidP="00071901">
      <w:pPr>
        <w:overflowPunct w:val="0"/>
        <w:autoSpaceDE w:val="0"/>
        <w:jc w:val="both"/>
        <w:textAlignment w:val="baseline"/>
        <w:rPr>
          <w:b/>
        </w:rPr>
      </w:pPr>
      <w:r>
        <w:t xml:space="preserve">     </w:t>
      </w:r>
      <w:r w:rsidRPr="00071901">
        <w:t>c</w:t>
      </w:r>
      <w:r w:rsidR="004C44E3">
        <w:t>eny jednostkowej ustalonej w § 4</w:t>
      </w:r>
      <w:r w:rsidRPr="00071901">
        <w:t xml:space="preserve"> pkt. 1.</w:t>
      </w:r>
    </w:p>
    <w:p w:rsidR="00071901" w:rsidRDefault="00071901" w:rsidP="00071901">
      <w:pPr>
        <w:overflowPunct w:val="0"/>
        <w:autoSpaceDE w:val="0"/>
        <w:jc w:val="both"/>
        <w:textAlignment w:val="baseline"/>
      </w:pPr>
      <w:r>
        <w:t xml:space="preserve">   4.</w:t>
      </w:r>
      <w:r w:rsidRPr="00071901">
        <w:t xml:space="preserve">Wykonawca gwarantuje stałość ceny na realizację zamówienia przez cały okres trwania </w:t>
      </w:r>
    </w:p>
    <w:p w:rsidR="00071901" w:rsidRPr="00071901" w:rsidRDefault="00071901" w:rsidP="00071901">
      <w:pPr>
        <w:overflowPunct w:val="0"/>
        <w:autoSpaceDE w:val="0"/>
        <w:jc w:val="both"/>
        <w:textAlignment w:val="baseline"/>
        <w:rPr>
          <w:b/>
        </w:rPr>
      </w:pPr>
      <w:r>
        <w:t xml:space="preserve">      </w:t>
      </w:r>
      <w:r w:rsidRPr="00071901">
        <w:t>umowy.</w:t>
      </w:r>
    </w:p>
    <w:p w:rsidR="00071901" w:rsidRDefault="00071901" w:rsidP="00071901">
      <w:pPr>
        <w:overflowPunct w:val="0"/>
        <w:autoSpaceDE w:val="0"/>
        <w:jc w:val="both"/>
        <w:textAlignment w:val="baseline"/>
      </w:pPr>
      <w:r>
        <w:t xml:space="preserve">    5.</w:t>
      </w:r>
      <w:r w:rsidRPr="00071901">
        <w:t xml:space="preserve">Wynagrodzenie obejmuje całokształt kosztów związanych z realizacją przedmiotu </w:t>
      </w:r>
    </w:p>
    <w:p w:rsidR="00071901" w:rsidRPr="00071901" w:rsidRDefault="00071901" w:rsidP="00071901">
      <w:pPr>
        <w:overflowPunct w:val="0"/>
        <w:autoSpaceDE w:val="0"/>
        <w:jc w:val="both"/>
        <w:textAlignment w:val="baseline"/>
        <w:rPr>
          <w:b/>
        </w:rPr>
      </w:pPr>
      <w:r>
        <w:t xml:space="preserve">        </w:t>
      </w:r>
      <w:r w:rsidRPr="00071901">
        <w:t>umowy.</w:t>
      </w:r>
    </w:p>
    <w:p w:rsidR="00071901" w:rsidRDefault="00071901" w:rsidP="00071901">
      <w:pPr>
        <w:overflowPunct w:val="0"/>
        <w:autoSpaceDE w:val="0"/>
        <w:jc w:val="both"/>
        <w:textAlignment w:val="baseline"/>
      </w:pPr>
      <w:r>
        <w:t xml:space="preserve">    6.</w:t>
      </w:r>
      <w:r w:rsidRPr="00071901">
        <w:t xml:space="preserve">Należność zostanie uregulowana przelewem na konto wykonawcy w terminie 21 dni od </w:t>
      </w:r>
    </w:p>
    <w:p w:rsidR="00071901" w:rsidRDefault="00071901" w:rsidP="00071901">
      <w:pPr>
        <w:overflowPunct w:val="0"/>
        <w:autoSpaceDE w:val="0"/>
        <w:jc w:val="both"/>
        <w:textAlignment w:val="baseline"/>
      </w:pPr>
      <w:r>
        <w:t xml:space="preserve">       </w:t>
      </w:r>
      <w:r w:rsidRPr="00071901">
        <w:t xml:space="preserve">daty dostarczenia Zamawiającemu prawidłowo wystawionej faktury. Faktura winna być </w:t>
      </w:r>
    </w:p>
    <w:p w:rsidR="00071901" w:rsidRPr="00071901" w:rsidRDefault="00071901" w:rsidP="00071901">
      <w:pPr>
        <w:overflowPunct w:val="0"/>
        <w:autoSpaceDE w:val="0"/>
        <w:jc w:val="both"/>
        <w:textAlignment w:val="baseline"/>
        <w:rPr>
          <w:b/>
        </w:rPr>
      </w:pPr>
      <w:r>
        <w:t xml:space="preserve">       </w:t>
      </w:r>
      <w:r w:rsidRPr="00071901">
        <w:t>wystawiona na Gmina Rogoźno, ul. Nowa 2, 64-610 Rogoźno, NIP 606-00-66-997.</w:t>
      </w:r>
    </w:p>
    <w:p w:rsidR="00071901" w:rsidRDefault="00071901" w:rsidP="00071901">
      <w:pPr>
        <w:overflowPunct w:val="0"/>
        <w:autoSpaceDE w:val="0"/>
        <w:jc w:val="both"/>
        <w:textAlignment w:val="baseline"/>
      </w:pPr>
      <w:r>
        <w:t xml:space="preserve">    7.</w:t>
      </w:r>
      <w:r w:rsidRPr="00071901">
        <w:t xml:space="preserve">Podstawą do wystawienia faktur będzie komisyjny odbiór wykonanych prac z udziałem </w:t>
      </w:r>
    </w:p>
    <w:p w:rsidR="00925492" w:rsidRDefault="00071901" w:rsidP="00071901">
      <w:pPr>
        <w:overflowPunct w:val="0"/>
        <w:autoSpaceDE w:val="0"/>
        <w:jc w:val="both"/>
        <w:textAlignment w:val="baseline"/>
        <w:rPr>
          <w:b/>
        </w:rPr>
      </w:pPr>
      <w:r>
        <w:t xml:space="preserve">       </w:t>
      </w:r>
      <w:r w:rsidRPr="00071901">
        <w:t>przedstawiciela Zamawiającego.</w:t>
      </w:r>
      <w:r>
        <w:rPr>
          <w:b/>
        </w:rPr>
        <w:t xml:space="preserve"> </w:t>
      </w:r>
    </w:p>
    <w:p w:rsidR="00925492" w:rsidRDefault="00925492" w:rsidP="00071901">
      <w:pPr>
        <w:overflowPunct w:val="0"/>
        <w:autoSpaceDE w:val="0"/>
        <w:jc w:val="both"/>
        <w:textAlignment w:val="baseline"/>
        <w:rPr>
          <w:b/>
        </w:rPr>
      </w:pPr>
    </w:p>
    <w:p w:rsidR="00925492" w:rsidRDefault="00925492" w:rsidP="00071901">
      <w:pPr>
        <w:overflowPunct w:val="0"/>
        <w:autoSpaceDE w:val="0"/>
        <w:jc w:val="both"/>
        <w:textAlignment w:val="baseline"/>
        <w:rPr>
          <w:rFonts w:cs="Times New Roman"/>
          <w:b/>
        </w:rPr>
      </w:pPr>
      <w:r>
        <w:rPr>
          <w:rFonts w:cs="Times New Roman"/>
          <w:b/>
        </w:rPr>
        <w:t xml:space="preserve">                                                       </w:t>
      </w:r>
      <w:r w:rsidRPr="00504E64">
        <w:rPr>
          <w:rFonts w:cs="Times New Roman"/>
          <w:b/>
        </w:rPr>
        <w:t>§ 5</w:t>
      </w:r>
      <w:r>
        <w:rPr>
          <w:rFonts w:cs="Times New Roman"/>
          <w:b/>
        </w:rPr>
        <w:t>Nadzór</w:t>
      </w:r>
    </w:p>
    <w:p w:rsidR="00925492" w:rsidRPr="00925492" w:rsidRDefault="00925492" w:rsidP="00071901">
      <w:pPr>
        <w:overflowPunct w:val="0"/>
        <w:autoSpaceDE w:val="0"/>
        <w:jc w:val="both"/>
        <w:textAlignment w:val="baseline"/>
      </w:pPr>
      <w:r w:rsidRPr="00925492">
        <w:rPr>
          <w:rFonts w:cs="Times New Roman"/>
        </w:rPr>
        <w:t xml:space="preserve">Ze </w:t>
      </w:r>
      <w:r>
        <w:rPr>
          <w:rFonts w:cs="Times New Roman"/>
        </w:rPr>
        <w:t xml:space="preserve">strony Zamawiającego kontrolę nad robotami objętymi zamówieniem pełnić będzie </w:t>
      </w:r>
      <w:r w:rsidR="00481422">
        <w:rPr>
          <w:rFonts w:cs="Times New Roman"/>
        </w:rPr>
        <w:t>inspektor nadzoru i p</w:t>
      </w:r>
      <w:r>
        <w:rPr>
          <w:rFonts w:cs="Times New Roman"/>
        </w:rPr>
        <w:t>racownik Urzędu Miejskiego w Rogoźnie przydzielony do obsługi niniejszego zadania.</w:t>
      </w:r>
    </w:p>
    <w:p w:rsidR="00071901" w:rsidRPr="00071901" w:rsidRDefault="00071901" w:rsidP="00071901">
      <w:pPr>
        <w:overflowPunct w:val="0"/>
        <w:autoSpaceDE w:val="0"/>
        <w:jc w:val="both"/>
        <w:textAlignment w:val="baseline"/>
        <w:rPr>
          <w:b/>
        </w:rPr>
      </w:pPr>
    </w:p>
    <w:p w:rsidR="00331BF6" w:rsidRPr="00504E64" w:rsidRDefault="00925492" w:rsidP="00925492">
      <w:pPr>
        <w:rPr>
          <w:rFonts w:cs="Times New Roman"/>
          <w:b/>
        </w:rPr>
      </w:pPr>
      <w:r>
        <w:rPr>
          <w:rFonts w:cs="Times New Roman"/>
          <w:b/>
        </w:rPr>
        <w:t xml:space="preserve">                                                          § 6</w:t>
      </w:r>
      <w:r w:rsidR="00331BF6" w:rsidRPr="00504E64">
        <w:rPr>
          <w:rFonts w:cs="Times New Roman"/>
          <w:b/>
        </w:rPr>
        <w:t xml:space="preserve"> Zmian</w:t>
      </w:r>
      <w:r>
        <w:rPr>
          <w:rFonts w:cs="Times New Roman"/>
          <w:b/>
        </w:rPr>
        <w:t>a</w:t>
      </w:r>
      <w:r w:rsidR="00331BF6" w:rsidRPr="00504E64">
        <w:rPr>
          <w:rFonts w:cs="Times New Roman"/>
          <w:b/>
        </w:rPr>
        <w:t xml:space="preserve"> umowy</w:t>
      </w:r>
    </w:p>
    <w:p w:rsidR="00331BF6" w:rsidRPr="00504E64" w:rsidRDefault="00331BF6" w:rsidP="00331BF6">
      <w:pPr>
        <w:jc w:val="center"/>
        <w:rPr>
          <w:rFonts w:cs="Times New Roman"/>
          <w:b/>
        </w:rPr>
      </w:pPr>
    </w:p>
    <w:p w:rsidR="00331BF6" w:rsidRPr="00504E64" w:rsidRDefault="00331BF6" w:rsidP="00331BF6">
      <w:pPr>
        <w:rPr>
          <w:rFonts w:eastAsia="TimesNewRomanPSMT" w:cs="Times New Roman"/>
        </w:rPr>
      </w:pPr>
      <w:r w:rsidRPr="00504E64">
        <w:rPr>
          <w:rFonts w:cs="Times New Roman"/>
        </w:rPr>
        <w:t>Zmiany i uzupełnienia umowy wymagają dla swej ważności aneksu w formie pisemnej. D</w:t>
      </w:r>
      <w:r w:rsidRPr="00504E64">
        <w:rPr>
          <w:rFonts w:eastAsia="TimesNewRomanPSMT" w:cs="Times New Roman"/>
        </w:rPr>
        <w:t>opuszczalna jest zmiana umowy wynikająca z następujących przyczyn:</w:t>
      </w:r>
    </w:p>
    <w:p w:rsidR="00331BF6" w:rsidRPr="00504E64" w:rsidRDefault="00331BF6" w:rsidP="00331BF6">
      <w:pPr>
        <w:numPr>
          <w:ilvl w:val="0"/>
          <w:numId w:val="14"/>
        </w:numPr>
        <w:tabs>
          <w:tab w:val="left" w:pos="430"/>
        </w:tabs>
        <w:autoSpaceDN/>
        <w:spacing w:line="100" w:lineRule="atLeast"/>
        <w:ind w:left="430" w:hanging="430"/>
        <w:jc w:val="both"/>
        <w:rPr>
          <w:rFonts w:eastAsia="TimesNewRomanPSMT" w:cs="Times New Roman"/>
        </w:rPr>
      </w:pPr>
      <w:r w:rsidRPr="00504E64">
        <w:rPr>
          <w:rFonts w:eastAsia="TimesNewRomanPSMT" w:cs="Times New Roman"/>
        </w:rPr>
        <w:t>w przypadku zmiany danych Wykonawcy bez zmian samego Wykonawcy (np. zmiana siedziby, adresu, nazwy),</w:t>
      </w:r>
    </w:p>
    <w:p w:rsidR="00331BF6" w:rsidRDefault="00331BF6" w:rsidP="00331BF6">
      <w:pPr>
        <w:numPr>
          <w:ilvl w:val="0"/>
          <w:numId w:val="14"/>
        </w:numPr>
        <w:tabs>
          <w:tab w:val="left" w:pos="430"/>
        </w:tabs>
        <w:autoSpaceDN/>
        <w:spacing w:line="100" w:lineRule="atLeast"/>
        <w:ind w:left="430" w:hanging="430"/>
        <w:jc w:val="both"/>
        <w:rPr>
          <w:rFonts w:eastAsia="TimesNewRomanPSMT" w:cs="Times New Roman"/>
        </w:rPr>
      </w:pPr>
      <w:r w:rsidRPr="00504E64">
        <w:rPr>
          <w:rFonts w:eastAsia="ArialMT" w:cs="Times New Roman"/>
        </w:rPr>
        <w:t xml:space="preserve">w przypadku </w:t>
      </w:r>
      <w:r w:rsidRPr="00504E64">
        <w:rPr>
          <w:rFonts w:eastAsia="TimesNewRomanPSMT" w:cs="Times New Roman"/>
        </w:rPr>
        <w:t>zmiany wynagrodzenia Wykonawcy, w przypadku zmiany powszechnie obowiązujących przepisów w zakresie wysokości stawki podatku od towarów i usług na przedmiot świadczenia,</w:t>
      </w:r>
    </w:p>
    <w:p w:rsidR="00925492" w:rsidRPr="00504E64" w:rsidRDefault="00925492" w:rsidP="00331BF6">
      <w:pPr>
        <w:numPr>
          <w:ilvl w:val="0"/>
          <w:numId w:val="14"/>
        </w:numPr>
        <w:tabs>
          <w:tab w:val="left" w:pos="430"/>
        </w:tabs>
        <w:autoSpaceDN/>
        <w:spacing w:line="100" w:lineRule="atLeast"/>
        <w:ind w:left="430" w:hanging="430"/>
        <w:jc w:val="both"/>
        <w:rPr>
          <w:rFonts w:eastAsia="TimesNewRomanPSMT" w:cs="Times New Roman"/>
        </w:rPr>
      </w:pPr>
      <w:r>
        <w:rPr>
          <w:rFonts w:eastAsia="TimesNewRomanPSMT" w:cs="Times New Roman"/>
        </w:rPr>
        <w:t>w przypadku zmiany rachunku bankowego Wykonawcy, na który następować ma zapłata wynagrodzenia za wykonanie przedmiotu niniejszego zamówienia,</w:t>
      </w:r>
    </w:p>
    <w:p w:rsidR="00331BF6" w:rsidRPr="00504E64" w:rsidRDefault="00331BF6" w:rsidP="00331BF6">
      <w:pPr>
        <w:numPr>
          <w:ilvl w:val="0"/>
          <w:numId w:val="14"/>
        </w:numPr>
        <w:tabs>
          <w:tab w:val="left" w:pos="430"/>
        </w:tabs>
        <w:autoSpaceDN/>
        <w:spacing w:line="100" w:lineRule="atLeast"/>
        <w:ind w:left="430" w:hanging="430"/>
        <w:jc w:val="both"/>
        <w:rPr>
          <w:rFonts w:eastAsia="TimesNewRomanPSMT" w:cs="Times New Roman"/>
        </w:rPr>
      </w:pPr>
      <w:r w:rsidRPr="00504E64">
        <w:rPr>
          <w:rFonts w:eastAsia="TimesNewRomanPSMT" w:cs="Times New Roman"/>
        </w:rPr>
        <w:t>w przypadku zmiany obowiązujących przepisów, jeżeli konieczne będzie dostosowanie postanowień umowy do nowego stanu prawnego,</w:t>
      </w:r>
    </w:p>
    <w:p w:rsidR="00331BF6" w:rsidRPr="00504E64" w:rsidRDefault="00331BF6" w:rsidP="00331BF6">
      <w:pPr>
        <w:numPr>
          <w:ilvl w:val="0"/>
          <w:numId w:val="14"/>
        </w:numPr>
        <w:tabs>
          <w:tab w:val="left" w:pos="430"/>
        </w:tabs>
        <w:autoSpaceDN/>
        <w:spacing w:line="100" w:lineRule="atLeast"/>
        <w:ind w:left="430" w:hanging="430"/>
        <w:jc w:val="both"/>
        <w:rPr>
          <w:rFonts w:eastAsia="TimesNewRomanPSMT" w:cs="Times New Roman"/>
        </w:rPr>
      </w:pPr>
      <w:r w:rsidRPr="00504E64">
        <w:rPr>
          <w:rFonts w:eastAsia="TimesNewRomanPSMT" w:cs="Times New Roman"/>
        </w:rPr>
        <w:t>w przypadku zmiany terminu realizacji zamówienia, gdy ze względów organizacyjnych nie było możliwe przystąpienie do realizacji przedmiotu zamówienia,</w:t>
      </w:r>
    </w:p>
    <w:p w:rsidR="00331BF6" w:rsidRPr="001D5432" w:rsidRDefault="00331BF6" w:rsidP="00331BF6">
      <w:pPr>
        <w:numPr>
          <w:ilvl w:val="0"/>
          <w:numId w:val="14"/>
        </w:numPr>
        <w:tabs>
          <w:tab w:val="left" w:pos="430"/>
        </w:tabs>
        <w:autoSpaceDN/>
        <w:spacing w:line="100" w:lineRule="atLeast"/>
        <w:ind w:left="430" w:hanging="430"/>
        <w:jc w:val="both"/>
        <w:rPr>
          <w:rFonts w:cs="Times New Roman"/>
        </w:rPr>
      </w:pPr>
      <w:r w:rsidRPr="00504E64">
        <w:rPr>
          <w:rFonts w:cs="Times New Roman"/>
        </w:rPr>
        <w:t>w przypadku działania osób trzecich lub organów władzy publicznej, które spowodują przerwanie lub czasowe za</w:t>
      </w:r>
      <w:r w:rsidR="001D5432">
        <w:rPr>
          <w:rFonts w:cs="Times New Roman"/>
        </w:rPr>
        <w:t>wieszenie realizacji zamówienia</w:t>
      </w:r>
    </w:p>
    <w:p w:rsidR="00331BF6" w:rsidRPr="00504E64" w:rsidRDefault="00331BF6" w:rsidP="00331BF6">
      <w:pPr>
        <w:spacing w:before="40" w:line="200" w:lineRule="atLeast"/>
        <w:jc w:val="both"/>
        <w:rPr>
          <w:rFonts w:cs="Times New Roman"/>
        </w:rPr>
      </w:pPr>
    </w:p>
    <w:p w:rsidR="00331BF6" w:rsidRPr="00504E64" w:rsidRDefault="001D5432" w:rsidP="00331BF6">
      <w:pPr>
        <w:jc w:val="center"/>
        <w:rPr>
          <w:rFonts w:cs="Times New Roman"/>
          <w:b/>
        </w:rPr>
      </w:pPr>
      <w:r>
        <w:rPr>
          <w:rFonts w:cs="Times New Roman"/>
          <w:b/>
        </w:rPr>
        <w:t xml:space="preserve">§ 7 Kary umowne </w:t>
      </w:r>
    </w:p>
    <w:p w:rsidR="00331BF6" w:rsidRPr="00504E64" w:rsidRDefault="00331BF6" w:rsidP="00331BF6">
      <w:pPr>
        <w:jc w:val="center"/>
        <w:rPr>
          <w:rFonts w:cs="Times New Roman"/>
          <w:b/>
        </w:rPr>
      </w:pPr>
    </w:p>
    <w:p w:rsidR="00331BF6" w:rsidRPr="00504E64" w:rsidRDefault="00331BF6" w:rsidP="00331BF6">
      <w:pPr>
        <w:numPr>
          <w:ilvl w:val="0"/>
          <w:numId w:val="8"/>
        </w:numPr>
        <w:tabs>
          <w:tab w:val="left" w:pos="426"/>
        </w:tabs>
        <w:autoSpaceDN/>
        <w:spacing w:line="100" w:lineRule="atLeast"/>
        <w:ind w:left="426" w:hanging="426"/>
        <w:jc w:val="both"/>
        <w:rPr>
          <w:rFonts w:eastAsia="Verdana" w:cs="Times New Roman"/>
        </w:rPr>
      </w:pPr>
      <w:r w:rsidRPr="00504E64">
        <w:rPr>
          <w:rFonts w:eastAsia="Verdana" w:cs="Times New Roman"/>
        </w:rPr>
        <w:t>Strony ustalają odpowiedzialność za nienależyte i nieterminowe wykonanie zobowiązań z umowy w formie kar umownych.</w:t>
      </w:r>
    </w:p>
    <w:p w:rsidR="00331BF6" w:rsidRPr="00504E64" w:rsidRDefault="00331BF6" w:rsidP="00331BF6">
      <w:pPr>
        <w:numPr>
          <w:ilvl w:val="0"/>
          <w:numId w:val="8"/>
        </w:numPr>
        <w:tabs>
          <w:tab w:val="left" w:pos="426"/>
        </w:tabs>
        <w:autoSpaceDN/>
        <w:spacing w:line="100" w:lineRule="atLeast"/>
        <w:ind w:left="426" w:hanging="426"/>
        <w:jc w:val="both"/>
        <w:rPr>
          <w:rFonts w:eastAsia="Verdana" w:cs="Times New Roman"/>
        </w:rPr>
      </w:pPr>
      <w:r w:rsidRPr="00504E64">
        <w:rPr>
          <w:rFonts w:eastAsia="Verdana" w:cs="Times New Roman"/>
        </w:rPr>
        <w:t>Wykonawca płaci Zamawiającemu kary umowne:</w:t>
      </w:r>
    </w:p>
    <w:p w:rsidR="00331BF6" w:rsidRPr="00504E64" w:rsidRDefault="00331BF6" w:rsidP="00331BF6">
      <w:pPr>
        <w:numPr>
          <w:ilvl w:val="0"/>
          <w:numId w:val="9"/>
        </w:numPr>
        <w:autoSpaceDN/>
        <w:spacing w:line="100" w:lineRule="atLeast"/>
        <w:ind w:left="709" w:hanging="283"/>
        <w:jc w:val="both"/>
        <w:rPr>
          <w:rFonts w:eastAsia="Verdana" w:cs="Times New Roman"/>
        </w:rPr>
      </w:pPr>
      <w:r w:rsidRPr="00504E64">
        <w:rPr>
          <w:rFonts w:eastAsia="Verdana" w:cs="Times New Roman"/>
        </w:rPr>
        <w:t xml:space="preserve">za niewykonanie w terminie lub nienależyte wykonanie zamówienia w wysokości </w:t>
      </w:r>
      <w:r w:rsidR="00925492">
        <w:rPr>
          <w:rFonts w:eastAsia="Verdana" w:cs="Times New Roman"/>
        </w:rPr>
        <w:t>100</w:t>
      </w:r>
      <w:r w:rsidRPr="00504E64">
        <w:rPr>
          <w:rFonts w:eastAsia="Verdana" w:cs="Times New Roman"/>
        </w:rPr>
        <w:t xml:space="preserve"> zł za każdą dobę, w której wystąpiły nieprawidłowości,</w:t>
      </w:r>
    </w:p>
    <w:p w:rsidR="00331BF6" w:rsidRPr="00504E64" w:rsidRDefault="00331BF6" w:rsidP="00331BF6">
      <w:pPr>
        <w:numPr>
          <w:ilvl w:val="0"/>
          <w:numId w:val="9"/>
        </w:numPr>
        <w:autoSpaceDN/>
        <w:spacing w:line="100" w:lineRule="atLeast"/>
        <w:ind w:left="709" w:hanging="283"/>
        <w:jc w:val="both"/>
        <w:rPr>
          <w:rFonts w:eastAsia="Verdana" w:cs="Times New Roman"/>
        </w:rPr>
      </w:pPr>
      <w:r w:rsidRPr="00504E64">
        <w:rPr>
          <w:rFonts w:eastAsia="Verdana" w:cs="Times New Roman"/>
        </w:rPr>
        <w:t>za odstąpienie od umowy przez którąkolwiek ze Stron, z przyczyn zależnych od Wykonawcy w</w:t>
      </w:r>
      <w:r w:rsidR="00925492">
        <w:rPr>
          <w:rFonts w:eastAsia="Verdana" w:cs="Times New Roman"/>
        </w:rPr>
        <w:t xml:space="preserve"> wysokości 3</w:t>
      </w:r>
      <w:r w:rsidRPr="00504E64">
        <w:rPr>
          <w:rFonts w:eastAsia="Verdana" w:cs="Times New Roman"/>
        </w:rPr>
        <w:t>.000 zł .</w:t>
      </w:r>
    </w:p>
    <w:p w:rsidR="00331BF6" w:rsidRPr="00504E64" w:rsidRDefault="00331BF6" w:rsidP="00331BF6">
      <w:pPr>
        <w:numPr>
          <w:ilvl w:val="0"/>
          <w:numId w:val="8"/>
        </w:numPr>
        <w:tabs>
          <w:tab w:val="left" w:pos="360"/>
        </w:tabs>
        <w:autoSpaceDN/>
        <w:spacing w:line="100" w:lineRule="atLeast"/>
        <w:ind w:left="426" w:hanging="426"/>
        <w:jc w:val="both"/>
        <w:rPr>
          <w:rFonts w:eastAsia="Verdana" w:cs="Times New Roman"/>
        </w:rPr>
      </w:pPr>
      <w:r w:rsidRPr="00504E64">
        <w:rPr>
          <w:rFonts w:eastAsia="Verdana" w:cs="Times New Roman"/>
        </w:rPr>
        <w:t xml:space="preserve"> Strony zastrzegają sobie uprawnienie dochodzenia odszkodowania przewyższającego </w:t>
      </w:r>
      <w:r w:rsidRPr="00504E64">
        <w:rPr>
          <w:rFonts w:eastAsia="Verdana" w:cs="Times New Roman"/>
        </w:rPr>
        <w:lastRenderedPageBreak/>
        <w:t>kary umowne.</w:t>
      </w:r>
    </w:p>
    <w:p w:rsidR="00331BF6" w:rsidRPr="00504E64" w:rsidRDefault="00331BF6" w:rsidP="00331BF6">
      <w:pPr>
        <w:numPr>
          <w:ilvl w:val="0"/>
          <w:numId w:val="8"/>
        </w:numPr>
        <w:tabs>
          <w:tab w:val="left" w:pos="420"/>
        </w:tabs>
        <w:autoSpaceDN/>
        <w:spacing w:line="100" w:lineRule="atLeast"/>
        <w:ind w:left="425" w:hanging="425"/>
        <w:jc w:val="both"/>
        <w:rPr>
          <w:rFonts w:eastAsia="Verdana" w:cs="Times New Roman"/>
        </w:rPr>
      </w:pPr>
      <w:r w:rsidRPr="00504E64">
        <w:rPr>
          <w:rFonts w:eastAsia="Verdana" w:cs="Times New Roman"/>
        </w:rPr>
        <w:t>Wykonawca wyraża zgodę na potrącenie kar umownych z przysługującego mu wynagrodzenia.</w:t>
      </w:r>
    </w:p>
    <w:p w:rsidR="00331BF6" w:rsidRPr="00504E64" w:rsidRDefault="00331BF6" w:rsidP="00331BF6">
      <w:pPr>
        <w:numPr>
          <w:ilvl w:val="0"/>
          <w:numId w:val="8"/>
        </w:numPr>
        <w:tabs>
          <w:tab w:val="left" w:pos="420"/>
        </w:tabs>
        <w:autoSpaceDN/>
        <w:spacing w:line="100" w:lineRule="atLeast"/>
        <w:ind w:left="425" w:hanging="425"/>
        <w:jc w:val="both"/>
        <w:rPr>
          <w:rFonts w:eastAsia="Verdana" w:cs="Times New Roman"/>
        </w:rPr>
      </w:pPr>
      <w:r w:rsidRPr="00504E64">
        <w:rPr>
          <w:rFonts w:eastAsia="Verdana" w:cs="Times New Roman"/>
        </w:rPr>
        <w:t>Zamawiający ma prawo rozwiązać umowę ze skutkiem natychmiastowym jedynie w przypadku:</w:t>
      </w:r>
    </w:p>
    <w:p w:rsidR="00331BF6" w:rsidRPr="00504E64" w:rsidRDefault="00331BF6" w:rsidP="00331BF6">
      <w:pPr>
        <w:numPr>
          <w:ilvl w:val="0"/>
          <w:numId w:val="10"/>
        </w:numPr>
        <w:tabs>
          <w:tab w:val="left" w:pos="75"/>
          <w:tab w:val="left" w:pos="420"/>
        </w:tabs>
        <w:autoSpaceDN/>
        <w:spacing w:line="100" w:lineRule="atLeast"/>
        <w:ind w:hanging="346"/>
        <w:jc w:val="both"/>
        <w:rPr>
          <w:rFonts w:eastAsia="Verdana" w:cs="Times New Roman"/>
        </w:rPr>
      </w:pPr>
      <w:r w:rsidRPr="00504E64">
        <w:rPr>
          <w:rFonts w:eastAsia="Verdana" w:cs="Times New Roman"/>
        </w:rPr>
        <w:t>gdy Wykonawca, w wyznaczonym przez Zamawiającego terminie, nie rozpoczął prac bez uzasadnionych przyczyn lub nie kontynuuje ich pomimo wezwania Zamawiającego złożonego na piśmie,</w:t>
      </w:r>
    </w:p>
    <w:p w:rsidR="00331BF6" w:rsidRPr="00504E64" w:rsidRDefault="00331BF6" w:rsidP="00331BF6">
      <w:pPr>
        <w:numPr>
          <w:ilvl w:val="0"/>
          <w:numId w:val="10"/>
        </w:numPr>
        <w:tabs>
          <w:tab w:val="left" w:pos="75"/>
          <w:tab w:val="left" w:pos="420"/>
        </w:tabs>
        <w:autoSpaceDN/>
        <w:spacing w:line="100" w:lineRule="atLeast"/>
        <w:ind w:hanging="346"/>
        <w:jc w:val="both"/>
        <w:rPr>
          <w:rFonts w:eastAsia="Verdana" w:cs="Times New Roman"/>
        </w:rPr>
      </w:pPr>
      <w:r w:rsidRPr="00504E64">
        <w:rPr>
          <w:rFonts w:eastAsia="Verdana" w:cs="Times New Roman"/>
        </w:rPr>
        <w:t>gdy Wykonawca realizuje przedmiot umowy niezgodnie z postanowieniami niniejszej umowy oraz specyfikacją istotnych warunków zamówienia,</w:t>
      </w:r>
    </w:p>
    <w:p w:rsidR="00331BF6" w:rsidRPr="00504E64" w:rsidRDefault="00331BF6" w:rsidP="00331BF6">
      <w:pPr>
        <w:numPr>
          <w:ilvl w:val="0"/>
          <w:numId w:val="10"/>
        </w:numPr>
        <w:tabs>
          <w:tab w:val="left" w:pos="75"/>
          <w:tab w:val="left" w:pos="420"/>
        </w:tabs>
        <w:autoSpaceDN/>
        <w:spacing w:line="100" w:lineRule="atLeast"/>
        <w:ind w:hanging="346"/>
        <w:jc w:val="both"/>
        <w:rPr>
          <w:rFonts w:eastAsia="Verdana" w:cs="Times New Roman"/>
        </w:rPr>
      </w:pPr>
      <w:r w:rsidRPr="00504E64">
        <w:rPr>
          <w:rFonts w:eastAsia="Verdana" w:cs="Times New Roman"/>
        </w:rPr>
        <w:t>zawarcia przez Wykonawcę umowy z podwykonawcą bez zgody Zamawiającego,</w:t>
      </w:r>
    </w:p>
    <w:p w:rsidR="00331BF6" w:rsidRPr="00504E64" w:rsidRDefault="00331BF6" w:rsidP="00331BF6">
      <w:pPr>
        <w:numPr>
          <w:ilvl w:val="0"/>
          <w:numId w:val="10"/>
        </w:numPr>
        <w:tabs>
          <w:tab w:val="left" w:pos="75"/>
          <w:tab w:val="left" w:pos="420"/>
        </w:tabs>
        <w:autoSpaceDN/>
        <w:spacing w:line="100" w:lineRule="atLeast"/>
        <w:ind w:hanging="346"/>
        <w:jc w:val="both"/>
        <w:rPr>
          <w:rFonts w:eastAsia="Verdana" w:cs="Times New Roman"/>
        </w:rPr>
      </w:pPr>
      <w:r w:rsidRPr="00504E64">
        <w:rPr>
          <w:rFonts w:eastAsia="Verdana" w:cs="Times New Roman"/>
        </w:rPr>
        <w:t>gdy zostanie ogłoszona upadłość lub nastąpi rozwiązanie Wykonawcy,</w:t>
      </w:r>
    </w:p>
    <w:p w:rsidR="00331BF6" w:rsidRPr="00504E64" w:rsidRDefault="00331BF6" w:rsidP="00331BF6">
      <w:pPr>
        <w:numPr>
          <w:ilvl w:val="0"/>
          <w:numId w:val="10"/>
        </w:numPr>
        <w:tabs>
          <w:tab w:val="left" w:pos="75"/>
          <w:tab w:val="left" w:pos="420"/>
        </w:tabs>
        <w:autoSpaceDN/>
        <w:spacing w:line="100" w:lineRule="atLeast"/>
        <w:ind w:hanging="346"/>
        <w:jc w:val="both"/>
        <w:rPr>
          <w:rFonts w:eastAsia="Verdana" w:cs="Times New Roman"/>
        </w:rPr>
      </w:pPr>
      <w:r w:rsidRPr="00504E64">
        <w:rPr>
          <w:rFonts w:eastAsia="Verdana" w:cs="Times New Roman"/>
        </w:rPr>
        <w:t>gdy zostanie wydany nakaz zajęcia majątku Wykonawcy.</w:t>
      </w:r>
    </w:p>
    <w:p w:rsidR="00331BF6" w:rsidRPr="00504E64" w:rsidRDefault="00331BF6" w:rsidP="00331BF6">
      <w:pPr>
        <w:numPr>
          <w:ilvl w:val="0"/>
          <w:numId w:val="8"/>
        </w:numPr>
        <w:tabs>
          <w:tab w:val="left" w:pos="337"/>
        </w:tabs>
        <w:autoSpaceDN/>
        <w:spacing w:line="100" w:lineRule="atLeast"/>
        <w:ind w:left="329" w:hanging="312"/>
        <w:jc w:val="both"/>
        <w:rPr>
          <w:rFonts w:eastAsia="Verdana" w:cs="Times New Roman"/>
        </w:rPr>
      </w:pPr>
      <w:r w:rsidRPr="00504E64">
        <w:rPr>
          <w:rFonts w:eastAsia="Verdana" w:cs="Times New Roman"/>
        </w:rPr>
        <w:t xml:space="preserve">W każdym przypadku rozwiązanie umowy powinno nastąpić w formie pisemnej pod rygorem nieważności. W każdym przypadku dowodem doręczenia pisma rozwiązującego umowę jest dowód nadania pisma przez Zamawiającego listem poleconym za dowodem doręczenia na adres Wykonawcy wskazany w § 10 ust. 2 niniejszej umowy. Skutek rozwiązania umowy następuje z chwilą uznania pisma rozwiązującego umowę przez Zamawiającego za doręczone Wykonawcy. </w:t>
      </w:r>
    </w:p>
    <w:p w:rsidR="00331BF6" w:rsidRPr="00504E64" w:rsidRDefault="00331BF6" w:rsidP="00331BF6">
      <w:pPr>
        <w:numPr>
          <w:ilvl w:val="0"/>
          <w:numId w:val="8"/>
        </w:numPr>
        <w:tabs>
          <w:tab w:val="left" w:pos="284"/>
          <w:tab w:val="left" w:pos="420"/>
        </w:tabs>
        <w:autoSpaceDN/>
        <w:spacing w:line="100" w:lineRule="atLeast"/>
        <w:ind w:left="284" w:hanging="284"/>
        <w:jc w:val="both"/>
        <w:rPr>
          <w:rFonts w:eastAsia="Verdana" w:cs="Times New Roman"/>
        </w:rPr>
      </w:pPr>
      <w:r w:rsidRPr="00504E64">
        <w:rPr>
          <w:rFonts w:eastAsia="Verdana" w:cs="Times New Roman"/>
        </w:rPr>
        <w:t>W przypadku rozwiązania umowy przez Zamawiającego, Wykonawca zobowiązany będzie do spełnienia następujących obowiązków:</w:t>
      </w:r>
    </w:p>
    <w:p w:rsidR="00331BF6" w:rsidRPr="00504E64" w:rsidRDefault="00331BF6" w:rsidP="00331BF6">
      <w:pPr>
        <w:tabs>
          <w:tab w:val="left" w:pos="75"/>
          <w:tab w:val="left" w:pos="420"/>
        </w:tabs>
        <w:ind w:left="312"/>
        <w:jc w:val="both"/>
        <w:rPr>
          <w:rFonts w:eastAsia="Verdana" w:cs="Times New Roman"/>
        </w:rPr>
      </w:pPr>
      <w:r w:rsidRPr="00504E64">
        <w:rPr>
          <w:rFonts w:eastAsia="Verdana" w:cs="Times New Roman"/>
        </w:rPr>
        <w:t>a) natychmiastowego wstrzymania wykonywanych prac,</w:t>
      </w:r>
    </w:p>
    <w:p w:rsidR="00331BF6" w:rsidRPr="00504E64" w:rsidRDefault="00331BF6" w:rsidP="00331BF6">
      <w:pPr>
        <w:tabs>
          <w:tab w:val="left" w:pos="75"/>
          <w:tab w:val="left" w:pos="420"/>
        </w:tabs>
        <w:ind w:left="312"/>
        <w:jc w:val="both"/>
        <w:rPr>
          <w:rFonts w:eastAsia="Verdana" w:cs="Times New Roman"/>
        </w:rPr>
      </w:pPr>
      <w:r w:rsidRPr="00504E64">
        <w:rPr>
          <w:rFonts w:eastAsia="Verdana" w:cs="Times New Roman"/>
        </w:rPr>
        <w:t>b) przekazania Zamawiającemu do odbioru zrealizowanej części przedmiotu zamówienia.</w:t>
      </w:r>
    </w:p>
    <w:p w:rsidR="00331BF6" w:rsidRPr="00504E64" w:rsidRDefault="00331BF6" w:rsidP="00331BF6">
      <w:pPr>
        <w:tabs>
          <w:tab w:val="left" w:pos="75"/>
          <w:tab w:val="left" w:pos="420"/>
        </w:tabs>
        <w:ind w:left="312"/>
        <w:jc w:val="both"/>
        <w:rPr>
          <w:rFonts w:eastAsia="Verdana" w:cs="Times New Roman"/>
        </w:rPr>
      </w:pPr>
      <w:r w:rsidRPr="00504E64">
        <w:rPr>
          <w:rFonts w:eastAsia="Verdana" w:cs="Times New Roman"/>
        </w:rPr>
        <w:t>W przypadku rozwiązania umowy zostanie sporządzony przez Strony protokół odbioru wykonanego dotychczas przedmiotu niniejszej umowy na dzień rozwiązania umowy.</w:t>
      </w:r>
    </w:p>
    <w:p w:rsidR="00331BF6" w:rsidRPr="00504E64" w:rsidRDefault="00331BF6" w:rsidP="00331BF6">
      <w:pPr>
        <w:numPr>
          <w:ilvl w:val="0"/>
          <w:numId w:val="8"/>
        </w:numPr>
        <w:tabs>
          <w:tab w:val="left" w:pos="303"/>
        </w:tabs>
        <w:autoSpaceDN/>
        <w:spacing w:line="100" w:lineRule="atLeast"/>
        <w:ind w:left="426" w:hanging="421"/>
        <w:jc w:val="both"/>
        <w:rPr>
          <w:rFonts w:eastAsia="Verdana" w:cs="Times New Roman"/>
        </w:rPr>
      </w:pPr>
      <w:r w:rsidRPr="00504E64">
        <w:rPr>
          <w:rFonts w:eastAsia="Verdana" w:cs="Times New Roman"/>
        </w:rPr>
        <w:t>Wykonawcy przysługuje prawo odstąpienia od umowy, jeżeli:</w:t>
      </w:r>
    </w:p>
    <w:p w:rsidR="00331BF6" w:rsidRPr="00504E64" w:rsidRDefault="00331BF6" w:rsidP="00331BF6">
      <w:pPr>
        <w:numPr>
          <w:ilvl w:val="0"/>
          <w:numId w:val="11"/>
        </w:numPr>
        <w:tabs>
          <w:tab w:val="left" w:pos="303"/>
          <w:tab w:val="left" w:pos="420"/>
        </w:tabs>
        <w:autoSpaceDN/>
        <w:spacing w:line="100" w:lineRule="atLeast"/>
        <w:ind w:left="565" w:hanging="261"/>
        <w:jc w:val="both"/>
        <w:rPr>
          <w:rFonts w:eastAsia="Verdana" w:cs="Times New Roman"/>
        </w:rPr>
      </w:pPr>
      <w:r w:rsidRPr="00504E64">
        <w:rPr>
          <w:rFonts w:eastAsia="Verdana" w:cs="Times New Roman"/>
        </w:rPr>
        <w:t>Zamawiający nie wywiązuje się z obowiązku zapłaty faktur mimo dodatkowego wezwania w terminie trzech miesięcy licząc od upływu terminu za zapłatę faktur określonego w niniejszej umowie,</w:t>
      </w:r>
    </w:p>
    <w:p w:rsidR="00331BF6" w:rsidRPr="00504E64" w:rsidRDefault="00331BF6" w:rsidP="00331BF6">
      <w:pPr>
        <w:numPr>
          <w:ilvl w:val="0"/>
          <w:numId w:val="11"/>
        </w:numPr>
        <w:tabs>
          <w:tab w:val="left" w:pos="303"/>
          <w:tab w:val="left" w:pos="420"/>
        </w:tabs>
        <w:autoSpaceDN/>
        <w:spacing w:line="100" w:lineRule="atLeast"/>
        <w:ind w:left="565" w:hanging="261"/>
        <w:jc w:val="both"/>
        <w:rPr>
          <w:rFonts w:eastAsia="Verdana" w:cs="Times New Roman"/>
        </w:rPr>
      </w:pPr>
      <w:r w:rsidRPr="00504E64">
        <w:rPr>
          <w:rFonts w:eastAsia="Verdana" w:cs="Times New Roman"/>
        </w:rPr>
        <w:t>Zamawiający odmawia, bez uzasadnionej przyczyny odbioru przedmiotu zamówienia,</w:t>
      </w:r>
    </w:p>
    <w:p w:rsidR="00331BF6" w:rsidRPr="00504E64" w:rsidRDefault="00331BF6" w:rsidP="00331BF6">
      <w:pPr>
        <w:numPr>
          <w:ilvl w:val="0"/>
          <w:numId w:val="11"/>
        </w:numPr>
        <w:tabs>
          <w:tab w:val="left" w:pos="303"/>
          <w:tab w:val="left" w:pos="420"/>
        </w:tabs>
        <w:autoSpaceDN/>
        <w:spacing w:line="100" w:lineRule="atLeast"/>
        <w:ind w:left="565" w:hanging="261"/>
        <w:jc w:val="both"/>
        <w:rPr>
          <w:rFonts w:eastAsia="Verdana" w:cs="Times New Roman"/>
        </w:rPr>
      </w:pPr>
      <w:r w:rsidRPr="00504E64">
        <w:rPr>
          <w:rFonts w:eastAsia="Verdana" w:cs="Times New Roman"/>
        </w:rPr>
        <w:t>Zamawiający zawiadomi Wykonawcę, iż wobec zaistnienia uprzednio nieprzewidzianych okoliczności, nie będzie mógł spełnić swoich zobowiązań umownych wobec Wykonawcy.</w:t>
      </w:r>
    </w:p>
    <w:p w:rsidR="00331BF6" w:rsidRPr="00504E64" w:rsidRDefault="00331BF6" w:rsidP="001D5432">
      <w:pPr>
        <w:rPr>
          <w:rFonts w:cs="Times New Roman"/>
          <w:b/>
        </w:rPr>
      </w:pPr>
    </w:p>
    <w:p w:rsidR="00331BF6" w:rsidRPr="00504E64" w:rsidRDefault="001D5432" w:rsidP="00331BF6">
      <w:pPr>
        <w:jc w:val="center"/>
        <w:rPr>
          <w:rFonts w:cs="Times New Roman"/>
          <w:b/>
        </w:rPr>
      </w:pPr>
      <w:r>
        <w:rPr>
          <w:rFonts w:cs="Times New Roman"/>
          <w:b/>
        </w:rPr>
        <w:t>§ 8</w:t>
      </w:r>
      <w:r w:rsidR="00331BF6" w:rsidRPr="00504E64">
        <w:rPr>
          <w:rFonts w:cs="Times New Roman"/>
          <w:b/>
        </w:rPr>
        <w:t xml:space="preserve"> Podwykonawcy</w:t>
      </w:r>
    </w:p>
    <w:p w:rsidR="00331BF6" w:rsidRPr="00504E64" w:rsidRDefault="00331BF6" w:rsidP="00331BF6">
      <w:pPr>
        <w:jc w:val="center"/>
        <w:rPr>
          <w:rFonts w:cs="Times New Roman"/>
          <w:b/>
        </w:rPr>
      </w:pPr>
    </w:p>
    <w:p w:rsidR="00331BF6" w:rsidRPr="00504E64" w:rsidRDefault="00331BF6" w:rsidP="00331BF6">
      <w:pPr>
        <w:pStyle w:val="Akapitzlist1"/>
        <w:numPr>
          <w:ilvl w:val="0"/>
          <w:numId w:val="13"/>
        </w:numPr>
        <w:tabs>
          <w:tab w:val="left" w:pos="567"/>
        </w:tabs>
        <w:spacing w:after="0"/>
        <w:ind w:left="426" w:hanging="413"/>
        <w:jc w:val="both"/>
        <w:rPr>
          <w:rFonts w:ascii="Times New Roman" w:hAnsi="Times New Roman"/>
          <w:sz w:val="24"/>
          <w:szCs w:val="24"/>
        </w:rPr>
      </w:pPr>
      <w:r w:rsidRPr="00504E64">
        <w:rPr>
          <w:rFonts w:ascii="Times New Roman" w:hAnsi="Times New Roman"/>
          <w:sz w:val="24"/>
          <w:szCs w:val="24"/>
        </w:rPr>
        <w:t>Zgodnie z deklaracją złożoną w ofercie Wykonawca oświadcza, że do realizacji przedmiotu zamówienia nie będzie korzystał z usług podwykonawców. Uznanie przez Zamawiającego podwykonawcy następuje po spełnieniu wszystkich przesłanek, o których mowa w niniejszym paragrafie.</w:t>
      </w:r>
    </w:p>
    <w:p w:rsidR="00331BF6" w:rsidRPr="00504E64" w:rsidRDefault="00331BF6" w:rsidP="00331BF6">
      <w:pPr>
        <w:pStyle w:val="Akapitzlist1"/>
        <w:numPr>
          <w:ilvl w:val="0"/>
          <w:numId w:val="13"/>
        </w:numPr>
        <w:tabs>
          <w:tab w:val="left" w:pos="567"/>
        </w:tabs>
        <w:spacing w:after="0"/>
        <w:ind w:left="426" w:hanging="430"/>
        <w:jc w:val="both"/>
        <w:rPr>
          <w:rFonts w:ascii="Times New Roman" w:hAnsi="Times New Roman"/>
          <w:sz w:val="24"/>
          <w:szCs w:val="24"/>
        </w:rPr>
      </w:pPr>
      <w:r w:rsidRPr="00504E64">
        <w:rPr>
          <w:rFonts w:ascii="Times New Roman" w:hAnsi="Times New Roman"/>
          <w:sz w:val="24"/>
          <w:szCs w:val="24"/>
        </w:rPr>
        <w:t>Wykonawca może powierzyć wykonanie części zamówienia podwykonawcy.</w:t>
      </w:r>
    </w:p>
    <w:p w:rsidR="00331BF6" w:rsidRPr="00925492" w:rsidRDefault="00331BF6" w:rsidP="00331BF6">
      <w:pPr>
        <w:pStyle w:val="Akapitzlist1"/>
        <w:numPr>
          <w:ilvl w:val="0"/>
          <w:numId w:val="13"/>
        </w:numPr>
        <w:tabs>
          <w:tab w:val="left" w:pos="567"/>
        </w:tabs>
        <w:spacing w:after="0"/>
        <w:ind w:left="426" w:hanging="430"/>
        <w:jc w:val="both"/>
        <w:rPr>
          <w:rFonts w:ascii="Times New Roman" w:hAnsi="Times New Roman"/>
          <w:sz w:val="24"/>
          <w:szCs w:val="24"/>
        </w:rPr>
      </w:pPr>
      <w:r w:rsidRPr="00925492">
        <w:rPr>
          <w:rFonts w:ascii="Times New Roman" w:hAnsi="Times New Roman"/>
          <w:sz w:val="24"/>
          <w:szCs w:val="24"/>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rsidR="00331BF6" w:rsidRPr="00925492" w:rsidRDefault="00331BF6" w:rsidP="00331BF6">
      <w:pPr>
        <w:pStyle w:val="Akapitzlist1"/>
        <w:numPr>
          <w:ilvl w:val="0"/>
          <w:numId w:val="13"/>
        </w:numPr>
        <w:tabs>
          <w:tab w:val="left" w:pos="567"/>
        </w:tabs>
        <w:spacing w:after="0"/>
        <w:ind w:left="426" w:hanging="430"/>
        <w:jc w:val="both"/>
        <w:rPr>
          <w:rFonts w:ascii="Times New Roman" w:hAnsi="Times New Roman"/>
          <w:sz w:val="24"/>
          <w:szCs w:val="24"/>
        </w:rPr>
      </w:pPr>
      <w:r w:rsidRPr="00925492">
        <w:rPr>
          <w:rFonts w:ascii="Times New Roman" w:hAnsi="Times New Roman"/>
          <w:sz w:val="24"/>
          <w:szCs w:val="24"/>
        </w:rPr>
        <w:lastRenderedPageBreak/>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331BF6" w:rsidRPr="00925492" w:rsidRDefault="00331BF6" w:rsidP="00331BF6">
      <w:pPr>
        <w:pStyle w:val="Akapitzlist1"/>
        <w:numPr>
          <w:ilvl w:val="0"/>
          <w:numId w:val="13"/>
        </w:numPr>
        <w:tabs>
          <w:tab w:val="left" w:pos="567"/>
        </w:tabs>
        <w:spacing w:after="0"/>
        <w:ind w:left="426" w:hanging="430"/>
        <w:jc w:val="both"/>
        <w:rPr>
          <w:rFonts w:ascii="Times New Roman" w:hAnsi="Times New Roman"/>
          <w:sz w:val="24"/>
          <w:szCs w:val="24"/>
        </w:rPr>
      </w:pPr>
      <w:r w:rsidRPr="00925492">
        <w:rPr>
          <w:rFonts w:ascii="Times New Roman" w:hAnsi="Times New Roman"/>
          <w:sz w:val="24"/>
          <w:szCs w:val="24"/>
        </w:rPr>
        <w:t>Zamawiający w terminie 14 dni od przedłożenia projektu umowy, o której mowa w ust. 3 zgłasza pisemne zastrzeżenia do projektu umowy o podwykonawstwo, której przedmiotem są roboty budowlane:</w:t>
      </w:r>
    </w:p>
    <w:p w:rsidR="00331BF6" w:rsidRPr="00925492" w:rsidRDefault="00331BF6" w:rsidP="00331BF6">
      <w:pPr>
        <w:pStyle w:val="Akapitzlist1"/>
        <w:numPr>
          <w:ilvl w:val="0"/>
          <w:numId w:val="15"/>
        </w:numPr>
        <w:tabs>
          <w:tab w:val="left" w:pos="567"/>
        </w:tabs>
        <w:spacing w:after="0"/>
        <w:ind w:left="426" w:firstLine="0"/>
        <w:jc w:val="both"/>
        <w:rPr>
          <w:rFonts w:ascii="Times New Roman" w:hAnsi="Times New Roman"/>
          <w:sz w:val="24"/>
          <w:szCs w:val="24"/>
        </w:rPr>
      </w:pPr>
      <w:r w:rsidRPr="00925492">
        <w:rPr>
          <w:rFonts w:ascii="Times New Roman" w:hAnsi="Times New Roman"/>
          <w:sz w:val="24"/>
          <w:szCs w:val="24"/>
        </w:rPr>
        <w:t>niespełniające wymagań określonych w SIWZ,</w:t>
      </w:r>
    </w:p>
    <w:p w:rsidR="00331BF6" w:rsidRPr="00925492" w:rsidRDefault="00331BF6" w:rsidP="00331BF6">
      <w:pPr>
        <w:pStyle w:val="Akapitzlist1"/>
        <w:numPr>
          <w:ilvl w:val="0"/>
          <w:numId w:val="15"/>
        </w:numPr>
        <w:tabs>
          <w:tab w:val="left" w:pos="567"/>
        </w:tabs>
        <w:spacing w:after="0"/>
        <w:ind w:left="426" w:firstLine="0"/>
        <w:jc w:val="both"/>
        <w:rPr>
          <w:rFonts w:ascii="Times New Roman" w:hAnsi="Times New Roman"/>
          <w:sz w:val="24"/>
          <w:szCs w:val="24"/>
        </w:rPr>
      </w:pPr>
      <w:r w:rsidRPr="00925492">
        <w:rPr>
          <w:rFonts w:ascii="Times New Roman" w:hAnsi="Times New Roman"/>
          <w:sz w:val="24"/>
          <w:szCs w:val="24"/>
        </w:rPr>
        <w:t>gdy przewiduje termin zapłaty wynagrodzenia dłuższy niż określony w ust. 4.</w:t>
      </w:r>
    </w:p>
    <w:p w:rsidR="00331BF6" w:rsidRPr="00925492" w:rsidRDefault="00331BF6" w:rsidP="00331BF6">
      <w:pPr>
        <w:tabs>
          <w:tab w:val="left" w:pos="567"/>
        </w:tabs>
        <w:ind w:left="426"/>
        <w:jc w:val="both"/>
        <w:rPr>
          <w:rFonts w:cs="Times New Roman"/>
        </w:rPr>
      </w:pPr>
      <w:r w:rsidRPr="00925492">
        <w:rPr>
          <w:rFonts w:cs="Times New Roman"/>
        </w:rPr>
        <w:t>Wskazany termin 14 dnia uważa się za zachowany także wtedy, gdy przed jego upływem pisemne zastrzeżenia do projektu umowy o podwykonawstwo wysłano przesyłką pocztową. Niezgłoszenie pisemnych zastrzeżeń do przedłożonego projektu umowy o podwykonawstwo, której przedmiotem są roboty budowlane we wskazanym terminie uważa się za akceptację projektu umowy przez Zamawiającego.</w:t>
      </w:r>
    </w:p>
    <w:p w:rsidR="00331BF6" w:rsidRPr="00925492" w:rsidRDefault="00331BF6" w:rsidP="00331BF6">
      <w:pPr>
        <w:pStyle w:val="Akapitzlist1"/>
        <w:numPr>
          <w:ilvl w:val="0"/>
          <w:numId w:val="13"/>
        </w:numPr>
        <w:tabs>
          <w:tab w:val="left" w:pos="567"/>
        </w:tabs>
        <w:spacing w:after="0"/>
        <w:ind w:left="426" w:hanging="421"/>
        <w:jc w:val="both"/>
        <w:rPr>
          <w:rFonts w:ascii="Times New Roman" w:hAnsi="Times New Roman"/>
          <w:sz w:val="24"/>
          <w:szCs w:val="24"/>
        </w:rPr>
      </w:pPr>
      <w:r w:rsidRPr="00925492">
        <w:rPr>
          <w:rFonts w:ascii="Times New Roman" w:hAnsi="Times New Roman"/>
          <w:sz w:val="24"/>
          <w:szCs w:val="24"/>
        </w:rPr>
        <w:t>Wykonawca, podwykonawca lub dalszy podwykonawca zamówienia na roboty budowlane przekłada Zamawiającemu poświadczoną za zgodność z oryginałem kopię zawartej umowy o podwykonawstwo, której przedmiotem są robot budowlane, w terminie 7 dni od dnia jej zawarcia.</w:t>
      </w:r>
    </w:p>
    <w:p w:rsidR="00331BF6" w:rsidRPr="00925492" w:rsidRDefault="00331BF6" w:rsidP="00331BF6">
      <w:pPr>
        <w:pStyle w:val="Akapitzlist1"/>
        <w:numPr>
          <w:ilvl w:val="0"/>
          <w:numId w:val="13"/>
        </w:numPr>
        <w:tabs>
          <w:tab w:val="left" w:pos="567"/>
        </w:tabs>
        <w:spacing w:after="0"/>
        <w:ind w:left="426" w:hanging="421"/>
        <w:jc w:val="both"/>
        <w:rPr>
          <w:rFonts w:ascii="Times New Roman" w:hAnsi="Times New Roman"/>
          <w:sz w:val="24"/>
          <w:szCs w:val="24"/>
        </w:rPr>
      </w:pPr>
      <w:r w:rsidRPr="00925492">
        <w:rPr>
          <w:rFonts w:ascii="Times New Roman" w:hAnsi="Times New Roman"/>
          <w:sz w:val="24"/>
          <w:szCs w:val="24"/>
        </w:rPr>
        <w:t>Zamawiający w terminie 14 dni od przedłożenia umowy, o której mowa w ust. 6 zgłasza pisemne zastrzeżenia do projektu umowy o podwykonawstwo, której przedmiotem są roboty budowlane:</w:t>
      </w:r>
    </w:p>
    <w:p w:rsidR="00331BF6" w:rsidRPr="00925492" w:rsidRDefault="00331BF6" w:rsidP="00331BF6">
      <w:pPr>
        <w:pStyle w:val="Akapitzlist1"/>
        <w:numPr>
          <w:ilvl w:val="1"/>
          <w:numId w:val="13"/>
        </w:numPr>
        <w:tabs>
          <w:tab w:val="left" w:pos="567"/>
        </w:tabs>
        <w:spacing w:after="0"/>
        <w:ind w:left="426" w:firstLine="0"/>
        <w:jc w:val="both"/>
        <w:rPr>
          <w:rFonts w:ascii="Times New Roman" w:hAnsi="Times New Roman"/>
          <w:sz w:val="24"/>
          <w:szCs w:val="24"/>
        </w:rPr>
      </w:pPr>
      <w:r w:rsidRPr="00925492">
        <w:rPr>
          <w:rFonts w:ascii="Times New Roman" w:hAnsi="Times New Roman"/>
          <w:sz w:val="24"/>
          <w:szCs w:val="24"/>
        </w:rPr>
        <w:t>niespełniające wymagań określonych w SIWZ,</w:t>
      </w:r>
    </w:p>
    <w:p w:rsidR="00331BF6" w:rsidRPr="00925492" w:rsidRDefault="00331BF6" w:rsidP="00331BF6">
      <w:pPr>
        <w:pStyle w:val="Akapitzlist1"/>
        <w:numPr>
          <w:ilvl w:val="1"/>
          <w:numId w:val="13"/>
        </w:numPr>
        <w:tabs>
          <w:tab w:val="left" w:pos="567"/>
        </w:tabs>
        <w:spacing w:after="0"/>
        <w:ind w:left="426" w:firstLine="0"/>
        <w:jc w:val="both"/>
        <w:rPr>
          <w:rFonts w:ascii="Times New Roman" w:hAnsi="Times New Roman"/>
          <w:sz w:val="24"/>
          <w:szCs w:val="24"/>
        </w:rPr>
      </w:pPr>
      <w:r w:rsidRPr="00925492">
        <w:rPr>
          <w:rFonts w:ascii="Times New Roman" w:hAnsi="Times New Roman"/>
          <w:sz w:val="24"/>
          <w:szCs w:val="24"/>
        </w:rPr>
        <w:t>gdy przewiduje termin zapłaty wynagrodzenia dłuższy niż określony w ust. 4.</w:t>
      </w:r>
    </w:p>
    <w:p w:rsidR="00331BF6" w:rsidRPr="00925492" w:rsidRDefault="00331BF6" w:rsidP="00331BF6">
      <w:pPr>
        <w:tabs>
          <w:tab w:val="left" w:pos="567"/>
        </w:tabs>
        <w:ind w:left="426"/>
        <w:jc w:val="both"/>
        <w:rPr>
          <w:rFonts w:cs="Times New Roman"/>
        </w:rPr>
      </w:pPr>
      <w:r w:rsidRPr="00925492">
        <w:rPr>
          <w:rFonts w:cs="Times New Roman"/>
        </w:rPr>
        <w:t>Wskazany termin 14 dnia uważa się za zachowany także wtedy, gdy przed jego upływem pisemne zastrzeżenia do projektu umowy o podwykonawstwo wysłano przesyłką pocztową. Niezgłoszenie pisemnych zastrzeżeń do przedłożonego projektu umowy o podwykonawstwo, której przedmiotem są roboty budowlane we wskazanym terminie uważa się za akceptację projektu umowy przez Zamawiającego.</w:t>
      </w:r>
    </w:p>
    <w:p w:rsidR="00331BF6" w:rsidRPr="00925492" w:rsidRDefault="00331BF6" w:rsidP="00331BF6">
      <w:pPr>
        <w:pStyle w:val="Akapitzlist1"/>
        <w:numPr>
          <w:ilvl w:val="0"/>
          <w:numId w:val="13"/>
        </w:numPr>
        <w:tabs>
          <w:tab w:val="left" w:pos="567"/>
        </w:tabs>
        <w:spacing w:after="0"/>
        <w:ind w:left="426" w:hanging="421"/>
        <w:jc w:val="both"/>
        <w:rPr>
          <w:rFonts w:ascii="Times New Roman" w:hAnsi="Times New Roman"/>
          <w:sz w:val="24"/>
          <w:szCs w:val="24"/>
        </w:rPr>
      </w:pPr>
      <w:r w:rsidRPr="00925492">
        <w:rPr>
          <w:rFonts w:ascii="Times New Roman" w:hAnsi="Times New Roman"/>
          <w:sz w:val="24"/>
          <w:szCs w:val="24"/>
        </w:rPr>
        <w:t>Wykonawca, podwykonawca lub dalszy podwykonawca zamówienia na roboty budowlane przekłada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których przedmiotem są dostawy materiałów budowlanych. Wyłączenie, o którym mowa w zdaniu pierwszym, nie dotyczy umów o podwykonawstwo o wartości większej niż 50 000 zł.</w:t>
      </w:r>
    </w:p>
    <w:p w:rsidR="00331BF6" w:rsidRPr="00925492" w:rsidRDefault="00331BF6" w:rsidP="00331BF6">
      <w:pPr>
        <w:pStyle w:val="Akapitzlist1"/>
        <w:numPr>
          <w:ilvl w:val="0"/>
          <w:numId w:val="13"/>
        </w:numPr>
        <w:tabs>
          <w:tab w:val="left" w:pos="567"/>
        </w:tabs>
        <w:spacing w:after="0"/>
        <w:ind w:left="426" w:hanging="421"/>
        <w:jc w:val="both"/>
        <w:rPr>
          <w:rFonts w:ascii="Times New Roman" w:hAnsi="Times New Roman"/>
          <w:sz w:val="24"/>
          <w:szCs w:val="24"/>
        </w:rPr>
      </w:pPr>
      <w:r w:rsidRPr="00925492">
        <w:rPr>
          <w:rFonts w:ascii="Times New Roman" w:hAnsi="Times New Roman"/>
          <w:sz w:val="24"/>
          <w:szCs w:val="24"/>
        </w:rPr>
        <w:t>W przypadku, o którym mowa w ust. 8, jeżeli termin zapłaty wynagrodzenia jest dłuższy niż określony w ust. 4, Zamawiający informuje o tym Wykonawcę i wzywa go do doprowadzenia do zmiany tej umowy pod rygorem wystąpienia o zapłatę kary umownej.</w:t>
      </w:r>
    </w:p>
    <w:p w:rsidR="00331BF6" w:rsidRPr="00925492" w:rsidRDefault="00331BF6" w:rsidP="00331BF6">
      <w:pPr>
        <w:pStyle w:val="Akapitzlist1"/>
        <w:numPr>
          <w:ilvl w:val="0"/>
          <w:numId w:val="13"/>
        </w:numPr>
        <w:tabs>
          <w:tab w:val="left" w:pos="567"/>
        </w:tabs>
        <w:spacing w:after="0"/>
        <w:ind w:left="426" w:hanging="421"/>
        <w:jc w:val="both"/>
        <w:rPr>
          <w:rFonts w:ascii="Times New Roman" w:hAnsi="Times New Roman"/>
          <w:sz w:val="24"/>
          <w:szCs w:val="24"/>
        </w:rPr>
      </w:pPr>
      <w:r w:rsidRPr="00925492">
        <w:rPr>
          <w:rFonts w:ascii="Times New Roman" w:hAnsi="Times New Roman"/>
          <w:sz w:val="24"/>
          <w:szCs w:val="24"/>
        </w:rPr>
        <w:t>Regulacje zawarte w ust. 3-9 stosuje się odpowiednio do zmian projektu umowy o podwykonawstwo oraz do zmian umowy o podwykonawstwo.</w:t>
      </w:r>
    </w:p>
    <w:p w:rsidR="00331BF6" w:rsidRPr="00925492" w:rsidRDefault="00331BF6" w:rsidP="00331BF6">
      <w:pPr>
        <w:pStyle w:val="Akapitzlist1"/>
        <w:numPr>
          <w:ilvl w:val="0"/>
          <w:numId w:val="13"/>
        </w:numPr>
        <w:tabs>
          <w:tab w:val="left" w:pos="567"/>
        </w:tabs>
        <w:spacing w:after="0"/>
        <w:ind w:left="426" w:hanging="421"/>
        <w:jc w:val="both"/>
        <w:rPr>
          <w:rFonts w:ascii="Times New Roman" w:hAnsi="Times New Roman"/>
          <w:sz w:val="24"/>
          <w:szCs w:val="24"/>
        </w:rPr>
      </w:pPr>
      <w:r w:rsidRPr="00925492">
        <w:rPr>
          <w:rFonts w:ascii="Times New Roman" w:hAnsi="Times New Roman"/>
          <w:sz w:val="24"/>
          <w:szCs w:val="24"/>
        </w:rPr>
        <w:t xml:space="preserve">Wykonawca w pełni odpowiada za jakość i terminowość wykonywanych robót i dostaw siłami własnymi i przez podwykonawców lub dalszych podwykonawców, w tym Wykonawca jest odpowiedzialny za działania, zaniechanie działań, uchybienia i </w:t>
      </w:r>
      <w:r w:rsidRPr="00925492">
        <w:rPr>
          <w:rFonts w:ascii="Times New Roman" w:hAnsi="Times New Roman"/>
          <w:sz w:val="24"/>
          <w:szCs w:val="24"/>
        </w:rPr>
        <w:lastRenderedPageBreak/>
        <w:t xml:space="preserve">zaniedbania dostawców oraz podwykonawców lub dalszych podwykonawców i ich pracowników, w takim stopniu jakby to były działania względnie uchybienia </w:t>
      </w:r>
      <w:proofErr w:type="spellStart"/>
      <w:r w:rsidRPr="00925492">
        <w:rPr>
          <w:rFonts w:ascii="Times New Roman" w:hAnsi="Times New Roman"/>
          <w:sz w:val="24"/>
          <w:szCs w:val="24"/>
        </w:rPr>
        <w:t>jedgo</w:t>
      </w:r>
      <w:proofErr w:type="spellEnd"/>
      <w:r w:rsidRPr="00925492">
        <w:rPr>
          <w:rFonts w:ascii="Times New Roman" w:hAnsi="Times New Roman"/>
          <w:sz w:val="24"/>
          <w:szCs w:val="24"/>
        </w:rPr>
        <w:t xml:space="preserve"> własne. Na roboty i dostawy wykonywane przez podwykonawców lub dalszych podwykonawców gwarancji udziela Wykonawca. Wykonawca we własnym zakresie i na swój koszt pełni funkcję koordynacyjną w stosunku do robót realizowanych przez podwykonawców lub dalszych podwykonawców.</w:t>
      </w:r>
    </w:p>
    <w:p w:rsidR="00331BF6" w:rsidRPr="00925492" w:rsidRDefault="00331BF6" w:rsidP="00331BF6">
      <w:pPr>
        <w:pStyle w:val="Akapitzlist1"/>
        <w:numPr>
          <w:ilvl w:val="0"/>
          <w:numId w:val="13"/>
        </w:numPr>
        <w:tabs>
          <w:tab w:val="left" w:pos="567"/>
        </w:tabs>
        <w:spacing w:after="0"/>
        <w:ind w:left="426" w:hanging="421"/>
        <w:jc w:val="both"/>
        <w:rPr>
          <w:rFonts w:ascii="Times New Roman" w:hAnsi="Times New Roman"/>
          <w:sz w:val="24"/>
          <w:szCs w:val="24"/>
        </w:rPr>
      </w:pPr>
      <w:r w:rsidRPr="00925492">
        <w:rPr>
          <w:rFonts w:ascii="Times New Roman" w:hAnsi="Times New Roman"/>
          <w:sz w:val="24"/>
          <w:szCs w:val="24"/>
        </w:rPr>
        <w:t>Rozliczenia z podwykonawcami lub dalszymi podwykonawcami z tytułu wykonywanych robót prowadzi Wykonawca, jednakże:</w:t>
      </w:r>
    </w:p>
    <w:p w:rsidR="00331BF6" w:rsidRPr="00925492" w:rsidRDefault="00331BF6" w:rsidP="00331BF6">
      <w:pPr>
        <w:pStyle w:val="Akapitzlist1"/>
        <w:numPr>
          <w:ilvl w:val="1"/>
          <w:numId w:val="13"/>
        </w:numPr>
        <w:ind w:left="1045" w:hanging="581"/>
        <w:jc w:val="both"/>
        <w:rPr>
          <w:rFonts w:ascii="Times New Roman" w:hAnsi="Times New Roman"/>
          <w:sz w:val="24"/>
          <w:szCs w:val="24"/>
        </w:rPr>
      </w:pPr>
      <w:r w:rsidRPr="00925492">
        <w:rPr>
          <w:rFonts w:ascii="Times New Roman" w:hAnsi="Times New Roman"/>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umowę o podwykonawstwo, której przedmiotem są dostawy lub usługi, w przypadku uchylenia się od obowiązku zapłaty odpowiednio przez Wykonawcę, podwykonawcę lub dalszego podwykonawcę zamówienia na roboty budowlane;</w:t>
      </w:r>
    </w:p>
    <w:p w:rsidR="00331BF6" w:rsidRPr="00925492" w:rsidRDefault="00331BF6" w:rsidP="00331BF6">
      <w:pPr>
        <w:pStyle w:val="Akapitzlist1"/>
        <w:numPr>
          <w:ilvl w:val="1"/>
          <w:numId w:val="13"/>
        </w:numPr>
        <w:spacing w:after="0"/>
        <w:ind w:left="1045" w:hanging="581"/>
        <w:jc w:val="both"/>
        <w:rPr>
          <w:rFonts w:ascii="Times New Roman" w:hAnsi="Times New Roman"/>
          <w:sz w:val="24"/>
          <w:szCs w:val="24"/>
        </w:rPr>
      </w:pPr>
      <w:r w:rsidRPr="00925492">
        <w:rPr>
          <w:rFonts w:ascii="Times New Roman" w:hAnsi="Times New Roman"/>
          <w:sz w:val="24"/>
          <w:szCs w:val="24"/>
        </w:rPr>
        <w:t>Wynagrodzenie, o którym mowa w pkt.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331BF6" w:rsidRPr="00925492" w:rsidRDefault="00331BF6" w:rsidP="00331BF6">
      <w:pPr>
        <w:pStyle w:val="Akapitzlist1"/>
        <w:numPr>
          <w:ilvl w:val="1"/>
          <w:numId w:val="13"/>
        </w:numPr>
        <w:spacing w:after="0"/>
        <w:ind w:left="1045" w:hanging="581"/>
        <w:jc w:val="both"/>
        <w:rPr>
          <w:rFonts w:ascii="Times New Roman" w:hAnsi="Times New Roman"/>
          <w:sz w:val="24"/>
          <w:szCs w:val="24"/>
        </w:rPr>
      </w:pPr>
      <w:r w:rsidRPr="00925492">
        <w:rPr>
          <w:rFonts w:ascii="Times New Roman" w:hAnsi="Times New Roman"/>
          <w:sz w:val="24"/>
          <w:szCs w:val="24"/>
        </w:rPr>
        <w:t>Bezpośrednia zapłata, o której mowa w pkt. 1 obejmuje wyłącznie należne wynagrodzenie, bez odsetek, należnych podwykonawcy lub dalszemu podwykonawcy;</w:t>
      </w:r>
    </w:p>
    <w:p w:rsidR="00331BF6" w:rsidRPr="00925492" w:rsidRDefault="00331BF6" w:rsidP="00331BF6">
      <w:pPr>
        <w:pStyle w:val="Akapitzlist1"/>
        <w:numPr>
          <w:ilvl w:val="1"/>
          <w:numId w:val="13"/>
        </w:numPr>
        <w:spacing w:after="0"/>
        <w:ind w:left="1045" w:hanging="581"/>
        <w:jc w:val="both"/>
        <w:rPr>
          <w:rFonts w:ascii="Times New Roman" w:hAnsi="Times New Roman"/>
          <w:sz w:val="24"/>
          <w:szCs w:val="24"/>
        </w:rPr>
      </w:pPr>
      <w:r w:rsidRPr="00925492">
        <w:rPr>
          <w:rFonts w:ascii="Times New Roman" w:hAnsi="Times New Roman"/>
          <w:sz w:val="24"/>
          <w:szCs w:val="24"/>
        </w:rPr>
        <w:t>Przed dokonaniem bezpośredniej zapłaty Zamawiający jest obowiązany umożliwić Wykonawcy zgłoszenie pisemnych uwag dotyczących zasadności bezpośredniej zapłaty wynagrodzenia podwykonawcy lub dalszemu podwykonawcy, o którym mowa w pkt. 1. Zamawiający informuje o terminie zgłaszanych uwag, nie krótszym niż 7 dni od dnia doręczenia tej informacji;</w:t>
      </w:r>
    </w:p>
    <w:p w:rsidR="00331BF6" w:rsidRPr="00925492" w:rsidRDefault="00331BF6" w:rsidP="00331BF6">
      <w:pPr>
        <w:pStyle w:val="Akapitzlist1"/>
        <w:numPr>
          <w:ilvl w:val="1"/>
          <w:numId w:val="13"/>
        </w:numPr>
        <w:spacing w:after="0"/>
        <w:ind w:left="1045" w:hanging="581"/>
        <w:jc w:val="both"/>
        <w:rPr>
          <w:rFonts w:ascii="Times New Roman" w:hAnsi="Times New Roman"/>
          <w:sz w:val="24"/>
          <w:szCs w:val="24"/>
        </w:rPr>
      </w:pPr>
      <w:r w:rsidRPr="00925492">
        <w:rPr>
          <w:rFonts w:ascii="Times New Roman" w:hAnsi="Times New Roman"/>
          <w:sz w:val="24"/>
          <w:szCs w:val="24"/>
        </w:rPr>
        <w:t>W przypadku zgłoszenia uwag, o których mowa w pkt. 4, w terminie wskazanym przez Zamawiającego, Zamawiający może:</w:t>
      </w:r>
    </w:p>
    <w:p w:rsidR="00331BF6" w:rsidRPr="00925492" w:rsidRDefault="00331BF6" w:rsidP="00331BF6">
      <w:pPr>
        <w:pStyle w:val="Akapitzlist1"/>
        <w:numPr>
          <w:ilvl w:val="2"/>
          <w:numId w:val="13"/>
        </w:numPr>
        <w:spacing w:after="0"/>
        <w:ind w:left="1433" w:hanging="371"/>
        <w:jc w:val="both"/>
        <w:rPr>
          <w:rFonts w:ascii="Times New Roman" w:hAnsi="Times New Roman"/>
          <w:sz w:val="24"/>
          <w:szCs w:val="24"/>
        </w:rPr>
      </w:pPr>
      <w:r w:rsidRPr="00925492">
        <w:rPr>
          <w:rFonts w:ascii="Times New Roman" w:hAnsi="Times New Roman"/>
          <w:sz w:val="24"/>
          <w:szCs w:val="24"/>
        </w:rPr>
        <w:t>nie dokonać bezpośredniej zapłaty wynagrodzenia podwykonawcy lub dalszemu podwykonawcy, jeżeli Wykonawca wykaże niezasadność takiej zapłaty albo,</w:t>
      </w:r>
    </w:p>
    <w:p w:rsidR="00331BF6" w:rsidRPr="00925492" w:rsidRDefault="00331BF6" w:rsidP="00331BF6">
      <w:pPr>
        <w:pStyle w:val="Akapitzlist1"/>
        <w:numPr>
          <w:ilvl w:val="2"/>
          <w:numId w:val="13"/>
        </w:numPr>
        <w:spacing w:after="0"/>
        <w:ind w:left="1433" w:hanging="371"/>
        <w:jc w:val="both"/>
        <w:rPr>
          <w:rFonts w:ascii="Times New Roman" w:hAnsi="Times New Roman"/>
          <w:sz w:val="24"/>
          <w:szCs w:val="24"/>
        </w:rPr>
      </w:pPr>
      <w:r w:rsidRPr="00925492">
        <w:rPr>
          <w:rFonts w:ascii="Times New Roman" w:hAnsi="Times New Roman"/>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331BF6" w:rsidRPr="00925492" w:rsidRDefault="00331BF6" w:rsidP="00331BF6">
      <w:pPr>
        <w:pStyle w:val="Akapitzlist1"/>
        <w:numPr>
          <w:ilvl w:val="2"/>
          <w:numId w:val="13"/>
        </w:numPr>
        <w:spacing w:after="0"/>
        <w:ind w:left="1433" w:hanging="371"/>
        <w:jc w:val="both"/>
        <w:rPr>
          <w:rFonts w:ascii="Times New Roman" w:hAnsi="Times New Roman"/>
          <w:sz w:val="24"/>
          <w:szCs w:val="24"/>
        </w:rPr>
      </w:pPr>
      <w:r w:rsidRPr="00925492">
        <w:rPr>
          <w:rFonts w:ascii="Times New Roman" w:hAnsi="Times New Roman"/>
          <w:sz w:val="24"/>
          <w:szCs w:val="24"/>
        </w:rPr>
        <w:t>dokonać bezpośredniej zapłaty wynagrodzenia podwykonawcy lub dalszemu podwykonawcy, jeżeli podwykonawca lub dalszy podwykonawca wykaże zasadność takiej zapłaty;</w:t>
      </w:r>
    </w:p>
    <w:p w:rsidR="00331BF6" w:rsidRPr="00925492" w:rsidRDefault="00331BF6" w:rsidP="00331BF6">
      <w:pPr>
        <w:pStyle w:val="Akapitzlist1"/>
        <w:numPr>
          <w:ilvl w:val="1"/>
          <w:numId w:val="13"/>
        </w:numPr>
        <w:spacing w:after="0"/>
        <w:ind w:left="1028" w:hanging="590"/>
        <w:jc w:val="both"/>
        <w:rPr>
          <w:rFonts w:ascii="Times New Roman" w:hAnsi="Times New Roman"/>
          <w:sz w:val="24"/>
          <w:szCs w:val="24"/>
        </w:rPr>
      </w:pPr>
      <w:r w:rsidRPr="00925492">
        <w:rPr>
          <w:rFonts w:ascii="Times New Roman" w:hAnsi="Times New Roman"/>
          <w:sz w:val="24"/>
          <w:szCs w:val="24"/>
        </w:rPr>
        <w:t>W przypadku dokonania bezpośredniej zapłaty podwykonawcy lub dalszemu podwykonawcy, o którym mowa w pkt. 1, Zamawiający potrąca kwotę wypłaconego wynagrodzenia z wynagrodzenia należnego Wykonawcy.</w:t>
      </w:r>
    </w:p>
    <w:p w:rsidR="00331BF6" w:rsidRPr="00925492" w:rsidRDefault="00331BF6" w:rsidP="00331BF6">
      <w:pPr>
        <w:pStyle w:val="Akapitzlist1"/>
        <w:numPr>
          <w:ilvl w:val="0"/>
          <w:numId w:val="13"/>
        </w:numPr>
        <w:tabs>
          <w:tab w:val="left" w:pos="426"/>
        </w:tabs>
        <w:spacing w:after="0"/>
        <w:ind w:left="426" w:hanging="413"/>
        <w:jc w:val="both"/>
        <w:rPr>
          <w:rFonts w:ascii="Times New Roman" w:hAnsi="Times New Roman"/>
          <w:sz w:val="24"/>
          <w:szCs w:val="24"/>
        </w:rPr>
      </w:pPr>
      <w:r w:rsidRPr="00925492">
        <w:rPr>
          <w:rFonts w:ascii="Times New Roman" w:hAnsi="Times New Roman"/>
          <w:sz w:val="24"/>
          <w:szCs w:val="24"/>
        </w:rPr>
        <w:lastRenderedPageBreak/>
        <w:t>Konieczność wielokrotnego dokonywania bezpośredniej zapłaty podwykonawcy lub dalszemu podwykonawcy, o którym mowa w ust. 12 pkt. 1, lub konieczność dokonania bezpośrednich zapłat na sumę większą niż 5% wartości umowy w sprawie zamówienia publicznego może stanowić podstawę do odstąpienia od umowy w sprawie zamówienia publicznego przez Zamawiającego.</w:t>
      </w:r>
    </w:p>
    <w:p w:rsidR="00331BF6" w:rsidRPr="00925492" w:rsidRDefault="00331BF6" w:rsidP="00331BF6">
      <w:pPr>
        <w:pStyle w:val="Akapitzlist1"/>
        <w:numPr>
          <w:ilvl w:val="0"/>
          <w:numId w:val="13"/>
        </w:numPr>
        <w:tabs>
          <w:tab w:val="left" w:pos="426"/>
        </w:tabs>
        <w:spacing w:after="0"/>
        <w:ind w:left="426" w:hanging="413"/>
        <w:jc w:val="both"/>
        <w:rPr>
          <w:rFonts w:ascii="Times New Roman" w:hAnsi="Times New Roman"/>
          <w:sz w:val="24"/>
          <w:szCs w:val="24"/>
        </w:rPr>
      </w:pPr>
      <w:r w:rsidRPr="00925492">
        <w:rPr>
          <w:rFonts w:ascii="Times New Roman" w:hAnsi="Times New Roman"/>
          <w:sz w:val="24"/>
          <w:szCs w:val="24"/>
        </w:rPr>
        <w:t xml:space="preserve">Niezależnie od powyższego i innych warunków opisanych w art. 647 Kodeksu Cywilnego, umowa Wykonawcy z podwykonawcami oraz umowa podwykonawcy z dalszym podwykonawcą </w:t>
      </w:r>
      <w:proofErr w:type="spellStart"/>
      <w:r w:rsidRPr="00925492">
        <w:rPr>
          <w:rFonts w:ascii="Times New Roman" w:hAnsi="Times New Roman"/>
          <w:sz w:val="24"/>
          <w:szCs w:val="24"/>
        </w:rPr>
        <w:t>lum</w:t>
      </w:r>
      <w:proofErr w:type="spellEnd"/>
      <w:r w:rsidRPr="00925492">
        <w:rPr>
          <w:rFonts w:ascii="Times New Roman" w:hAnsi="Times New Roman"/>
          <w:sz w:val="24"/>
          <w:szCs w:val="24"/>
        </w:rPr>
        <w:t xml:space="preserve"> między dalszymi podwykonawcami musi zawierać następujące zapisy dotyczące płatności: „podwykonawca po każdorazowym wystawieniu faktury na rzecz Wykonawcy/dalszego podwykonawcy zawiadomi o tym Zamawiającego, przesyłając mu do wiadomości kopię faktury potwierdzoną za zgodność z oryginałem”.</w:t>
      </w:r>
    </w:p>
    <w:p w:rsidR="00331BF6" w:rsidRPr="00925492" w:rsidRDefault="00331BF6" w:rsidP="00331BF6">
      <w:pPr>
        <w:pStyle w:val="Akapitzlist1"/>
        <w:numPr>
          <w:ilvl w:val="0"/>
          <w:numId w:val="13"/>
        </w:numPr>
        <w:tabs>
          <w:tab w:val="left" w:pos="426"/>
        </w:tabs>
        <w:spacing w:after="0"/>
        <w:ind w:left="426" w:hanging="413"/>
        <w:jc w:val="both"/>
        <w:rPr>
          <w:rFonts w:ascii="Times New Roman" w:hAnsi="Times New Roman"/>
          <w:sz w:val="24"/>
          <w:szCs w:val="24"/>
        </w:rPr>
      </w:pPr>
      <w:r w:rsidRPr="00925492">
        <w:rPr>
          <w:rFonts w:ascii="Times New Roman" w:hAnsi="Times New Roman"/>
          <w:sz w:val="24"/>
          <w:szCs w:val="24"/>
        </w:rPr>
        <w:t>Przekładane Zamawiającemu kopie umów o podwykonawstwo, o których mowa w art. 143b ust. 5 i 8 oraz w art. 143d ust. 1 pkt. 1 i 3 ustawy Prawo Zamówień Publicznych mogą być poświadczone za zgodność z oryginałem przez przekładającego.</w:t>
      </w:r>
    </w:p>
    <w:p w:rsidR="00331BF6" w:rsidRPr="00925492" w:rsidRDefault="00331BF6" w:rsidP="00331BF6">
      <w:pPr>
        <w:pStyle w:val="Akapitzlist1"/>
        <w:numPr>
          <w:ilvl w:val="0"/>
          <w:numId w:val="13"/>
        </w:numPr>
        <w:tabs>
          <w:tab w:val="left" w:pos="426"/>
        </w:tabs>
        <w:spacing w:after="0"/>
        <w:ind w:left="426" w:hanging="413"/>
        <w:jc w:val="both"/>
        <w:rPr>
          <w:rFonts w:ascii="Times New Roman" w:hAnsi="Times New Roman"/>
          <w:sz w:val="24"/>
          <w:szCs w:val="24"/>
        </w:rPr>
      </w:pPr>
      <w:r w:rsidRPr="00925492">
        <w:rPr>
          <w:rFonts w:ascii="Times New Roman" w:hAnsi="Times New Roman"/>
          <w:sz w:val="24"/>
          <w:szCs w:val="24"/>
        </w:rPr>
        <w:t>W przypadku nieprzedstawienia przez Wykonawcę wszystkich dowodów zapłaty, o których mowa w niniejszej umowie wstrzymuje się wypłatę należnego wynagrodzenia za odebrane roboty budowlane w części równiej sumie kwot wynikających z nieprzedstawionych dowodów zapłaty.</w:t>
      </w:r>
    </w:p>
    <w:p w:rsidR="00331BF6" w:rsidRPr="00504E64" w:rsidRDefault="00331BF6" w:rsidP="00331BF6">
      <w:pPr>
        <w:rPr>
          <w:rFonts w:eastAsia="Verdana" w:cs="Times New Roman"/>
        </w:rPr>
      </w:pPr>
    </w:p>
    <w:p w:rsidR="00331BF6" w:rsidRPr="00504E64" w:rsidRDefault="001D5432" w:rsidP="00331BF6">
      <w:pPr>
        <w:jc w:val="center"/>
        <w:rPr>
          <w:rFonts w:eastAsia="Verdana" w:cs="Times New Roman"/>
          <w:b/>
        </w:rPr>
      </w:pPr>
      <w:r>
        <w:rPr>
          <w:rFonts w:eastAsia="Verdana" w:cs="Times New Roman"/>
          <w:b/>
        </w:rPr>
        <w:t>§ 9</w:t>
      </w:r>
      <w:r w:rsidR="00331BF6" w:rsidRPr="00504E64">
        <w:rPr>
          <w:rFonts w:eastAsia="Verdana" w:cs="Times New Roman"/>
          <w:b/>
        </w:rPr>
        <w:t xml:space="preserve"> Postanowienia końcowe</w:t>
      </w:r>
    </w:p>
    <w:p w:rsidR="00331BF6" w:rsidRPr="00504E64" w:rsidRDefault="00331BF6" w:rsidP="00331BF6">
      <w:pPr>
        <w:jc w:val="center"/>
        <w:rPr>
          <w:rFonts w:eastAsia="Verdana" w:cs="Times New Roman"/>
          <w:b/>
        </w:rPr>
      </w:pPr>
    </w:p>
    <w:p w:rsidR="00331BF6" w:rsidRPr="00504E64" w:rsidRDefault="00331BF6" w:rsidP="00331BF6">
      <w:pPr>
        <w:numPr>
          <w:ilvl w:val="0"/>
          <w:numId w:val="12"/>
        </w:numPr>
        <w:tabs>
          <w:tab w:val="left" w:pos="426"/>
        </w:tabs>
        <w:autoSpaceDN/>
        <w:spacing w:line="100" w:lineRule="atLeast"/>
        <w:ind w:left="426" w:hanging="454"/>
        <w:jc w:val="both"/>
        <w:rPr>
          <w:rFonts w:eastAsia="Verdana" w:cs="Times New Roman"/>
        </w:rPr>
      </w:pPr>
      <w:r w:rsidRPr="00504E64">
        <w:rPr>
          <w:rFonts w:eastAsia="Verdana" w:cs="Times New Roman"/>
        </w:rPr>
        <w:t>Osobami upoważnionymi do reprezentacji Stron umowy oraz dokonywania wszelkich czynności związanych z protokołami odbioru są:</w:t>
      </w:r>
    </w:p>
    <w:p w:rsidR="00331BF6" w:rsidRPr="00504E64" w:rsidRDefault="00331BF6" w:rsidP="00331BF6">
      <w:pPr>
        <w:tabs>
          <w:tab w:val="left" w:pos="360"/>
        </w:tabs>
        <w:ind w:left="345" w:firstLine="81"/>
        <w:jc w:val="both"/>
        <w:rPr>
          <w:rFonts w:eastAsia="Verdana" w:cs="Times New Roman"/>
        </w:rPr>
      </w:pPr>
      <w:r w:rsidRPr="00504E64">
        <w:rPr>
          <w:rFonts w:eastAsia="Verdana" w:cs="Times New Roman"/>
        </w:rPr>
        <w:t xml:space="preserve">a) ze strony Zamawiającego </w:t>
      </w:r>
      <w:r w:rsidR="001D5432">
        <w:rPr>
          <w:rFonts w:eastAsia="Verdana" w:cs="Times New Roman"/>
        </w:rPr>
        <w:t>-………………………..</w:t>
      </w:r>
    </w:p>
    <w:p w:rsidR="00331BF6" w:rsidRPr="00504E64" w:rsidRDefault="00331BF6" w:rsidP="00331BF6">
      <w:pPr>
        <w:tabs>
          <w:tab w:val="left" w:pos="360"/>
        </w:tabs>
        <w:ind w:left="345" w:firstLine="81"/>
        <w:jc w:val="both"/>
        <w:rPr>
          <w:rFonts w:eastAsia="Verdana" w:cs="Times New Roman"/>
        </w:rPr>
      </w:pPr>
      <w:r w:rsidRPr="00504E64">
        <w:rPr>
          <w:rFonts w:eastAsia="Verdana" w:cs="Times New Roman"/>
        </w:rPr>
        <w:t>b) ze strony Wykonawcy</w:t>
      </w:r>
      <w:r w:rsidR="001D5432">
        <w:rPr>
          <w:rFonts w:eastAsia="Verdana" w:cs="Times New Roman"/>
        </w:rPr>
        <w:t xml:space="preserve">     - ………………………</w:t>
      </w:r>
    </w:p>
    <w:p w:rsidR="00331BF6" w:rsidRPr="00504E64" w:rsidRDefault="00331BF6" w:rsidP="00331BF6">
      <w:pPr>
        <w:numPr>
          <w:ilvl w:val="0"/>
          <w:numId w:val="12"/>
        </w:numPr>
        <w:tabs>
          <w:tab w:val="left" w:pos="360"/>
        </w:tabs>
        <w:autoSpaceDN/>
        <w:spacing w:line="100" w:lineRule="atLeast"/>
        <w:ind w:left="345" w:hanging="375"/>
        <w:jc w:val="both"/>
        <w:rPr>
          <w:rFonts w:eastAsia="Verdana" w:cs="Times New Roman"/>
        </w:rPr>
      </w:pPr>
      <w:r w:rsidRPr="00504E64">
        <w:rPr>
          <w:rFonts w:eastAsia="Verdana" w:cs="Times New Roman"/>
        </w:rPr>
        <w:t>Wszelka korespondencja dotycząca niniejszej umowy kierowana będzie na adres:</w:t>
      </w:r>
    </w:p>
    <w:p w:rsidR="00331BF6" w:rsidRPr="00504E64" w:rsidRDefault="00331BF6" w:rsidP="00331BF6">
      <w:pPr>
        <w:tabs>
          <w:tab w:val="left" w:pos="360"/>
        </w:tabs>
        <w:ind w:left="345" w:firstLine="81"/>
        <w:jc w:val="both"/>
        <w:rPr>
          <w:rFonts w:eastAsia="Verdana" w:cs="Times New Roman"/>
        </w:rPr>
      </w:pPr>
      <w:r w:rsidRPr="00504E64">
        <w:rPr>
          <w:rFonts w:eastAsia="Verdana" w:cs="Times New Roman"/>
        </w:rPr>
        <w:t>a) Zamawiającego - Urząd Miejski w Rogoźnie, ul. Nowa 2, 64 - 610 Rogoźno,</w:t>
      </w:r>
    </w:p>
    <w:p w:rsidR="00331BF6" w:rsidRPr="00504E64" w:rsidRDefault="00331BF6" w:rsidP="00331BF6">
      <w:pPr>
        <w:tabs>
          <w:tab w:val="left" w:pos="360"/>
        </w:tabs>
        <w:ind w:left="345" w:firstLine="81"/>
        <w:jc w:val="both"/>
        <w:rPr>
          <w:rFonts w:eastAsia="Verdana" w:cs="Times New Roman"/>
        </w:rPr>
      </w:pPr>
      <w:r w:rsidRPr="00504E64">
        <w:rPr>
          <w:rFonts w:eastAsia="Verdana" w:cs="Times New Roman"/>
        </w:rPr>
        <w:t>b)Wykonawcy - …………………………………………………………………………….</w:t>
      </w:r>
    </w:p>
    <w:p w:rsidR="00331BF6" w:rsidRPr="00504E64" w:rsidRDefault="00331BF6" w:rsidP="00331BF6">
      <w:pPr>
        <w:numPr>
          <w:ilvl w:val="0"/>
          <w:numId w:val="12"/>
        </w:numPr>
        <w:tabs>
          <w:tab w:val="left" w:pos="360"/>
        </w:tabs>
        <w:autoSpaceDN/>
        <w:spacing w:line="100" w:lineRule="atLeast"/>
        <w:ind w:left="345" w:hanging="375"/>
        <w:jc w:val="both"/>
        <w:rPr>
          <w:rFonts w:eastAsia="Verdana" w:cs="Times New Roman"/>
        </w:rPr>
      </w:pPr>
      <w:r w:rsidRPr="00504E64">
        <w:rPr>
          <w:rFonts w:eastAsia="Verdana" w:cs="Times New Roman"/>
        </w:rPr>
        <w:t>Strony zobowiązują się informować o każdej zmianie swojego adresu w terminie 2 dni od jej dokonania, listem poleconym na adres drugiej Strony. W przypadku niedopełnienia tego obowiązku pismo wysłane na dotychczasowy adres Strony uważa się za doręczone.</w:t>
      </w:r>
    </w:p>
    <w:p w:rsidR="00331BF6" w:rsidRPr="00504E64" w:rsidRDefault="00331BF6" w:rsidP="00331BF6">
      <w:pPr>
        <w:numPr>
          <w:ilvl w:val="0"/>
          <w:numId w:val="12"/>
        </w:numPr>
        <w:tabs>
          <w:tab w:val="left" w:pos="360"/>
        </w:tabs>
        <w:autoSpaceDN/>
        <w:spacing w:line="100" w:lineRule="atLeast"/>
        <w:ind w:left="345" w:hanging="375"/>
        <w:jc w:val="both"/>
        <w:rPr>
          <w:rFonts w:eastAsia="Verdana" w:cs="Times New Roman"/>
        </w:rPr>
      </w:pPr>
      <w:r w:rsidRPr="00504E64">
        <w:rPr>
          <w:rFonts w:eastAsia="Verdana" w:cs="Times New Roman"/>
        </w:rPr>
        <w:t>W sprawach nieuregulowanych umową mają zastosowanie przepisy ustawy z dnia 29 stycznia 2004 r. Prawo zamówień publicznych oraz Kodeksu cywilnego.</w:t>
      </w:r>
    </w:p>
    <w:p w:rsidR="00331BF6" w:rsidRPr="00504E64" w:rsidRDefault="00331BF6" w:rsidP="00331BF6">
      <w:pPr>
        <w:numPr>
          <w:ilvl w:val="0"/>
          <w:numId w:val="12"/>
        </w:numPr>
        <w:tabs>
          <w:tab w:val="left" w:pos="360"/>
        </w:tabs>
        <w:autoSpaceDN/>
        <w:spacing w:line="100" w:lineRule="atLeast"/>
        <w:ind w:left="345" w:hanging="375"/>
        <w:jc w:val="both"/>
        <w:rPr>
          <w:rFonts w:eastAsia="Verdana" w:cs="Times New Roman"/>
        </w:rPr>
      </w:pPr>
      <w:r w:rsidRPr="00504E64">
        <w:rPr>
          <w:rFonts w:eastAsia="Verdana" w:cs="Times New Roman"/>
        </w:rPr>
        <w:t>Spory mogące wynikać z realizacji umowy będą rozstrzygane na zasadzie porozumienia stron umowy.</w:t>
      </w:r>
    </w:p>
    <w:p w:rsidR="00331BF6" w:rsidRPr="00504E64" w:rsidRDefault="00331BF6" w:rsidP="00331BF6">
      <w:pPr>
        <w:numPr>
          <w:ilvl w:val="0"/>
          <w:numId w:val="12"/>
        </w:numPr>
        <w:tabs>
          <w:tab w:val="left" w:pos="360"/>
        </w:tabs>
        <w:autoSpaceDN/>
        <w:spacing w:line="100" w:lineRule="atLeast"/>
        <w:ind w:left="345" w:hanging="375"/>
        <w:jc w:val="both"/>
        <w:rPr>
          <w:rFonts w:eastAsia="Verdana" w:cs="Times New Roman"/>
        </w:rPr>
      </w:pPr>
      <w:r w:rsidRPr="00504E64">
        <w:rPr>
          <w:rFonts w:eastAsia="Verdana" w:cs="Times New Roman"/>
        </w:rPr>
        <w:t>W przypadku braku porozumienia, o którym mowa w ust. 1, Strony poddają spór do rozstrzygnięcia przez właściwy dla Zamawiającego rzeczowo sąd.</w:t>
      </w:r>
    </w:p>
    <w:p w:rsidR="00331BF6" w:rsidRPr="00504E64" w:rsidRDefault="00331BF6" w:rsidP="00331BF6">
      <w:pPr>
        <w:numPr>
          <w:ilvl w:val="0"/>
          <w:numId w:val="12"/>
        </w:numPr>
        <w:tabs>
          <w:tab w:val="left" w:pos="360"/>
        </w:tabs>
        <w:autoSpaceDN/>
        <w:spacing w:line="100" w:lineRule="atLeast"/>
        <w:ind w:left="345" w:hanging="375"/>
        <w:jc w:val="both"/>
        <w:rPr>
          <w:rFonts w:eastAsia="Verdana" w:cs="Times New Roman"/>
        </w:rPr>
      </w:pPr>
      <w:r w:rsidRPr="00504E64">
        <w:rPr>
          <w:rFonts w:eastAsia="Verdana" w:cs="Times New Roman"/>
        </w:rPr>
        <w:t>Umowę sporządzono w dwóch jednobrzmiących egzemplarzach, w tym jeden dla Zamawiającego i jeden dla Wykonawcy.</w:t>
      </w:r>
    </w:p>
    <w:p w:rsidR="00331BF6" w:rsidRPr="00504E64" w:rsidRDefault="00331BF6" w:rsidP="00331BF6">
      <w:pPr>
        <w:rPr>
          <w:rFonts w:eastAsia="Verdana" w:cs="Times New Roman"/>
        </w:rPr>
      </w:pPr>
    </w:p>
    <w:p w:rsidR="001D5432" w:rsidRPr="00B557D9" w:rsidRDefault="001D5432" w:rsidP="00B557D9">
      <w:pPr>
        <w:ind w:left="1560" w:hanging="1560"/>
        <w:jc w:val="both"/>
        <w:rPr>
          <w:rFonts w:eastAsia="TimesNewRomanPSMT" w:cs="Times New Roman"/>
        </w:rPr>
      </w:pPr>
      <w:r>
        <w:rPr>
          <w:rFonts w:eastAsia="Verdana" w:cs="Times New Roman"/>
        </w:rPr>
        <w:t xml:space="preserve"> </w:t>
      </w:r>
    </w:p>
    <w:p w:rsidR="00331BF6" w:rsidRPr="00504E64" w:rsidRDefault="001D5432" w:rsidP="00331BF6">
      <w:pPr>
        <w:pStyle w:val="Tekstpodstawowy21"/>
        <w:rPr>
          <w:rFonts w:cs="Times New Roman"/>
        </w:rPr>
      </w:pPr>
      <w:r>
        <w:rPr>
          <w:rFonts w:cs="Times New Roman"/>
        </w:rPr>
        <w:t xml:space="preserve">          </w:t>
      </w:r>
      <w:r>
        <w:rPr>
          <w:rFonts w:cs="Times New Roman"/>
        </w:rPr>
        <w:tab/>
      </w:r>
      <w:r>
        <w:rPr>
          <w:rFonts w:cs="Times New Roman"/>
        </w:rPr>
        <w:tab/>
      </w:r>
    </w:p>
    <w:p w:rsidR="00331BF6" w:rsidRPr="00504E64" w:rsidRDefault="00B557D9" w:rsidP="00331BF6">
      <w:pPr>
        <w:rPr>
          <w:rFonts w:cs="Times New Roman"/>
        </w:rPr>
      </w:pPr>
      <w:r>
        <w:rPr>
          <w:rFonts w:cs="Times New Roman"/>
        </w:rPr>
        <w:t xml:space="preserve">                      </w:t>
      </w:r>
      <w:r w:rsidR="001D5432">
        <w:rPr>
          <w:rFonts w:cs="Times New Roman"/>
        </w:rPr>
        <w:t xml:space="preserve">    Wykonawca:                                                         Zamawiający:</w:t>
      </w:r>
      <w:r w:rsidR="001D5432">
        <w:rPr>
          <w:rFonts w:cs="Times New Roman"/>
        </w:rPr>
        <w:tab/>
      </w:r>
    </w:p>
    <w:p w:rsidR="00BF2CC8" w:rsidRPr="00504E64" w:rsidRDefault="00BF2CC8">
      <w:pPr>
        <w:rPr>
          <w:rFonts w:cs="Times New Roman"/>
        </w:rPr>
      </w:pPr>
    </w:p>
    <w:sectPr w:rsidR="00BF2CC8" w:rsidRPr="00504E6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CD2" w:rsidRDefault="000F5CD2" w:rsidP="002F29FA">
      <w:r>
        <w:separator/>
      </w:r>
    </w:p>
  </w:endnote>
  <w:endnote w:type="continuationSeparator" w:id="0">
    <w:p w:rsidR="000F5CD2" w:rsidRDefault="000F5CD2" w:rsidP="002F29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TimesNewRomanPS-BoldMT">
    <w:charset w:val="EE"/>
    <w:family w:val="auto"/>
    <w:pitch w:val="default"/>
    <w:sig w:usb0="00000005" w:usb1="00000000" w:usb2="00000000" w:usb3="00000000" w:csb0="00000002" w:csb1="00000000"/>
  </w:font>
  <w:font w:name="TimesNewRomanPSMT">
    <w:charset w:val="00"/>
    <w:family w:val="roman"/>
    <w:pitch w:val="default"/>
  </w:font>
  <w:font w:name="ArialMT">
    <w:charset w:val="EE"/>
    <w:family w:val="swiss"/>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CD2" w:rsidRDefault="000F5CD2" w:rsidP="002F29FA">
      <w:r>
        <w:separator/>
      </w:r>
    </w:p>
  </w:footnote>
  <w:footnote w:type="continuationSeparator" w:id="0">
    <w:p w:rsidR="000F5CD2" w:rsidRDefault="000F5CD2" w:rsidP="002F29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4"/>
    <w:multiLevelType w:val="multilevel"/>
    <w:tmpl w:val="00000004"/>
    <w:name w:val="WW8Num4"/>
    <w:lvl w:ilvl="0">
      <w:start w:val="1"/>
      <w:numFmt w:val="decimal"/>
      <w:lvlText w:val="%1."/>
      <w:lvlJc w:val="left"/>
      <w:pPr>
        <w:tabs>
          <w:tab w:val="num" w:pos="6"/>
        </w:tabs>
        <w:ind w:left="786" w:hanging="360"/>
      </w:pPr>
    </w:lvl>
    <w:lvl w:ilvl="1">
      <w:start w:val="1"/>
      <w:numFmt w:val="lowerLetter"/>
      <w:lvlText w:val="%2."/>
      <w:lvlJc w:val="left"/>
      <w:pPr>
        <w:tabs>
          <w:tab w:val="num" w:pos="0"/>
        </w:tabs>
        <w:ind w:left="1500" w:hanging="360"/>
      </w:pPr>
    </w:lvl>
    <w:lvl w:ilvl="2">
      <w:start w:val="1"/>
      <w:numFmt w:val="lowerRoman"/>
      <w:lvlText w:val="%2.%3."/>
      <w:lvlJc w:val="left"/>
      <w:pPr>
        <w:tabs>
          <w:tab w:val="num" w:pos="0"/>
        </w:tabs>
        <w:ind w:left="2220" w:hanging="180"/>
      </w:pPr>
    </w:lvl>
    <w:lvl w:ilvl="3">
      <w:start w:val="1"/>
      <w:numFmt w:val="decimal"/>
      <w:lvlText w:val="%2.%3.%4."/>
      <w:lvlJc w:val="left"/>
      <w:pPr>
        <w:tabs>
          <w:tab w:val="num" w:pos="0"/>
        </w:tabs>
        <w:ind w:left="2940" w:hanging="360"/>
      </w:pPr>
    </w:lvl>
    <w:lvl w:ilvl="4">
      <w:start w:val="1"/>
      <w:numFmt w:val="lowerLetter"/>
      <w:lvlText w:val="%2.%3.%4.%5."/>
      <w:lvlJc w:val="left"/>
      <w:pPr>
        <w:tabs>
          <w:tab w:val="num" w:pos="0"/>
        </w:tabs>
        <w:ind w:left="3660" w:hanging="360"/>
      </w:pPr>
    </w:lvl>
    <w:lvl w:ilvl="5">
      <w:start w:val="1"/>
      <w:numFmt w:val="lowerRoman"/>
      <w:lvlText w:val="%2.%3.%4.%5.%6."/>
      <w:lvlJc w:val="left"/>
      <w:pPr>
        <w:tabs>
          <w:tab w:val="num" w:pos="0"/>
        </w:tabs>
        <w:ind w:left="4380" w:hanging="180"/>
      </w:pPr>
    </w:lvl>
    <w:lvl w:ilvl="6">
      <w:start w:val="1"/>
      <w:numFmt w:val="decimal"/>
      <w:lvlText w:val="%2.%3.%4.%5.%6.%7."/>
      <w:lvlJc w:val="left"/>
      <w:pPr>
        <w:tabs>
          <w:tab w:val="num" w:pos="0"/>
        </w:tabs>
        <w:ind w:left="5100" w:hanging="360"/>
      </w:pPr>
    </w:lvl>
    <w:lvl w:ilvl="7">
      <w:start w:val="1"/>
      <w:numFmt w:val="lowerLetter"/>
      <w:lvlText w:val="%2.%3.%4.%5.%6.%7.%8."/>
      <w:lvlJc w:val="left"/>
      <w:pPr>
        <w:tabs>
          <w:tab w:val="num" w:pos="0"/>
        </w:tabs>
        <w:ind w:left="5820" w:hanging="360"/>
      </w:pPr>
    </w:lvl>
    <w:lvl w:ilvl="8">
      <w:start w:val="1"/>
      <w:numFmt w:val="lowerRoman"/>
      <w:lvlText w:val="%2.%3.%4.%5.%6.%7.%8.%9."/>
      <w:lvlJc w:val="left"/>
      <w:pPr>
        <w:tabs>
          <w:tab w:val="num" w:pos="0"/>
        </w:tabs>
        <w:ind w:left="6540" w:hanging="180"/>
      </w:pPr>
    </w:lvl>
  </w:abstractNum>
  <w:abstractNum w:abstractNumId="2">
    <w:nsid w:val="00000005"/>
    <w:multiLevelType w:val="multilevel"/>
    <w:tmpl w:val="00000005"/>
    <w:name w:val="WW8Num5"/>
    <w:lvl w:ilvl="0">
      <w:start w:val="1"/>
      <w:numFmt w:val="lowerLetter"/>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2.%3."/>
      <w:lvlJc w:val="left"/>
      <w:pPr>
        <w:tabs>
          <w:tab w:val="num" w:pos="0"/>
        </w:tabs>
        <w:ind w:left="2586" w:hanging="180"/>
      </w:pPr>
    </w:lvl>
    <w:lvl w:ilvl="3">
      <w:start w:val="1"/>
      <w:numFmt w:val="decimal"/>
      <w:lvlText w:val="%2.%3.%4."/>
      <w:lvlJc w:val="left"/>
      <w:pPr>
        <w:tabs>
          <w:tab w:val="num" w:pos="0"/>
        </w:tabs>
        <w:ind w:left="3306" w:hanging="360"/>
      </w:pPr>
    </w:lvl>
    <w:lvl w:ilvl="4">
      <w:start w:val="1"/>
      <w:numFmt w:val="lowerLetter"/>
      <w:lvlText w:val="%2.%3.%4.%5."/>
      <w:lvlJc w:val="left"/>
      <w:pPr>
        <w:tabs>
          <w:tab w:val="num" w:pos="0"/>
        </w:tabs>
        <w:ind w:left="4026" w:hanging="360"/>
      </w:pPr>
    </w:lvl>
    <w:lvl w:ilvl="5">
      <w:start w:val="1"/>
      <w:numFmt w:val="lowerRoman"/>
      <w:lvlText w:val="%2.%3.%4.%5.%6."/>
      <w:lvlJc w:val="left"/>
      <w:pPr>
        <w:tabs>
          <w:tab w:val="num" w:pos="0"/>
        </w:tabs>
        <w:ind w:left="4746" w:hanging="180"/>
      </w:pPr>
    </w:lvl>
    <w:lvl w:ilvl="6">
      <w:start w:val="1"/>
      <w:numFmt w:val="decimal"/>
      <w:lvlText w:val="%2.%3.%4.%5.%6.%7."/>
      <w:lvlJc w:val="left"/>
      <w:pPr>
        <w:tabs>
          <w:tab w:val="num" w:pos="0"/>
        </w:tabs>
        <w:ind w:left="5466" w:hanging="360"/>
      </w:pPr>
    </w:lvl>
    <w:lvl w:ilvl="7">
      <w:start w:val="1"/>
      <w:numFmt w:val="lowerLetter"/>
      <w:lvlText w:val="%2.%3.%4.%5.%6.%7.%8."/>
      <w:lvlJc w:val="left"/>
      <w:pPr>
        <w:tabs>
          <w:tab w:val="num" w:pos="0"/>
        </w:tabs>
        <w:ind w:left="6186" w:hanging="360"/>
      </w:pPr>
    </w:lvl>
    <w:lvl w:ilvl="8">
      <w:start w:val="1"/>
      <w:numFmt w:val="lowerRoman"/>
      <w:lvlText w:val="%2.%3.%4.%5.%6.%7.%8.%9."/>
      <w:lvlJc w:val="left"/>
      <w:pPr>
        <w:tabs>
          <w:tab w:val="num" w:pos="0"/>
        </w:tabs>
        <w:ind w:left="6906" w:hanging="180"/>
      </w:pPr>
    </w:lvl>
  </w:abstractNum>
  <w:abstractNum w:abstractNumId="3">
    <w:nsid w:val="00000006"/>
    <w:multiLevelType w:val="multilevel"/>
    <w:tmpl w:val="00000006"/>
    <w:name w:val="WW8Num6"/>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lef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lef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left"/>
      <w:pPr>
        <w:tabs>
          <w:tab w:val="num" w:pos="0"/>
        </w:tabs>
        <w:ind w:left="6840" w:hanging="180"/>
      </w:pPr>
    </w:lvl>
  </w:abstractNum>
  <w:abstractNum w:abstractNumId="4">
    <w:nsid w:val="00000007"/>
    <w:multiLevelType w:val="multilevel"/>
    <w:tmpl w:val="00000007"/>
    <w:name w:val="WW8Num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5">
    <w:nsid w:val="00000008"/>
    <w:multiLevelType w:val="multilevel"/>
    <w:tmpl w:val="00000008"/>
    <w:name w:val="WW8Num9"/>
    <w:lvl w:ilvl="0">
      <w:start w:val="1"/>
      <w:numFmt w:val="lowerLetter"/>
      <w:lvlText w:val="%1)"/>
      <w:lvlJc w:val="left"/>
      <w:pPr>
        <w:tabs>
          <w:tab w:val="num" w:pos="0"/>
        </w:tabs>
        <w:ind w:left="1080" w:hanging="360"/>
      </w:pPr>
      <w:rPr>
        <w:rFonts w:eastAsia="Verdana" w:cs="Times New Roman"/>
      </w:rPr>
    </w:lvl>
    <w:lvl w:ilvl="1">
      <w:start w:val="1"/>
      <w:numFmt w:val="lowerLetter"/>
      <w:lvlText w:val="%2."/>
      <w:lvlJc w:val="left"/>
      <w:pPr>
        <w:tabs>
          <w:tab w:val="num" w:pos="0"/>
        </w:tabs>
        <w:ind w:left="1800" w:hanging="360"/>
      </w:pPr>
    </w:lvl>
    <w:lvl w:ilvl="2">
      <w:start w:val="1"/>
      <w:numFmt w:val="lowerRoman"/>
      <w:lvlText w:val="%2.%3."/>
      <w:lvlJc w:val="lef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lef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left"/>
      <w:pPr>
        <w:tabs>
          <w:tab w:val="num" w:pos="0"/>
        </w:tabs>
        <w:ind w:left="6840" w:hanging="180"/>
      </w:pPr>
    </w:lvl>
  </w:abstractNum>
  <w:abstractNum w:abstractNumId="6">
    <w:nsid w:val="00000009"/>
    <w:multiLevelType w:val="multilevel"/>
    <w:tmpl w:val="00000009"/>
    <w:name w:val="WW8Num10"/>
    <w:lvl w:ilvl="0">
      <w:start w:val="1"/>
      <w:numFmt w:val="lowerLetter"/>
      <w:lvlText w:val="%1)"/>
      <w:lvlJc w:val="left"/>
      <w:pPr>
        <w:tabs>
          <w:tab w:val="num" w:pos="0"/>
        </w:tabs>
        <w:ind w:left="720" w:hanging="360"/>
      </w:pPr>
      <w:rPr>
        <w:rFonts w:eastAsia="Verdana" w:cs="Times New Roman"/>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7">
    <w:nsid w:val="0000000A"/>
    <w:multiLevelType w:val="multilevel"/>
    <w:tmpl w:val="0000000A"/>
    <w:name w:val="WW8Num11"/>
    <w:lvl w:ilvl="0">
      <w:start w:val="1"/>
      <w:numFmt w:val="lowerLetter"/>
      <w:lvlText w:val="%1)"/>
      <w:lvlJc w:val="left"/>
      <w:pPr>
        <w:tabs>
          <w:tab w:val="num" w:pos="0"/>
        </w:tabs>
        <w:ind w:left="1125" w:hanging="360"/>
      </w:pPr>
      <w:rPr>
        <w:rFonts w:eastAsia="Verdana" w:cs="Times New Roman"/>
      </w:rPr>
    </w:lvl>
    <w:lvl w:ilvl="1">
      <w:start w:val="1"/>
      <w:numFmt w:val="lowerLetter"/>
      <w:lvlText w:val="%2."/>
      <w:lvlJc w:val="left"/>
      <w:pPr>
        <w:tabs>
          <w:tab w:val="num" w:pos="0"/>
        </w:tabs>
        <w:ind w:left="1845" w:hanging="360"/>
      </w:pPr>
    </w:lvl>
    <w:lvl w:ilvl="2">
      <w:start w:val="1"/>
      <w:numFmt w:val="lowerRoman"/>
      <w:lvlText w:val="%2.%3."/>
      <w:lvlJc w:val="left"/>
      <w:pPr>
        <w:tabs>
          <w:tab w:val="num" w:pos="0"/>
        </w:tabs>
        <w:ind w:left="2565" w:hanging="180"/>
      </w:pPr>
    </w:lvl>
    <w:lvl w:ilvl="3">
      <w:start w:val="1"/>
      <w:numFmt w:val="decimal"/>
      <w:lvlText w:val="%2.%3.%4."/>
      <w:lvlJc w:val="left"/>
      <w:pPr>
        <w:tabs>
          <w:tab w:val="num" w:pos="0"/>
        </w:tabs>
        <w:ind w:left="3285" w:hanging="360"/>
      </w:pPr>
    </w:lvl>
    <w:lvl w:ilvl="4">
      <w:start w:val="1"/>
      <w:numFmt w:val="lowerLetter"/>
      <w:lvlText w:val="%2.%3.%4.%5."/>
      <w:lvlJc w:val="left"/>
      <w:pPr>
        <w:tabs>
          <w:tab w:val="num" w:pos="0"/>
        </w:tabs>
        <w:ind w:left="4005" w:hanging="360"/>
      </w:pPr>
    </w:lvl>
    <w:lvl w:ilvl="5">
      <w:start w:val="1"/>
      <w:numFmt w:val="lowerRoman"/>
      <w:lvlText w:val="%2.%3.%4.%5.%6."/>
      <w:lvlJc w:val="left"/>
      <w:pPr>
        <w:tabs>
          <w:tab w:val="num" w:pos="0"/>
        </w:tabs>
        <w:ind w:left="4725" w:hanging="180"/>
      </w:pPr>
    </w:lvl>
    <w:lvl w:ilvl="6">
      <w:start w:val="1"/>
      <w:numFmt w:val="decimal"/>
      <w:lvlText w:val="%2.%3.%4.%5.%6.%7."/>
      <w:lvlJc w:val="left"/>
      <w:pPr>
        <w:tabs>
          <w:tab w:val="num" w:pos="0"/>
        </w:tabs>
        <w:ind w:left="5445" w:hanging="360"/>
      </w:pPr>
    </w:lvl>
    <w:lvl w:ilvl="7">
      <w:start w:val="1"/>
      <w:numFmt w:val="lowerLetter"/>
      <w:lvlText w:val="%2.%3.%4.%5.%6.%7.%8."/>
      <w:lvlJc w:val="left"/>
      <w:pPr>
        <w:tabs>
          <w:tab w:val="num" w:pos="0"/>
        </w:tabs>
        <w:ind w:left="6165" w:hanging="360"/>
      </w:pPr>
    </w:lvl>
    <w:lvl w:ilvl="8">
      <w:start w:val="1"/>
      <w:numFmt w:val="lowerRoman"/>
      <w:lvlText w:val="%2.%3.%4.%5.%6.%7.%8.%9."/>
      <w:lvlJc w:val="left"/>
      <w:pPr>
        <w:tabs>
          <w:tab w:val="num" w:pos="0"/>
        </w:tabs>
        <w:ind w:left="6885" w:hanging="180"/>
      </w:pPr>
    </w:lvl>
  </w:abstractNum>
  <w:abstractNum w:abstractNumId="8">
    <w:nsid w:val="0000000B"/>
    <w:multiLevelType w:val="multilevel"/>
    <w:tmpl w:val="0000000B"/>
    <w:name w:val="WW8Num12"/>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2.%3."/>
      <w:lvlJc w:val="left"/>
      <w:pPr>
        <w:tabs>
          <w:tab w:val="num" w:pos="0"/>
        </w:tabs>
        <w:ind w:left="0" w:firstLine="0"/>
      </w:pPr>
    </w:lvl>
    <w:lvl w:ilvl="3">
      <w:start w:val="1"/>
      <w:numFmt w:val="decimal"/>
      <w:lvlText w:val="%2.%3.%4."/>
      <w:lvlJc w:val="left"/>
      <w:pPr>
        <w:tabs>
          <w:tab w:val="num" w:pos="0"/>
        </w:tabs>
        <w:ind w:left="0" w:firstLine="0"/>
      </w:pPr>
    </w:lvl>
    <w:lvl w:ilvl="4">
      <w:start w:val="1"/>
      <w:numFmt w:val="decimal"/>
      <w:lvlText w:val="%2.%3.%4.%5."/>
      <w:lvlJc w:val="left"/>
      <w:pPr>
        <w:tabs>
          <w:tab w:val="num" w:pos="0"/>
        </w:tabs>
        <w:ind w:left="0" w:firstLine="0"/>
      </w:pPr>
    </w:lvl>
    <w:lvl w:ilvl="5">
      <w:start w:val="1"/>
      <w:numFmt w:val="decimal"/>
      <w:lvlText w:val="%2.%3.%4.%5.%6."/>
      <w:lvlJc w:val="left"/>
      <w:pPr>
        <w:tabs>
          <w:tab w:val="num" w:pos="0"/>
        </w:tabs>
        <w:ind w:left="0" w:firstLine="0"/>
      </w:pPr>
    </w:lvl>
    <w:lvl w:ilvl="6">
      <w:start w:val="1"/>
      <w:numFmt w:val="decimal"/>
      <w:lvlText w:val="%2.%3.%4.%5.%6.%7."/>
      <w:lvlJc w:val="left"/>
      <w:pPr>
        <w:tabs>
          <w:tab w:val="num" w:pos="0"/>
        </w:tabs>
        <w:ind w:left="0" w:firstLine="0"/>
      </w:pPr>
    </w:lvl>
    <w:lvl w:ilvl="7">
      <w:start w:val="1"/>
      <w:numFmt w:val="decimal"/>
      <w:lvlText w:val="%2.%3.%4.%5.%6.%7.%8."/>
      <w:lvlJc w:val="left"/>
      <w:pPr>
        <w:tabs>
          <w:tab w:val="num" w:pos="0"/>
        </w:tabs>
        <w:ind w:left="0" w:firstLine="0"/>
      </w:pPr>
    </w:lvl>
    <w:lvl w:ilvl="8">
      <w:start w:val="1"/>
      <w:numFmt w:val="decimal"/>
      <w:lvlText w:val="%2.%3.%4.%5.%6.%7.%8.%9."/>
      <w:lvlJc w:val="left"/>
      <w:pPr>
        <w:tabs>
          <w:tab w:val="num" w:pos="0"/>
        </w:tabs>
        <w:ind w:left="0" w:firstLine="0"/>
      </w:pPr>
    </w:lvl>
  </w:abstractNum>
  <w:abstractNum w:abstractNumId="9">
    <w:nsid w:val="0000000C"/>
    <w:multiLevelType w:val="multilevel"/>
    <w:tmpl w:val="0000000C"/>
    <w:name w:val="WW8Num13"/>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lowerLetter"/>
      <w:lvlText w:val="%2.%3."/>
      <w:lvlJc w:val="left"/>
      <w:pPr>
        <w:tabs>
          <w:tab w:val="num" w:pos="1440"/>
        </w:tabs>
        <w:ind w:left="1440" w:hanging="360"/>
      </w:pPr>
    </w:lvl>
    <w:lvl w:ilvl="3">
      <w:start w:val="4"/>
      <w:numFmt w:val="decimal"/>
      <w:lvlText w:val="%2.%3.%4."/>
      <w:lvlJc w:val="left"/>
      <w:pPr>
        <w:tabs>
          <w:tab w:val="num" w:pos="644"/>
        </w:tabs>
        <w:ind w:left="644" w:hanging="360"/>
      </w:pPr>
      <w:rPr>
        <w:b w:val="0"/>
      </w:r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0">
    <w:nsid w:val="0000000F"/>
    <w:multiLevelType w:val="multilevel"/>
    <w:tmpl w:val="0000000F"/>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10"/>
    <w:multiLevelType w:val="multilevel"/>
    <w:tmpl w:val="000000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1677768"/>
    <w:multiLevelType w:val="hybridMultilevel"/>
    <w:tmpl w:val="4EF6BDF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F3358C7"/>
    <w:multiLevelType w:val="multilevel"/>
    <w:tmpl w:val="A3F0E21A"/>
    <w:styleLink w:val="WW8Num23"/>
    <w:lvl w:ilvl="0">
      <w:start w:val="4"/>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4">
    <w:nsid w:val="15BB6DA9"/>
    <w:multiLevelType w:val="hybridMultilevel"/>
    <w:tmpl w:val="14B01484"/>
    <w:lvl w:ilvl="0" w:tplc="04150019">
      <w:start w:val="1"/>
      <w:numFmt w:val="lowerLetter"/>
      <w:lvlText w:val="%1."/>
      <w:lvlJc w:val="left"/>
      <w:pPr>
        <w:ind w:left="2136" w:hanging="360"/>
      </w:pPr>
      <w:rPr>
        <w:rFonts w:hint="default"/>
      </w:r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15">
    <w:nsid w:val="249769C2"/>
    <w:multiLevelType w:val="hybridMultilevel"/>
    <w:tmpl w:val="81CE46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F046B99"/>
    <w:multiLevelType w:val="hybridMultilevel"/>
    <w:tmpl w:val="CCAED2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320730A"/>
    <w:multiLevelType w:val="multilevel"/>
    <w:tmpl w:val="E9F61722"/>
    <w:name w:val="WW8Num83"/>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1"/>
      <w:numFmt w:val="decimal"/>
      <w:lvlText w:val="%4."/>
      <w:lvlJc w:val="left"/>
      <w:pPr>
        <w:tabs>
          <w:tab w:val="num" w:pos="644"/>
        </w:tabs>
        <w:ind w:left="644"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8">
    <w:nsid w:val="506B6A13"/>
    <w:multiLevelType w:val="multilevel"/>
    <w:tmpl w:val="22D47CDC"/>
    <w:name w:val="WW8Num832"/>
    <w:lvl w:ilvl="0">
      <w:start w:val="3"/>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4"/>
      <w:numFmt w:val="decimal"/>
      <w:lvlText w:val="%4."/>
      <w:lvlJc w:val="left"/>
      <w:pPr>
        <w:tabs>
          <w:tab w:val="num" w:pos="644"/>
        </w:tabs>
        <w:ind w:left="644"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9">
    <w:nsid w:val="513B1A5E"/>
    <w:multiLevelType w:val="hybridMultilevel"/>
    <w:tmpl w:val="6A50D57A"/>
    <w:lvl w:ilvl="0" w:tplc="70F61BB6">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20">
    <w:nsid w:val="5FCC6567"/>
    <w:multiLevelType w:val="hybridMultilevel"/>
    <w:tmpl w:val="FE1E4F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7EFA0B28"/>
    <w:multiLevelType w:val="hybridMultilevel"/>
    <w:tmpl w:val="9F24BFAA"/>
    <w:lvl w:ilvl="0" w:tplc="32BA7CB4">
      <w:start w:val="1"/>
      <w:numFmt w:val="lowerLetter"/>
      <w:lvlText w:val="%1)"/>
      <w:lvlJc w:val="left"/>
      <w:pPr>
        <w:ind w:left="720" w:hanging="360"/>
      </w:pPr>
      <w:rPr>
        <w:rFonts w:eastAsia="Lucida Sans Unicode"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13"/>
    <w:lvlOverride w:ilvl="0">
      <w:startOverride w:val="4"/>
      <w:lvl w:ilvl="0">
        <w:start w:val="4"/>
        <w:numFmt w:val="decimal"/>
        <w:lvlText w:val=""/>
        <w:lvlJc w:val="left"/>
      </w:lvl>
    </w:lvlOverride>
    <w:lvlOverride w:ilvl="1">
      <w:startOverride w:val="1"/>
      <w:lvl w:ilvl="1">
        <w:start w:val="1"/>
        <w:numFmt w:val="decimal"/>
        <w:lvlText w:val="%2."/>
        <w:lvlJc w:val="left"/>
        <w:pPr>
          <w:ind w:left="0" w:firstLine="0"/>
        </w:pPr>
        <w:rPr>
          <w:b/>
          <w:color w:val="auto"/>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num>
  <w:num w:numId="3">
    <w:abstractNumId w:val="0"/>
  </w:num>
  <w:num w:numId="4">
    <w:abstractNumId w:val="16"/>
  </w:num>
  <w:num w:numId="5">
    <w:abstractNumId w:val="1"/>
  </w:num>
  <w:num w:numId="6">
    <w:abstractNumId w:val="2"/>
  </w:num>
  <w:num w:numId="7">
    <w:abstractNumId w:val="3"/>
  </w:num>
  <w:num w:numId="8">
    <w:abstractNumId w:val="4"/>
  </w:num>
  <w:num w:numId="9">
    <w:abstractNumId w:val="5"/>
  </w:num>
  <w:num w:numId="10">
    <w:abstractNumId w:val="6"/>
  </w:num>
  <w:num w:numId="11">
    <w:abstractNumId w:val="7"/>
  </w:num>
  <w:num w:numId="12">
    <w:abstractNumId w:val="8"/>
  </w:num>
  <w:num w:numId="13">
    <w:abstractNumId w:val="9"/>
  </w:num>
  <w:num w:numId="14">
    <w:abstractNumId w:val="10"/>
  </w:num>
  <w:num w:numId="15">
    <w:abstractNumId w:val="11"/>
  </w:num>
  <w:num w:numId="16">
    <w:abstractNumId w:val="21"/>
  </w:num>
  <w:num w:numId="17">
    <w:abstractNumId w:val="17"/>
  </w:num>
  <w:num w:numId="18">
    <w:abstractNumId w:val="18"/>
  </w:num>
  <w:num w:numId="19">
    <w:abstractNumId w:val="14"/>
  </w:num>
  <w:num w:numId="20">
    <w:abstractNumId w:val="20"/>
  </w:num>
  <w:num w:numId="21">
    <w:abstractNumId w:val="12"/>
  </w:num>
  <w:num w:numId="22">
    <w:abstractNumId w:val="19"/>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CE2"/>
    <w:rsid w:val="00071901"/>
    <w:rsid w:val="000E6F9E"/>
    <w:rsid w:val="000F5CD2"/>
    <w:rsid w:val="001D5432"/>
    <w:rsid w:val="0025027B"/>
    <w:rsid w:val="002F29FA"/>
    <w:rsid w:val="00331BF6"/>
    <w:rsid w:val="003677D0"/>
    <w:rsid w:val="0043443B"/>
    <w:rsid w:val="00481422"/>
    <w:rsid w:val="004C44E3"/>
    <w:rsid w:val="00504E64"/>
    <w:rsid w:val="00617374"/>
    <w:rsid w:val="00925492"/>
    <w:rsid w:val="00A413F6"/>
    <w:rsid w:val="00AA1CE2"/>
    <w:rsid w:val="00B400F6"/>
    <w:rsid w:val="00B557D9"/>
    <w:rsid w:val="00BF2CC8"/>
    <w:rsid w:val="00C9659B"/>
    <w:rsid w:val="00D90C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31BF6"/>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Nagwek2">
    <w:name w:val="heading 2"/>
    <w:basedOn w:val="Normalny"/>
    <w:next w:val="Normalny"/>
    <w:link w:val="Nagwek2Znak"/>
    <w:unhideWhenUsed/>
    <w:qFormat/>
    <w:rsid w:val="00331BF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5">
    <w:name w:val="heading 5"/>
    <w:basedOn w:val="Standard"/>
    <w:next w:val="Standard"/>
    <w:link w:val="Nagwek5Znak"/>
    <w:unhideWhenUsed/>
    <w:qFormat/>
    <w:rsid w:val="00331BF6"/>
    <w:pPr>
      <w:keepNext/>
      <w:outlineLvl w:val="4"/>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31BF6"/>
    <w:rPr>
      <w:rFonts w:asciiTheme="majorHAnsi" w:eastAsiaTheme="majorEastAsia" w:hAnsiTheme="majorHAnsi" w:cstheme="majorBidi"/>
      <w:b/>
      <w:bCs/>
      <w:color w:val="4F81BD" w:themeColor="accent1"/>
      <w:kern w:val="3"/>
      <w:sz w:val="26"/>
      <w:szCs w:val="26"/>
      <w:lang w:eastAsia="pl-PL"/>
    </w:rPr>
  </w:style>
  <w:style w:type="character" w:customStyle="1" w:styleId="Nagwek5Znak">
    <w:name w:val="Nagłówek 5 Znak"/>
    <w:basedOn w:val="Domylnaczcionkaakapitu"/>
    <w:link w:val="Nagwek5"/>
    <w:rsid w:val="00331BF6"/>
    <w:rPr>
      <w:rFonts w:ascii="Times New Roman" w:eastAsia="Times New Roman" w:hAnsi="Times New Roman" w:cs="Tahoma"/>
      <w:b/>
      <w:bCs/>
      <w:kern w:val="3"/>
      <w:sz w:val="24"/>
      <w:szCs w:val="24"/>
      <w:lang w:eastAsia="pl-PL"/>
    </w:rPr>
  </w:style>
  <w:style w:type="paragraph" w:styleId="Akapitzlist">
    <w:name w:val="List Paragraph"/>
    <w:basedOn w:val="Normalny"/>
    <w:uiPriority w:val="34"/>
    <w:qFormat/>
    <w:rsid w:val="00331BF6"/>
    <w:pPr>
      <w:widowControl/>
      <w:suppressAutoHyphens w:val="0"/>
      <w:autoSpaceDN/>
      <w:spacing w:after="200" w:line="276" w:lineRule="auto"/>
      <w:ind w:left="720"/>
      <w:contextualSpacing/>
    </w:pPr>
    <w:rPr>
      <w:rFonts w:ascii="Calibri" w:eastAsia="Calibri" w:hAnsi="Calibri" w:cs="Times New Roman"/>
      <w:kern w:val="0"/>
      <w:sz w:val="22"/>
      <w:szCs w:val="22"/>
      <w:lang w:eastAsia="en-US"/>
    </w:rPr>
  </w:style>
  <w:style w:type="paragraph" w:customStyle="1" w:styleId="Standard">
    <w:name w:val="Standard"/>
    <w:rsid w:val="00331BF6"/>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customStyle="1" w:styleId="Textbody">
    <w:name w:val="Text body"/>
    <w:basedOn w:val="Standard"/>
    <w:rsid w:val="00331BF6"/>
    <w:pPr>
      <w:spacing w:after="120"/>
    </w:pPr>
  </w:style>
  <w:style w:type="numbering" w:customStyle="1" w:styleId="WW8Num23">
    <w:name w:val="WW8Num23"/>
    <w:rsid w:val="00331BF6"/>
    <w:pPr>
      <w:numPr>
        <w:numId w:val="1"/>
      </w:numPr>
    </w:pPr>
  </w:style>
  <w:style w:type="paragraph" w:customStyle="1" w:styleId="western">
    <w:name w:val="western"/>
    <w:basedOn w:val="Normalny"/>
    <w:rsid w:val="00331BF6"/>
    <w:pPr>
      <w:widowControl/>
      <w:suppressAutoHyphens w:val="0"/>
      <w:autoSpaceDN/>
      <w:spacing w:before="100" w:beforeAutospacing="1" w:line="360" w:lineRule="auto"/>
      <w:jc w:val="both"/>
    </w:pPr>
    <w:rPr>
      <w:rFonts w:eastAsia="Times New Roman" w:cs="Times New Roman"/>
      <w:b/>
      <w:bCs/>
      <w:color w:val="000000"/>
      <w:kern w:val="0"/>
    </w:rPr>
  </w:style>
  <w:style w:type="paragraph" w:customStyle="1" w:styleId="Domylnie">
    <w:name w:val="Domyślnie"/>
    <w:rsid w:val="00331BF6"/>
    <w:pPr>
      <w:widowControl w:val="0"/>
      <w:tabs>
        <w:tab w:val="left" w:pos="708"/>
      </w:tabs>
      <w:suppressAutoHyphens/>
      <w:spacing w:line="100" w:lineRule="atLeast"/>
    </w:pPr>
    <w:rPr>
      <w:rFonts w:ascii="Times New Roman" w:eastAsia="Lucida Sans Unicode" w:hAnsi="Times New Roman" w:cs="Tahoma"/>
      <w:color w:val="00000A"/>
      <w:sz w:val="24"/>
      <w:szCs w:val="24"/>
      <w:lang w:eastAsia="pl-PL"/>
    </w:rPr>
  </w:style>
  <w:style w:type="character" w:customStyle="1" w:styleId="Domylnaczcionkaakapitu1">
    <w:name w:val="Domyślna czcionka akapitu1"/>
    <w:rsid w:val="00331BF6"/>
  </w:style>
  <w:style w:type="paragraph" w:customStyle="1" w:styleId="Akapitzlist1">
    <w:name w:val="Akapit z listą1"/>
    <w:basedOn w:val="Normalny"/>
    <w:rsid w:val="00331BF6"/>
    <w:pPr>
      <w:widowControl/>
      <w:suppressAutoHyphens w:val="0"/>
      <w:autoSpaceDN/>
      <w:spacing w:after="200" w:line="276" w:lineRule="auto"/>
      <w:ind w:left="720"/>
    </w:pPr>
    <w:rPr>
      <w:rFonts w:ascii="Calibri" w:eastAsia="Calibri" w:hAnsi="Calibri" w:cs="Times New Roman"/>
      <w:kern w:val="1"/>
      <w:sz w:val="22"/>
      <w:szCs w:val="22"/>
      <w:lang w:eastAsia="hi-IN" w:bidi="hi-IN"/>
    </w:rPr>
  </w:style>
  <w:style w:type="paragraph" w:customStyle="1" w:styleId="Tekstpodstawowy21">
    <w:name w:val="Tekst podstawowy 21"/>
    <w:basedOn w:val="Normalny"/>
    <w:rsid w:val="00331BF6"/>
    <w:pPr>
      <w:autoSpaceDN/>
      <w:spacing w:line="100" w:lineRule="atLeast"/>
    </w:pPr>
    <w:rPr>
      <w:kern w:val="1"/>
      <w:lang w:eastAsia="hi-IN" w:bidi="hi-IN"/>
    </w:rPr>
  </w:style>
  <w:style w:type="paragraph" w:styleId="Tekstdymka">
    <w:name w:val="Balloon Text"/>
    <w:basedOn w:val="Normalny"/>
    <w:link w:val="TekstdymkaZnak"/>
    <w:uiPriority w:val="99"/>
    <w:semiHidden/>
    <w:unhideWhenUsed/>
    <w:rsid w:val="0043443B"/>
    <w:rPr>
      <w:rFonts w:ascii="Tahoma" w:hAnsi="Tahoma"/>
      <w:sz w:val="16"/>
      <w:szCs w:val="16"/>
    </w:rPr>
  </w:style>
  <w:style w:type="character" w:customStyle="1" w:styleId="TekstdymkaZnak">
    <w:name w:val="Tekst dymka Znak"/>
    <w:basedOn w:val="Domylnaczcionkaakapitu"/>
    <w:link w:val="Tekstdymka"/>
    <w:uiPriority w:val="99"/>
    <w:semiHidden/>
    <w:rsid w:val="0043443B"/>
    <w:rPr>
      <w:rFonts w:ascii="Tahoma" w:eastAsia="Lucida Sans Unicode" w:hAnsi="Tahoma" w:cs="Tahoma"/>
      <w:kern w:val="3"/>
      <w:sz w:val="16"/>
      <w:szCs w:val="16"/>
      <w:lang w:eastAsia="pl-PL"/>
    </w:rPr>
  </w:style>
  <w:style w:type="paragraph" w:styleId="Nagwek">
    <w:name w:val="header"/>
    <w:basedOn w:val="Normalny"/>
    <w:link w:val="NagwekZnak"/>
    <w:uiPriority w:val="99"/>
    <w:unhideWhenUsed/>
    <w:rsid w:val="002F29FA"/>
    <w:pPr>
      <w:tabs>
        <w:tab w:val="center" w:pos="4536"/>
        <w:tab w:val="right" w:pos="9072"/>
      </w:tabs>
    </w:pPr>
  </w:style>
  <w:style w:type="character" w:customStyle="1" w:styleId="NagwekZnak">
    <w:name w:val="Nagłówek Znak"/>
    <w:basedOn w:val="Domylnaczcionkaakapitu"/>
    <w:link w:val="Nagwek"/>
    <w:uiPriority w:val="99"/>
    <w:rsid w:val="002F29FA"/>
    <w:rPr>
      <w:rFonts w:ascii="Times New Roman" w:eastAsia="Lucida Sans Unicode" w:hAnsi="Times New Roman" w:cs="Tahoma"/>
      <w:kern w:val="3"/>
      <w:sz w:val="24"/>
      <w:szCs w:val="24"/>
      <w:lang w:eastAsia="pl-PL"/>
    </w:rPr>
  </w:style>
  <w:style w:type="paragraph" w:styleId="Stopka">
    <w:name w:val="footer"/>
    <w:basedOn w:val="Normalny"/>
    <w:link w:val="StopkaZnak"/>
    <w:uiPriority w:val="99"/>
    <w:unhideWhenUsed/>
    <w:rsid w:val="002F29FA"/>
    <w:pPr>
      <w:tabs>
        <w:tab w:val="center" w:pos="4536"/>
        <w:tab w:val="right" w:pos="9072"/>
      </w:tabs>
    </w:pPr>
  </w:style>
  <w:style w:type="character" w:customStyle="1" w:styleId="StopkaZnak">
    <w:name w:val="Stopka Znak"/>
    <w:basedOn w:val="Domylnaczcionkaakapitu"/>
    <w:link w:val="Stopka"/>
    <w:uiPriority w:val="99"/>
    <w:rsid w:val="002F29FA"/>
    <w:rPr>
      <w:rFonts w:ascii="Times New Roman" w:eastAsia="Lucida Sans Unicode" w:hAnsi="Times New Roman" w:cs="Tahoma"/>
      <w:kern w:val="3"/>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31BF6"/>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Nagwek2">
    <w:name w:val="heading 2"/>
    <w:basedOn w:val="Normalny"/>
    <w:next w:val="Normalny"/>
    <w:link w:val="Nagwek2Znak"/>
    <w:unhideWhenUsed/>
    <w:qFormat/>
    <w:rsid w:val="00331BF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5">
    <w:name w:val="heading 5"/>
    <w:basedOn w:val="Standard"/>
    <w:next w:val="Standard"/>
    <w:link w:val="Nagwek5Znak"/>
    <w:unhideWhenUsed/>
    <w:qFormat/>
    <w:rsid w:val="00331BF6"/>
    <w:pPr>
      <w:keepNext/>
      <w:outlineLvl w:val="4"/>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31BF6"/>
    <w:rPr>
      <w:rFonts w:asciiTheme="majorHAnsi" w:eastAsiaTheme="majorEastAsia" w:hAnsiTheme="majorHAnsi" w:cstheme="majorBidi"/>
      <w:b/>
      <w:bCs/>
      <w:color w:val="4F81BD" w:themeColor="accent1"/>
      <w:kern w:val="3"/>
      <w:sz w:val="26"/>
      <w:szCs w:val="26"/>
      <w:lang w:eastAsia="pl-PL"/>
    </w:rPr>
  </w:style>
  <w:style w:type="character" w:customStyle="1" w:styleId="Nagwek5Znak">
    <w:name w:val="Nagłówek 5 Znak"/>
    <w:basedOn w:val="Domylnaczcionkaakapitu"/>
    <w:link w:val="Nagwek5"/>
    <w:rsid w:val="00331BF6"/>
    <w:rPr>
      <w:rFonts w:ascii="Times New Roman" w:eastAsia="Times New Roman" w:hAnsi="Times New Roman" w:cs="Tahoma"/>
      <w:b/>
      <w:bCs/>
      <w:kern w:val="3"/>
      <w:sz w:val="24"/>
      <w:szCs w:val="24"/>
      <w:lang w:eastAsia="pl-PL"/>
    </w:rPr>
  </w:style>
  <w:style w:type="paragraph" w:styleId="Akapitzlist">
    <w:name w:val="List Paragraph"/>
    <w:basedOn w:val="Normalny"/>
    <w:uiPriority w:val="34"/>
    <w:qFormat/>
    <w:rsid w:val="00331BF6"/>
    <w:pPr>
      <w:widowControl/>
      <w:suppressAutoHyphens w:val="0"/>
      <w:autoSpaceDN/>
      <w:spacing w:after="200" w:line="276" w:lineRule="auto"/>
      <w:ind w:left="720"/>
      <w:contextualSpacing/>
    </w:pPr>
    <w:rPr>
      <w:rFonts w:ascii="Calibri" w:eastAsia="Calibri" w:hAnsi="Calibri" w:cs="Times New Roman"/>
      <w:kern w:val="0"/>
      <w:sz w:val="22"/>
      <w:szCs w:val="22"/>
      <w:lang w:eastAsia="en-US"/>
    </w:rPr>
  </w:style>
  <w:style w:type="paragraph" w:customStyle="1" w:styleId="Standard">
    <w:name w:val="Standard"/>
    <w:rsid w:val="00331BF6"/>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customStyle="1" w:styleId="Textbody">
    <w:name w:val="Text body"/>
    <w:basedOn w:val="Standard"/>
    <w:rsid w:val="00331BF6"/>
    <w:pPr>
      <w:spacing w:after="120"/>
    </w:pPr>
  </w:style>
  <w:style w:type="numbering" w:customStyle="1" w:styleId="WW8Num23">
    <w:name w:val="WW8Num23"/>
    <w:rsid w:val="00331BF6"/>
    <w:pPr>
      <w:numPr>
        <w:numId w:val="1"/>
      </w:numPr>
    </w:pPr>
  </w:style>
  <w:style w:type="paragraph" w:customStyle="1" w:styleId="western">
    <w:name w:val="western"/>
    <w:basedOn w:val="Normalny"/>
    <w:rsid w:val="00331BF6"/>
    <w:pPr>
      <w:widowControl/>
      <w:suppressAutoHyphens w:val="0"/>
      <w:autoSpaceDN/>
      <w:spacing w:before="100" w:beforeAutospacing="1" w:line="360" w:lineRule="auto"/>
      <w:jc w:val="both"/>
    </w:pPr>
    <w:rPr>
      <w:rFonts w:eastAsia="Times New Roman" w:cs="Times New Roman"/>
      <w:b/>
      <w:bCs/>
      <w:color w:val="000000"/>
      <w:kern w:val="0"/>
    </w:rPr>
  </w:style>
  <w:style w:type="paragraph" w:customStyle="1" w:styleId="Domylnie">
    <w:name w:val="Domyślnie"/>
    <w:rsid w:val="00331BF6"/>
    <w:pPr>
      <w:widowControl w:val="0"/>
      <w:tabs>
        <w:tab w:val="left" w:pos="708"/>
      </w:tabs>
      <w:suppressAutoHyphens/>
      <w:spacing w:line="100" w:lineRule="atLeast"/>
    </w:pPr>
    <w:rPr>
      <w:rFonts w:ascii="Times New Roman" w:eastAsia="Lucida Sans Unicode" w:hAnsi="Times New Roman" w:cs="Tahoma"/>
      <w:color w:val="00000A"/>
      <w:sz w:val="24"/>
      <w:szCs w:val="24"/>
      <w:lang w:eastAsia="pl-PL"/>
    </w:rPr>
  </w:style>
  <w:style w:type="character" w:customStyle="1" w:styleId="Domylnaczcionkaakapitu1">
    <w:name w:val="Domyślna czcionka akapitu1"/>
    <w:rsid w:val="00331BF6"/>
  </w:style>
  <w:style w:type="paragraph" w:customStyle="1" w:styleId="Akapitzlist1">
    <w:name w:val="Akapit z listą1"/>
    <w:basedOn w:val="Normalny"/>
    <w:rsid w:val="00331BF6"/>
    <w:pPr>
      <w:widowControl/>
      <w:suppressAutoHyphens w:val="0"/>
      <w:autoSpaceDN/>
      <w:spacing w:after="200" w:line="276" w:lineRule="auto"/>
      <w:ind w:left="720"/>
    </w:pPr>
    <w:rPr>
      <w:rFonts w:ascii="Calibri" w:eastAsia="Calibri" w:hAnsi="Calibri" w:cs="Times New Roman"/>
      <w:kern w:val="1"/>
      <w:sz w:val="22"/>
      <w:szCs w:val="22"/>
      <w:lang w:eastAsia="hi-IN" w:bidi="hi-IN"/>
    </w:rPr>
  </w:style>
  <w:style w:type="paragraph" w:customStyle="1" w:styleId="Tekstpodstawowy21">
    <w:name w:val="Tekst podstawowy 21"/>
    <w:basedOn w:val="Normalny"/>
    <w:rsid w:val="00331BF6"/>
    <w:pPr>
      <w:autoSpaceDN/>
      <w:spacing w:line="100" w:lineRule="atLeast"/>
    </w:pPr>
    <w:rPr>
      <w:kern w:val="1"/>
      <w:lang w:eastAsia="hi-IN" w:bidi="hi-IN"/>
    </w:rPr>
  </w:style>
  <w:style w:type="paragraph" w:styleId="Tekstdymka">
    <w:name w:val="Balloon Text"/>
    <w:basedOn w:val="Normalny"/>
    <w:link w:val="TekstdymkaZnak"/>
    <w:uiPriority w:val="99"/>
    <w:semiHidden/>
    <w:unhideWhenUsed/>
    <w:rsid w:val="0043443B"/>
    <w:rPr>
      <w:rFonts w:ascii="Tahoma" w:hAnsi="Tahoma"/>
      <w:sz w:val="16"/>
      <w:szCs w:val="16"/>
    </w:rPr>
  </w:style>
  <w:style w:type="character" w:customStyle="1" w:styleId="TekstdymkaZnak">
    <w:name w:val="Tekst dymka Znak"/>
    <w:basedOn w:val="Domylnaczcionkaakapitu"/>
    <w:link w:val="Tekstdymka"/>
    <w:uiPriority w:val="99"/>
    <w:semiHidden/>
    <w:rsid w:val="0043443B"/>
    <w:rPr>
      <w:rFonts w:ascii="Tahoma" w:eastAsia="Lucida Sans Unicode" w:hAnsi="Tahoma" w:cs="Tahoma"/>
      <w:kern w:val="3"/>
      <w:sz w:val="16"/>
      <w:szCs w:val="16"/>
      <w:lang w:eastAsia="pl-PL"/>
    </w:rPr>
  </w:style>
  <w:style w:type="paragraph" w:styleId="Nagwek">
    <w:name w:val="header"/>
    <w:basedOn w:val="Normalny"/>
    <w:link w:val="NagwekZnak"/>
    <w:uiPriority w:val="99"/>
    <w:unhideWhenUsed/>
    <w:rsid w:val="002F29FA"/>
    <w:pPr>
      <w:tabs>
        <w:tab w:val="center" w:pos="4536"/>
        <w:tab w:val="right" w:pos="9072"/>
      </w:tabs>
    </w:pPr>
  </w:style>
  <w:style w:type="character" w:customStyle="1" w:styleId="NagwekZnak">
    <w:name w:val="Nagłówek Znak"/>
    <w:basedOn w:val="Domylnaczcionkaakapitu"/>
    <w:link w:val="Nagwek"/>
    <w:uiPriority w:val="99"/>
    <w:rsid w:val="002F29FA"/>
    <w:rPr>
      <w:rFonts w:ascii="Times New Roman" w:eastAsia="Lucida Sans Unicode" w:hAnsi="Times New Roman" w:cs="Tahoma"/>
      <w:kern w:val="3"/>
      <w:sz w:val="24"/>
      <w:szCs w:val="24"/>
      <w:lang w:eastAsia="pl-PL"/>
    </w:rPr>
  </w:style>
  <w:style w:type="paragraph" w:styleId="Stopka">
    <w:name w:val="footer"/>
    <w:basedOn w:val="Normalny"/>
    <w:link w:val="StopkaZnak"/>
    <w:uiPriority w:val="99"/>
    <w:unhideWhenUsed/>
    <w:rsid w:val="002F29FA"/>
    <w:pPr>
      <w:tabs>
        <w:tab w:val="center" w:pos="4536"/>
        <w:tab w:val="right" w:pos="9072"/>
      </w:tabs>
    </w:pPr>
  </w:style>
  <w:style w:type="character" w:customStyle="1" w:styleId="StopkaZnak">
    <w:name w:val="Stopka Znak"/>
    <w:basedOn w:val="Domylnaczcionkaakapitu"/>
    <w:link w:val="Stopka"/>
    <w:uiPriority w:val="99"/>
    <w:rsid w:val="002F29FA"/>
    <w:rPr>
      <w:rFonts w:ascii="Times New Roman" w:eastAsia="Lucida Sans Unicode" w:hAnsi="Times New Roman" w:cs="Tahoma"/>
      <w:kern w:val="3"/>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12</Pages>
  <Words>4353</Words>
  <Characters>26119</Characters>
  <Application>Microsoft Office Word</Application>
  <DocSecurity>0</DocSecurity>
  <Lines>217</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dslachciak</dc:creator>
  <cp:lastModifiedBy>mdomagalska</cp:lastModifiedBy>
  <cp:revision>6</cp:revision>
  <cp:lastPrinted>2017-02-21T13:31:00Z</cp:lastPrinted>
  <dcterms:created xsi:type="dcterms:W3CDTF">2017-03-13T14:27:00Z</dcterms:created>
  <dcterms:modified xsi:type="dcterms:W3CDTF">2017-03-14T07:52:00Z</dcterms:modified>
</cp:coreProperties>
</file>