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67" w:rsidRDefault="00464967" w:rsidP="00464967">
      <w:pPr>
        <w:pageBreakBefore/>
        <w:spacing w:after="200" w:line="276" w:lineRule="auto"/>
        <w:ind w:left="6372" w:firstLine="708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2"/>
        </w:rPr>
        <w:t>Załącznik nr 1</w:t>
      </w:r>
    </w:p>
    <w:p w:rsidR="00464967" w:rsidRDefault="00464967" w:rsidP="00464967">
      <w:pPr>
        <w:spacing w:after="200"/>
        <w:ind w:right="23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Nazwa Wykonawcy:……………………</w:t>
      </w:r>
    </w:p>
    <w:p w:rsidR="00464967" w:rsidRDefault="00464967" w:rsidP="00464967">
      <w:pPr>
        <w:spacing w:after="200"/>
        <w:ind w:right="23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Siedziba:………………………………..</w:t>
      </w:r>
    </w:p>
    <w:p w:rsidR="00464967" w:rsidRDefault="00464967" w:rsidP="00464967">
      <w:pPr>
        <w:spacing w:after="200"/>
        <w:ind w:right="23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Nr telefonu / faksu:……………………..</w:t>
      </w:r>
    </w:p>
    <w:p w:rsidR="00464967" w:rsidRPr="00464967" w:rsidRDefault="00464967" w:rsidP="00464967">
      <w:pPr>
        <w:spacing w:after="200"/>
        <w:ind w:right="23"/>
        <w:rPr>
          <w:rFonts w:ascii="Calibri" w:eastAsia="Calibri" w:hAnsi="Calibri" w:cs="Calibri"/>
          <w:color w:val="00000A"/>
          <w:sz w:val="24"/>
        </w:rPr>
      </w:pPr>
      <w:proofErr w:type="gramStart"/>
      <w:r w:rsidRPr="00464967">
        <w:rPr>
          <w:rFonts w:ascii="Calibri" w:eastAsia="Calibri" w:hAnsi="Calibri" w:cs="Calibri"/>
          <w:color w:val="00000A"/>
          <w:sz w:val="24"/>
        </w:rPr>
        <w:t>adres</w:t>
      </w:r>
      <w:proofErr w:type="gramEnd"/>
      <w:r w:rsidRPr="00464967">
        <w:rPr>
          <w:rFonts w:ascii="Calibri" w:eastAsia="Calibri" w:hAnsi="Calibri" w:cs="Calibri"/>
          <w:color w:val="00000A"/>
          <w:sz w:val="24"/>
        </w:rPr>
        <w:t xml:space="preserve"> e-mail: …………………………...</w:t>
      </w:r>
    </w:p>
    <w:p w:rsidR="00464967" w:rsidRPr="00464967" w:rsidRDefault="00464967" w:rsidP="00464967">
      <w:pPr>
        <w:spacing w:after="200"/>
        <w:ind w:right="23"/>
        <w:rPr>
          <w:rFonts w:ascii="Calibri" w:eastAsia="Calibri" w:hAnsi="Calibri" w:cs="Calibri"/>
          <w:b/>
          <w:color w:val="00000A"/>
          <w:sz w:val="24"/>
        </w:rPr>
      </w:pPr>
      <w:r w:rsidRPr="00464967">
        <w:rPr>
          <w:rFonts w:ascii="Calibri" w:eastAsia="Calibri" w:hAnsi="Calibri" w:cs="Calibri"/>
          <w:color w:val="00000A"/>
          <w:sz w:val="24"/>
        </w:rPr>
        <w:t>NIP …………………………………….</w:t>
      </w:r>
    </w:p>
    <w:p w:rsidR="00464967" w:rsidRPr="00464967" w:rsidRDefault="00464967" w:rsidP="00464967">
      <w:pPr>
        <w:spacing w:after="200"/>
        <w:ind w:right="23"/>
        <w:rPr>
          <w:rFonts w:ascii="Calibri" w:eastAsia="Calibri" w:hAnsi="Calibri" w:cs="Calibri"/>
          <w:color w:val="00000A"/>
          <w:sz w:val="24"/>
        </w:rPr>
      </w:pPr>
      <w:r w:rsidRPr="00464967">
        <w:rPr>
          <w:rFonts w:ascii="Calibri" w:eastAsia="Calibri" w:hAnsi="Calibri" w:cs="Calibri"/>
          <w:b/>
          <w:color w:val="00000A"/>
          <w:sz w:val="24"/>
        </w:rPr>
        <w:t>REGON ……………………………….</w:t>
      </w:r>
    </w:p>
    <w:p w:rsidR="00464967" w:rsidRPr="00464967" w:rsidRDefault="00464967" w:rsidP="00464967">
      <w:pPr>
        <w:spacing w:after="200"/>
        <w:ind w:right="23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spacing w:after="200"/>
        <w:ind w:right="23"/>
        <w:jc w:val="center"/>
        <w:rPr>
          <w:rFonts w:ascii="Calibri" w:eastAsia="Calibri" w:hAnsi="Calibri" w:cs="Calibri"/>
          <w:b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>FORMULARZ OFERTOWY</w:t>
      </w:r>
    </w:p>
    <w:p w:rsidR="00464967" w:rsidRDefault="00464967" w:rsidP="00464967">
      <w:pPr>
        <w:spacing w:after="200"/>
        <w:ind w:right="23"/>
        <w:jc w:val="right"/>
        <w:rPr>
          <w:rFonts w:ascii="Calibri" w:eastAsia="Calibri" w:hAnsi="Calibri" w:cs="Calibri"/>
          <w:b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>Gminny Ośrodek Pomocy Społecznej w Rogoźnie</w:t>
      </w:r>
    </w:p>
    <w:p w:rsidR="00464967" w:rsidRDefault="00464967" w:rsidP="00464967">
      <w:pPr>
        <w:spacing w:after="200"/>
        <w:ind w:right="23"/>
        <w:jc w:val="right"/>
        <w:rPr>
          <w:rFonts w:ascii="Calibri" w:eastAsia="Calibri" w:hAnsi="Calibri" w:cs="Calibri"/>
          <w:b/>
          <w:color w:val="00000A"/>
          <w:sz w:val="24"/>
        </w:rPr>
      </w:pPr>
      <w:proofErr w:type="gramStart"/>
      <w:r>
        <w:rPr>
          <w:rFonts w:ascii="Calibri" w:eastAsia="Calibri" w:hAnsi="Calibri" w:cs="Calibri"/>
          <w:b/>
          <w:color w:val="00000A"/>
          <w:sz w:val="24"/>
        </w:rPr>
        <w:t>ul</w:t>
      </w:r>
      <w:proofErr w:type="gramEnd"/>
      <w:r>
        <w:rPr>
          <w:rFonts w:ascii="Calibri" w:eastAsia="Calibri" w:hAnsi="Calibri" w:cs="Calibri"/>
          <w:b/>
          <w:color w:val="00000A"/>
          <w:sz w:val="24"/>
        </w:rPr>
        <w:t>. Nowa 4</w:t>
      </w:r>
    </w:p>
    <w:p w:rsidR="00464967" w:rsidRDefault="00464967" w:rsidP="00464967">
      <w:pPr>
        <w:spacing w:after="200"/>
        <w:ind w:right="23"/>
        <w:jc w:val="right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>64-610 Rogoźno</w:t>
      </w:r>
    </w:p>
    <w:p w:rsidR="00464967" w:rsidRDefault="00464967" w:rsidP="00464967">
      <w:pPr>
        <w:spacing w:after="200"/>
        <w:rPr>
          <w:rFonts w:ascii="Calibri" w:eastAsia="Calibri" w:hAnsi="Calibri" w:cs="Calibri"/>
          <w:b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 xml:space="preserve">Nawiązując do ogłoszenia o udzielenie zamówienia w trybie przetargu nieograniczonego na wykonanie zadania pn.: </w:t>
      </w:r>
      <w:r>
        <w:rPr>
          <w:rFonts w:ascii="Calibri" w:eastAsia="Calibri" w:hAnsi="Calibri" w:cs="Calibri"/>
          <w:b/>
          <w:color w:val="00000A"/>
          <w:sz w:val="24"/>
        </w:rPr>
        <w:t>„Specjalistyczne usługi opiekuńcze w 2016 roku”</w:t>
      </w:r>
    </w:p>
    <w:p w:rsidR="00464967" w:rsidRDefault="00464967" w:rsidP="00464967">
      <w:pPr>
        <w:ind w:left="360" w:right="15"/>
        <w:rPr>
          <w:rFonts w:ascii="Palatino Linotype" w:eastAsia="Palatino Linotype" w:hAnsi="Palatino Linotype" w:cs="Palatino Linotype"/>
          <w:b/>
          <w:color w:val="00000A"/>
          <w:sz w:val="22"/>
        </w:rPr>
      </w:pPr>
      <w:r>
        <w:rPr>
          <w:rFonts w:ascii="Calibri" w:eastAsia="Calibri" w:hAnsi="Calibri" w:cs="Calibri"/>
          <w:b/>
          <w:color w:val="00000A"/>
          <w:sz w:val="24"/>
        </w:rPr>
        <w:t>1) Oferujemy wykonanie przedmiotu zamówienia w pełnym zakresie rzeczowym objętym specyfikacją istotnych warunków zamówienia (podstawa oceny):</w:t>
      </w:r>
    </w:p>
    <w:p w:rsidR="00464967" w:rsidRDefault="00464967" w:rsidP="00464967">
      <w:pPr>
        <w:tabs>
          <w:tab w:val="left" w:pos="851"/>
        </w:tabs>
        <w:spacing w:line="360" w:lineRule="auto"/>
        <w:jc w:val="both"/>
        <w:rPr>
          <w:rFonts w:ascii="Palatino Linotype" w:eastAsia="Palatino Linotype" w:hAnsi="Palatino Linotype" w:cs="Palatino Linotype"/>
          <w:b/>
          <w:color w:val="00000A"/>
          <w:sz w:val="22"/>
        </w:rPr>
      </w:pPr>
    </w:p>
    <w:p w:rsidR="00464967" w:rsidRDefault="00464967" w:rsidP="00464967">
      <w:pPr>
        <w:tabs>
          <w:tab w:val="left" w:pos="851"/>
        </w:tabs>
        <w:spacing w:line="360" w:lineRule="auto"/>
        <w:jc w:val="both"/>
        <w:rPr>
          <w:rFonts w:ascii="Palatino Linotype" w:eastAsia="Palatino Linotype" w:hAnsi="Palatino Linotype" w:cs="Palatino Linotype"/>
          <w:b/>
          <w:color w:val="00000A"/>
          <w:sz w:val="22"/>
        </w:rPr>
      </w:pPr>
      <w:r>
        <w:rPr>
          <w:rFonts w:ascii="Palatino Linotype" w:eastAsia="Palatino Linotype" w:hAnsi="Palatino Linotype" w:cs="Palatino Linotype"/>
          <w:b/>
          <w:color w:val="00000A"/>
          <w:sz w:val="22"/>
        </w:rPr>
        <w:t xml:space="preserve">- rehabilitacja ruchowa 1 godzina …………………… zł brutto </w:t>
      </w:r>
      <w:r>
        <w:rPr>
          <w:rFonts w:ascii="Cambria" w:eastAsia="Cambria" w:hAnsi="Cambria" w:cs="Cambria"/>
          <w:b/>
          <w:color w:val="00000A"/>
          <w:sz w:val="22"/>
        </w:rPr>
        <w:t>(9 godzin tygodniowo)</w:t>
      </w:r>
    </w:p>
    <w:p w:rsidR="00464967" w:rsidRDefault="00464967" w:rsidP="00464967">
      <w:pPr>
        <w:tabs>
          <w:tab w:val="left" w:pos="851"/>
        </w:tabs>
        <w:spacing w:line="360" w:lineRule="auto"/>
        <w:jc w:val="both"/>
        <w:rPr>
          <w:rFonts w:ascii="Cambria" w:eastAsia="Cambria" w:hAnsi="Cambria" w:cs="Cambria"/>
          <w:b/>
          <w:color w:val="00000A"/>
          <w:sz w:val="22"/>
        </w:rPr>
      </w:pPr>
      <w:r>
        <w:rPr>
          <w:rFonts w:ascii="Palatino Linotype" w:eastAsia="Palatino Linotype" w:hAnsi="Palatino Linotype" w:cs="Palatino Linotype"/>
          <w:b/>
          <w:color w:val="00000A"/>
          <w:sz w:val="22"/>
        </w:rPr>
        <w:t xml:space="preserve">- neurologopedia 1 godzina …………………………… zł brutto </w:t>
      </w:r>
      <w:r>
        <w:rPr>
          <w:rFonts w:ascii="Cambria" w:eastAsia="Cambria" w:hAnsi="Cambria" w:cs="Cambria"/>
          <w:b/>
          <w:color w:val="00000A"/>
          <w:sz w:val="22"/>
        </w:rPr>
        <w:t>(6 godzin tygodniowo)</w:t>
      </w:r>
    </w:p>
    <w:p w:rsidR="00464967" w:rsidRDefault="00464967" w:rsidP="00464967">
      <w:pPr>
        <w:tabs>
          <w:tab w:val="left" w:pos="851"/>
        </w:tabs>
        <w:spacing w:line="360" w:lineRule="auto"/>
        <w:jc w:val="both"/>
        <w:rPr>
          <w:rFonts w:ascii="Cambria" w:eastAsia="Cambria" w:hAnsi="Cambria" w:cs="Cambria"/>
          <w:b/>
          <w:color w:val="00000A"/>
          <w:sz w:val="22"/>
        </w:rPr>
      </w:pPr>
      <w:r>
        <w:rPr>
          <w:rFonts w:ascii="Cambria" w:eastAsia="Cambria" w:hAnsi="Cambria" w:cs="Cambria"/>
          <w:b/>
          <w:color w:val="00000A"/>
          <w:sz w:val="22"/>
        </w:rPr>
        <w:t>- integrację sensoryczną 1 godzina …………………… zł brutto (10 godzin tygodniowo)</w:t>
      </w:r>
    </w:p>
    <w:p w:rsidR="00464967" w:rsidRDefault="00464967" w:rsidP="00464967">
      <w:pPr>
        <w:tabs>
          <w:tab w:val="left" w:pos="851"/>
        </w:tabs>
        <w:spacing w:line="360" w:lineRule="auto"/>
        <w:jc w:val="both"/>
        <w:rPr>
          <w:rFonts w:ascii="Cambria" w:eastAsia="Cambria" w:hAnsi="Cambria" w:cs="Cambria"/>
          <w:b/>
          <w:color w:val="00000A"/>
          <w:sz w:val="22"/>
        </w:rPr>
      </w:pPr>
      <w:r>
        <w:rPr>
          <w:rFonts w:ascii="Cambria" w:eastAsia="Cambria" w:hAnsi="Cambria" w:cs="Cambria"/>
          <w:b/>
          <w:color w:val="00000A"/>
          <w:sz w:val="22"/>
        </w:rPr>
        <w:t>- zajęcia z pedagogiem 1 godzina …………………… zł brutto (3 godziny tygodniowo)</w:t>
      </w:r>
    </w:p>
    <w:p w:rsidR="00464967" w:rsidRDefault="00464967" w:rsidP="00464967">
      <w:pPr>
        <w:tabs>
          <w:tab w:val="left" w:pos="851"/>
        </w:tabs>
        <w:spacing w:line="360" w:lineRule="auto"/>
        <w:jc w:val="both"/>
        <w:rPr>
          <w:rFonts w:ascii="Cambria" w:eastAsia="Cambria" w:hAnsi="Cambria" w:cs="Cambria"/>
          <w:b/>
          <w:color w:val="00000A"/>
          <w:sz w:val="22"/>
        </w:rPr>
      </w:pPr>
      <w:r>
        <w:rPr>
          <w:rFonts w:ascii="Cambria" w:eastAsia="Cambria" w:hAnsi="Cambria" w:cs="Cambria"/>
          <w:b/>
          <w:color w:val="00000A"/>
          <w:sz w:val="22"/>
        </w:rPr>
        <w:t>- terapię ręki 1 godzina …………………… zł brutto (5 godzin tygodniowo)</w:t>
      </w:r>
    </w:p>
    <w:p w:rsidR="00464967" w:rsidRDefault="00464967" w:rsidP="00464967">
      <w:pPr>
        <w:tabs>
          <w:tab w:val="left" w:pos="851"/>
        </w:tabs>
        <w:spacing w:line="360" w:lineRule="auto"/>
        <w:jc w:val="both"/>
        <w:rPr>
          <w:rFonts w:ascii="Cambria" w:eastAsia="Cambria" w:hAnsi="Cambria" w:cs="Cambria"/>
          <w:b/>
          <w:color w:val="00000A"/>
          <w:sz w:val="24"/>
        </w:rPr>
      </w:pPr>
      <w:r>
        <w:rPr>
          <w:rFonts w:ascii="Cambria" w:eastAsia="Cambria" w:hAnsi="Cambria" w:cs="Cambria"/>
          <w:b/>
          <w:color w:val="00000A"/>
          <w:sz w:val="22"/>
        </w:rPr>
        <w:t>- gimnastykę mózgu 1 godzina …………………… zł brutto (2 godziny tygodniowo)</w:t>
      </w:r>
    </w:p>
    <w:p w:rsidR="00464967" w:rsidRDefault="00464967" w:rsidP="00464967">
      <w:pPr>
        <w:tabs>
          <w:tab w:val="left" w:pos="851"/>
        </w:tabs>
        <w:spacing w:line="276" w:lineRule="auto"/>
        <w:jc w:val="both"/>
        <w:rPr>
          <w:rFonts w:ascii="Cambria" w:eastAsia="Cambria" w:hAnsi="Cambria" w:cs="Cambria"/>
          <w:b/>
          <w:color w:val="00000A"/>
          <w:sz w:val="24"/>
        </w:rPr>
      </w:pPr>
    </w:p>
    <w:p w:rsidR="00464967" w:rsidRDefault="00464967" w:rsidP="00464967">
      <w:pPr>
        <w:tabs>
          <w:tab w:val="left" w:pos="851"/>
        </w:tabs>
        <w:spacing w:line="276" w:lineRule="auto"/>
        <w:jc w:val="both"/>
        <w:rPr>
          <w:rFonts w:ascii="Calibri" w:eastAsia="Calibri" w:hAnsi="Calibri" w:cs="Calibri"/>
          <w:b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 xml:space="preserve">Łączna wartość 1 tygodnia usług wynosi …………………………………. </w:t>
      </w:r>
      <w:proofErr w:type="gramStart"/>
      <w:r>
        <w:rPr>
          <w:rFonts w:ascii="Calibri" w:eastAsia="Calibri" w:hAnsi="Calibri" w:cs="Calibri"/>
          <w:b/>
          <w:color w:val="00000A"/>
          <w:sz w:val="24"/>
        </w:rPr>
        <w:t>zł</w:t>
      </w:r>
      <w:proofErr w:type="gramEnd"/>
      <w:r>
        <w:rPr>
          <w:rFonts w:ascii="Calibri" w:eastAsia="Calibri" w:hAnsi="Calibri" w:cs="Calibri"/>
          <w:b/>
          <w:color w:val="00000A"/>
          <w:sz w:val="24"/>
        </w:rPr>
        <w:t xml:space="preserve"> brutto (z uwzględnieniem ilości godzin poszczególnych zajęć w tygodniu)</w:t>
      </w:r>
    </w:p>
    <w:p w:rsidR="00464967" w:rsidRDefault="00464967" w:rsidP="00464967">
      <w:pPr>
        <w:tabs>
          <w:tab w:val="left" w:pos="851"/>
        </w:tabs>
        <w:spacing w:line="276" w:lineRule="auto"/>
        <w:jc w:val="both"/>
        <w:rPr>
          <w:rFonts w:ascii="Calibri" w:eastAsia="Calibri" w:hAnsi="Calibri" w:cs="Calibri"/>
          <w:b/>
          <w:color w:val="00000A"/>
          <w:sz w:val="24"/>
        </w:rPr>
      </w:pPr>
    </w:p>
    <w:p w:rsidR="00464967" w:rsidRDefault="00464967" w:rsidP="00464967">
      <w:pPr>
        <w:spacing w:after="200"/>
        <w:ind w:right="15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>2. Oświadczenia Wykonawcy:</w:t>
      </w:r>
    </w:p>
    <w:p w:rsidR="00464967" w:rsidRDefault="00464967" w:rsidP="00464967">
      <w:pPr>
        <w:tabs>
          <w:tab w:val="left" w:pos="5790"/>
          <w:tab w:val="left" w:pos="11700"/>
        </w:tabs>
        <w:spacing w:after="200"/>
        <w:ind w:right="23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 xml:space="preserve">1.Wyrażam zgodę na termin odroczonej płatności: </w:t>
      </w:r>
      <w:r>
        <w:rPr>
          <w:rFonts w:ascii="Calibri" w:eastAsia="Calibri" w:hAnsi="Calibri" w:cs="Calibri"/>
          <w:b/>
          <w:color w:val="00000A"/>
          <w:sz w:val="24"/>
        </w:rPr>
        <w:t>14</w:t>
      </w:r>
      <w:r>
        <w:rPr>
          <w:rFonts w:ascii="Calibri" w:eastAsia="Calibri" w:hAnsi="Calibri" w:cs="Calibri"/>
          <w:color w:val="00000A"/>
          <w:sz w:val="24"/>
        </w:rPr>
        <w:t xml:space="preserve"> </w:t>
      </w:r>
      <w:r>
        <w:rPr>
          <w:rFonts w:ascii="Calibri" w:eastAsia="Calibri" w:hAnsi="Calibri" w:cs="Calibri"/>
          <w:b/>
          <w:color w:val="00000A"/>
          <w:sz w:val="24"/>
        </w:rPr>
        <w:t>dni</w:t>
      </w:r>
      <w:r>
        <w:rPr>
          <w:rFonts w:ascii="Calibri" w:eastAsia="Calibri" w:hAnsi="Calibri" w:cs="Calibri"/>
          <w:color w:val="00000A"/>
          <w:sz w:val="24"/>
        </w:rPr>
        <w:t xml:space="preserve"> </w:t>
      </w:r>
    </w:p>
    <w:p w:rsidR="00464967" w:rsidRDefault="00464967" w:rsidP="00464967">
      <w:pPr>
        <w:tabs>
          <w:tab w:val="left" w:pos="5775"/>
          <w:tab w:val="left" w:pos="11700"/>
        </w:tabs>
        <w:spacing w:after="200"/>
        <w:ind w:right="23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2.Zobowiązuję się wykonywać zamówienie w terminie do:</w:t>
      </w:r>
      <w:r>
        <w:rPr>
          <w:rFonts w:ascii="Calibri" w:eastAsia="Calibri" w:hAnsi="Calibri" w:cs="Calibri"/>
          <w:b/>
          <w:color w:val="00000A"/>
          <w:sz w:val="24"/>
        </w:rPr>
        <w:t xml:space="preserve"> 31.12.2016 </w:t>
      </w:r>
      <w:proofErr w:type="gramStart"/>
      <w:r>
        <w:rPr>
          <w:rFonts w:ascii="Calibri" w:eastAsia="Calibri" w:hAnsi="Calibri" w:cs="Calibri"/>
          <w:b/>
          <w:color w:val="00000A"/>
          <w:sz w:val="24"/>
        </w:rPr>
        <w:t>r</w:t>
      </w:r>
      <w:proofErr w:type="gramEnd"/>
      <w:r>
        <w:rPr>
          <w:rFonts w:ascii="Calibri" w:eastAsia="Calibri" w:hAnsi="Calibri" w:cs="Calibri"/>
          <w:b/>
          <w:color w:val="00000A"/>
          <w:sz w:val="24"/>
        </w:rPr>
        <w:t>.</w:t>
      </w:r>
    </w:p>
    <w:p w:rsidR="00464967" w:rsidRDefault="00464967" w:rsidP="00464967">
      <w:pPr>
        <w:tabs>
          <w:tab w:val="left" w:pos="5760"/>
          <w:tab w:val="left" w:pos="11700"/>
        </w:tabs>
        <w:spacing w:after="200"/>
        <w:ind w:right="23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3.Uważam się za związanego niniejszą ofertą do dnia: ……………..</w:t>
      </w:r>
    </w:p>
    <w:p w:rsidR="00464967" w:rsidRDefault="00464967" w:rsidP="00464967">
      <w:pPr>
        <w:tabs>
          <w:tab w:val="left" w:pos="5745"/>
          <w:tab w:val="left" w:pos="11700"/>
        </w:tabs>
        <w:spacing w:after="200"/>
        <w:ind w:right="23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lastRenderedPageBreak/>
        <w:t>4.Oświadczam, że zapoznałem się ze specyfikacją istotnych warunków zamówienia i nie wnoszę do niej zastrzeżeń oraz przyjmuję warunki w niej zawarte.</w:t>
      </w:r>
    </w:p>
    <w:p w:rsidR="00464967" w:rsidRDefault="00464967" w:rsidP="00464967">
      <w:pPr>
        <w:tabs>
          <w:tab w:val="left" w:pos="5745"/>
          <w:tab w:val="left" w:pos="11700"/>
        </w:tabs>
        <w:spacing w:after="200"/>
        <w:ind w:right="23"/>
        <w:rPr>
          <w:rFonts w:ascii="Calibri" w:eastAsia="Calibri" w:hAnsi="Calibri" w:cs="Calibri"/>
          <w:b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5.Oświadczam, że przedstawione postanowienia w projekcie umowy zostały przeze mnie zaakceptowane. Zobowiązuję się do zawarcia umowy na warunkach tam określonych.</w:t>
      </w:r>
    </w:p>
    <w:p w:rsidR="00464967" w:rsidRDefault="00464967" w:rsidP="00464967">
      <w:pPr>
        <w:tabs>
          <w:tab w:val="left" w:pos="5385"/>
          <w:tab w:val="left" w:pos="11340"/>
        </w:tabs>
        <w:spacing w:after="200"/>
        <w:ind w:left="360" w:right="23" w:hanging="360"/>
        <w:rPr>
          <w:rFonts w:ascii="Calibri" w:eastAsia="Calibri" w:hAnsi="Calibri" w:cs="Calibri"/>
          <w:b/>
          <w:color w:val="00000A"/>
          <w:sz w:val="24"/>
        </w:rPr>
      </w:pPr>
    </w:p>
    <w:p w:rsidR="00464967" w:rsidRDefault="00464967" w:rsidP="00464967">
      <w:pPr>
        <w:tabs>
          <w:tab w:val="left" w:pos="5385"/>
          <w:tab w:val="left" w:pos="11340"/>
        </w:tabs>
        <w:spacing w:after="200"/>
        <w:ind w:left="360" w:right="23" w:hanging="360"/>
        <w:rPr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>3.Na potwierdzenie spełnienia wymagań do oferty załączam następujące oświadczenia i dokumenty:</w:t>
      </w:r>
    </w:p>
    <w:p w:rsidR="00464967" w:rsidRDefault="00464967" w:rsidP="00464967">
      <w:pPr>
        <w:spacing w:after="120"/>
        <w:rPr>
          <w:color w:val="00000A"/>
          <w:sz w:val="24"/>
        </w:rPr>
      </w:pPr>
      <w:r>
        <w:rPr>
          <w:color w:val="00000A"/>
          <w:sz w:val="24"/>
        </w:rPr>
        <w:t>1……………………………………………………………………………………………</w:t>
      </w:r>
    </w:p>
    <w:p w:rsidR="00464967" w:rsidRDefault="00464967" w:rsidP="00464967">
      <w:pPr>
        <w:spacing w:after="120"/>
        <w:rPr>
          <w:color w:val="00000A"/>
          <w:sz w:val="24"/>
        </w:rPr>
      </w:pPr>
      <w:r>
        <w:rPr>
          <w:color w:val="00000A"/>
          <w:sz w:val="24"/>
        </w:rPr>
        <w:t>2……………………………………………………………………………………………</w:t>
      </w:r>
    </w:p>
    <w:p w:rsidR="00464967" w:rsidRDefault="00464967" w:rsidP="00464967">
      <w:pPr>
        <w:spacing w:after="120"/>
        <w:rPr>
          <w:color w:val="00000A"/>
          <w:sz w:val="24"/>
        </w:rPr>
      </w:pPr>
      <w:r>
        <w:rPr>
          <w:color w:val="00000A"/>
          <w:sz w:val="24"/>
        </w:rPr>
        <w:t>3……………………………………………………………………………………………</w:t>
      </w:r>
    </w:p>
    <w:p w:rsidR="00464967" w:rsidRDefault="00464967" w:rsidP="00464967">
      <w:pPr>
        <w:spacing w:after="120"/>
        <w:rPr>
          <w:color w:val="00000A"/>
          <w:sz w:val="24"/>
        </w:rPr>
      </w:pPr>
      <w:r>
        <w:rPr>
          <w:color w:val="00000A"/>
          <w:sz w:val="24"/>
        </w:rPr>
        <w:t>4……………………………………………………………………………………………</w:t>
      </w:r>
    </w:p>
    <w:p w:rsidR="00464967" w:rsidRDefault="00464967" w:rsidP="00464967">
      <w:pPr>
        <w:spacing w:after="120"/>
        <w:rPr>
          <w:color w:val="00000A"/>
          <w:sz w:val="24"/>
        </w:rPr>
      </w:pPr>
      <w:r>
        <w:rPr>
          <w:color w:val="00000A"/>
          <w:sz w:val="24"/>
        </w:rPr>
        <w:t>5……………………………………………………………………………………………</w:t>
      </w:r>
    </w:p>
    <w:p w:rsidR="00464967" w:rsidRDefault="00464967" w:rsidP="00464967">
      <w:pPr>
        <w:spacing w:after="120"/>
        <w:rPr>
          <w:color w:val="00000A"/>
          <w:sz w:val="24"/>
        </w:rPr>
      </w:pPr>
      <w:r>
        <w:rPr>
          <w:color w:val="00000A"/>
          <w:sz w:val="24"/>
        </w:rPr>
        <w:t>6……………………………………………………………………………………………</w:t>
      </w:r>
    </w:p>
    <w:p w:rsidR="00464967" w:rsidRDefault="00464967" w:rsidP="00464967">
      <w:pPr>
        <w:spacing w:after="120"/>
        <w:rPr>
          <w:color w:val="00000A"/>
          <w:sz w:val="24"/>
        </w:rPr>
      </w:pPr>
      <w:r>
        <w:rPr>
          <w:color w:val="00000A"/>
          <w:sz w:val="24"/>
        </w:rPr>
        <w:t>7……………………………………………………………………………………………</w:t>
      </w:r>
    </w:p>
    <w:p w:rsidR="00464967" w:rsidRDefault="00464967" w:rsidP="00464967">
      <w:pPr>
        <w:spacing w:after="120"/>
        <w:rPr>
          <w:rFonts w:ascii="Calibri" w:eastAsia="Calibri" w:hAnsi="Calibri" w:cs="Calibri"/>
          <w:b/>
          <w:color w:val="00000A"/>
          <w:sz w:val="24"/>
        </w:rPr>
      </w:pPr>
      <w:r>
        <w:rPr>
          <w:color w:val="00000A"/>
          <w:sz w:val="24"/>
        </w:rPr>
        <w:t>8……………………………………………………………………………………………</w:t>
      </w:r>
    </w:p>
    <w:p w:rsidR="00464967" w:rsidRDefault="00464967" w:rsidP="00464967">
      <w:pPr>
        <w:spacing w:after="200" w:line="276" w:lineRule="auto"/>
        <w:rPr>
          <w:rFonts w:ascii="Calibri" w:eastAsia="Calibri" w:hAnsi="Calibri" w:cs="Calibri"/>
          <w:b/>
          <w:color w:val="00000A"/>
          <w:sz w:val="24"/>
        </w:rPr>
      </w:pPr>
    </w:p>
    <w:p w:rsidR="00464967" w:rsidRDefault="00464967" w:rsidP="00464967">
      <w:pPr>
        <w:spacing w:after="200"/>
        <w:ind w:left="708" w:right="15" w:hanging="708"/>
        <w:rPr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 xml:space="preserve">4. Oferta wspólna </w:t>
      </w:r>
      <w:r>
        <w:rPr>
          <w:rFonts w:ascii="Calibri" w:eastAsia="Calibri" w:hAnsi="Calibri" w:cs="Calibri"/>
          <w:color w:val="00000A"/>
          <w:sz w:val="24"/>
        </w:rPr>
        <w:t xml:space="preserve">( jeżeli </w:t>
      </w:r>
      <w:proofErr w:type="gramStart"/>
      <w:r>
        <w:rPr>
          <w:rFonts w:ascii="Calibri" w:eastAsia="Calibri" w:hAnsi="Calibri" w:cs="Calibri"/>
          <w:color w:val="00000A"/>
          <w:sz w:val="24"/>
        </w:rPr>
        <w:t>występuje ).</w:t>
      </w:r>
      <w:proofErr w:type="gramEnd"/>
    </w:p>
    <w:p w:rsidR="00464967" w:rsidRDefault="00464967" w:rsidP="00464967">
      <w:pPr>
        <w:tabs>
          <w:tab w:val="left" w:pos="-432"/>
        </w:tabs>
        <w:ind w:left="432" w:hanging="432"/>
        <w:rPr>
          <w:rFonts w:ascii="Calibri" w:eastAsia="Calibri" w:hAnsi="Calibri" w:cs="Calibri"/>
          <w:color w:val="00000A"/>
          <w:sz w:val="24"/>
        </w:rPr>
      </w:pPr>
      <w:r>
        <w:rPr>
          <w:color w:val="00000A"/>
          <w:sz w:val="24"/>
        </w:rPr>
        <w:t xml:space="preserve">Pełnomocnik Wykonawców wspólnie składających </w:t>
      </w:r>
      <w:proofErr w:type="gramStart"/>
      <w:r>
        <w:rPr>
          <w:color w:val="00000A"/>
          <w:sz w:val="24"/>
        </w:rPr>
        <w:t>ofertę :</w:t>
      </w:r>
      <w:proofErr w:type="gramEnd"/>
    </w:p>
    <w:p w:rsidR="00464967" w:rsidRDefault="00464967" w:rsidP="00464967">
      <w:pPr>
        <w:spacing w:after="200"/>
        <w:ind w:right="23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Nazwisko, imię …..…………………………………………………………………………</w:t>
      </w:r>
    </w:p>
    <w:p w:rsidR="00464967" w:rsidRDefault="00464967" w:rsidP="00464967">
      <w:pPr>
        <w:spacing w:after="200"/>
        <w:ind w:right="23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Stanowisko ……………………………………......…………………………………………</w:t>
      </w:r>
    </w:p>
    <w:p w:rsidR="00464967" w:rsidRDefault="00464967" w:rsidP="00464967">
      <w:pPr>
        <w:spacing w:after="200"/>
        <w:ind w:right="23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Telefon.....………………… Fax ……………………….</w:t>
      </w:r>
    </w:p>
    <w:p w:rsidR="00464967" w:rsidRDefault="00464967" w:rsidP="00464967">
      <w:pPr>
        <w:spacing w:after="200"/>
        <w:ind w:right="23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Zakres umocowania:</w:t>
      </w:r>
    </w:p>
    <w:p w:rsidR="00464967" w:rsidRDefault="00464967" w:rsidP="00464967">
      <w:pPr>
        <w:spacing w:after="200"/>
        <w:ind w:right="23"/>
        <w:rPr>
          <w:b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464967" w:rsidRDefault="00464967" w:rsidP="00464967">
      <w:pPr>
        <w:tabs>
          <w:tab w:val="left" w:pos="0"/>
        </w:tabs>
        <w:ind w:firstLine="15"/>
        <w:rPr>
          <w:rFonts w:ascii="Calibri" w:eastAsia="Calibri" w:hAnsi="Calibri" w:cs="Calibri"/>
          <w:color w:val="00000A"/>
          <w:sz w:val="24"/>
        </w:rPr>
      </w:pPr>
      <w:r>
        <w:rPr>
          <w:b/>
          <w:color w:val="00000A"/>
          <w:sz w:val="24"/>
        </w:rPr>
        <w:t xml:space="preserve">5. Zastrzeżenie Wykonawcy </w:t>
      </w:r>
    </w:p>
    <w:p w:rsidR="00464967" w:rsidRDefault="00464967" w:rsidP="00464967">
      <w:pPr>
        <w:spacing w:after="200"/>
        <w:ind w:right="23"/>
        <w:rPr>
          <w:rFonts w:ascii="Calibri" w:eastAsia="Calibri" w:hAnsi="Calibri" w:cs="Calibri"/>
          <w:b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464967" w:rsidRDefault="00464967" w:rsidP="00464967">
      <w:pPr>
        <w:spacing w:after="200"/>
        <w:ind w:right="15" w:hanging="15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 xml:space="preserve">6. Inne informacje Wykonawcy: </w:t>
      </w:r>
    </w:p>
    <w:p w:rsidR="00464967" w:rsidRDefault="00464967" w:rsidP="00464967">
      <w:pPr>
        <w:spacing w:after="200"/>
        <w:ind w:right="23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464967" w:rsidRDefault="00464967" w:rsidP="00464967">
      <w:pPr>
        <w:spacing w:after="200"/>
        <w:ind w:right="23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 xml:space="preserve">                                      </w:t>
      </w:r>
    </w:p>
    <w:p w:rsidR="00464967" w:rsidRDefault="00464967" w:rsidP="00464967">
      <w:pPr>
        <w:spacing w:after="200"/>
        <w:ind w:right="23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 xml:space="preserve">                                                     ………………..........…………………………</w:t>
      </w:r>
    </w:p>
    <w:p w:rsidR="00464967" w:rsidRDefault="00464967" w:rsidP="00464967">
      <w:pPr>
        <w:spacing w:after="200"/>
        <w:ind w:left="708" w:right="23"/>
        <w:jc w:val="right"/>
        <w:rPr>
          <w:rFonts w:ascii="Calibri" w:eastAsia="Calibri" w:hAnsi="Calibri" w:cs="Calibri"/>
          <w:color w:val="00000A"/>
          <w:sz w:val="22"/>
        </w:rPr>
      </w:pPr>
      <w:r>
        <w:rPr>
          <w:rFonts w:ascii="Calibri" w:eastAsia="Calibri" w:hAnsi="Calibri" w:cs="Calibri"/>
          <w:color w:val="00000A"/>
          <w:sz w:val="24"/>
        </w:rPr>
        <w:t>(imię i nazwisko podpis uprawnionego przedstawiciela Wykonawcy)</w:t>
      </w:r>
    </w:p>
    <w:p w:rsidR="00464967" w:rsidRDefault="00464967" w:rsidP="00464967">
      <w:pPr>
        <w:pageBreakBefore/>
        <w:spacing w:after="200" w:line="276" w:lineRule="auto"/>
        <w:ind w:left="7080" w:firstLine="708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2"/>
        </w:rPr>
        <w:lastRenderedPageBreak/>
        <w:t xml:space="preserve">Załącznik nr 2 </w:t>
      </w: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...................................</w:t>
      </w: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…...............................</w:t>
      </w: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…................................</w:t>
      </w: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Nazwa i adres Wykonawcy</w:t>
      </w: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spacing w:after="200"/>
        <w:jc w:val="center"/>
        <w:rPr>
          <w:rFonts w:ascii="Calibri" w:eastAsia="Calibri" w:hAnsi="Calibri" w:cs="Calibri"/>
          <w:b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>OŚWIADCZENIE</w:t>
      </w:r>
    </w:p>
    <w:p w:rsidR="00464967" w:rsidRDefault="00464967" w:rsidP="00464967">
      <w:pPr>
        <w:spacing w:after="200"/>
        <w:jc w:val="center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 xml:space="preserve"> </w:t>
      </w:r>
      <w:proofErr w:type="gramStart"/>
      <w:r>
        <w:rPr>
          <w:rFonts w:ascii="Calibri" w:eastAsia="Calibri" w:hAnsi="Calibri" w:cs="Calibri"/>
          <w:b/>
          <w:color w:val="00000A"/>
          <w:sz w:val="24"/>
        </w:rPr>
        <w:t>o</w:t>
      </w:r>
      <w:proofErr w:type="gramEnd"/>
      <w:r>
        <w:rPr>
          <w:rFonts w:ascii="Calibri" w:eastAsia="Calibri" w:hAnsi="Calibri" w:cs="Calibri"/>
          <w:b/>
          <w:color w:val="00000A"/>
          <w:sz w:val="24"/>
        </w:rPr>
        <w:t xml:space="preserve"> spełnieniu warunków wynikających z art. 22 ust 1 Ustawy z dnia 29 stycznia 2004r. Prawo Zamówień Publicznych (tj. Dz. U. </w:t>
      </w:r>
      <w:proofErr w:type="gramStart"/>
      <w:r>
        <w:rPr>
          <w:rFonts w:ascii="Calibri" w:eastAsia="Calibri" w:hAnsi="Calibri" w:cs="Calibri"/>
          <w:b/>
          <w:color w:val="00000A"/>
          <w:sz w:val="24"/>
        </w:rPr>
        <w:t>z</w:t>
      </w:r>
      <w:proofErr w:type="gramEnd"/>
      <w:r>
        <w:rPr>
          <w:rFonts w:ascii="Calibri" w:eastAsia="Calibri" w:hAnsi="Calibri" w:cs="Calibri"/>
          <w:b/>
          <w:color w:val="00000A"/>
          <w:sz w:val="24"/>
        </w:rPr>
        <w:t xml:space="preserve"> 2013 r., poz. 907, poz. 984, poz. 1047 i poz. 1473 z 2014 r. poz. 423, poz. 768, poz. 811, poz. 915, poz. 1146 i poz. 1232 oraz z 2015 r. poz. 349)</w:t>
      </w: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 xml:space="preserve">Przystępując do postępowania w sprawie udzielenia zamówienia publicznego na wykonanie zadania pn.: </w:t>
      </w:r>
      <w:r>
        <w:rPr>
          <w:rFonts w:ascii="Calibri" w:eastAsia="Calibri" w:hAnsi="Calibri" w:cs="Calibri"/>
          <w:b/>
          <w:color w:val="00000A"/>
          <w:sz w:val="24"/>
        </w:rPr>
        <w:t>„Specjalistyczne usługi opiekuńcze w 2016 roku”</w:t>
      </w: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  <w:proofErr w:type="gramStart"/>
      <w:r>
        <w:rPr>
          <w:rFonts w:ascii="Calibri" w:eastAsia="Calibri" w:hAnsi="Calibri" w:cs="Calibri"/>
          <w:color w:val="00000A"/>
          <w:sz w:val="24"/>
        </w:rPr>
        <w:t>oświadczam</w:t>
      </w:r>
      <w:proofErr w:type="gramEnd"/>
      <w:r>
        <w:rPr>
          <w:rFonts w:ascii="Calibri" w:eastAsia="Calibri" w:hAnsi="Calibri" w:cs="Calibri"/>
          <w:color w:val="00000A"/>
          <w:sz w:val="24"/>
        </w:rPr>
        <w:t>, że:</w:t>
      </w:r>
    </w:p>
    <w:p w:rsidR="00464967" w:rsidRDefault="00464967" w:rsidP="00464967">
      <w:pPr>
        <w:numPr>
          <w:ilvl w:val="0"/>
          <w:numId w:val="9"/>
        </w:numPr>
        <w:tabs>
          <w:tab w:val="left" w:pos="0"/>
        </w:tabs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Posiadam uprawnienia do wykonywania określonej działalności lub czynności, jeżeli przepisy prawa nakładają obowiązek ich posiadania</w:t>
      </w:r>
    </w:p>
    <w:p w:rsidR="00464967" w:rsidRDefault="00464967" w:rsidP="00464967">
      <w:pPr>
        <w:numPr>
          <w:ilvl w:val="0"/>
          <w:numId w:val="9"/>
        </w:numPr>
        <w:tabs>
          <w:tab w:val="left" w:pos="0"/>
        </w:tabs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Posiadam wiedzę i doświadczenie</w:t>
      </w:r>
    </w:p>
    <w:p w:rsidR="00464967" w:rsidRDefault="00464967" w:rsidP="00464967">
      <w:pPr>
        <w:numPr>
          <w:ilvl w:val="0"/>
          <w:numId w:val="9"/>
        </w:numPr>
        <w:tabs>
          <w:tab w:val="left" w:pos="0"/>
        </w:tabs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Dysponuję/będę dysponował odpowiednim potencjałem technicznym oraz osobami zdolnymi do wykonania zamówienia</w:t>
      </w:r>
    </w:p>
    <w:p w:rsidR="00464967" w:rsidRDefault="00464967" w:rsidP="00464967">
      <w:pPr>
        <w:numPr>
          <w:ilvl w:val="0"/>
          <w:numId w:val="9"/>
        </w:numPr>
        <w:tabs>
          <w:tab w:val="left" w:pos="0"/>
        </w:tabs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Znajduję się w sytuacji ekonomicznej i finansowej zapewniającej wykonanie zamówienia.</w:t>
      </w: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spacing w:after="200"/>
        <w:rPr>
          <w:rFonts w:ascii="Calibri" w:eastAsia="Calibri" w:hAnsi="Calibri" w:cs="Calibri"/>
          <w:i/>
          <w:color w:val="00000A"/>
          <w:sz w:val="24"/>
        </w:rPr>
      </w:pPr>
      <w:r>
        <w:rPr>
          <w:rFonts w:ascii="Calibri" w:eastAsia="Calibri" w:hAnsi="Calibri" w:cs="Calibri"/>
          <w:i/>
          <w:color w:val="00000A"/>
          <w:sz w:val="24"/>
        </w:rPr>
        <w:t xml:space="preserve">..........................., </w:t>
      </w:r>
      <w:proofErr w:type="gramStart"/>
      <w:r>
        <w:rPr>
          <w:rFonts w:ascii="Calibri" w:eastAsia="Calibri" w:hAnsi="Calibri" w:cs="Calibri"/>
          <w:i/>
          <w:color w:val="00000A"/>
          <w:sz w:val="24"/>
        </w:rPr>
        <w:t>dnia ..................2015 r</w:t>
      </w:r>
      <w:proofErr w:type="gramEnd"/>
      <w:r>
        <w:rPr>
          <w:rFonts w:ascii="Calibri" w:eastAsia="Calibri" w:hAnsi="Calibri" w:cs="Calibri"/>
          <w:i/>
          <w:color w:val="00000A"/>
          <w:sz w:val="24"/>
        </w:rPr>
        <w:t xml:space="preserve">.     </w:t>
      </w:r>
    </w:p>
    <w:p w:rsidR="00464967" w:rsidRDefault="00464967" w:rsidP="00464967">
      <w:pPr>
        <w:spacing w:after="200"/>
        <w:rPr>
          <w:rFonts w:ascii="Calibri" w:eastAsia="Calibri" w:hAnsi="Calibri" w:cs="Calibri"/>
          <w:i/>
          <w:color w:val="00000A"/>
          <w:sz w:val="24"/>
        </w:rPr>
      </w:pPr>
      <w:r>
        <w:rPr>
          <w:rFonts w:ascii="Calibri" w:eastAsia="Calibri" w:hAnsi="Calibri" w:cs="Calibri"/>
          <w:i/>
          <w:color w:val="00000A"/>
          <w:sz w:val="24"/>
        </w:rPr>
        <w:t xml:space="preserve">                   </w:t>
      </w:r>
      <w:r>
        <w:rPr>
          <w:rFonts w:ascii="Calibri" w:eastAsia="Calibri" w:hAnsi="Calibri" w:cs="Calibri"/>
          <w:i/>
          <w:color w:val="00000A"/>
          <w:sz w:val="24"/>
        </w:rPr>
        <w:tab/>
      </w:r>
      <w:r>
        <w:rPr>
          <w:rFonts w:ascii="Calibri" w:eastAsia="Calibri" w:hAnsi="Calibri" w:cs="Calibri"/>
          <w:i/>
          <w:color w:val="00000A"/>
          <w:sz w:val="24"/>
        </w:rPr>
        <w:tab/>
        <w:t xml:space="preserve">                            </w:t>
      </w:r>
      <w:r>
        <w:rPr>
          <w:rFonts w:ascii="Calibri" w:eastAsia="Calibri" w:hAnsi="Calibri" w:cs="Calibri"/>
          <w:i/>
          <w:color w:val="00000A"/>
          <w:sz w:val="24"/>
        </w:rPr>
        <w:tab/>
      </w:r>
      <w:r>
        <w:rPr>
          <w:rFonts w:ascii="Calibri" w:eastAsia="Calibri" w:hAnsi="Calibri" w:cs="Calibri"/>
          <w:i/>
          <w:color w:val="00000A"/>
          <w:sz w:val="24"/>
        </w:rPr>
        <w:tab/>
        <w:t xml:space="preserve">......................................................                                                                       </w:t>
      </w:r>
    </w:p>
    <w:p w:rsidR="00464967" w:rsidRDefault="00464967" w:rsidP="00464967">
      <w:pPr>
        <w:spacing w:after="200"/>
        <w:jc w:val="right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i/>
          <w:color w:val="00000A"/>
          <w:sz w:val="24"/>
        </w:rPr>
        <w:t xml:space="preserve">  </w:t>
      </w:r>
      <w:r>
        <w:rPr>
          <w:rFonts w:ascii="Calibri" w:eastAsia="Calibri" w:hAnsi="Calibri" w:cs="Calibri"/>
          <w:color w:val="00000A"/>
          <w:sz w:val="24"/>
        </w:rPr>
        <w:t>( podpis i pieczęć osoby upoważnionej)</w:t>
      </w: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rPr>
          <w:rFonts w:ascii="Calibri" w:eastAsia="Calibri" w:hAnsi="Calibri" w:cs="Calibri"/>
          <w:color w:val="00000A"/>
          <w:sz w:val="22"/>
        </w:rPr>
      </w:pPr>
      <w:r>
        <w:rPr>
          <w:rFonts w:ascii="Calibri" w:eastAsia="Calibri" w:hAnsi="Calibri" w:cs="Calibri"/>
          <w:color w:val="00000A"/>
          <w:sz w:val="24"/>
        </w:rPr>
        <w:t>W przypadku Wykonawców wspólnie ubiegających się o zamówienie powyższy dokument składa każdy z partnerów konsorcjum w imieniu swojej firmy.</w:t>
      </w:r>
    </w:p>
    <w:p w:rsidR="00464967" w:rsidRDefault="00464967" w:rsidP="00464967">
      <w:pPr>
        <w:spacing w:after="200" w:line="276" w:lineRule="auto"/>
        <w:rPr>
          <w:rFonts w:ascii="Calibri" w:eastAsia="Calibri" w:hAnsi="Calibri" w:cs="Calibri"/>
          <w:color w:val="00000A"/>
          <w:sz w:val="22"/>
        </w:rPr>
      </w:pP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464967" w:rsidRDefault="00464967" w:rsidP="00464967">
      <w:pPr>
        <w:spacing w:after="200" w:line="276" w:lineRule="auto"/>
        <w:rPr>
          <w:rFonts w:ascii="Calibri" w:eastAsia="Calibri" w:hAnsi="Calibri" w:cs="Calibri"/>
          <w:color w:val="00000A"/>
          <w:sz w:val="22"/>
        </w:rPr>
      </w:pPr>
    </w:p>
    <w:p w:rsidR="00464967" w:rsidRDefault="00464967" w:rsidP="00464967">
      <w:pPr>
        <w:pageBreakBefore/>
        <w:spacing w:after="200" w:line="276" w:lineRule="auto"/>
        <w:jc w:val="right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2"/>
        </w:rPr>
        <w:lastRenderedPageBreak/>
        <w:t>Załącznik nr 3</w:t>
      </w: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....................................</w:t>
      </w: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…...............................</w:t>
      </w: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…................................</w:t>
      </w: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Nazwa i adres Wykonawcy</w:t>
      </w: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spacing w:after="200"/>
        <w:jc w:val="center"/>
        <w:rPr>
          <w:rFonts w:ascii="Calibri" w:eastAsia="Calibri" w:hAnsi="Calibri" w:cs="Calibri"/>
          <w:b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>OŚWIADCZENIE</w:t>
      </w:r>
    </w:p>
    <w:p w:rsidR="00464967" w:rsidRDefault="00464967" w:rsidP="00464967">
      <w:pPr>
        <w:spacing w:after="200"/>
        <w:jc w:val="center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 xml:space="preserve"> </w:t>
      </w:r>
      <w:proofErr w:type="gramStart"/>
      <w:r>
        <w:rPr>
          <w:rFonts w:ascii="Calibri" w:eastAsia="Calibri" w:hAnsi="Calibri" w:cs="Calibri"/>
          <w:b/>
          <w:color w:val="00000A"/>
          <w:sz w:val="24"/>
        </w:rPr>
        <w:t>o</w:t>
      </w:r>
      <w:proofErr w:type="gramEnd"/>
      <w:r>
        <w:rPr>
          <w:rFonts w:ascii="Calibri" w:eastAsia="Calibri" w:hAnsi="Calibri" w:cs="Calibri"/>
          <w:b/>
          <w:color w:val="00000A"/>
          <w:sz w:val="24"/>
        </w:rPr>
        <w:t xml:space="preserve"> niepodleganiu wykluczeniu z postępowania na podstawie art. 24 ust. 1 i 2 Ustawy z dnia 29 stycznia 2004 r. Prawo Zamówień Publicznych (tj. Dz. U. </w:t>
      </w:r>
      <w:proofErr w:type="gramStart"/>
      <w:r>
        <w:rPr>
          <w:rFonts w:ascii="Calibri" w:eastAsia="Calibri" w:hAnsi="Calibri" w:cs="Calibri"/>
          <w:b/>
          <w:color w:val="00000A"/>
          <w:sz w:val="24"/>
        </w:rPr>
        <w:t>z</w:t>
      </w:r>
      <w:proofErr w:type="gramEnd"/>
      <w:r>
        <w:rPr>
          <w:rFonts w:ascii="Calibri" w:eastAsia="Calibri" w:hAnsi="Calibri" w:cs="Calibri"/>
          <w:b/>
          <w:color w:val="00000A"/>
          <w:sz w:val="24"/>
        </w:rPr>
        <w:t xml:space="preserve"> 2013 r., poz. 907, poz. 984, poz. 1047 i poz. 1473 z 2014 r. poz. 423, poz. 768, poz. 811, poz. 915, poz. 1146 i poz. 1232 oraz z 2015 r. poz. 349)</w:t>
      </w:r>
    </w:p>
    <w:p w:rsidR="00464967" w:rsidRDefault="00464967" w:rsidP="00464967">
      <w:pPr>
        <w:spacing w:after="200"/>
        <w:jc w:val="both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 xml:space="preserve">Przystępując do postępowania w sprawie udzielenia zamówienia publicznego na wykonanie zadania pn.: </w:t>
      </w:r>
      <w:r>
        <w:rPr>
          <w:rFonts w:ascii="Calibri" w:eastAsia="Calibri" w:hAnsi="Calibri" w:cs="Calibri"/>
          <w:b/>
          <w:color w:val="00000A"/>
          <w:sz w:val="24"/>
        </w:rPr>
        <w:t>„Specjalistyczne usługi opiekuńcze w 2016 roku”</w:t>
      </w:r>
    </w:p>
    <w:p w:rsidR="00464967" w:rsidRDefault="00464967" w:rsidP="00464967">
      <w:pPr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Z postępowania o udzielenie zamówienia publicznego wyklucza się:</w:t>
      </w:r>
    </w:p>
    <w:p w:rsidR="00464967" w:rsidRDefault="00464967" w:rsidP="00464967">
      <w:pPr>
        <w:ind w:left="709" w:hanging="283"/>
        <w:jc w:val="both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1) -;</w:t>
      </w:r>
    </w:p>
    <w:p w:rsidR="00464967" w:rsidRDefault="00464967" w:rsidP="00464967">
      <w:pPr>
        <w:ind w:left="709" w:hanging="283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1a) -;</w:t>
      </w:r>
    </w:p>
    <w:p w:rsidR="00464967" w:rsidRDefault="00464967" w:rsidP="00464967">
      <w:pPr>
        <w:numPr>
          <w:ilvl w:val="0"/>
          <w:numId w:val="10"/>
        </w:numPr>
        <w:tabs>
          <w:tab w:val="left" w:pos="0"/>
        </w:tabs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Wykonawców, 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464967" w:rsidRDefault="00464967" w:rsidP="00464967">
      <w:pPr>
        <w:numPr>
          <w:ilvl w:val="0"/>
          <w:numId w:val="10"/>
        </w:numPr>
        <w:tabs>
          <w:tab w:val="left" w:pos="0"/>
        </w:tabs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Wykonawców, którzy zalegają z uiszczeniem podatków, opłat lub składek na ubezpieczenia społeczne lub zdrowotne, z wyjątkiem </w:t>
      </w:r>
      <w:proofErr w:type="gramStart"/>
      <w:r>
        <w:rPr>
          <w:rFonts w:ascii="Calibri" w:eastAsia="Calibri" w:hAnsi="Calibri" w:cs="Calibri"/>
          <w:color w:val="000000"/>
          <w:sz w:val="24"/>
        </w:rPr>
        <w:t>przypadków gdy</w:t>
      </w:r>
      <w:proofErr w:type="gramEnd"/>
      <w:r>
        <w:rPr>
          <w:rFonts w:ascii="Calibri" w:eastAsia="Calibri" w:hAnsi="Calibri" w:cs="Calibri"/>
          <w:color w:val="000000"/>
          <w:sz w:val="24"/>
        </w:rPr>
        <w:t xml:space="preserve"> uzyskali oni przewidziane prawem zwolnienie, odroczenie, rozłożenie na raty zaległych płatności lub wstrzymanie w całości wykonania decyzji właściwego organu;</w:t>
      </w:r>
    </w:p>
    <w:p w:rsidR="00464967" w:rsidRDefault="00464967" w:rsidP="00464967">
      <w:pPr>
        <w:numPr>
          <w:ilvl w:val="0"/>
          <w:numId w:val="10"/>
        </w:numPr>
        <w:tabs>
          <w:tab w:val="left" w:pos="0"/>
        </w:tabs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Osoby fizyczne,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464967" w:rsidRDefault="00464967" w:rsidP="00464967">
      <w:pPr>
        <w:numPr>
          <w:ilvl w:val="0"/>
          <w:numId w:val="10"/>
        </w:numPr>
        <w:tabs>
          <w:tab w:val="left" w:pos="0"/>
        </w:tabs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Spółki jawne,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</w:t>
      </w:r>
      <w:r>
        <w:rPr>
          <w:rFonts w:ascii="Calibri" w:eastAsia="Calibri" w:hAnsi="Calibri" w:cs="Calibri"/>
          <w:color w:val="000000"/>
          <w:sz w:val="24"/>
        </w:rPr>
        <w:lastRenderedPageBreak/>
        <w:t>przestępstwo skarbowe lub przestępstwo udziału w zorganizowanej grupie albo związku mających na celu popełnienie przestępstwa lub przestępstwa skarbowego;</w:t>
      </w:r>
    </w:p>
    <w:p w:rsidR="00464967" w:rsidRDefault="00464967" w:rsidP="00464967">
      <w:pPr>
        <w:numPr>
          <w:ilvl w:val="0"/>
          <w:numId w:val="10"/>
        </w:numPr>
        <w:tabs>
          <w:tab w:val="left" w:pos="0"/>
        </w:tabs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464967" w:rsidRDefault="00464967" w:rsidP="00464967">
      <w:pPr>
        <w:numPr>
          <w:ilvl w:val="0"/>
          <w:numId w:val="10"/>
        </w:numPr>
        <w:tabs>
          <w:tab w:val="left" w:pos="0"/>
        </w:tabs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464967" w:rsidRDefault="00464967" w:rsidP="00464967">
      <w:pPr>
        <w:numPr>
          <w:ilvl w:val="0"/>
          <w:numId w:val="10"/>
        </w:numPr>
        <w:tabs>
          <w:tab w:val="left" w:pos="0"/>
        </w:tabs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464967" w:rsidRDefault="00464967" w:rsidP="00464967">
      <w:pPr>
        <w:numPr>
          <w:ilvl w:val="0"/>
          <w:numId w:val="10"/>
        </w:numPr>
        <w:tabs>
          <w:tab w:val="left" w:pos="0"/>
        </w:tabs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Podmioty zbiorowe, wobec których sąd orzekł zakaz ubiegania się o zamówienia na podstawie przepisów o odpowiedzialności podmiotów zbiorowych za czyny zabronione pod groźbą kary. </w:t>
      </w:r>
    </w:p>
    <w:p w:rsidR="00464967" w:rsidRDefault="00464967" w:rsidP="00464967">
      <w:pPr>
        <w:numPr>
          <w:ilvl w:val="0"/>
          <w:numId w:val="10"/>
        </w:numPr>
        <w:tabs>
          <w:tab w:val="left" w:pos="0"/>
        </w:tabs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</w:t>
      </w:r>
      <w:proofErr w:type="gramStart"/>
      <w:r>
        <w:rPr>
          <w:rFonts w:ascii="Calibri" w:eastAsia="Calibri" w:hAnsi="Calibri" w:cs="Calibri"/>
          <w:color w:val="000000"/>
          <w:sz w:val="24"/>
        </w:rPr>
        <w:t>poz</w:t>
      </w:r>
      <w:proofErr w:type="gramEnd"/>
      <w:r>
        <w:rPr>
          <w:rFonts w:ascii="Calibri" w:eastAsia="Calibri" w:hAnsi="Calibri" w:cs="Calibri"/>
          <w:color w:val="000000"/>
          <w:sz w:val="24"/>
        </w:rPr>
        <w:t>. 769) – przez okres 1 roku od dnia uprawomocnienia się wyroku;</w:t>
      </w:r>
    </w:p>
    <w:p w:rsidR="00464967" w:rsidRDefault="00464967" w:rsidP="00464967">
      <w:pPr>
        <w:numPr>
          <w:ilvl w:val="0"/>
          <w:numId w:val="10"/>
        </w:numPr>
        <w:tabs>
          <w:tab w:val="left" w:pos="0"/>
        </w:tabs>
        <w:jc w:val="both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464967" w:rsidRDefault="00464967" w:rsidP="00464967">
      <w:pPr>
        <w:ind w:left="720"/>
        <w:jc w:val="both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2. Z postępowania o udzielenie zamówienia wyklucza się również wykonawców, którzy:</w:t>
      </w:r>
    </w:p>
    <w:p w:rsidR="00464967" w:rsidRDefault="00464967" w:rsidP="00464967">
      <w:pPr>
        <w:numPr>
          <w:ilvl w:val="0"/>
          <w:numId w:val="11"/>
        </w:numPr>
        <w:tabs>
          <w:tab w:val="left" w:pos="0"/>
        </w:tabs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Wykonywali bezpośrednio czynności związane z przygotowaniem prowadzonego postępowania, z wyłączeniem czynności wykonywanych podczas dialogu technicznego, o którym mowa w art. 31a ust. 1, lub posługiwali się w celu sporządzenia oferty osobami uczestniczącymi w dokonywaniu tych czynności, chyba, </w:t>
      </w:r>
      <w:r>
        <w:rPr>
          <w:rFonts w:ascii="Calibri" w:eastAsia="Calibri" w:hAnsi="Calibri" w:cs="Calibri"/>
          <w:color w:val="000000"/>
          <w:sz w:val="24"/>
        </w:rPr>
        <w:lastRenderedPageBreak/>
        <w:t>że udział tych wykonawców w postępowaniu nie utrudni uczciwej konkurencji; przepisu nie stosuje się do wykonawców, którym udziela się zamówienia na podstawie art. 62 ust. 1 pkt 2 lub art. 67 ust. 1 pkt 1 i 2;</w:t>
      </w:r>
    </w:p>
    <w:p w:rsidR="00464967" w:rsidRDefault="00464967" w:rsidP="00464967">
      <w:pPr>
        <w:numPr>
          <w:ilvl w:val="0"/>
          <w:numId w:val="11"/>
        </w:numPr>
        <w:tabs>
          <w:tab w:val="left" w:pos="0"/>
        </w:tabs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Nie wnieśli wadium do upływu terminu składania ofert, na przedłużony okres związania ofertą lub w terminie, o którym mowa w art. 46 ust. 3, albo nie zgodzili się na przedłużenie okresu związania ofertą;</w:t>
      </w:r>
    </w:p>
    <w:p w:rsidR="00464967" w:rsidRDefault="00464967" w:rsidP="00464967">
      <w:pPr>
        <w:numPr>
          <w:ilvl w:val="0"/>
          <w:numId w:val="11"/>
        </w:numPr>
        <w:tabs>
          <w:tab w:val="left" w:pos="0"/>
        </w:tabs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Złożyli nieprawdziwe informacje mające wpływ lub mogące mieć wpływ na wynik prowadzonego postępowania;</w:t>
      </w:r>
    </w:p>
    <w:p w:rsidR="00464967" w:rsidRDefault="00464967" w:rsidP="00464967">
      <w:pPr>
        <w:numPr>
          <w:ilvl w:val="0"/>
          <w:numId w:val="11"/>
        </w:numPr>
        <w:tabs>
          <w:tab w:val="left" w:pos="0"/>
        </w:tabs>
        <w:jc w:val="both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Nie wykazali spełniania warunków udziału w postępowaniu;</w:t>
      </w:r>
    </w:p>
    <w:p w:rsidR="00464967" w:rsidRDefault="00464967" w:rsidP="00464967">
      <w:pPr>
        <w:numPr>
          <w:ilvl w:val="0"/>
          <w:numId w:val="11"/>
        </w:numPr>
        <w:tabs>
          <w:tab w:val="left" w:pos="0"/>
        </w:tabs>
        <w:jc w:val="both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 xml:space="preserve">Należąc do tej samej grupy kapitałowej, w rozumieniu ustawy z dnia 16 lutego 2007 r. o ochronie konkurencji i konsumentów (Dz. U. Nr 50, poz. 331, z </w:t>
      </w:r>
      <w:proofErr w:type="spellStart"/>
      <w:r>
        <w:rPr>
          <w:rFonts w:ascii="Calibri" w:eastAsia="Calibri" w:hAnsi="Calibri" w:cs="Calibri"/>
          <w:color w:val="00000A"/>
          <w:sz w:val="24"/>
        </w:rPr>
        <w:t>późn</w:t>
      </w:r>
      <w:proofErr w:type="spellEnd"/>
      <w:r>
        <w:rPr>
          <w:rFonts w:ascii="Calibri" w:eastAsia="Calibri" w:hAnsi="Calibri" w:cs="Calibri"/>
          <w:color w:val="00000A"/>
          <w:sz w:val="24"/>
        </w:rPr>
        <w:t xml:space="preserve">. zm.), złożyli odrębne oferty lub wnioski o dopuszczenie do udziału w tym samym postępowaniu, </w:t>
      </w:r>
      <w:proofErr w:type="gramStart"/>
      <w:r>
        <w:rPr>
          <w:rFonts w:ascii="Calibri" w:eastAsia="Calibri" w:hAnsi="Calibri" w:cs="Calibri"/>
          <w:color w:val="00000A"/>
          <w:sz w:val="24"/>
        </w:rPr>
        <w:t>chyba że</w:t>
      </w:r>
      <w:proofErr w:type="gramEnd"/>
      <w:r>
        <w:rPr>
          <w:rFonts w:ascii="Calibri" w:eastAsia="Calibri" w:hAnsi="Calibri" w:cs="Calibri"/>
          <w:color w:val="00000A"/>
          <w:sz w:val="24"/>
        </w:rPr>
        <w:t xml:space="preserve"> wykażą, że istniejące między nimi powiązania nie prowadzą do zachwiania uczciwej konkurencji pomiędzy Wykonawcami w postępowaniu o udzielenie zamówienia. </w:t>
      </w:r>
    </w:p>
    <w:p w:rsidR="00464967" w:rsidRDefault="00464967" w:rsidP="00464967">
      <w:pPr>
        <w:ind w:left="360"/>
        <w:jc w:val="both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jc w:val="both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rPr>
          <w:rFonts w:ascii="Calibri" w:eastAsia="Calibri" w:hAnsi="Calibri" w:cs="Calibri"/>
          <w:i/>
          <w:color w:val="00000A"/>
          <w:sz w:val="24"/>
        </w:rPr>
      </w:pPr>
      <w:r>
        <w:rPr>
          <w:rFonts w:ascii="Calibri" w:eastAsia="Calibri" w:hAnsi="Calibri" w:cs="Calibri"/>
          <w:i/>
          <w:color w:val="00000A"/>
          <w:sz w:val="24"/>
        </w:rPr>
        <w:t xml:space="preserve">..........................., </w:t>
      </w:r>
      <w:proofErr w:type="gramStart"/>
      <w:r>
        <w:rPr>
          <w:rFonts w:ascii="Calibri" w:eastAsia="Calibri" w:hAnsi="Calibri" w:cs="Calibri"/>
          <w:i/>
          <w:color w:val="00000A"/>
          <w:sz w:val="24"/>
        </w:rPr>
        <w:t xml:space="preserve">dnia ..................2015 r.                        </w:t>
      </w:r>
      <w:r>
        <w:rPr>
          <w:rFonts w:ascii="Calibri" w:eastAsia="Calibri" w:hAnsi="Calibri" w:cs="Calibri"/>
          <w:i/>
          <w:color w:val="00000A"/>
          <w:sz w:val="24"/>
        </w:rPr>
        <w:tab/>
      </w:r>
      <w:r>
        <w:rPr>
          <w:rFonts w:ascii="Calibri" w:eastAsia="Calibri" w:hAnsi="Calibri" w:cs="Calibri"/>
          <w:i/>
          <w:color w:val="00000A"/>
          <w:sz w:val="24"/>
        </w:rPr>
        <w:tab/>
        <w:t xml:space="preserve">                       </w:t>
      </w:r>
      <w:proofErr w:type="gramEnd"/>
      <w:r>
        <w:rPr>
          <w:rFonts w:ascii="Calibri" w:eastAsia="Calibri" w:hAnsi="Calibri" w:cs="Calibri"/>
          <w:i/>
          <w:color w:val="00000A"/>
          <w:sz w:val="24"/>
        </w:rPr>
        <w:t xml:space="preserve">    </w:t>
      </w:r>
    </w:p>
    <w:p w:rsidR="00464967" w:rsidRDefault="00464967" w:rsidP="00464967">
      <w:pPr>
        <w:rPr>
          <w:rFonts w:ascii="Calibri" w:eastAsia="Calibri" w:hAnsi="Calibri" w:cs="Calibri"/>
          <w:i/>
          <w:color w:val="00000A"/>
          <w:sz w:val="24"/>
        </w:rPr>
      </w:pPr>
      <w:r>
        <w:rPr>
          <w:rFonts w:ascii="Calibri" w:eastAsia="Calibri" w:hAnsi="Calibri" w:cs="Calibri"/>
          <w:i/>
          <w:color w:val="00000A"/>
          <w:sz w:val="24"/>
        </w:rPr>
        <w:t xml:space="preserve"> </w:t>
      </w:r>
    </w:p>
    <w:p w:rsidR="00464967" w:rsidRDefault="00464967" w:rsidP="00464967">
      <w:pPr>
        <w:jc w:val="right"/>
        <w:rPr>
          <w:rFonts w:ascii="Calibri" w:eastAsia="Calibri" w:hAnsi="Calibri" w:cs="Calibri"/>
          <w:i/>
          <w:color w:val="00000A"/>
          <w:sz w:val="24"/>
        </w:rPr>
      </w:pPr>
      <w:r>
        <w:rPr>
          <w:rFonts w:ascii="Calibri" w:eastAsia="Calibri" w:hAnsi="Calibri" w:cs="Calibri"/>
          <w:i/>
          <w:color w:val="00000A"/>
          <w:sz w:val="24"/>
        </w:rPr>
        <w:tab/>
      </w:r>
      <w:r>
        <w:rPr>
          <w:rFonts w:ascii="Calibri" w:eastAsia="Calibri" w:hAnsi="Calibri" w:cs="Calibri"/>
          <w:i/>
          <w:color w:val="00000A"/>
          <w:sz w:val="24"/>
        </w:rPr>
        <w:tab/>
      </w:r>
      <w:r>
        <w:rPr>
          <w:rFonts w:ascii="Calibri" w:eastAsia="Calibri" w:hAnsi="Calibri" w:cs="Calibri"/>
          <w:i/>
          <w:color w:val="00000A"/>
          <w:sz w:val="24"/>
        </w:rPr>
        <w:tab/>
        <w:t xml:space="preserve">......................................................                                                                       </w:t>
      </w:r>
    </w:p>
    <w:p w:rsidR="00464967" w:rsidRDefault="00464967" w:rsidP="00464967">
      <w:pPr>
        <w:jc w:val="right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i/>
          <w:color w:val="00000A"/>
          <w:sz w:val="24"/>
        </w:rPr>
        <w:t xml:space="preserve">  </w:t>
      </w:r>
      <w:r>
        <w:rPr>
          <w:rFonts w:ascii="Calibri" w:eastAsia="Calibri" w:hAnsi="Calibri" w:cs="Calibri"/>
          <w:color w:val="00000A"/>
          <w:sz w:val="24"/>
        </w:rPr>
        <w:t>( podpis i pieczęć osoby upoważnionej)</w:t>
      </w:r>
    </w:p>
    <w:p w:rsidR="00464967" w:rsidRDefault="00464967" w:rsidP="00464967">
      <w:pPr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W przypadku Wykonawców wspólnie ubiegających się o zamówienie powyższy dokument składa każdy z partnerów konsorcjum w imieniu swojej firmy.</w:t>
      </w:r>
    </w:p>
    <w:p w:rsidR="00464967" w:rsidRDefault="00464967" w:rsidP="00464967">
      <w:pPr>
        <w:spacing w:after="200"/>
        <w:jc w:val="right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spacing w:after="200"/>
        <w:jc w:val="right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spacing w:after="200"/>
        <w:jc w:val="right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tabs>
          <w:tab w:val="left" w:pos="-864"/>
        </w:tabs>
        <w:spacing w:before="240" w:after="60"/>
        <w:ind w:left="864" w:hanging="864"/>
        <w:jc w:val="right"/>
        <w:rPr>
          <w:color w:val="00000A"/>
        </w:rPr>
      </w:pPr>
    </w:p>
    <w:p w:rsidR="00464967" w:rsidRDefault="00464967" w:rsidP="00464967">
      <w:pPr>
        <w:tabs>
          <w:tab w:val="left" w:pos="-864"/>
        </w:tabs>
        <w:spacing w:before="240" w:after="60"/>
        <w:ind w:left="864" w:hanging="864"/>
        <w:jc w:val="right"/>
        <w:rPr>
          <w:color w:val="00000A"/>
        </w:rPr>
      </w:pPr>
    </w:p>
    <w:p w:rsidR="00464967" w:rsidRDefault="00464967" w:rsidP="00464967">
      <w:pPr>
        <w:tabs>
          <w:tab w:val="left" w:pos="-864"/>
        </w:tabs>
        <w:spacing w:before="240" w:after="60"/>
        <w:ind w:left="864" w:hanging="864"/>
        <w:jc w:val="right"/>
        <w:rPr>
          <w:color w:val="00000A"/>
        </w:rPr>
      </w:pPr>
    </w:p>
    <w:p w:rsidR="00464967" w:rsidRDefault="00464967" w:rsidP="00464967">
      <w:pPr>
        <w:spacing w:after="200" w:line="276" w:lineRule="auto"/>
        <w:rPr>
          <w:rFonts w:ascii="Calibri" w:eastAsia="Calibri" w:hAnsi="Calibri" w:cs="Calibri"/>
          <w:color w:val="00000A"/>
          <w:sz w:val="22"/>
        </w:rPr>
      </w:pP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464967" w:rsidRDefault="00464967" w:rsidP="00464967">
      <w:pPr>
        <w:spacing w:after="200" w:line="276" w:lineRule="auto"/>
        <w:rPr>
          <w:rFonts w:ascii="Calibri" w:eastAsia="Calibri" w:hAnsi="Calibri" w:cs="Calibri"/>
          <w:color w:val="00000A"/>
          <w:sz w:val="22"/>
        </w:rPr>
      </w:pPr>
    </w:p>
    <w:p w:rsidR="00464967" w:rsidRDefault="00464967" w:rsidP="00464967">
      <w:pPr>
        <w:spacing w:after="200" w:line="276" w:lineRule="auto"/>
        <w:rPr>
          <w:rFonts w:ascii="Calibri" w:eastAsia="Calibri" w:hAnsi="Calibri" w:cs="Calibri"/>
          <w:color w:val="00000A"/>
          <w:sz w:val="22"/>
        </w:rPr>
      </w:pPr>
    </w:p>
    <w:p w:rsidR="00464967" w:rsidRDefault="00464967" w:rsidP="00464967">
      <w:pPr>
        <w:spacing w:after="200" w:line="276" w:lineRule="auto"/>
        <w:jc w:val="right"/>
        <w:rPr>
          <w:rFonts w:ascii="Calibri" w:eastAsia="Calibri" w:hAnsi="Calibri" w:cs="Calibri"/>
          <w:color w:val="00000A"/>
          <w:sz w:val="22"/>
        </w:rPr>
      </w:pPr>
    </w:p>
    <w:p w:rsidR="00464967" w:rsidRDefault="00464967" w:rsidP="00464967">
      <w:pPr>
        <w:pageBreakBefore/>
        <w:spacing w:after="200" w:line="276" w:lineRule="auto"/>
        <w:jc w:val="right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2"/>
        </w:rPr>
        <w:lastRenderedPageBreak/>
        <w:t>Załącznik nr 4</w:t>
      </w: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....................................</w:t>
      </w: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…...............................</w:t>
      </w: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…................................</w:t>
      </w:r>
    </w:p>
    <w:p w:rsidR="00464967" w:rsidRDefault="00464967" w:rsidP="00464967">
      <w:pPr>
        <w:spacing w:after="200"/>
        <w:rPr>
          <w:rFonts w:ascii="Calibri" w:eastAsia="Calibri" w:hAnsi="Calibri" w:cs="Calibri"/>
          <w:b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Nazwa i adres Wykonawcy</w:t>
      </w:r>
    </w:p>
    <w:p w:rsidR="00464967" w:rsidRDefault="00464967" w:rsidP="00464967">
      <w:pPr>
        <w:spacing w:after="200" w:line="276" w:lineRule="auto"/>
        <w:jc w:val="center"/>
        <w:rPr>
          <w:rFonts w:ascii="Calibri" w:eastAsia="Calibri" w:hAnsi="Calibri" w:cs="Calibri"/>
          <w:b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>„Specjalistyczne usługi opiekuńcze w 2016 roku”</w:t>
      </w:r>
    </w:p>
    <w:p w:rsidR="00464967" w:rsidRDefault="00464967" w:rsidP="00464967">
      <w:pPr>
        <w:spacing w:after="200" w:line="276" w:lineRule="auto"/>
        <w:ind w:left="432"/>
        <w:jc w:val="center"/>
        <w:rPr>
          <w:rFonts w:ascii="Calibri" w:eastAsia="Calibri" w:hAnsi="Calibri" w:cs="Calibri"/>
          <w:b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 xml:space="preserve">OŚWIADCZENIE WYKONAWCY </w:t>
      </w:r>
    </w:p>
    <w:p w:rsidR="00464967" w:rsidRDefault="00464967" w:rsidP="00464967">
      <w:pPr>
        <w:spacing w:after="200" w:line="276" w:lineRule="auto"/>
        <w:ind w:left="432"/>
        <w:jc w:val="center"/>
        <w:rPr>
          <w:rFonts w:ascii="Calibri" w:eastAsia="Calibri" w:hAnsi="Calibri" w:cs="Calibri"/>
          <w:b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>ZGODNE</w:t>
      </w:r>
    </w:p>
    <w:p w:rsidR="00464967" w:rsidRDefault="00464967" w:rsidP="00464967">
      <w:pPr>
        <w:spacing w:after="200" w:line="276" w:lineRule="auto"/>
        <w:jc w:val="center"/>
        <w:rPr>
          <w:rFonts w:ascii="Calibri" w:eastAsia="Calibri" w:hAnsi="Calibri" w:cs="Calibri"/>
          <w:color w:val="00000A"/>
          <w:sz w:val="22"/>
        </w:rPr>
      </w:pPr>
      <w:r>
        <w:rPr>
          <w:rFonts w:ascii="Calibri" w:eastAsia="Calibri" w:hAnsi="Calibri" w:cs="Calibri"/>
          <w:b/>
          <w:color w:val="00000A"/>
          <w:sz w:val="24"/>
        </w:rPr>
        <w:t>Z ART. 26 UST. 2d USTAWY PRAWO ZAMÓWIEŃ PUBLICZNYCH</w:t>
      </w:r>
    </w:p>
    <w:p w:rsidR="00464967" w:rsidRDefault="00464967" w:rsidP="00464967">
      <w:pPr>
        <w:spacing w:after="200" w:line="276" w:lineRule="auto"/>
        <w:jc w:val="both"/>
        <w:rPr>
          <w:rFonts w:ascii="Calibri" w:eastAsia="Calibri" w:hAnsi="Calibri" w:cs="Calibri"/>
          <w:b/>
          <w:color w:val="00000A"/>
          <w:sz w:val="22"/>
        </w:rPr>
      </w:pPr>
      <w:r>
        <w:rPr>
          <w:rFonts w:ascii="Calibri" w:eastAsia="Calibri" w:hAnsi="Calibri" w:cs="Calibri"/>
          <w:color w:val="00000A"/>
          <w:sz w:val="22"/>
        </w:rPr>
        <w:t>Niniejszym oświadczam\y, że nie należymy do grupy kapitałowej / należymy do grupy kapitałowej*) składającej się z następujących podmiotów:</w:t>
      </w:r>
    </w:p>
    <w:tbl>
      <w:tblPr>
        <w:tblW w:w="0" w:type="auto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644"/>
        <w:gridCol w:w="4962"/>
        <w:gridCol w:w="3409"/>
      </w:tblGrid>
      <w:tr w:rsidR="00464967" w:rsidTr="00C06B79">
        <w:tc>
          <w:tcPr>
            <w:tcW w:w="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pacing w:after="120" w:line="276" w:lineRule="auto"/>
              <w:jc w:val="center"/>
              <w:rPr>
                <w:rFonts w:ascii="Calibri" w:eastAsia="Calibri" w:hAnsi="Calibri" w:cs="Calibri"/>
                <w:b/>
                <w:color w:val="00000A"/>
                <w:sz w:val="22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2"/>
              </w:rPr>
              <w:t>L.</w:t>
            </w:r>
            <w:proofErr w:type="gramStart"/>
            <w:r>
              <w:rPr>
                <w:rFonts w:ascii="Calibri" w:eastAsia="Calibri" w:hAnsi="Calibri" w:cs="Calibri"/>
                <w:b/>
                <w:color w:val="00000A"/>
                <w:sz w:val="22"/>
              </w:rPr>
              <w:t>p</w:t>
            </w:r>
            <w:proofErr w:type="gramEnd"/>
            <w:r>
              <w:rPr>
                <w:rFonts w:ascii="Calibri" w:eastAsia="Calibri" w:hAnsi="Calibri" w:cs="Calibri"/>
                <w:b/>
                <w:color w:val="00000A"/>
                <w:sz w:val="22"/>
              </w:rPr>
              <w:t>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pacing w:after="120" w:line="276" w:lineRule="auto"/>
              <w:jc w:val="center"/>
              <w:rPr>
                <w:rFonts w:ascii="Calibri" w:eastAsia="Calibri" w:hAnsi="Calibri" w:cs="Calibri"/>
                <w:b/>
                <w:color w:val="00000A"/>
                <w:sz w:val="22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2"/>
              </w:rPr>
              <w:t>Nazwa podmiotu</w:t>
            </w:r>
          </w:p>
        </w:tc>
        <w:tc>
          <w:tcPr>
            <w:tcW w:w="3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pacing w:after="120" w:line="276" w:lineRule="auto"/>
              <w:jc w:val="center"/>
            </w:pPr>
            <w:r>
              <w:rPr>
                <w:rFonts w:ascii="Calibri" w:eastAsia="Calibri" w:hAnsi="Calibri" w:cs="Calibri"/>
                <w:b/>
                <w:color w:val="00000A"/>
                <w:sz w:val="22"/>
              </w:rPr>
              <w:t>Adres</w:t>
            </w:r>
          </w:p>
        </w:tc>
      </w:tr>
      <w:tr w:rsidR="00464967" w:rsidTr="00C06B79">
        <w:tc>
          <w:tcPr>
            <w:tcW w:w="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120" w:line="276" w:lineRule="auto"/>
              <w:rPr>
                <w:rFonts w:ascii="Calibri" w:eastAsia="Calibri" w:hAnsi="Calibri" w:cs="Calibri"/>
                <w:color w:val="00000A"/>
                <w:sz w:val="22"/>
              </w:rPr>
            </w:pPr>
          </w:p>
          <w:p w:rsidR="00464967" w:rsidRDefault="00464967" w:rsidP="00C06B79">
            <w:pPr>
              <w:spacing w:after="120" w:line="276" w:lineRule="auto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120" w:line="276" w:lineRule="auto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12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  <w:tr w:rsidR="00464967" w:rsidTr="00C06B79">
        <w:tc>
          <w:tcPr>
            <w:tcW w:w="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120" w:line="276" w:lineRule="auto"/>
              <w:rPr>
                <w:rFonts w:ascii="Calibri" w:eastAsia="Calibri" w:hAnsi="Calibri" w:cs="Calibri"/>
                <w:color w:val="00000A"/>
                <w:sz w:val="22"/>
              </w:rPr>
            </w:pPr>
          </w:p>
          <w:p w:rsidR="00464967" w:rsidRDefault="00464967" w:rsidP="00C06B79">
            <w:pPr>
              <w:spacing w:after="120" w:line="276" w:lineRule="auto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120" w:line="276" w:lineRule="auto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12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  <w:tr w:rsidR="00464967" w:rsidTr="00C06B79">
        <w:tc>
          <w:tcPr>
            <w:tcW w:w="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120" w:line="276" w:lineRule="auto"/>
              <w:rPr>
                <w:rFonts w:ascii="Calibri" w:eastAsia="Calibri" w:hAnsi="Calibri" w:cs="Calibri"/>
                <w:color w:val="00000A"/>
                <w:sz w:val="22"/>
              </w:rPr>
            </w:pPr>
          </w:p>
          <w:p w:rsidR="00464967" w:rsidRDefault="00464967" w:rsidP="00C06B79">
            <w:pPr>
              <w:spacing w:after="120" w:line="276" w:lineRule="auto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120" w:line="276" w:lineRule="auto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12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  <w:tr w:rsidR="00464967" w:rsidTr="00C06B79">
        <w:tc>
          <w:tcPr>
            <w:tcW w:w="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120" w:line="276" w:lineRule="auto"/>
              <w:rPr>
                <w:rFonts w:ascii="Calibri" w:eastAsia="Calibri" w:hAnsi="Calibri" w:cs="Calibri"/>
                <w:color w:val="00000A"/>
                <w:sz w:val="22"/>
              </w:rPr>
            </w:pPr>
          </w:p>
          <w:p w:rsidR="00464967" w:rsidRDefault="00464967" w:rsidP="00C06B79">
            <w:pPr>
              <w:spacing w:after="120" w:line="276" w:lineRule="auto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120" w:line="276" w:lineRule="auto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12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  <w:tr w:rsidR="00464967" w:rsidTr="00C06B79">
        <w:tc>
          <w:tcPr>
            <w:tcW w:w="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120" w:line="276" w:lineRule="auto"/>
              <w:rPr>
                <w:rFonts w:ascii="Calibri" w:eastAsia="Calibri" w:hAnsi="Calibri" w:cs="Calibri"/>
                <w:color w:val="00000A"/>
                <w:sz w:val="22"/>
              </w:rPr>
            </w:pPr>
          </w:p>
          <w:p w:rsidR="00464967" w:rsidRDefault="00464967" w:rsidP="00C06B79">
            <w:pPr>
              <w:spacing w:after="120" w:line="276" w:lineRule="auto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120" w:line="276" w:lineRule="auto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12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  <w:tr w:rsidR="00464967" w:rsidTr="00C06B79">
        <w:tc>
          <w:tcPr>
            <w:tcW w:w="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120" w:line="276" w:lineRule="auto"/>
              <w:rPr>
                <w:rFonts w:ascii="Calibri" w:eastAsia="Calibri" w:hAnsi="Calibri" w:cs="Calibri"/>
                <w:color w:val="00000A"/>
                <w:sz w:val="22"/>
              </w:rPr>
            </w:pPr>
          </w:p>
          <w:p w:rsidR="00464967" w:rsidRDefault="00464967" w:rsidP="00C06B79">
            <w:pPr>
              <w:spacing w:after="120" w:line="276" w:lineRule="auto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120" w:line="276" w:lineRule="auto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12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:rsidR="00464967" w:rsidRDefault="00464967" w:rsidP="00464967">
      <w:pPr>
        <w:spacing w:after="200"/>
        <w:rPr>
          <w:rFonts w:ascii="Calibri" w:eastAsia="Calibri" w:hAnsi="Calibri" w:cs="Calibri"/>
          <w:i/>
          <w:color w:val="00000A"/>
          <w:sz w:val="24"/>
        </w:rPr>
      </w:pPr>
      <w:r>
        <w:rPr>
          <w:rFonts w:ascii="Calibri" w:eastAsia="Calibri" w:hAnsi="Calibri" w:cs="Calibri"/>
          <w:i/>
          <w:color w:val="00000A"/>
          <w:sz w:val="24"/>
        </w:rPr>
        <w:t xml:space="preserve">.........................., </w:t>
      </w:r>
      <w:proofErr w:type="gramStart"/>
      <w:r>
        <w:rPr>
          <w:rFonts w:ascii="Calibri" w:eastAsia="Calibri" w:hAnsi="Calibri" w:cs="Calibri"/>
          <w:i/>
          <w:color w:val="00000A"/>
          <w:sz w:val="24"/>
        </w:rPr>
        <w:t>dnia ..................2015 r</w:t>
      </w:r>
      <w:proofErr w:type="gramEnd"/>
      <w:r>
        <w:rPr>
          <w:rFonts w:ascii="Calibri" w:eastAsia="Calibri" w:hAnsi="Calibri" w:cs="Calibri"/>
          <w:i/>
          <w:color w:val="00000A"/>
          <w:sz w:val="24"/>
        </w:rPr>
        <w:t xml:space="preserve">.     </w:t>
      </w:r>
    </w:p>
    <w:p w:rsidR="00464967" w:rsidRDefault="00464967" w:rsidP="00464967">
      <w:pPr>
        <w:spacing w:after="200"/>
        <w:jc w:val="right"/>
        <w:rPr>
          <w:rFonts w:ascii="Calibri" w:eastAsia="Calibri" w:hAnsi="Calibri" w:cs="Calibri"/>
          <w:i/>
          <w:color w:val="00000A"/>
          <w:sz w:val="24"/>
        </w:rPr>
      </w:pPr>
      <w:r>
        <w:rPr>
          <w:rFonts w:ascii="Calibri" w:eastAsia="Calibri" w:hAnsi="Calibri" w:cs="Calibri"/>
          <w:i/>
          <w:color w:val="00000A"/>
          <w:sz w:val="24"/>
        </w:rPr>
        <w:tab/>
      </w:r>
      <w:r>
        <w:rPr>
          <w:rFonts w:ascii="Calibri" w:eastAsia="Calibri" w:hAnsi="Calibri" w:cs="Calibri"/>
          <w:i/>
          <w:color w:val="00000A"/>
          <w:sz w:val="24"/>
        </w:rPr>
        <w:tab/>
        <w:t xml:space="preserve">......................................................                                                                       </w:t>
      </w:r>
    </w:p>
    <w:p w:rsidR="00464967" w:rsidRDefault="00464967" w:rsidP="00464967">
      <w:pPr>
        <w:spacing w:after="200"/>
        <w:jc w:val="right"/>
        <w:rPr>
          <w:rFonts w:ascii="Calibri" w:eastAsia="Calibri" w:hAnsi="Calibri" w:cs="Calibri"/>
          <w:color w:val="00000A"/>
          <w:sz w:val="22"/>
        </w:rPr>
      </w:pPr>
      <w:r>
        <w:rPr>
          <w:rFonts w:ascii="Calibri" w:eastAsia="Calibri" w:hAnsi="Calibri" w:cs="Calibri"/>
          <w:i/>
          <w:color w:val="00000A"/>
          <w:sz w:val="24"/>
        </w:rPr>
        <w:t xml:space="preserve">  </w:t>
      </w:r>
      <w:r>
        <w:rPr>
          <w:rFonts w:ascii="Calibri" w:eastAsia="Calibri" w:hAnsi="Calibri" w:cs="Calibri"/>
          <w:color w:val="00000A"/>
          <w:sz w:val="24"/>
        </w:rPr>
        <w:t>( podpis i pieczęć osoby upoważnionej)</w:t>
      </w:r>
    </w:p>
    <w:p w:rsidR="00464967" w:rsidRDefault="00464967" w:rsidP="00464967">
      <w:pPr>
        <w:spacing w:after="200" w:line="276" w:lineRule="auto"/>
        <w:rPr>
          <w:rFonts w:ascii="Calibri" w:eastAsia="Calibri" w:hAnsi="Calibri" w:cs="Calibri"/>
          <w:color w:val="00000A"/>
          <w:sz w:val="22"/>
        </w:rPr>
      </w:pPr>
    </w:p>
    <w:p w:rsidR="00464967" w:rsidRDefault="00464967" w:rsidP="00464967">
      <w:pPr>
        <w:spacing w:after="200" w:line="276" w:lineRule="auto"/>
        <w:rPr>
          <w:rFonts w:ascii="Calibri" w:eastAsia="Calibri" w:hAnsi="Calibri" w:cs="Calibri"/>
          <w:color w:val="00000A"/>
          <w:sz w:val="22"/>
        </w:rPr>
      </w:pPr>
      <w:r>
        <w:rPr>
          <w:rFonts w:ascii="Calibri" w:eastAsia="Calibri" w:hAnsi="Calibri" w:cs="Calibri"/>
          <w:b/>
          <w:color w:val="00000A"/>
          <w:sz w:val="22"/>
        </w:rPr>
        <w:t>* - niepotrzebne skreślić</w:t>
      </w:r>
      <w:r>
        <w:rPr>
          <w:rFonts w:ascii="Calibri" w:eastAsia="Calibri" w:hAnsi="Calibri" w:cs="Calibri"/>
          <w:color w:val="00000A"/>
          <w:sz w:val="22"/>
        </w:rPr>
        <w:t xml:space="preserve"> </w:t>
      </w:r>
    </w:p>
    <w:p w:rsidR="00464967" w:rsidRDefault="00464967" w:rsidP="00464967">
      <w:pPr>
        <w:spacing w:after="200" w:line="276" w:lineRule="auto"/>
        <w:rPr>
          <w:rFonts w:ascii="Calibri" w:eastAsia="Calibri" w:hAnsi="Calibri" w:cs="Calibri"/>
          <w:color w:val="00000A"/>
          <w:sz w:val="22"/>
        </w:rPr>
      </w:pPr>
    </w:p>
    <w:p w:rsidR="00464967" w:rsidRDefault="00464967" w:rsidP="00464967">
      <w:pPr>
        <w:pageBreakBefore/>
        <w:tabs>
          <w:tab w:val="left" w:pos="-864"/>
        </w:tabs>
        <w:spacing w:before="240" w:after="60"/>
        <w:ind w:left="864" w:hanging="864"/>
        <w:jc w:val="right"/>
        <w:rPr>
          <w:rFonts w:ascii="Calibri" w:eastAsia="Calibri" w:hAnsi="Calibri" w:cs="Calibri"/>
          <w:b/>
          <w:color w:val="00000A"/>
          <w:sz w:val="24"/>
        </w:rPr>
      </w:pPr>
      <w:r>
        <w:rPr>
          <w:color w:val="00000A"/>
        </w:rPr>
        <w:lastRenderedPageBreak/>
        <w:t>Załącznik nr 5</w:t>
      </w:r>
    </w:p>
    <w:p w:rsidR="00464967" w:rsidRDefault="00464967" w:rsidP="00464967">
      <w:pPr>
        <w:tabs>
          <w:tab w:val="left" w:pos="708"/>
          <w:tab w:val="center" w:pos="4536"/>
          <w:tab w:val="right" w:pos="9072"/>
        </w:tabs>
        <w:jc w:val="center"/>
        <w:rPr>
          <w:rFonts w:ascii="Calibri" w:eastAsia="Calibri" w:hAnsi="Calibri" w:cs="Calibri"/>
          <w:b/>
          <w:color w:val="00000A"/>
          <w:sz w:val="24"/>
        </w:rPr>
      </w:pPr>
    </w:p>
    <w:p w:rsidR="00464967" w:rsidRDefault="00464967" w:rsidP="00464967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…................................</w:t>
      </w:r>
    </w:p>
    <w:p w:rsidR="00464967" w:rsidRDefault="00464967" w:rsidP="00464967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…...............................</w:t>
      </w:r>
    </w:p>
    <w:p w:rsidR="00464967" w:rsidRDefault="00464967" w:rsidP="00464967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…................................</w:t>
      </w:r>
    </w:p>
    <w:p w:rsidR="00464967" w:rsidRDefault="00464967" w:rsidP="00464967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Nazwa i adres Wykonawcy</w:t>
      </w:r>
    </w:p>
    <w:p w:rsidR="00464967" w:rsidRDefault="00464967" w:rsidP="00464967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tabs>
          <w:tab w:val="left" w:pos="708"/>
          <w:tab w:val="center" w:pos="4536"/>
          <w:tab w:val="right" w:pos="9072"/>
        </w:tabs>
        <w:jc w:val="center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>„Specjalistyczne usługi opiekuńcze w 2016 roku”</w:t>
      </w:r>
    </w:p>
    <w:p w:rsidR="00464967" w:rsidRDefault="00464967" w:rsidP="00464967">
      <w:pPr>
        <w:spacing w:after="200"/>
        <w:jc w:val="both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tabs>
          <w:tab w:val="left" w:pos="-432"/>
        </w:tabs>
        <w:ind w:left="432"/>
        <w:rPr>
          <w:rFonts w:ascii="Calibri" w:eastAsia="Calibri" w:hAnsi="Calibri" w:cs="Calibri"/>
          <w:color w:val="00000A"/>
          <w:sz w:val="24"/>
        </w:rPr>
      </w:pPr>
      <w:r>
        <w:rPr>
          <w:b/>
          <w:color w:val="00000A"/>
          <w:sz w:val="24"/>
        </w:rPr>
        <w:t xml:space="preserve">                             DOŚWIADCZENIE WYKONAWCY</w:t>
      </w:r>
    </w:p>
    <w:p w:rsidR="00464967" w:rsidRDefault="00464967" w:rsidP="00464967">
      <w:pPr>
        <w:spacing w:after="200"/>
        <w:jc w:val="both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spacing w:after="200"/>
        <w:jc w:val="both"/>
        <w:rPr>
          <w:rFonts w:ascii="Calibri" w:eastAsia="Calibri" w:hAnsi="Calibri" w:cs="Calibri"/>
          <w:color w:val="00000A"/>
          <w:sz w:val="24"/>
        </w:rPr>
      </w:pPr>
    </w:p>
    <w:tbl>
      <w:tblPr>
        <w:tblW w:w="0" w:type="auto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816"/>
        <w:gridCol w:w="2751"/>
        <w:gridCol w:w="1784"/>
        <w:gridCol w:w="1803"/>
      </w:tblGrid>
      <w:tr w:rsidR="00464967" w:rsidTr="00C06B79"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4"/>
              </w:rPr>
              <w:t>Lp.</w:t>
            </w:r>
          </w:p>
          <w:p w:rsidR="00464967" w:rsidRDefault="00464967" w:rsidP="00C06B79">
            <w:pPr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7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pacing w:after="200"/>
              <w:jc w:val="center"/>
              <w:rPr>
                <w:rFonts w:ascii="Calibri" w:eastAsia="Calibri" w:hAnsi="Calibri" w:cs="Calibri"/>
                <w:b/>
                <w:color w:val="00000A"/>
                <w:sz w:val="24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4"/>
              </w:rPr>
              <w:t>Nazwa Zamawiającego</w:t>
            </w:r>
          </w:p>
        </w:tc>
        <w:tc>
          <w:tcPr>
            <w:tcW w:w="1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pacing w:after="200"/>
              <w:jc w:val="center"/>
              <w:rPr>
                <w:rFonts w:ascii="Calibri" w:eastAsia="Calibri" w:hAnsi="Calibri" w:cs="Calibri"/>
                <w:b/>
                <w:color w:val="00000A"/>
                <w:sz w:val="24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4"/>
              </w:rPr>
              <w:t>Rodzaj usług</w:t>
            </w:r>
          </w:p>
        </w:tc>
        <w:tc>
          <w:tcPr>
            <w:tcW w:w="1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pacing w:after="200"/>
              <w:jc w:val="center"/>
            </w:pPr>
            <w:r>
              <w:rPr>
                <w:rFonts w:ascii="Calibri" w:eastAsia="Calibri" w:hAnsi="Calibri" w:cs="Calibri"/>
                <w:b/>
                <w:color w:val="00000A"/>
                <w:sz w:val="24"/>
              </w:rPr>
              <w:t>Termin realizacji</w:t>
            </w:r>
          </w:p>
        </w:tc>
      </w:tr>
      <w:tr w:rsidR="00464967" w:rsidTr="00C06B79"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color w:val="00000A"/>
                <w:sz w:val="22"/>
              </w:rPr>
            </w:pPr>
          </w:p>
          <w:p w:rsidR="00464967" w:rsidRDefault="00464967" w:rsidP="00C06B79">
            <w:pPr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7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</w:tr>
      <w:tr w:rsidR="00464967" w:rsidTr="00C06B79"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color w:val="00000A"/>
                <w:sz w:val="22"/>
              </w:rPr>
            </w:pPr>
          </w:p>
          <w:p w:rsidR="00464967" w:rsidRDefault="00464967" w:rsidP="00C06B79">
            <w:pPr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7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</w:tr>
      <w:tr w:rsidR="00464967" w:rsidTr="00C06B79"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color w:val="00000A"/>
                <w:sz w:val="22"/>
              </w:rPr>
            </w:pPr>
          </w:p>
          <w:p w:rsidR="00464967" w:rsidRDefault="00464967" w:rsidP="00C06B79">
            <w:pPr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7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</w:tr>
      <w:tr w:rsidR="00464967" w:rsidTr="00C06B79"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color w:val="00000A"/>
                <w:sz w:val="22"/>
              </w:rPr>
            </w:pPr>
          </w:p>
          <w:p w:rsidR="00464967" w:rsidRDefault="00464967" w:rsidP="00C06B79">
            <w:pPr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7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</w:tr>
      <w:tr w:rsidR="00464967" w:rsidTr="00C06B79"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color w:val="00000A"/>
                <w:sz w:val="22"/>
              </w:rPr>
            </w:pPr>
          </w:p>
          <w:p w:rsidR="00464967" w:rsidRDefault="00464967" w:rsidP="00C06B79">
            <w:pPr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7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jc w:val="both"/>
              <w:rPr>
                <w:rFonts w:ascii="Calibri" w:eastAsia="Calibri" w:hAnsi="Calibri" w:cs="Calibri"/>
                <w:sz w:val="22"/>
              </w:rPr>
            </w:pPr>
          </w:p>
        </w:tc>
      </w:tr>
    </w:tbl>
    <w:p w:rsidR="00464967" w:rsidRDefault="00464967" w:rsidP="00464967">
      <w:pPr>
        <w:spacing w:after="200"/>
        <w:jc w:val="both"/>
        <w:rPr>
          <w:rFonts w:ascii="Calibri" w:eastAsia="Calibri" w:hAnsi="Calibri" w:cs="Calibri"/>
          <w:color w:val="00000A"/>
          <w:sz w:val="22"/>
        </w:rPr>
      </w:pP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spacing w:after="200"/>
        <w:rPr>
          <w:rFonts w:ascii="Calibri" w:eastAsia="Calibri" w:hAnsi="Calibri" w:cs="Calibri"/>
          <w:i/>
          <w:color w:val="00000A"/>
          <w:sz w:val="24"/>
        </w:rPr>
      </w:pPr>
      <w:r>
        <w:rPr>
          <w:rFonts w:ascii="Calibri" w:eastAsia="Calibri" w:hAnsi="Calibri" w:cs="Calibri"/>
          <w:i/>
          <w:color w:val="00000A"/>
          <w:sz w:val="24"/>
        </w:rPr>
        <w:t xml:space="preserve">..........................., </w:t>
      </w:r>
      <w:proofErr w:type="gramStart"/>
      <w:r>
        <w:rPr>
          <w:rFonts w:ascii="Calibri" w:eastAsia="Calibri" w:hAnsi="Calibri" w:cs="Calibri"/>
          <w:i/>
          <w:color w:val="00000A"/>
          <w:sz w:val="24"/>
        </w:rPr>
        <w:t>dnia ..................2015 r</w:t>
      </w:r>
      <w:proofErr w:type="gramEnd"/>
      <w:r>
        <w:rPr>
          <w:rFonts w:ascii="Calibri" w:eastAsia="Calibri" w:hAnsi="Calibri" w:cs="Calibri"/>
          <w:i/>
          <w:color w:val="00000A"/>
          <w:sz w:val="24"/>
        </w:rPr>
        <w:t xml:space="preserve">.     </w:t>
      </w:r>
    </w:p>
    <w:p w:rsidR="00464967" w:rsidRDefault="00464967" w:rsidP="00464967">
      <w:pPr>
        <w:spacing w:after="200"/>
        <w:jc w:val="right"/>
        <w:rPr>
          <w:rFonts w:ascii="Calibri" w:eastAsia="Calibri" w:hAnsi="Calibri" w:cs="Calibri"/>
          <w:i/>
          <w:color w:val="00000A"/>
          <w:sz w:val="24"/>
        </w:rPr>
      </w:pPr>
    </w:p>
    <w:p w:rsidR="00464967" w:rsidRDefault="00464967" w:rsidP="00464967">
      <w:pPr>
        <w:spacing w:after="200"/>
        <w:jc w:val="right"/>
        <w:rPr>
          <w:rFonts w:ascii="Calibri" w:eastAsia="Calibri" w:hAnsi="Calibri" w:cs="Calibri"/>
          <w:i/>
          <w:color w:val="00000A"/>
          <w:sz w:val="24"/>
        </w:rPr>
      </w:pPr>
      <w:r>
        <w:rPr>
          <w:rFonts w:ascii="Calibri" w:eastAsia="Calibri" w:hAnsi="Calibri" w:cs="Calibri"/>
          <w:i/>
          <w:color w:val="00000A"/>
          <w:sz w:val="24"/>
        </w:rPr>
        <w:tab/>
      </w:r>
      <w:r>
        <w:rPr>
          <w:rFonts w:ascii="Calibri" w:eastAsia="Calibri" w:hAnsi="Calibri" w:cs="Calibri"/>
          <w:i/>
          <w:color w:val="00000A"/>
          <w:sz w:val="24"/>
        </w:rPr>
        <w:tab/>
        <w:t xml:space="preserve">......................................................                                                                       </w:t>
      </w:r>
    </w:p>
    <w:p w:rsidR="00464967" w:rsidRDefault="00464967" w:rsidP="00464967">
      <w:pPr>
        <w:spacing w:after="200"/>
        <w:jc w:val="right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i/>
          <w:color w:val="00000A"/>
          <w:sz w:val="24"/>
        </w:rPr>
        <w:t xml:space="preserve">  </w:t>
      </w:r>
      <w:r>
        <w:rPr>
          <w:rFonts w:ascii="Calibri" w:eastAsia="Calibri" w:hAnsi="Calibri" w:cs="Calibri"/>
          <w:color w:val="00000A"/>
          <w:sz w:val="24"/>
        </w:rPr>
        <w:t>( podpis i pieczęć osoby upoważnionej)</w:t>
      </w:r>
    </w:p>
    <w:p w:rsidR="00464967" w:rsidRDefault="00464967" w:rsidP="00464967">
      <w:pPr>
        <w:spacing w:after="200"/>
        <w:jc w:val="right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spacing w:after="200"/>
        <w:jc w:val="right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2"/>
        </w:rPr>
        <w:lastRenderedPageBreak/>
        <w:t>Załącznik nr</w:t>
      </w:r>
      <w:r>
        <w:rPr>
          <w:rFonts w:ascii="Calibri" w:eastAsia="Calibri" w:hAnsi="Calibri" w:cs="Calibri"/>
          <w:b/>
          <w:color w:val="00000A"/>
          <w:sz w:val="24"/>
        </w:rPr>
        <w:t xml:space="preserve"> </w:t>
      </w:r>
      <w:r>
        <w:rPr>
          <w:rFonts w:ascii="Calibri" w:eastAsia="Calibri" w:hAnsi="Calibri" w:cs="Calibri"/>
          <w:color w:val="00000A"/>
          <w:sz w:val="22"/>
        </w:rPr>
        <w:t>6</w:t>
      </w:r>
    </w:p>
    <w:p w:rsidR="00464967" w:rsidRDefault="00464967" w:rsidP="00464967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…................................</w:t>
      </w:r>
    </w:p>
    <w:p w:rsidR="00464967" w:rsidRDefault="00464967" w:rsidP="00464967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…...............................</w:t>
      </w:r>
    </w:p>
    <w:p w:rsidR="00464967" w:rsidRDefault="00464967" w:rsidP="00464967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…................................</w:t>
      </w:r>
    </w:p>
    <w:p w:rsidR="00464967" w:rsidRDefault="00464967" w:rsidP="00464967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Nazwa i adres Wykonawcy</w:t>
      </w:r>
    </w:p>
    <w:p w:rsidR="00464967" w:rsidRDefault="00464967" w:rsidP="00464967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tabs>
          <w:tab w:val="left" w:pos="708"/>
          <w:tab w:val="center" w:pos="4536"/>
          <w:tab w:val="right" w:pos="9072"/>
        </w:tabs>
        <w:jc w:val="center"/>
        <w:rPr>
          <w:rFonts w:ascii="Calibri" w:eastAsia="Calibri" w:hAnsi="Calibri" w:cs="Calibri"/>
          <w:b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>„Specjalistyczne usługi opiekuńcze w 2016 roku”</w:t>
      </w:r>
    </w:p>
    <w:p w:rsidR="00464967" w:rsidRDefault="00464967" w:rsidP="00464967">
      <w:pPr>
        <w:spacing w:after="200"/>
        <w:jc w:val="right"/>
        <w:rPr>
          <w:rFonts w:ascii="Calibri" w:eastAsia="Calibri" w:hAnsi="Calibri" w:cs="Calibri"/>
          <w:b/>
          <w:color w:val="00000A"/>
          <w:sz w:val="24"/>
        </w:rPr>
      </w:pPr>
    </w:p>
    <w:p w:rsidR="00464967" w:rsidRDefault="00464967" w:rsidP="00464967">
      <w:pPr>
        <w:spacing w:after="200"/>
        <w:jc w:val="right"/>
        <w:rPr>
          <w:rFonts w:ascii="Calibri" w:eastAsia="Calibri" w:hAnsi="Calibri" w:cs="Calibri"/>
          <w:b/>
          <w:color w:val="00000A"/>
          <w:sz w:val="24"/>
        </w:rPr>
      </w:pPr>
    </w:p>
    <w:p w:rsidR="00464967" w:rsidRDefault="00464967" w:rsidP="00464967">
      <w:pPr>
        <w:spacing w:after="200"/>
        <w:jc w:val="center"/>
        <w:rPr>
          <w:rFonts w:ascii="Calibri" w:eastAsia="Calibri" w:hAnsi="Calibri" w:cs="Calibri"/>
          <w:b/>
          <w:color w:val="00000A"/>
          <w:sz w:val="28"/>
        </w:rPr>
      </w:pPr>
      <w:r>
        <w:rPr>
          <w:rFonts w:ascii="Calibri" w:eastAsia="Calibri" w:hAnsi="Calibri" w:cs="Calibri"/>
          <w:b/>
          <w:color w:val="00000A"/>
          <w:sz w:val="28"/>
        </w:rPr>
        <w:t xml:space="preserve">  Wykaz </w:t>
      </w:r>
    </w:p>
    <w:p w:rsidR="00464967" w:rsidRDefault="00464967" w:rsidP="00464967">
      <w:pPr>
        <w:spacing w:after="200"/>
        <w:jc w:val="center"/>
        <w:rPr>
          <w:rFonts w:ascii="Calibri" w:eastAsia="Calibri" w:hAnsi="Calibri" w:cs="Calibri"/>
          <w:color w:val="00000A"/>
          <w:sz w:val="24"/>
        </w:rPr>
      </w:pPr>
      <w:proofErr w:type="gramStart"/>
      <w:r>
        <w:rPr>
          <w:rFonts w:ascii="Calibri" w:eastAsia="Calibri" w:hAnsi="Calibri" w:cs="Calibri"/>
          <w:b/>
          <w:color w:val="00000A"/>
          <w:sz w:val="28"/>
        </w:rPr>
        <w:t>osób</w:t>
      </w:r>
      <w:proofErr w:type="gramEnd"/>
      <w:r>
        <w:rPr>
          <w:rFonts w:ascii="Calibri" w:eastAsia="Calibri" w:hAnsi="Calibri" w:cs="Calibri"/>
          <w:b/>
          <w:color w:val="00000A"/>
          <w:sz w:val="28"/>
        </w:rPr>
        <w:t>, którymi Wykonawca zamierza wykonać przedmiot zamówienia</w:t>
      </w:r>
    </w:p>
    <w:p w:rsidR="00464967" w:rsidRDefault="00464967" w:rsidP="00464967">
      <w:pPr>
        <w:spacing w:after="200"/>
        <w:ind w:right="555"/>
        <w:rPr>
          <w:rFonts w:ascii="Calibri" w:eastAsia="Calibri" w:hAnsi="Calibri" w:cs="Calibri"/>
          <w:color w:val="00000A"/>
          <w:sz w:val="24"/>
        </w:rPr>
      </w:pPr>
    </w:p>
    <w:tbl>
      <w:tblPr>
        <w:tblW w:w="0" w:type="auto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084"/>
        <w:gridCol w:w="1844"/>
        <w:gridCol w:w="1844"/>
        <w:gridCol w:w="2166"/>
      </w:tblGrid>
      <w:tr w:rsidR="00464967" w:rsidTr="00C06B79">
        <w:tc>
          <w:tcPr>
            <w:tcW w:w="3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pacing w:after="200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4"/>
              </w:rPr>
              <w:t>Imię Nazwisko</w:t>
            </w:r>
          </w:p>
          <w:p w:rsidR="00464967" w:rsidRDefault="00464967" w:rsidP="00C06B79">
            <w:pPr>
              <w:spacing w:after="20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pacing w:after="200"/>
              <w:rPr>
                <w:rFonts w:ascii="Calibri" w:eastAsia="Calibri" w:hAnsi="Calibri" w:cs="Calibri"/>
                <w:b/>
                <w:color w:val="00000A"/>
                <w:sz w:val="24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4"/>
              </w:rPr>
              <w:t>Staż pracy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pacing w:after="200"/>
              <w:rPr>
                <w:rFonts w:ascii="Calibri" w:eastAsia="Calibri" w:hAnsi="Calibri" w:cs="Calibri"/>
                <w:b/>
                <w:color w:val="00000A"/>
                <w:sz w:val="24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4"/>
              </w:rPr>
              <w:t>Stanowisko</w:t>
            </w: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pacing w:after="200"/>
            </w:pPr>
            <w:r>
              <w:rPr>
                <w:rFonts w:ascii="Calibri" w:eastAsia="Calibri" w:hAnsi="Calibri" w:cs="Calibri"/>
                <w:b/>
                <w:color w:val="00000A"/>
                <w:sz w:val="24"/>
              </w:rPr>
              <w:t>Podstawa dysponowania</w:t>
            </w:r>
          </w:p>
        </w:tc>
      </w:tr>
      <w:tr w:rsidR="00464967" w:rsidTr="00C06B79">
        <w:tc>
          <w:tcPr>
            <w:tcW w:w="3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rPr>
                <w:rFonts w:ascii="Calibri" w:eastAsia="Calibri" w:hAnsi="Calibri" w:cs="Calibri"/>
                <w:color w:val="00000A"/>
                <w:sz w:val="24"/>
              </w:rPr>
            </w:pPr>
          </w:p>
          <w:p w:rsidR="00464967" w:rsidRDefault="00464967" w:rsidP="00C06B79">
            <w:pPr>
              <w:spacing w:after="20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 w:line="276" w:lineRule="auto"/>
              <w:rPr>
                <w:rFonts w:ascii="Calibri" w:eastAsia="Calibri" w:hAnsi="Calibri" w:cs="Calibri"/>
                <w:color w:val="00000A"/>
                <w:sz w:val="24"/>
              </w:rPr>
            </w:pPr>
          </w:p>
          <w:p w:rsidR="00464967" w:rsidRDefault="00464967" w:rsidP="00C06B79">
            <w:pPr>
              <w:spacing w:after="200"/>
              <w:rPr>
                <w:rFonts w:ascii="Calibri" w:eastAsia="Calibri" w:hAnsi="Calibri" w:cs="Calibri"/>
                <w:sz w:val="22"/>
              </w:rPr>
            </w:pPr>
          </w:p>
        </w:tc>
      </w:tr>
      <w:tr w:rsidR="00464967" w:rsidTr="00C06B79">
        <w:tc>
          <w:tcPr>
            <w:tcW w:w="3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rPr>
                <w:rFonts w:ascii="Calibri" w:eastAsia="Calibri" w:hAnsi="Calibri" w:cs="Calibri"/>
                <w:color w:val="00000A"/>
                <w:sz w:val="24"/>
              </w:rPr>
            </w:pPr>
          </w:p>
          <w:p w:rsidR="00464967" w:rsidRDefault="00464967" w:rsidP="00C06B79">
            <w:pPr>
              <w:spacing w:after="20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 w:line="276" w:lineRule="auto"/>
              <w:rPr>
                <w:rFonts w:ascii="Calibri" w:eastAsia="Calibri" w:hAnsi="Calibri" w:cs="Calibri"/>
                <w:color w:val="00000A"/>
                <w:sz w:val="24"/>
              </w:rPr>
            </w:pPr>
          </w:p>
          <w:p w:rsidR="00464967" w:rsidRDefault="00464967" w:rsidP="00C06B79">
            <w:pPr>
              <w:spacing w:after="200"/>
              <w:rPr>
                <w:rFonts w:ascii="Calibri" w:eastAsia="Calibri" w:hAnsi="Calibri" w:cs="Calibri"/>
                <w:sz w:val="22"/>
              </w:rPr>
            </w:pPr>
          </w:p>
        </w:tc>
      </w:tr>
      <w:tr w:rsidR="00464967" w:rsidTr="00C06B79">
        <w:tc>
          <w:tcPr>
            <w:tcW w:w="3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rPr>
                <w:rFonts w:ascii="Calibri" w:eastAsia="Calibri" w:hAnsi="Calibri" w:cs="Calibri"/>
                <w:color w:val="00000A"/>
                <w:sz w:val="24"/>
              </w:rPr>
            </w:pPr>
          </w:p>
          <w:p w:rsidR="00464967" w:rsidRDefault="00464967" w:rsidP="00C06B79">
            <w:pPr>
              <w:spacing w:after="20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 w:line="276" w:lineRule="auto"/>
              <w:rPr>
                <w:rFonts w:ascii="Calibri" w:eastAsia="Calibri" w:hAnsi="Calibri" w:cs="Calibri"/>
                <w:color w:val="00000A"/>
                <w:sz w:val="24"/>
              </w:rPr>
            </w:pPr>
          </w:p>
          <w:p w:rsidR="00464967" w:rsidRDefault="00464967" w:rsidP="00C06B79">
            <w:pPr>
              <w:spacing w:after="200"/>
              <w:rPr>
                <w:rFonts w:ascii="Calibri" w:eastAsia="Calibri" w:hAnsi="Calibri" w:cs="Calibri"/>
                <w:sz w:val="22"/>
              </w:rPr>
            </w:pPr>
          </w:p>
        </w:tc>
      </w:tr>
      <w:tr w:rsidR="00464967" w:rsidTr="00C06B79">
        <w:tc>
          <w:tcPr>
            <w:tcW w:w="3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/>
              <w:rPr>
                <w:rFonts w:ascii="Calibri" w:eastAsia="Calibri" w:hAnsi="Calibri" w:cs="Calibri"/>
                <w:color w:val="00000A"/>
                <w:sz w:val="24"/>
              </w:rPr>
            </w:pPr>
          </w:p>
          <w:p w:rsidR="00464967" w:rsidRDefault="00464967" w:rsidP="00C06B79">
            <w:pPr>
              <w:spacing w:after="200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1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4967" w:rsidRDefault="00464967" w:rsidP="00C06B79">
            <w:pPr>
              <w:snapToGrid w:val="0"/>
              <w:spacing w:after="200" w:line="276" w:lineRule="auto"/>
              <w:rPr>
                <w:rFonts w:ascii="Calibri" w:eastAsia="Calibri" w:hAnsi="Calibri" w:cs="Calibri"/>
                <w:color w:val="00000A"/>
                <w:sz w:val="24"/>
              </w:rPr>
            </w:pPr>
          </w:p>
          <w:p w:rsidR="00464967" w:rsidRDefault="00464967" w:rsidP="00C06B79">
            <w:pPr>
              <w:spacing w:after="200"/>
              <w:rPr>
                <w:rFonts w:ascii="Calibri" w:eastAsia="Calibri" w:hAnsi="Calibri" w:cs="Calibri"/>
                <w:sz w:val="22"/>
              </w:rPr>
            </w:pPr>
          </w:p>
        </w:tc>
      </w:tr>
    </w:tbl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spacing w:after="200"/>
        <w:rPr>
          <w:rFonts w:ascii="Calibri" w:eastAsia="Calibri" w:hAnsi="Calibri" w:cs="Calibri"/>
          <w:i/>
          <w:color w:val="00000A"/>
          <w:sz w:val="24"/>
        </w:rPr>
      </w:pPr>
      <w:r>
        <w:rPr>
          <w:rFonts w:ascii="Calibri" w:eastAsia="Calibri" w:hAnsi="Calibri" w:cs="Calibri"/>
          <w:i/>
          <w:color w:val="00000A"/>
          <w:sz w:val="24"/>
        </w:rPr>
        <w:t xml:space="preserve">..........................., </w:t>
      </w:r>
      <w:proofErr w:type="gramStart"/>
      <w:r>
        <w:rPr>
          <w:rFonts w:ascii="Calibri" w:eastAsia="Calibri" w:hAnsi="Calibri" w:cs="Calibri"/>
          <w:i/>
          <w:color w:val="00000A"/>
          <w:sz w:val="24"/>
        </w:rPr>
        <w:t>dnia ..................2015r</w:t>
      </w:r>
      <w:proofErr w:type="gramEnd"/>
      <w:r>
        <w:rPr>
          <w:rFonts w:ascii="Calibri" w:eastAsia="Calibri" w:hAnsi="Calibri" w:cs="Calibri"/>
          <w:i/>
          <w:color w:val="00000A"/>
          <w:sz w:val="24"/>
        </w:rPr>
        <w:t xml:space="preserve">.     </w:t>
      </w:r>
    </w:p>
    <w:p w:rsidR="00464967" w:rsidRDefault="00464967" w:rsidP="00464967">
      <w:pPr>
        <w:spacing w:after="200"/>
        <w:rPr>
          <w:rFonts w:ascii="Calibri" w:eastAsia="Calibri" w:hAnsi="Calibri" w:cs="Calibri"/>
          <w:color w:val="00000A"/>
          <w:sz w:val="22"/>
        </w:rPr>
      </w:pPr>
      <w:r>
        <w:rPr>
          <w:rFonts w:ascii="Calibri" w:eastAsia="Calibri" w:hAnsi="Calibri" w:cs="Calibri"/>
          <w:i/>
          <w:color w:val="00000A"/>
          <w:sz w:val="24"/>
        </w:rPr>
        <w:t xml:space="preserve">                   </w:t>
      </w:r>
      <w:r>
        <w:rPr>
          <w:rFonts w:ascii="Calibri" w:eastAsia="Calibri" w:hAnsi="Calibri" w:cs="Calibri"/>
          <w:i/>
          <w:color w:val="00000A"/>
          <w:sz w:val="24"/>
        </w:rPr>
        <w:tab/>
      </w:r>
      <w:r>
        <w:rPr>
          <w:rFonts w:ascii="Calibri" w:eastAsia="Calibri" w:hAnsi="Calibri" w:cs="Calibri"/>
          <w:i/>
          <w:color w:val="00000A"/>
          <w:sz w:val="24"/>
        </w:rPr>
        <w:tab/>
        <w:t xml:space="preserve">                            </w:t>
      </w:r>
    </w:p>
    <w:p w:rsidR="00464967" w:rsidRDefault="00464967" w:rsidP="00464967">
      <w:pPr>
        <w:spacing w:after="200" w:line="276" w:lineRule="auto"/>
        <w:jc w:val="center"/>
        <w:rPr>
          <w:rFonts w:ascii="Calibri" w:eastAsia="Calibri" w:hAnsi="Calibri" w:cs="Calibri"/>
          <w:color w:val="00000A"/>
          <w:sz w:val="22"/>
        </w:rPr>
      </w:pPr>
      <w:r>
        <w:rPr>
          <w:rFonts w:ascii="Calibri" w:eastAsia="Calibri" w:hAnsi="Calibri" w:cs="Calibri"/>
          <w:color w:val="00000A"/>
          <w:sz w:val="22"/>
        </w:rPr>
        <w:t xml:space="preserve">                                                                      ………………………………………………………………..</w:t>
      </w:r>
    </w:p>
    <w:p w:rsidR="00464967" w:rsidRDefault="00464967" w:rsidP="00464967">
      <w:pPr>
        <w:spacing w:after="200" w:line="276" w:lineRule="auto"/>
        <w:rPr>
          <w:rFonts w:ascii="Calibri" w:eastAsia="Calibri" w:hAnsi="Calibri" w:cs="Calibri"/>
          <w:color w:val="00000A"/>
          <w:sz w:val="22"/>
        </w:rPr>
      </w:pPr>
      <w:r>
        <w:rPr>
          <w:rFonts w:ascii="Calibri" w:eastAsia="Calibri" w:hAnsi="Calibri" w:cs="Calibri"/>
          <w:color w:val="00000A"/>
          <w:sz w:val="22"/>
        </w:rPr>
        <w:t xml:space="preserve">                                                                                    </w:t>
      </w:r>
      <w:r>
        <w:rPr>
          <w:rFonts w:ascii="Calibri" w:eastAsia="Calibri" w:hAnsi="Calibri" w:cs="Calibri"/>
          <w:color w:val="00000A"/>
          <w:sz w:val="24"/>
        </w:rPr>
        <w:t>( podpis i pieczęć osoby upoważnionej)</w:t>
      </w:r>
    </w:p>
    <w:p w:rsidR="00464967" w:rsidRDefault="00464967" w:rsidP="00464967">
      <w:pPr>
        <w:spacing w:after="200" w:line="276" w:lineRule="auto"/>
        <w:jc w:val="right"/>
        <w:rPr>
          <w:rFonts w:ascii="Calibri" w:eastAsia="Calibri" w:hAnsi="Calibri" w:cs="Calibri"/>
          <w:color w:val="00000A"/>
          <w:sz w:val="22"/>
        </w:rPr>
      </w:pPr>
    </w:p>
    <w:p w:rsidR="00464967" w:rsidRDefault="00464967" w:rsidP="00464967">
      <w:pPr>
        <w:pageBreakBefore/>
        <w:spacing w:after="200" w:line="276" w:lineRule="auto"/>
        <w:jc w:val="right"/>
        <w:rPr>
          <w:rFonts w:ascii="Calibri" w:eastAsia="Calibri" w:hAnsi="Calibri" w:cs="Calibri"/>
          <w:b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2"/>
        </w:rPr>
        <w:lastRenderedPageBreak/>
        <w:t>Załącznik nr 7</w:t>
      </w:r>
    </w:p>
    <w:p w:rsidR="00464967" w:rsidRDefault="00464967" w:rsidP="00464967">
      <w:pPr>
        <w:spacing w:after="200" w:line="276" w:lineRule="auto"/>
        <w:jc w:val="center"/>
        <w:rPr>
          <w:rFonts w:ascii="Calibri" w:eastAsia="Calibri" w:hAnsi="Calibri" w:cs="Calibri"/>
          <w:b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 xml:space="preserve">UMOWA GOPS.272…2015 – </w:t>
      </w:r>
      <w:proofErr w:type="gramStart"/>
      <w:r>
        <w:rPr>
          <w:rFonts w:ascii="Calibri" w:eastAsia="Calibri" w:hAnsi="Calibri" w:cs="Calibri"/>
          <w:b/>
          <w:color w:val="00000A"/>
          <w:sz w:val="24"/>
        </w:rPr>
        <w:t>projekt</w:t>
      </w:r>
      <w:proofErr w:type="gramEnd"/>
    </w:p>
    <w:p w:rsidR="00464967" w:rsidRDefault="00464967" w:rsidP="00464967">
      <w:pPr>
        <w:spacing w:after="200" w:line="276" w:lineRule="auto"/>
        <w:jc w:val="center"/>
        <w:rPr>
          <w:rFonts w:ascii="Calibri" w:eastAsia="Calibri" w:hAnsi="Calibri" w:cs="Calibri"/>
          <w:b/>
          <w:color w:val="00000A"/>
          <w:sz w:val="24"/>
        </w:rPr>
      </w:pPr>
    </w:p>
    <w:p w:rsidR="00464967" w:rsidRDefault="00464967" w:rsidP="00464967">
      <w:pPr>
        <w:spacing w:after="200" w:line="276" w:lineRule="auto"/>
        <w:jc w:val="center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 xml:space="preserve">Zawarta w dniu …………. 2015 </w:t>
      </w:r>
      <w:proofErr w:type="gramStart"/>
      <w:r>
        <w:rPr>
          <w:rFonts w:ascii="Calibri" w:eastAsia="Calibri" w:hAnsi="Calibri" w:cs="Calibri"/>
          <w:color w:val="00000A"/>
          <w:sz w:val="24"/>
        </w:rPr>
        <w:t>roku</w:t>
      </w:r>
      <w:proofErr w:type="gramEnd"/>
      <w:r>
        <w:rPr>
          <w:rFonts w:ascii="Calibri" w:eastAsia="Calibri" w:hAnsi="Calibri" w:cs="Calibri"/>
          <w:color w:val="00000A"/>
          <w:sz w:val="24"/>
        </w:rPr>
        <w:t>,</w:t>
      </w:r>
    </w:p>
    <w:p w:rsidR="00464967" w:rsidRDefault="00464967" w:rsidP="00464967">
      <w:pPr>
        <w:spacing w:after="200"/>
        <w:rPr>
          <w:rFonts w:ascii="Calibri" w:eastAsia="Calibri" w:hAnsi="Calibri" w:cs="Calibri"/>
          <w:b/>
          <w:color w:val="00000A"/>
          <w:sz w:val="24"/>
        </w:rPr>
      </w:pPr>
      <w:proofErr w:type="gramStart"/>
      <w:r>
        <w:rPr>
          <w:rFonts w:ascii="Calibri" w:eastAsia="Calibri" w:hAnsi="Calibri" w:cs="Calibri"/>
          <w:color w:val="00000A"/>
          <w:sz w:val="24"/>
        </w:rPr>
        <w:t>po</w:t>
      </w:r>
      <w:proofErr w:type="gramEnd"/>
      <w:r>
        <w:rPr>
          <w:rFonts w:ascii="Calibri" w:eastAsia="Calibri" w:hAnsi="Calibri" w:cs="Calibri"/>
          <w:color w:val="00000A"/>
          <w:sz w:val="24"/>
        </w:rPr>
        <w:t xml:space="preserve"> przeprowadzeniu postępowania o udzielenie zamówienia publicznego w trybie przetargu nieograniczonego zgodnie z przepisami Ustawy z dnia 29 stycznia 2004 r. Prawo Zamówień Publicznych (tj. Dz. U. </w:t>
      </w:r>
      <w:proofErr w:type="gramStart"/>
      <w:r>
        <w:rPr>
          <w:rFonts w:ascii="Calibri" w:eastAsia="Calibri" w:hAnsi="Calibri" w:cs="Calibri"/>
          <w:color w:val="00000A"/>
          <w:sz w:val="24"/>
        </w:rPr>
        <w:t>z</w:t>
      </w:r>
      <w:proofErr w:type="gramEnd"/>
      <w:r>
        <w:rPr>
          <w:rFonts w:ascii="Calibri" w:eastAsia="Calibri" w:hAnsi="Calibri" w:cs="Calibri"/>
          <w:color w:val="00000A"/>
          <w:sz w:val="24"/>
        </w:rPr>
        <w:t xml:space="preserve"> 2013 r., poz. 907, poz. 984, poz. 1047 i poz. 1473 z 2014 r. poz. 423, poz. 768, poz. 811, poz. 915, poz. 1146 i poz. 1232 oraz z 2015 r. poz. 349) pomiędzy:</w:t>
      </w:r>
    </w:p>
    <w:p w:rsidR="00464967" w:rsidRDefault="00464967" w:rsidP="00464967">
      <w:pPr>
        <w:spacing w:after="200" w:line="276" w:lineRule="auto"/>
        <w:rPr>
          <w:rFonts w:ascii="Calibri" w:eastAsia="Calibri" w:hAnsi="Calibri" w:cs="Calibri"/>
          <w:b/>
          <w:color w:val="00000A"/>
          <w:sz w:val="24"/>
        </w:rPr>
      </w:pPr>
    </w:p>
    <w:p w:rsidR="00464967" w:rsidRDefault="00464967" w:rsidP="00464967">
      <w:pPr>
        <w:spacing w:after="200" w:line="276" w:lineRule="auto"/>
        <w:rPr>
          <w:rFonts w:ascii="Calibri" w:eastAsia="Calibri" w:hAnsi="Calibri" w:cs="Calibri"/>
          <w:b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 xml:space="preserve">Gminnym Ośrodkiem Pomocy Społecznej ul. Nowa 4, 64-610 Rogoźno </w:t>
      </w:r>
      <w:r>
        <w:rPr>
          <w:rFonts w:ascii="Calibri" w:eastAsia="Calibri" w:hAnsi="Calibri" w:cs="Calibri"/>
          <w:color w:val="00000A"/>
          <w:sz w:val="24"/>
        </w:rPr>
        <w:t>zwaną dalej Zamawiającym reprezentowaną przez:</w:t>
      </w:r>
    </w:p>
    <w:p w:rsidR="00464967" w:rsidRDefault="00464967" w:rsidP="00464967">
      <w:pPr>
        <w:spacing w:after="200" w:line="276" w:lineRule="auto"/>
        <w:rPr>
          <w:rFonts w:ascii="Calibri" w:eastAsia="Calibri" w:hAnsi="Calibri" w:cs="Calibri"/>
          <w:b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>Kierownika – Ewelinę Kowalską,</w:t>
      </w:r>
    </w:p>
    <w:p w:rsidR="00464967" w:rsidRDefault="00464967" w:rsidP="00464967">
      <w:pPr>
        <w:spacing w:after="200" w:line="276" w:lineRule="auto"/>
        <w:rPr>
          <w:rFonts w:ascii="Calibri" w:eastAsia="Calibri" w:hAnsi="Calibri" w:cs="Calibri"/>
          <w:color w:val="00000A"/>
          <w:sz w:val="24"/>
        </w:rPr>
      </w:pPr>
      <w:proofErr w:type="gramStart"/>
      <w:r>
        <w:rPr>
          <w:rFonts w:ascii="Calibri" w:eastAsia="Calibri" w:hAnsi="Calibri" w:cs="Calibri"/>
          <w:b/>
          <w:color w:val="00000A"/>
          <w:sz w:val="24"/>
        </w:rPr>
        <w:t>a</w:t>
      </w:r>
      <w:proofErr w:type="gramEnd"/>
      <w:r>
        <w:rPr>
          <w:rFonts w:ascii="Calibri" w:eastAsia="Calibri" w:hAnsi="Calibri" w:cs="Calibri"/>
          <w:color w:val="00000A"/>
          <w:sz w:val="24"/>
        </w:rPr>
        <w:t xml:space="preserve"> </w:t>
      </w:r>
    </w:p>
    <w:p w:rsidR="00464967" w:rsidRDefault="00464967" w:rsidP="00464967">
      <w:pPr>
        <w:spacing w:after="200" w:line="276" w:lineRule="auto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>……………………………………………………… prowadzącym działalność gospodarczą pod nazwą …………………………………, zwanym dalej Wykonawcą o następującej treści:</w:t>
      </w:r>
    </w:p>
    <w:p w:rsidR="00464967" w:rsidRDefault="00464967" w:rsidP="00464967">
      <w:pPr>
        <w:spacing w:after="200" w:line="276" w:lineRule="auto"/>
        <w:rPr>
          <w:rFonts w:ascii="Calibri" w:eastAsia="Calibri" w:hAnsi="Calibri" w:cs="Calibri"/>
          <w:color w:val="00000A"/>
          <w:sz w:val="24"/>
        </w:rPr>
      </w:pPr>
    </w:p>
    <w:p w:rsidR="00464967" w:rsidRDefault="00464967" w:rsidP="00464967">
      <w:pPr>
        <w:spacing w:after="200" w:line="276" w:lineRule="auto"/>
        <w:jc w:val="center"/>
        <w:rPr>
          <w:rFonts w:ascii="Calibri" w:eastAsia="Calibri" w:hAnsi="Calibri" w:cs="Calibri"/>
          <w:color w:val="00000A"/>
          <w:sz w:val="24"/>
        </w:rPr>
      </w:pPr>
      <w:r>
        <w:rPr>
          <w:rFonts w:ascii="Calibri" w:eastAsia="Calibri" w:hAnsi="Calibri" w:cs="Calibri"/>
          <w:b/>
          <w:color w:val="00000A"/>
          <w:sz w:val="24"/>
        </w:rPr>
        <w:t>§ 1 Przedmiot umowy</w:t>
      </w:r>
    </w:p>
    <w:p w:rsidR="00464967" w:rsidRDefault="00464967" w:rsidP="00464967">
      <w:pPr>
        <w:spacing w:after="200" w:line="276" w:lineRule="auto"/>
        <w:rPr>
          <w:rFonts w:ascii="Cambria" w:eastAsia="Cambria" w:hAnsi="Cambria" w:cs="Cambria"/>
          <w:color w:val="00000A"/>
          <w:sz w:val="24"/>
        </w:rPr>
      </w:pPr>
      <w:r>
        <w:rPr>
          <w:rFonts w:ascii="Calibri" w:eastAsia="Calibri" w:hAnsi="Calibri" w:cs="Calibri"/>
          <w:color w:val="00000A"/>
          <w:sz w:val="24"/>
        </w:rPr>
        <w:t xml:space="preserve">Zamawiający zleca, a Wykonawca przyjmuje do wykonania: </w:t>
      </w:r>
    </w:p>
    <w:p w:rsidR="00464967" w:rsidRDefault="00464967" w:rsidP="00464967">
      <w:pPr>
        <w:tabs>
          <w:tab w:val="left" w:pos="6120"/>
        </w:tabs>
        <w:spacing w:after="200" w:line="276" w:lineRule="auto"/>
        <w:jc w:val="both"/>
        <w:rPr>
          <w:rFonts w:ascii="Cambria" w:eastAsia="Cambria" w:hAnsi="Cambria" w:cs="Cambria"/>
          <w:color w:val="00000A"/>
          <w:sz w:val="24"/>
        </w:rPr>
      </w:pPr>
      <w:r>
        <w:rPr>
          <w:rFonts w:ascii="Cambria" w:eastAsia="Cambria" w:hAnsi="Cambria" w:cs="Cambria"/>
          <w:color w:val="00000A"/>
          <w:sz w:val="24"/>
        </w:rPr>
        <w:t xml:space="preserve">Przedmiotem zamówienia jest wykonywanie specjalistycznych usług opiekuńczych z zadań zleconych gminie na podstawie rozporządzenia Ministra Polityki Społecznej z dnia 22 września 2005 r. w sprawie specjalistycznych usług opiekuńczych (Dz. U. </w:t>
      </w:r>
      <w:proofErr w:type="gramStart"/>
      <w:r>
        <w:rPr>
          <w:rFonts w:ascii="Cambria" w:eastAsia="Cambria" w:hAnsi="Cambria" w:cs="Cambria"/>
          <w:color w:val="00000A"/>
          <w:sz w:val="24"/>
        </w:rPr>
        <w:t>z</w:t>
      </w:r>
      <w:proofErr w:type="gramEnd"/>
      <w:r>
        <w:rPr>
          <w:rFonts w:ascii="Cambria" w:eastAsia="Cambria" w:hAnsi="Cambria" w:cs="Cambria"/>
          <w:color w:val="00000A"/>
          <w:sz w:val="24"/>
        </w:rPr>
        <w:t xml:space="preserve"> 2005 r. Nr 189, poz. 1598 z </w:t>
      </w:r>
      <w:proofErr w:type="spellStart"/>
      <w:r>
        <w:rPr>
          <w:rFonts w:ascii="Cambria" w:eastAsia="Cambria" w:hAnsi="Cambria" w:cs="Cambria"/>
          <w:color w:val="00000A"/>
          <w:sz w:val="24"/>
        </w:rPr>
        <w:t>późn</w:t>
      </w:r>
      <w:proofErr w:type="spellEnd"/>
      <w:r>
        <w:rPr>
          <w:rFonts w:ascii="Cambria" w:eastAsia="Cambria" w:hAnsi="Cambria" w:cs="Cambria"/>
          <w:color w:val="00000A"/>
          <w:sz w:val="24"/>
        </w:rPr>
        <w:t xml:space="preserve">. </w:t>
      </w:r>
      <w:proofErr w:type="gramStart"/>
      <w:r>
        <w:rPr>
          <w:rFonts w:ascii="Cambria" w:eastAsia="Cambria" w:hAnsi="Cambria" w:cs="Cambria"/>
          <w:color w:val="00000A"/>
          <w:sz w:val="24"/>
        </w:rPr>
        <w:t>zm</w:t>
      </w:r>
      <w:proofErr w:type="gramEnd"/>
      <w:r>
        <w:rPr>
          <w:rFonts w:ascii="Cambria" w:eastAsia="Cambria" w:hAnsi="Cambria" w:cs="Cambria"/>
          <w:color w:val="00000A"/>
          <w:sz w:val="24"/>
        </w:rPr>
        <w:t xml:space="preserve">.) dla osób korzystających z usług Ośrodka Pomocy Społecznej w Rogoźnie. Usługi będące przedmiotem zamówienia obejmują specjalistyczne usługi opiekuńcze zgodnie ze zleceniem lekarza. </w:t>
      </w:r>
    </w:p>
    <w:p w:rsidR="00464967" w:rsidRDefault="00464967" w:rsidP="00464967">
      <w:pPr>
        <w:spacing w:after="200" w:line="276" w:lineRule="auto"/>
        <w:ind w:firstLine="708"/>
        <w:jc w:val="both"/>
        <w:rPr>
          <w:rFonts w:ascii="Cambria" w:eastAsia="Cambria" w:hAnsi="Cambria" w:cs="Cambria"/>
          <w:color w:val="00000A"/>
          <w:sz w:val="24"/>
        </w:rPr>
      </w:pPr>
      <w:r>
        <w:rPr>
          <w:rFonts w:ascii="Cambria" w:eastAsia="Cambria" w:hAnsi="Cambria" w:cs="Cambria"/>
          <w:color w:val="00000A"/>
          <w:sz w:val="24"/>
        </w:rPr>
        <w:t>Liczba godzin określona zleceniem jest czasem efektywnie przepracowanym przez Zleceniobiorcę. Terenem wykonywania usługi jest teren Gminy Rogoźno.</w:t>
      </w:r>
    </w:p>
    <w:p w:rsidR="00464967" w:rsidRDefault="00464967" w:rsidP="00464967">
      <w:pPr>
        <w:spacing w:after="200" w:line="276" w:lineRule="auto"/>
        <w:rPr>
          <w:rFonts w:ascii="Cambria" w:eastAsia="Cambria" w:hAnsi="Cambria" w:cs="Cambria"/>
          <w:b/>
          <w:color w:val="00000A"/>
          <w:sz w:val="24"/>
        </w:rPr>
      </w:pPr>
      <w:r>
        <w:rPr>
          <w:rFonts w:ascii="Cambria" w:eastAsia="Cambria" w:hAnsi="Cambria" w:cs="Cambria"/>
          <w:color w:val="00000A"/>
          <w:sz w:val="24"/>
        </w:rPr>
        <w:t>Zamówienie będzie obejmowało zadania składające się na przedmiot zamówienia.</w:t>
      </w:r>
    </w:p>
    <w:p w:rsidR="00464967" w:rsidRDefault="00464967" w:rsidP="00464967">
      <w:pPr>
        <w:spacing w:line="276" w:lineRule="auto"/>
        <w:jc w:val="both"/>
        <w:rPr>
          <w:rFonts w:ascii="Cambria" w:eastAsia="Cambria" w:hAnsi="Cambria" w:cs="Cambria"/>
          <w:b/>
          <w:color w:val="00000A"/>
          <w:sz w:val="24"/>
        </w:rPr>
      </w:pPr>
      <w:r>
        <w:rPr>
          <w:rFonts w:ascii="Cambria" w:eastAsia="Cambria" w:hAnsi="Cambria" w:cs="Cambria"/>
          <w:b/>
          <w:color w:val="00000A"/>
          <w:sz w:val="24"/>
        </w:rPr>
        <w:tab/>
        <w:t>Specjalistyczne usługi opiekuńcze mają swoim zakresem obejmować:</w:t>
      </w:r>
    </w:p>
    <w:p w:rsidR="00464967" w:rsidRDefault="00464967" w:rsidP="00464967">
      <w:pPr>
        <w:tabs>
          <w:tab w:val="left" w:pos="851"/>
        </w:tabs>
        <w:spacing w:line="276" w:lineRule="auto"/>
        <w:jc w:val="both"/>
        <w:rPr>
          <w:rFonts w:ascii="Cambria" w:eastAsia="Cambria" w:hAnsi="Cambria" w:cs="Cambria"/>
          <w:b/>
          <w:color w:val="00000A"/>
          <w:sz w:val="24"/>
        </w:rPr>
      </w:pPr>
      <w:r>
        <w:rPr>
          <w:rFonts w:ascii="Cambria" w:eastAsia="Cambria" w:hAnsi="Cambria" w:cs="Cambria"/>
          <w:b/>
          <w:color w:val="00000A"/>
          <w:sz w:val="24"/>
        </w:rPr>
        <w:t>- rehabilitację ruchową w ilości wynikającej z zapotrzebowania;</w:t>
      </w:r>
    </w:p>
    <w:p w:rsidR="00464967" w:rsidRDefault="00464967" w:rsidP="00464967">
      <w:pPr>
        <w:tabs>
          <w:tab w:val="left" w:pos="851"/>
        </w:tabs>
        <w:spacing w:line="276" w:lineRule="auto"/>
        <w:jc w:val="both"/>
        <w:rPr>
          <w:rFonts w:ascii="Cambria" w:eastAsia="Cambria" w:hAnsi="Cambria" w:cs="Cambria"/>
          <w:b/>
          <w:color w:val="00000A"/>
          <w:sz w:val="24"/>
        </w:rPr>
      </w:pPr>
      <w:r>
        <w:rPr>
          <w:rFonts w:ascii="Cambria" w:eastAsia="Cambria" w:hAnsi="Cambria" w:cs="Cambria"/>
          <w:b/>
          <w:color w:val="00000A"/>
          <w:sz w:val="24"/>
        </w:rPr>
        <w:t>- neurologopedię w ilości wynikającej z zapotrzebowania;</w:t>
      </w:r>
    </w:p>
    <w:p w:rsidR="00464967" w:rsidRDefault="00464967" w:rsidP="00464967">
      <w:pPr>
        <w:tabs>
          <w:tab w:val="left" w:pos="851"/>
        </w:tabs>
        <w:spacing w:line="276" w:lineRule="auto"/>
        <w:jc w:val="both"/>
        <w:rPr>
          <w:rFonts w:ascii="Cambria" w:eastAsia="Cambria" w:hAnsi="Cambria" w:cs="Cambria"/>
          <w:b/>
          <w:color w:val="00000A"/>
          <w:sz w:val="24"/>
        </w:rPr>
      </w:pPr>
      <w:r>
        <w:rPr>
          <w:rFonts w:ascii="Cambria" w:eastAsia="Cambria" w:hAnsi="Cambria" w:cs="Cambria"/>
          <w:b/>
          <w:color w:val="00000A"/>
          <w:sz w:val="24"/>
        </w:rPr>
        <w:t>- integrację sensoryczną w ilości wynikającej z zapotrzebowania;</w:t>
      </w:r>
    </w:p>
    <w:p w:rsidR="00464967" w:rsidRDefault="00464967" w:rsidP="00464967">
      <w:pPr>
        <w:tabs>
          <w:tab w:val="left" w:pos="851"/>
        </w:tabs>
        <w:spacing w:line="276" w:lineRule="auto"/>
        <w:jc w:val="both"/>
        <w:rPr>
          <w:rFonts w:ascii="Cambria" w:eastAsia="Cambria" w:hAnsi="Cambria" w:cs="Cambria"/>
          <w:b/>
          <w:color w:val="00000A"/>
          <w:sz w:val="24"/>
        </w:rPr>
      </w:pPr>
      <w:r>
        <w:rPr>
          <w:rFonts w:ascii="Cambria" w:eastAsia="Cambria" w:hAnsi="Cambria" w:cs="Cambria"/>
          <w:b/>
          <w:color w:val="00000A"/>
          <w:sz w:val="24"/>
        </w:rPr>
        <w:t>- zajęcia z pedagogiem w ilości wynikającej z zapotrzebowania;</w:t>
      </w:r>
    </w:p>
    <w:p w:rsidR="00464967" w:rsidRDefault="00464967" w:rsidP="00464967">
      <w:pPr>
        <w:tabs>
          <w:tab w:val="left" w:pos="851"/>
        </w:tabs>
        <w:spacing w:line="276" w:lineRule="auto"/>
        <w:jc w:val="both"/>
        <w:rPr>
          <w:rFonts w:ascii="Cambria" w:eastAsia="Cambria" w:hAnsi="Cambria" w:cs="Cambria"/>
          <w:b/>
          <w:color w:val="00000A"/>
          <w:sz w:val="24"/>
        </w:rPr>
      </w:pPr>
      <w:r>
        <w:rPr>
          <w:rFonts w:ascii="Cambria" w:eastAsia="Cambria" w:hAnsi="Cambria" w:cs="Cambria"/>
          <w:b/>
          <w:color w:val="00000A"/>
          <w:sz w:val="24"/>
        </w:rPr>
        <w:t>- terapię ręki w ilości wynikającej z zapotrzebowania;</w:t>
      </w:r>
    </w:p>
    <w:p w:rsidR="00464967" w:rsidRDefault="00464967" w:rsidP="00464967">
      <w:pPr>
        <w:tabs>
          <w:tab w:val="left" w:pos="851"/>
        </w:tabs>
        <w:spacing w:line="276" w:lineRule="auto"/>
        <w:jc w:val="both"/>
        <w:rPr>
          <w:rFonts w:ascii="Cambria" w:eastAsia="Cambria" w:hAnsi="Cambria" w:cs="Cambria"/>
          <w:b/>
          <w:color w:val="00000A"/>
          <w:sz w:val="24"/>
        </w:rPr>
      </w:pPr>
      <w:r>
        <w:rPr>
          <w:rFonts w:ascii="Cambria" w:eastAsia="Cambria" w:hAnsi="Cambria" w:cs="Cambria"/>
          <w:b/>
          <w:color w:val="00000A"/>
          <w:sz w:val="24"/>
        </w:rPr>
        <w:lastRenderedPageBreak/>
        <w:t>- gimnastykę mózgu w ilości wynikającej z zapotrzebowania.</w:t>
      </w:r>
    </w:p>
    <w:p w:rsidR="00464967" w:rsidRDefault="00464967" w:rsidP="00464967">
      <w:pPr>
        <w:tabs>
          <w:tab w:val="left" w:pos="851"/>
        </w:tabs>
        <w:spacing w:line="276" w:lineRule="auto"/>
        <w:jc w:val="both"/>
        <w:rPr>
          <w:rFonts w:ascii="Cambria" w:eastAsia="Cambria" w:hAnsi="Cambria" w:cs="Cambria"/>
          <w:b/>
          <w:color w:val="00000A"/>
          <w:sz w:val="24"/>
        </w:rPr>
      </w:pPr>
    </w:p>
    <w:p w:rsidR="00464967" w:rsidRDefault="00464967" w:rsidP="00464967">
      <w:pPr>
        <w:widowControl w:val="0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Rehabilitacja fizyczna i usprawnianie zaburzonych funkcji organizmu w zakresie nieobjętym przepisami ustawy z dnia 27 sierpnia 2004 r. o świadczeniach opieki zdrowotnej finansowanych ze środków publicznych (Dz. U. </w:t>
      </w:r>
      <w:proofErr w:type="gramStart"/>
      <w:r>
        <w:rPr>
          <w:rFonts w:ascii="Cambria" w:hAnsi="Cambria" w:cs="Cambria"/>
          <w:sz w:val="24"/>
          <w:szCs w:val="24"/>
        </w:rPr>
        <w:t>z</w:t>
      </w:r>
      <w:proofErr w:type="gramEnd"/>
      <w:r>
        <w:rPr>
          <w:rFonts w:ascii="Cambria" w:hAnsi="Cambria" w:cs="Cambria"/>
          <w:sz w:val="24"/>
          <w:szCs w:val="24"/>
        </w:rPr>
        <w:t xml:space="preserve"> 2008 r. Nr 164, poz. 1027, z </w:t>
      </w:r>
      <w:proofErr w:type="spellStart"/>
      <w:r>
        <w:rPr>
          <w:rFonts w:ascii="Cambria" w:hAnsi="Cambria" w:cs="Cambria"/>
          <w:sz w:val="24"/>
          <w:szCs w:val="24"/>
        </w:rPr>
        <w:t>późn</w:t>
      </w:r>
      <w:proofErr w:type="spellEnd"/>
      <w:r>
        <w:rPr>
          <w:rFonts w:ascii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hAnsi="Cambria" w:cs="Cambria"/>
          <w:sz w:val="24"/>
          <w:szCs w:val="24"/>
        </w:rPr>
        <w:t>zm</w:t>
      </w:r>
      <w:proofErr w:type="gramEnd"/>
      <w:r>
        <w:rPr>
          <w:rFonts w:ascii="Cambria" w:hAnsi="Cambria" w:cs="Cambria"/>
          <w:sz w:val="24"/>
          <w:szCs w:val="24"/>
        </w:rPr>
        <w:t>.) będą prowadzone:</w:t>
      </w:r>
    </w:p>
    <w:p w:rsidR="00464967" w:rsidRDefault="00464967" w:rsidP="00464967">
      <w:pPr>
        <w:widowControl w:val="0"/>
        <w:numPr>
          <w:ilvl w:val="1"/>
          <w:numId w:val="1"/>
        </w:numPr>
        <w:jc w:val="both"/>
        <w:rPr>
          <w:rFonts w:ascii="Cambria" w:hAnsi="Cambria" w:cs="Cambria"/>
          <w:sz w:val="24"/>
          <w:szCs w:val="24"/>
        </w:rPr>
      </w:pPr>
      <w:proofErr w:type="gramStart"/>
      <w:r>
        <w:rPr>
          <w:rFonts w:ascii="Cambria" w:hAnsi="Cambria" w:cs="Cambria"/>
          <w:sz w:val="24"/>
          <w:szCs w:val="24"/>
        </w:rPr>
        <w:t>zgodnie</w:t>
      </w:r>
      <w:proofErr w:type="gramEnd"/>
      <w:r>
        <w:rPr>
          <w:rFonts w:ascii="Cambria" w:hAnsi="Cambria" w:cs="Cambria"/>
          <w:sz w:val="24"/>
          <w:szCs w:val="24"/>
        </w:rPr>
        <w:t xml:space="preserve"> z zaleceniami lekarskimi lub specjalisty z zakresu rehabilitacji ruchowej lub fizjoterapii,</w:t>
      </w:r>
    </w:p>
    <w:p w:rsidR="00464967" w:rsidRDefault="00464967" w:rsidP="00464967">
      <w:pPr>
        <w:widowControl w:val="0"/>
        <w:numPr>
          <w:ilvl w:val="1"/>
          <w:numId w:val="1"/>
        </w:numPr>
        <w:jc w:val="both"/>
        <w:rPr>
          <w:rFonts w:ascii="Cambria" w:hAnsi="Cambria" w:cs="Cambria"/>
          <w:b/>
          <w:sz w:val="24"/>
          <w:szCs w:val="24"/>
        </w:rPr>
      </w:pPr>
      <w:proofErr w:type="gramStart"/>
      <w:r>
        <w:rPr>
          <w:rFonts w:ascii="Cambria" w:hAnsi="Cambria" w:cs="Cambria"/>
          <w:sz w:val="24"/>
          <w:szCs w:val="24"/>
        </w:rPr>
        <w:t>wspólnie</w:t>
      </w:r>
      <w:proofErr w:type="gramEnd"/>
      <w:r>
        <w:rPr>
          <w:rFonts w:ascii="Cambria" w:hAnsi="Cambria" w:cs="Cambria"/>
          <w:sz w:val="24"/>
          <w:szCs w:val="24"/>
        </w:rPr>
        <w:t xml:space="preserve"> ze specjalistami w zakresie wspierania psychologiczno-pedagogicznego i edukacyjno-terapeutycznego zmierzającego do wielostronnej aktywizacji osoby korzystającej ze specjalistycznych usług;</w:t>
      </w:r>
    </w:p>
    <w:p w:rsidR="00464967" w:rsidRDefault="00464967" w:rsidP="00464967">
      <w:pPr>
        <w:widowControl w:val="0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sz w:val="24"/>
          <w:szCs w:val="24"/>
        </w:rPr>
        <w:t xml:space="preserve">Realizacja zamówienie wymaga Wykonawcy, który dysponuje zapleczem personalnym, spełniającym następujące </w:t>
      </w:r>
      <w:proofErr w:type="gramStart"/>
      <w:r>
        <w:rPr>
          <w:rFonts w:ascii="Cambria" w:hAnsi="Cambria" w:cs="Cambria"/>
          <w:b/>
          <w:sz w:val="24"/>
          <w:szCs w:val="24"/>
        </w:rPr>
        <w:t xml:space="preserve">wymagania:                                                 </w:t>
      </w:r>
      <w:proofErr w:type="gramEnd"/>
      <w:r>
        <w:rPr>
          <w:rFonts w:ascii="Cambria" w:hAnsi="Cambria" w:cs="Cambria"/>
          <w:b/>
          <w:sz w:val="24"/>
          <w:szCs w:val="24"/>
        </w:rPr>
        <w:t xml:space="preserve">                                                                                           </w:t>
      </w:r>
    </w:p>
    <w:p w:rsidR="00464967" w:rsidRDefault="00464967" w:rsidP="00464967">
      <w:pPr>
        <w:widowControl w:val="0"/>
        <w:numPr>
          <w:ilvl w:val="0"/>
          <w:numId w:val="2"/>
        </w:numPr>
        <w:ind w:left="142" w:firstLine="0"/>
        <w:jc w:val="both"/>
        <w:rPr>
          <w:rFonts w:ascii="Cambria" w:hAnsi="Cambria" w:cs="Cambria"/>
          <w:sz w:val="24"/>
          <w:szCs w:val="24"/>
        </w:rPr>
      </w:pPr>
      <w:proofErr w:type="gramStart"/>
      <w:r>
        <w:rPr>
          <w:rFonts w:ascii="Cambria" w:hAnsi="Cambria" w:cs="Cambria"/>
          <w:sz w:val="24"/>
          <w:szCs w:val="24"/>
        </w:rPr>
        <w:t>Personel  posiadający</w:t>
      </w:r>
      <w:proofErr w:type="gramEnd"/>
      <w:r>
        <w:rPr>
          <w:rFonts w:ascii="Cambria" w:hAnsi="Cambria" w:cs="Cambria"/>
          <w:sz w:val="24"/>
          <w:szCs w:val="24"/>
        </w:rPr>
        <w:t xml:space="preserve"> kwalifikacje do wykonywania zawodu:</w:t>
      </w:r>
    </w:p>
    <w:p w:rsidR="00464967" w:rsidRDefault="00464967" w:rsidP="00464967">
      <w:pPr>
        <w:widowControl w:val="0"/>
        <w:numPr>
          <w:ilvl w:val="0"/>
          <w:numId w:val="3"/>
        </w:numPr>
        <w:jc w:val="both"/>
        <w:rPr>
          <w:rFonts w:ascii="Cambria" w:hAnsi="Cambria" w:cs="Cambria"/>
          <w:sz w:val="24"/>
          <w:szCs w:val="24"/>
        </w:rPr>
      </w:pPr>
      <w:proofErr w:type="gramStart"/>
      <w:r>
        <w:rPr>
          <w:rFonts w:ascii="Cambria" w:hAnsi="Cambria" w:cs="Cambria"/>
          <w:sz w:val="24"/>
          <w:szCs w:val="24"/>
        </w:rPr>
        <w:t>terapeuty</w:t>
      </w:r>
      <w:proofErr w:type="gramEnd"/>
      <w:r>
        <w:rPr>
          <w:rFonts w:ascii="Cambria" w:hAnsi="Cambria" w:cs="Cambria"/>
          <w:sz w:val="24"/>
          <w:szCs w:val="24"/>
        </w:rPr>
        <w:t xml:space="preserve">; </w:t>
      </w:r>
    </w:p>
    <w:p w:rsidR="00464967" w:rsidRDefault="00464967" w:rsidP="00464967">
      <w:pPr>
        <w:widowControl w:val="0"/>
        <w:numPr>
          <w:ilvl w:val="0"/>
          <w:numId w:val="3"/>
        </w:numPr>
        <w:jc w:val="both"/>
        <w:rPr>
          <w:rFonts w:ascii="Cambria" w:hAnsi="Cambria" w:cs="Cambria"/>
          <w:sz w:val="24"/>
          <w:szCs w:val="24"/>
        </w:rPr>
      </w:pPr>
      <w:proofErr w:type="gramStart"/>
      <w:r>
        <w:rPr>
          <w:rFonts w:ascii="Cambria" w:hAnsi="Cambria" w:cs="Cambria"/>
          <w:sz w:val="24"/>
          <w:szCs w:val="24"/>
        </w:rPr>
        <w:t>pedagoga</w:t>
      </w:r>
      <w:proofErr w:type="gramEnd"/>
      <w:r>
        <w:rPr>
          <w:rFonts w:ascii="Cambria" w:hAnsi="Cambria" w:cs="Cambria"/>
          <w:sz w:val="24"/>
          <w:szCs w:val="24"/>
        </w:rPr>
        <w:t>;</w:t>
      </w:r>
    </w:p>
    <w:p w:rsidR="00464967" w:rsidRDefault="00464967" w:rsidP="00464967">
      <w:pPr>
        <w:widowControl w:val="0"/>
        <w:numPr>
          <w:ilvl w:val="0"/>
          <w:numId w:val="3"/>
        </w:numPr>
        <w:jc w:val="both"/>
        <w:rPr>
          <w:rFonts w:ascii="Cambria" w:hAnsi="Cambria" w:cs="Cambria"/>
          <w:sz w:val="24"/>
          <w:szCs w:val="24"/>
        </w:rPr>
      </w:pPr>
      <w:proofErr w:type="gramStart"/>
      <w:r>
        <w:rPr>
          <w:rFonts w:ascii="Cambria" w:hAnsi="Cambria" w:cs="Cambria"/>
          <w:sz w:val="24"/>
          <w:szCs w:val="24"/>
        </w:rPr>
        <w:t>logopedy</w:t>
      </w:r>
      <w:proofErr w:type="gramEnd"/>
      <w:r>
        <w:rPr>
          <w:rFonts w:ascii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hAnsi="Cambria" w:cs="Cambria"/>
          <w:sz w:val="24"/>
          <w:szCs w:val="24"/>
        </w:rPr>
        <w:t>neurologopedy</w:t>
      </w:r>
      <w:proofErr w:type="spellEnd"/>
      <w:r>
        <w:rPr>
          <w:rFonts w:ascii="Cambria" w:hAnsi="Cambria" w:cs="Cambria"/>
          <w:sz w:val="24"/>
          <w:szCs w:val="24"/>
        </w:rPr>
        <w:t xml:space="preserve">; </w:t>
      </w:r>
    </w:p>
    <w:p w:rsidR="00464967" w:rsidRDefault="00464967" w:rsidP="00464967">
      <w:pPr>
        <w:widowControl w:val="0"/>
        <w:numPr>
          <w:ilvl w:val="0"/>
          <w:numId w:val="3"/>
        </w:numPr>
        <w:jc w:val="both"/>
        <w:rPr>
          <w:rFonts w:ascii="Cambria" w:hAnsi="Cambria" w:cs="Cambria"/>
          <w:sz w:val="24"/>
          <w:szCs w:val="24"/>
        </w:rPr>
      </w:pPr>
      <w:proofErr w:type="gramStart"/>
      <w:r>
        <w:rPr>
          <w:rFonts w:ascii="Cambria" w:hAnsi="Cambria" w:cs="Cambria"/>
          <w:sz w:val="24"/>
          <w:szCs w:val="24"/>
        </w:rPr>
        <w:t>psychologa</w:t>
      </w:r>
      <w:proofErr w:type="gramEnd"/>
      <w:r>
        <w:rPr>
          <w:rFonts w:ascii="Cambria" w:hAnsi="Cambria" w:cs="Cambria"/>
          <w:sz w:val="24"/>
          <w:szCs w:val="24"/>
        </w:rPr>
        <w:t>;</w:t>
      </w:r>
    </w:p>
    <w:p w:rsidR="00464967" w:rsidRDefault="00464967" w:rsidP="00464967">
      <w:pPr>
        <w:widowControl w:val="0"/>
        <w:numPr>
          <w:ilvl w:val="0"/>
          <w:numId w:val="3"/>
        </w:numPr>
        <w:jc w:val="both"/>
        <w:rPr>
          <w:rFonts w:ascii="Cambria" w:hAnsi="Cambria" w:cs="Cambria"/>
          <w:sz w:val="24"/>
          <w:szCs w:val="24"/>
        </w:rPr>
      </w:pPr>
      <w:proofErr w:type="gramStart"/>
      <w:r>
        <w:rPr>
          <w:rFonts w:ascii="Cambria" w:hAnsi="Cambria" w:cs="Cambria"/>
          <w:sz w:val="24"/>
          <w:szCs w:val="24"/>
        </w:rPr>
        <w:t>rehabilitanta</w:t>
      </w:r>
      <w:proofErr w:type="gramEnd"/>
      <w:r>
        <w:rPr>
          <w:rFonts w:ascii="Cambria" w:hAnsi="Cambria" w:cs="Cambria"/>
          <w:sz w:val="24"/>
          <w:szCs w:val="24"/>
        </w:rPr>
        <w:t>.</w:t>
      </w:r>
    </w:p>
    <w:p w:rsidR="00464967" w:rsidRDefault="00464967" w:rsidP="00464967">
      <w:pPr>
        <w:widowControl w:val="0"/>
        <w:numPr>
          <w:ilvl w:val="0"/>
          <w:numId w:val="2"/>
        </w:numPr>
        <w:ind w:left="480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Personel posiadający przeszkolenie i doświadczenie w zakresie:     </w:t>
      </w:r>
    </w:p>
    <w:p w:rsidR="00464967" w:rsidRDefault="00464967" w:rsidP="00464967">
      <w:pPr>
        <w:widowControl w:val="0"/>
        <w:numPr>
          <w:ilvl w:val="0"/>
          <w:numId w:val="4"/>
        </w:num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prowadzenia treningów </w:t>
      </w:r>
      <w:proofErr w:type="gramStart"/>
      <w:r>
        <w:rPr>
          <w:rFonts w:ascii="Cambria" w:hAnsi="Cambria" w:cs="Cambria"/>
          <w:sz w:val="24"/>
          <w:szCs w:val="24"/>
        </w:rPr>
        <w:t xml:space="preserve">samoobsługi;                                                 </w:t>
      </w:r>
      <w:proofErr w:type="gramEnd"/>
      <w:r>
        <w:rPr>
          <w:rFonts w:ascii="Cambria" w:hAnsi="Cambria" w:cs="Cambria"/>
          <w:sz w:val="24"/>
          <w:szCs w:val="24"/>
        </w:rPr>
        <w:t xml:space="preserve">                                                                   </w:t>
      </w:r>
    </w:p>
    <w:p w:rsidR="00464967" w:rsidRDefault="00464967" w:rsidP="00464967">
      <w:pPr>
        <w:widowControl w:val="0"/>
        <w:numPr>
          <w:ilvl w:val="0"/>
          <w:numId w:val="4"/>
        </w:num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wspomagania procesu uczenia </w:t>
      </w:r>
      <w:proofErr w:type="gramStart"/>
      <w:r>
        <w:rPr>
          <w:rFonts w:ascii="Cambria" w:hAnsi="Cambria" w:cs="Cambria"/>
          <w:sz w:val="24"/>
          <w:szCs w:val="24"/>
        </w:rPr>
        <w:t xml:space="preserve">się;                                                 </w:t>
      </w:r>
      <w:proofErr w:type="gramEnd"/>
      <w:r>
        <w:rPr>
          <w:rFonts w:ascii="Cambria" w:hAnsi="Cambria" w:cs="Cambria"/>
          <w:sz w:val="24"/>
          <w:szCs w:val="24"/>
        </w:rPr>
        <w:t xml:space="preserve">                                                                         </w:t>
      </w:r>
    </w:p>
    <w:p w:rsidR="00464967" w:rsidRDefault="00464967" w:rsidP="00464967">
      <w:pPr>
        <w:widowControl w:val="0"/>
        <w:numPr>
          <w:ilvl w:val="0"/>
          <w:numId w:val="4"/>
        </w:num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prowadzenia treningów umiejętności </w:t>
      </w:r>
      <w:proofErr w:type="gramStart"/>
      <w:r>
        <w:rPr>
          <w:rFonts w:ascii="Cambria" w:hAnsi="Cambria" w:cs="Cambria"/>
          <w:sz w:val="24"/>
          <w:szCs w:val="24"/>
        </w:rPr>
        <w:t xml:space="preserve">społecznych;                                                 </w:t>
      </w:r>
      <w:proofErr w:type="gramEnd"/>
      <w:r>
        <w:rPr>
          <w:rFonts w:ascii="Cambria" w:hAnsi="Cambria" w:cs="Cambria"/>
          <w:sz w:val="24"/>
          <w:szCs w:val="24"/>
        </w:rPr>
        <w:t xml:space="preserve">                                             </w:t>
      </w:r>
    </w:p>
    <w:p w:rsidR="00464967" w:rsidRDefault="00464967" w:rsidP="00464967">
      <w:pPr>
        <w:widowControl w:val="0"/>
        <w:numPr>
          <w:ilvl w:val="0"/>
          <w:numId w:val="4"/>
        </w:num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usprawniania zaburzonych funkcji </w:t>
      </w:r>
      <w:proofErr w:type="gramStart"/>
      <w:r>
        <w:rPr>
          <w:rFonts w:ascii="Cambria" w:hAnsi="Cambria" w:cs="Cambria"/>
          <w:sz w:val="24"/>
          <w:szCs w:val="24"/>
        </w:rPr>
        <w:t xml:space="preserve">organizmu;                                                 </w:t>
      </w:r>
      <w:proofErr w:type="gramEnd"/>
      <w:r>
        <w:rPr>
          <w:rFonts w:ascii="Cambria" w:hAnsi="Cambria" w:cs="Cambria"/>
          <w:sz w:val="24"/>
          <w:szCs w:val="24"/>
        </w:rPr>
        <w:t xml:space="preserve">                                                    </w:t>
      </w:r>
    </w:p>
    <w:p w:rsidR="00464967" w:rsidRDefault="00464967" w:rsidP="00464967">
      <w:pPr>
        <w:pStyle w:val="ListParagraph"/>
        <w:widowControl w:val="0"/>
        <w:numPr>
          <w:ilvl w:val="0"/>
          <w:numId w:val="4"/>
        </w:numPr>
        <w:spacing w:after="0"/>
        <w:jc w:val="both"/>
        <w:rPr>
          <w:rFonts w:ascii="Cambria" w:hAnsi="Cambria" w:cs="Cambria"/>
          <w:sz w:val="24"/>
          <w:szCs w:val="24"/>
        </w:rPr>
      </w:pPr>
      <w:proofErr w:type="gramStart"/>
      <w:r>
        <w:rPr>
          <w:rFonts w:ascii="Cambria" w:hAnsi="Cambria" w:cs="Cambria"/>
          <w:sz w:val="24"/>
          <w:szCs w:val="24"/>
        </w:rPr>
        <w:t>wspomagania</w:t>
      </w:r>
      <w:proofErr w:type="gramEnd"/>
      <w:r>
        <w:rPr>
          <w:rFonts w:ascii="Cambria" w:hAnsi="Cambria" w:cs="Cambria"/>
          <w:sz w:val="24"/>
          <w:szCs w:val="24"/>
        </w:rPr>
        <w:t xml:space="preserve"> procesu terapeutycznego poza miejscem zamieszkania, zgodnie z Rozporządzeniem Ministra Polityki Społecznej z dnia 22 września 2005 roku (Dz. U. 2005, poz. 189, </w:t>
      </w:r>
      <w:proofErr w:type="gramStart"/>
      <w:r>
        <w:rPr>
          <w:rFonts w:ascii="Cambria" w:hAnsi="Cambria" w:cs="Cambria"/>
          <w:sz w:val="24"/>
          <w:szCs w:val="24"/>
        </w:rPr>
        <w:t xml:space="preserve">nr 1598).                                           </w:t>
      </w:r>
      <w:proofErr w:type="gramEnd"/>
      <w:r>
        <w:rPr>
          <w:rFonts w:ascii="Cambria" w:hAnsi="Cambria" w:cs="Cambria"/>
          <w:sz w:val="24"/>
          <w:szCs w:val="24"/>
        </w:rPr>
        <w:t xml:space="preserve">             </w:t>
      </w:r>
    </w:p>
    <w:p w:rsidR="00464967" w:rsidRDefault="00464967" w:rsidP="00464967">
      <w:pPr>
        <w:widowControl w:val="0"/>
        <w:ind w:left="1068"/>
        <w:jc w:val="both"/>
        <w:rPr>
          <w:rFonts w:ascii="Cambria" w:hAnsi="Cambria" w:cs="Cambria"/>
          <w:sz w:val="24"/>
          <w:szCs w:val="24"/>
        </w:rPr>
      </w:pPr>
    </w:p>
    <w:p w:rsidR="00464967" w:rsidRDefault="00464967" w:rsidP="00464967">
      <w:pPr>
        <w:widowControl w:val="0"/>
        <w:jc w:val="both"/>
        <w:rPr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Wykonawca musi zapewnić osobie korzystającej ze specjalistycznych usług opiekuńczych możliwość przeprowadzania zajęć w miejscu zamieszkania położonym na terenie Gminy Rogoźno, bądź w miejscu do tego przeznaczonym i odpowiednio wyposażonym położonym na terenie miasta Rogoźno. Podczas świadczenia specjalistycznych usług opiekuńczych Wykonawca, powinien umożliwić uczestnictwo w nich opiekunowi osoby korzystającej z usług.</w:t>
      </w:r>
    </w:p>
    <w:p w:rsidR="00464967" w:rsidRDefault="00464967" w:rsidP="00464967">
      <w:pPr>
        <w:rPr>
          <w:sz w:val="24"/>
          <w:szCs w:val="24"/>
        </w:rPr>
      </w:pPr>
    </w:p>
    <w:p w:rsidR="00464967" w:rsidRDefault="00464967" w:rsidP="00464967">
      <w:pPr>
        <w:rPr>
          <w:rFonts w:ascii="Cambria" w:hAnsi="Cambria" w:cs="Cambria"/>
          <w:iCs/>
          <w:sz w:val="24"/>
          <w:szCs w:val="24"/>
        </w:rPr>
      </w:pPr>
      <w:r>
        <w:rPr>
          <w:sz w:val="24"/>
          <w:szCs w:val="24"/>
        </w:rPr>
        <w:t>Wspólny Słownik Zamówień (CPV):</w:t>
      </w:r>
    </w:p>
    <w:p w:rsidR="00464967" w:rsidRDefault="00464967" w:rsidP="00464967">
      <w:pPr>
        <w:rPr>
          <w:b/>
          <w:sz w:val="24"/>
          <w:szCs w:val="24"/>
        </w:rPr>
      </w:pPr>
      <w:r>
        <w:rPr>
          <w:rFonts w:ascii="Cambria" w:hAnsi="Cambria" w:cs="Cambria"/>
          <w:iCs/>
          <w:sz w:val="24"/>
          <w:szCs w:val="24"/>
        </w:rPr>
        <w:t xml:space="preserve">85.00.00.00-9 </w:t>
      </w:r>
      <w:r>
        <w:rPr>
          <w:rFonts w:ascii="Cambria" w:hAnsi="Cambria" w:cs="Cambria"/>
          <w:sz w:val="24"/>
          <w:szCs w:val="24"/>
        </w:rPr>
        <w:t>Usługi w zakresie zdrowia i opieki społecznej</w:t>
      </w:r>
    </w:p>
    <w:p w:rsidR="00464967" w:rsidRDefault="00464967" w:rsidP="00464967">
      <w:pPr>
        <w:jc w:val="center"/>
        <w:rPr>
          <w:b/>
          <w:sz w:val="24"/>
          <w:szCs w:val="24"/>
        </w:rPr>
      </w:pPr>
    </w:p>
    <w:p w:rsidR="00464967" w:rsidRDefault="00464967" w:rsidP="00464967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§ 2 Termin obowiązywania umowy</w:t>
      </w:r>
    </w:p>
    <w:p w:rsidR="00464967" w:rsidRDefault="00464967" w:rsidP="0046496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Umowa obowiązywać będzie od dnia </w:t>
      </w:r>
      <w:r>
        <w:rPr>
          <w:b/>
          <w:sz w:val="24"/>
          <w:szCs w:val="24"/>
        </w:rPr>
        <w:t xml:space="preserve">01.01.2016 </w:t>
      </w:r>
      <w:proofErr w:type="gramStart"/>
      <w:r>
        <w:rPr>
          <w:b/>
          <w:sz w:val="24"/>
          <w:szCs w:val="24"/>
        </w:rPr>
        <w:t>r</w:t>
      </w:r>
      <w:proofErr w:type="gramEnd"/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do dnia </w:t>
      </w:r>
      <w:r>
        <w:rPr>
          <w:b/>
          <w:sz w:val="24"/>
          <w:szCs w:val="24"/>
        </w:rPr>
        <w:t xml:space="preserve">31.12.2016 </w:t>
      </w:r>
      <w:proofErr w:type="gramStart"/>
      <w:r>
        <w:rPr>
          <w:b/>
          <w:sz w:val="24"/>
          <w:szCs w:val="24"/>
        </w:rPr>
        <w:t>roku</w:t>
      </w:r>
      <w:proofErr w:type="gramEnd"/>
      <w:r>
        <w:rPr>
          <w:sz w:val="24"/>
          <w:szCs w:val="24"/>
        </w:rPr>
        <w:t>.</w:t>
      </w:r>
    </w:p>
    <w:p w:rsidR="00464967" w:rsidRDefault="00464967" w:rsidP="00464967">
      <w:pPr>
        <w:jc w:val="center"/>
        <w:rPr>
          <w:b/>
          <w:sz w:val="24"/>
          <w:szCs w:val="24"/>
        </w:rPr>
      </w:pPr>
    </w:p>
    <w:p w:rsidR="00464967" w:rsidRDefault="00464967" w:rsidP="00464967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§ 3 Wynagrodzenie Wykonawcy</w:t>
      </w:r>
    </w:p>
    <w:p w:rsidR="00464967" w:rsidRDefault="00464967" w:rsidP="00464967">
      <w:pPr>
        <w:rPr>
          <w:rFonts w:ascii="Palatino Linotype" w:eastAsia="Palatino Linotype" w:hAnsi="Palatino Linotype" w:cs="Palatino Linotype"/>
          <w:b/>
          <w:color w:val="00000A"/>
          <w:sz w:val="22"/>
        </w:rPr>
      </w:pPr>
      <w:r>
        <w:rPr>
          <w:sz w:val="24"/>
          <w:szCs w:val="24"/>
        </w:rPr>
        <w:t>Wynagrodzenie Wykonawcy za całość prac wyszczególnionych w § 1 stanowić będzie iloczyn faktycznie zrealizowanych godzin zajęć:</w:t>
      </w:r>
    </w:p>
    <w:p w:rsidR="00464967" w:rsidRDefault="00464967" w:rsidP="00464967">
      <w:pPr>
        <w:tabs>
          <w:tab w:val="left" w:pos="851"/>
        </w:tabs>
        <w:spacing w:line="360" w:lineRule="auto"/>
        <w:jc w:val="both"/>
        <w:rPr>
          <w:rFonts w:ascii="Palatino Linotype" w:eastAsia="Palatino Linotype" w:hAnsi="Palatino Linotype" w:cs="Palatino Linotype"/>
          <w:b/>
          <w:color w:val="00000A"/>
          <w:sz w:val="22"/>
        </w:rPr>
      </w:pPr>
      <w:r>
        <w:rPr>
          <w:rFonts w:ascii="Palatino Linotype" w:eastAsia="Palatino Linotype" w:hAnsi="Palatino Linotype" w:cs="Palatino Linotype"/>
          <w:b/>
          <w:color w:val="00000A"/>
          <w:sz w:val="22"/>
        </w:rPr>
        <w:t xml:space="preserve">- rehabilitacja ruchowa 1 godzina …………………… zł brutto </w:t>
      </w:r>
    </w:p>
    <w:p w:rsidR="00464967" w:rsidRDefault="00464967" w:rsidP="00464967">
      <w:pPr>
        <w:tabs>
          <w:tab w:val="left" w:pos="851"/>
        </w:tabs>
        <w:spacing w:line="360" w:lineRule="auto"/>
        <w:jc w:val="both"/>
        <w:rPr>
          <w:rFonts w:ascii="Cambria" w:eastAsia="Cambria" w:hAnsi="Cambria" w:cs="Cambria"/>
          <w:b/>
          <w:color w:val="00000A"/>
          <w:sz w:val="22"/>
        </w:rPr>
      </w:pPr>
      <w:r>
        <w:rPr>
          <w:rFonts w:ascii="Palatino Linotype" w:eastAsia="Palatino Linotype" w:hAnsi="Palatino Linotype" w:cs="Palatino Linotype"/>
          <w:b/>
          <w:color w:val="00000A"/>
          <w:sz w:val="22"/>
        </w:rPr>
        <w:t>- neurologopedia 1 godzina …………………………… zł brutto</w:t>
      </w:r>
    </w:p>
    <w:p w:rsidR="00464967" w:rsidRDefault="00464967" w:rsidP="00464967">
      <w:pPr>
        <w:tabs>
          <w:tab w:val="left" w:pos="851"/>
        </w:tabs>
        <w:spacing w:line="360" w:lineRule="auto"/>
        <w:jc w:val="both"/>
        <w:rPr>
          <w:rFonts w:ascii="Cambria" w:eastAsia="Cambria" w:hAnsi="Cambria" w:cs="Cambria"/>
          <w:b/>
          <w:color w:val="00000A"/>
          <w:sz w:val="22"/>
        </w:rPr>
      </w:pPr>
      <w:r>
        <w:rPr>
          <w:rFonts w:ascii="Cambria" w:eastAsia="Cambria" w:hAnsi="Cambria" w:cs="Cambria"/>
          <w:b/>
          <w:color w:val="00000A"/>
          <w:sz w:val="22"/>
        </w:rPr>
        <w:t>- integrację sensoryczną 1 godzina …………………… zł brutto</w:t>
      </w:r>
    </w:p>
    <w:p w:rsidR="00464967" w:rsidRDefault="00464967" w:rsidP="00464967">
      <w:pPr>
        <w:tabs>
          <w:tab w:val="left" w:pos="851"/>
        </w:tabs>
        <w:spacing w:line="360" w:lineRule="auto"/>
        <w:jc w:val="both"/>
        <w:rPr>
          <w:rFonts w:ascii="Cambria" w:eastAsia="Cambria" w:hAnsi="Cambria" w:cs="Cambria"/>
          <w:b/>
          <w:color w:val="00000A"/>
          <w:sz w:val="22"/>
        </w:rPr>
      </w:pPr>
      <w:r>
        <w:rPr>
          <w:rFonts w:ascii="Cambria" w:eastAsia="Cambria" w:hAnsi="Cambria" w:cs="Cambria"/>
          <w:b/>
          <w:color w:val="00000A"/>
          <w:sz w:val="22"/>
        </w:rPr>
        <w:lastRenderedPageBreak/>
        <w:t>- zajęcia z pedagogiem 1 godzina …………………… zł brutto</w:t>
      </w:r>
    </w:p>
    <w:p w:rsidR="00464967" w:rsidRDefault="00464967" w:rsidP="00464967">
      <w:pPr>
        <w:tabs>
          <w:tab w:val="left" w:pos="851"/>
        </w:tabs>
        <w:spacing w:line="360" w:lineRule="auto"/>
        <w:jc w:val="both"/>
        <w:rPr>
          <w:rFonts w:ascii="Cambria" w:eastAsia="Cambria" w:hAnsi="Cambria" w:cs="Cambria"/>
          <w:b/>
          <w:color w:val="00000A"/>
          <w:sz w:val="22"/>
        </w:rPr>
      </w:pPr>
      <w:r>
        <w:rPr>
          <w:rFonts w:ascii="Cambria" w:eastAsia="Cambria" w:hAnsi="Cambria" w:cs="Cambria"/>
          <w:b/>
          <w:color w:val="00000A"/>
          <w:sz w:val="22"/>
        </w:rPr>
        <w:t>- terapię ręki 1 godzina …………………… zł brutto</w:t>
      </w:r>
    </w:p>
    <w:p w:rsidR="00464967" w:rsidRDefault="00464967" w:rsidP="00464967">
      <w:pPr>
        <w:tabs>
          <w:tab w:val="left" w:pos="851"/>
        </w:tabs>
        <w:spacing w:line="360" w:lineRule="auto"/>
        <w:jc w:val="both"/>
        <w:rPr>
          <w:b/>
          <w:sz w:val="24"/>
          <w:szCs w:val="24"/>
        </w:rPr>
      </w:pPr>
      <w:r>
        <w:rPr>
          <w:rFonts w:ascii="Cambria" w:eastAsia="Cambria" w:hAnsi="Cambria" w:cs="Cambria"/>
          <w:b/>
          <w:color w:val="00000A"/>
          <w:sz w:val="22"/>
        </w:rPr>
        <w:t>- gimnastykę mózgu 1 godzina …………………… zł brutto</w:t>
      </w:r>
    </w:p>
    <w:p w:rsidR="00464967" w:rsidRDefault="00464967" w:rsidP="00464967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§ 4 Czynności odbiorowe</w:t>
      </w:r>
    </w:p>
    <w:p w:rsidR="00464967" w:rsidRDefault="00464967" w:rsidP="00464967">
      <w:pPr>
        <w:pStyle w:val="ListParagraph"/>
        <w:numPr>
          <w:ilvl w:val="0"/>
          <w:numId w:val="5"/>
        </w:numPr>
        <w:spacing w:after="0"/>
        <w:textAlignment w:val="baseline"/>
        <w:rPr>
          <w:sz w:val="24"/>
          <w:szCs w:val="24"/>
        </w:rPr>
      </w:pPr>
      <w:r>
        <w:rPr>
          <w:sz w:val="24"/>
          <w:szCs w:val="24"/>
        </w:rPr>
        <w:t>Rozliczenie za wykonane roboty odbywać się będzie częściowymi fakturami miesięcznymi wynikającymi z faktycznie wykonanych prac.</w:t>
      </w:r>
    </w:p>
    <w:p w:rsidR="00464967" w:rsidRDefault="00464967" w:rsidP="00464967">
      <w:pPr>
        <w:pStyle w:val="ListParagraph"/>
        <w:numPr>
          <w:ilvl w:val="0"/>
          <w:numId w:val="5"/>
        </w:numPr>
        <w:spacing w:after="0"/>
        <w:textAlignment w:val="baseline"/>
        <w:rPr>
          <w:sz w:val="24"/>
          <w:szCs w:val="24"/>
        </w:rPr>
      </w:pPr>
      <w:r>
        <w:rPr>
          <w:sz w:val="24"/>
          <w:szCs w:val="24"/>
        </w:rPr>
        <w:t>Faktura wystawiana będzie na koniec miesiąca kalendarzowego i będzie obejmować faktyczne wykonane zadania.</w:t>
      </w:r>
    </w:p>
    <w:p w:rsidR="00464967" w:rsidRDefault="00464967" w:rsidP="00464967">
      <w:pPr>
        <w:pStyle w:val="ListParagraph"/>
        <w:numPr>
          <w:ilvl w:val="0"/>
          <w:numId w:val="5"/>
        </w:numPr>
        <w:spacing w:after="0"/>
        <w:textAlignment w:val="baseline"/>
        <w:rPr>
          <w:sz w:val="24"/>
          <w:szCs w:val="24"/>
        </w:rPr>
      </w:pPr>
      <w:r>
        <w:rPr>
          <w:sz w:val="24"/>
          <w:szCs w:val="24"/>
        </w:rPr>
        <w:t>Zamawiający ureguluje należność Wykonawcy przelewem w terminie 14 dni po otrzymaniu faktury na konto wskazane przez Wykonawcę.</w:t>
      </w:r>
    </w:p>
    <w:p w:rsidR="00464967" w:rsidRDefault="00464967" w:rsidP="00464967">
      <w:pPr>
        <w:pStyle w:val="ListParagraph"/>
        <w:rPr>
          <w:sz w:val="24"/>
          <w:szCs w:val="24"/>
        </w:rPr>
      </w:pPr>
    </w:p>
    <w:p w:rsidR="00464967" w:rsidRDefault="00464967" w:rsidP="00464967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§ 5 Zmiany umowy</w:t>
      </w:r>
    </w:p>
    <w:p w:rsidR="00464967" w:rsidRDefault="00464967" w:rsidP="00464967">
      <w:pPr>
        <w:rPr>
          <w:sz w:val="24"/>
          <w:szCs w:val="24"/>
        </w:rPr>
      </w:pPr>
      <w:r>
        <w:rPr>
          <w:sz w:val="24"/>
          <w:szCs w:val="24"/>
        </w:rPr>
        <w:t>Zmiany i uzupełnienia umowy wymagają dla swej ważności aneksu w formie pisemnej.</w:t>
      </w:r>
    </w:p>
    <w:p w:rsidR="00464967" w:rsidRDefault="00464967" w:rsidP="00464967">
      <w:pPr>
        <w:rPr>
          <w:sz w:val="24"/>
          <w:szCs w:val="24"/>
        </w:rPr>
      </w:pPr>
      <w:r>
        <w:rPr>
          <w:sz w:val="24"/>
          <w:szCs w:val="24"/>
        </w:rPr>
        <w:t>Dopuszczalna jest zmiana umowy w następujących przypadkach:</w:t>
      </w:r>
    </w:p>
    <w:p w:rsidR="00464967" w:rsidRDefault="00464967" w:rsidP="00464967">
      <w:pPr>
        <w:pStyle w:val="ListParagraph"/>
        <w:numPr>
          <w:ilvl w:val="0"/>
          <w:numId w:val="6"/>
        </w:numPr>
        <w:spacing w:after="0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w</w:t>
      </w:r>
      <w:proofErr w:type="gramEnd"/>
      <w:r>
        <w:rPr>
          <w:sz w:val="24"/>
          <w:szCs w:val="24"/>
        </w:rPr>
        <w:t xml:space="preserve"> przypadku zmiany danych Wykonawcy bez zmian samego Wykonawcy (np. zmiana siedziby, adresu, nazwy),</w:t>
      </w:r>
    </w:p>
    <w:p w:rsidR="00464967" w:rsidRDefault="00464967" w:rsidP="00464967">
      <w:pPr>
        <w:pStyle w:val="ListParagraph"/>
        <w:numPr>
          <w:ilvl w:val="0"/>
          <w:numId w:val="6"/>
        </w:numPr>
        <w:spacing w:after="0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w</w:t>
      </w:r>
      <w:proofErr w:type="gramEnd"/>
      <w:r>
        <w:rPr>
          <w:sz w:val="24"/>
          <w:szCs w:val="24"/>
        </w:rPr>
        <w:t xml:space="preserve"> przypadku zmiany wynagrodzenia Wykonawcy w przypadku zmiany powszechnie obowiązujących przepisów w zakresie wysokości stawki podatku od towarów i usług na przedmiot świadczenia,</w:t>
      </w:r>
    </w:p>
    <w:p w:rsidR="00464967" w:rsidRDefault="00464967" w:rsidP="00464967">
      <w:pPr>
        <w:pStyle w:val="ListParagraph"/>
        <w:numPr>
          <w:ilvl w:val="0"/>
          <w:numId w:val="6"/>
        </w:numPr>
        <w:spacing w:after="0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w</w:t>
      </w:r>
      <w:proofErr w:type="gramEnd"/>
      <w:r>
        <w:rPr>
          <w:sz w:val="24"/>
          <w:szCs w:val="24"/>
        </w:rPr>
        <w:t xml:space="preserve"> przypadku zmiany rachunku bankowego wykonawcy, na który następować ma zapłata wynagrodzenie za wykonanie przedmiotu niniejszego zamówienia,</w:t>
      </w:r>
    </w:p>
    <w:p w:rsidR="00464967" w:rsidRDefault="00464967" w:rsidP="00464967">
      <w:pPr>
        <w:pStyle w:val="ListParagraph"/>
        <w:numPr>
          <w:ilvl w:val="0"/>
          <w:numId w:val="6"/>
        </w:numPr>
        <w:spacing w:after="0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w</w:t>
      </w:r>
      <w:proofErr w:type="gramEnd"/>
      <w:r>
        <w:rPr>
          <w:sz w:val="24"/>
          <w:szCs w:val="24"/>
        </w:rPr>
        <w:t xml:space="preserve"> przypadku zmiany obowiązujących przepisów, jeżeli konieczne będzie dostosowanie postanowień umowy do nowego stanu prawnego,</w:t>
      </w:r>
    </w:p>
    <w:p w:rsidR="00464967" w:rsidRDefault="00464967" w:rsidP="00464967">
      <w:pPr>
        <w:pStyle w:val="ListParagraph"/>
        <w:numPr>
          <w:ilvl w:val="0"/>
          <w:numId w:val="6"/>
        </w:numPr>
        <w:spacing w:after="0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w</w:t>
      </w:r>
      <w:proofErr w:type="gramEnd"/>
      <w:r>
        <w:rPr>
          <w:sz w:val="24"/>
          <w:szCs w:val="24"/>
        </w:rPr>
        <w:t xml:space="preserve">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464967" w:rsidRDefault="00464967" w:rsidP="00464967">
      <w:pPr>
        <w:pStyle w:val="ListParagraph"/>
        <w:numPr>
          <w:ilvl w:val="0"/>
          <w:numId w:val="6"/>
        </w:numPr>
        <w:spacing w:after="0"/>
        <w:textAlignment w:val="baseline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dopuszczalna</w:t>
      </w:r>
      <w:proofErr w:type="gramEnd"/>
      <w:r>
        <w:rPr>
          <w:sz w:val="24"/>
          <w:szCs w:val="24"/>
        </w:rPr>
        <w:t xml:space="preserve"> jest zmiana umowy w przypadku działania osób trzecich lub organów władzy publicznej, które spowodują przerwanie lub czasowe zawieszenie realizacji zamówienia.</w:t>
      </w:r>
    </w:p>
    <w:p w:rsidR="00464967" w:rsidRDefault="00464967" w:rsidP="00464967">
      <w:pPr>
        <w:pStyle w:val="ListParagraph"/>
        <w:spacing w:after="0"/>
        <w:ind w:left="0"/>
        <w:textAlignment w:val="baseline"/>
        <w:rPr>
          <w:b/>
          <w:sz w:val="24"/>
          <w:szCs w:val="24"/>
        </w:rPr>
      </w:pPr>
    </w:p>
    <w:p w:rsidR="00464967" w:rsidRDefault="00464967" w:rsidP="00464967">
      <w:pPr>
        <w:pStyle w:val="ListParagraph"/>
        <w:spacing w:after="0"/>
        <w:ind w:left="0"/>
        <w:jc w:val="center"/>
        <w:textAlignment w:val="baseline"/>
        <w:rPr>
          <w:sz w:val="24"/>
          <w:szCs w:val="24"/>
        </w:rPr>
      </w:pPr>
      <w:r>
        <w:rPr>
          <w:b/>
          <w:sz w:val="24"/>
          <w:szCs w:val="24"/>
        </w:rPr>
        <w:t>§ 6 Kary umowne</w:t>
      </w:r>
    </w:p>
    <w:p w:rsidR="00464967" w:rsidRDefault="00464967" w:rsidP="00464967">
      <w:pPr>
        <w:pStyle w:val="ListParagraph"/>
        <w:numPr>
          <w:ilvl w:val="0"/>
          <w:numId w:val="7"/>
        </w:numPr>
        <w:spacing w:after="0"/>
        <w:textAlignment w:val="baseline"/>
        <w:rPr>
          <w:sz w:val="24"/>
          <w:szCs w:val="24"/>
        </w:rPr>
      </w:pPr>
      <w:r>
        <w:rPr>
          <w:sz w:val="24"/>
          <w:szCs w:val="24"/>
        </w:rPr>
        <w:t>Wykonawca zapłaci Zamawiającemu karę umowną z tytułu odstąpienia od umowy w wysokości 10% wynagrodzenia.</w:t>
      </w:r>
    </w:p>
    <w:p w:rsidR="00464967" w:rsidRDefault="00464967" w:rsidP="00464967">
      <w:pPr>
        <w:pStyle w:val="ListParagraph"/>
        <w:numPr>
          <w:ilvl w:val="0"/>
          <w:numId w:val="7"/>
        </w:numPr>
        <w:spacing w:after="0"/>
        <w:textAlignment w:val="baseline"/>
        <w:rPr>
          <w:sz w:val="24"/>
          <w:szCs w:val="24"/>
        </w:rPr>
      </w:pPr>
      <w:r>
        <w:rPr>
          <w:sz w:val="24"/>
          <w:szCs w:val="24"/>
        </w:rPr>
        <w:t>Zastrzeżenie kary umownej nie wyłącza możliwości dochodzenia odszkodowania na zasadach ogólnych.</w:t>
      </w:r>
    </w:p>
    <w:p w:rsidR="00464967" w:rsidRDefault="00464967" w:rsidP="00464967">
      <w:pPr>
        <w:pStyle w:val="ListParagraph"/>
        <w:numPr>
          <w:ilvl w:val="0"/>
          <w:numId w:val="7"/>
        </w:numPr>
        <w:spacing w:after="0"/>
        <w:textAlignment w:val="baseline"/>
        <w:rPr>
          <w:sz w:val="24"/>
          <w:szCs w:val="24"/>
        </w:rPr>
      </w:pPr>
      <w:r>
        <w:rPr>
          <w:sz w:val="24"/>
          <w:szCs w:val="24"/>
        </w:rPr>
        <w:t>Zamawiający zastrzega sobie prawo do rozwiązania umowy ze skutkiem natychmiastowym w przypadku nieprzestrzegania przez Wykonawcę jej postanowień.</w:t>
      </w:r>
    </w:p>
    <w:p w:rsidR="00464967" w:rsidRDefault="00464967" w:rsidP="00464967">
      <w:pPr>
        <w:ind w:left="360"/>
        <w:rPr>
          <w:sz w:val="24"/>
          <w:szCs w:val="24"/>
        </w:rPr>
      </w:pPr>
    </w:p>
    <w:p w:rsidR="00464967" w:rsidRDefault="00464967" w:rsidP="00464967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§ 7 Postanowienia końcowe</w:t>
      </w:r>
    </w:p>
    <w:p w:rsidR="00464967" w:rsidRDefault="00464967" w:rsidP="00464967">
      <w:pPr>
        <w:pStyle w:val="ListParagraph"/>
        <w:numPr>
          <w:ilvl w:val="0"/>
          <w:numId w:val="8"/>
        </w:numPr>
        <w:spacing w:after="0"/>
        <w:textAlignment w:val="baseline"/>
        <w:rPr>
          <w:sz w:val="24"/>
          <w:szCs w:val="24"/>
        </w:rPr>
      </w:pPr>
      <w:r>
        <w:rPr>
          <w:sz w:val="24"/>
          <w:szCs w:val="24"/>
        </w:rPr>
        <w:t>W sprawach nieuregulowanych niniejsza umową zastosowanie mają przepisu Kodeksu Cywilnego i Prawa Zamówień Publicznych.</w:t>
      </w:r>
    </w:p>
    <w:p w:rsidR="00464967" w:rsidRDefault="00464967" w:rsidP="00464967">
      <w:pPr>
        <w:pStyle w:val="ListParagraph"/>
        <w:numPr>
          <w:ilvl w:val="0"/>
          <w:numId w:val="8"/>
        </w:numPr>
        <w:spacing w:after="0"/>
        <w:textAlignment w:val="baseline"/>
        <w:rPr>
          <w:sz w:val="24"/>
          <w:szCs w:val="24"/>
        </w:rPr>
      </w:pPr>
      <w:r>
        <w:rPr>
          <w:sz w:val="24"/>
          <w:szCs w:val="24"/>
        </w:rPr>
        <w:t>Umowa została sporządzona w 2 jednobrzmiących egzemplarzach po 1 dla Wykonawcy i dla Zamawiającego.</w:t>
      </w:r>
    </w:p>
    <w:p w:rsidR="00464967" w:rsidRDefault="00464967" w:rsidP="00464967">
      <w:pPr>
        <w:pStyle w:val="ListParagraph"/>
        <w:numPr>
          <w:ilvl w:val="0"/>
          <w:numId w:val="8"/>
        </w:numPr>
        <w:spacing w:after="0"/>
        <w:textAlignment w:val="baseline"/>
        <w:rPr>
          <w:sz w:val="24"/>
          <w:szCs w:val="24"/>
        </w:rPr>
      </w:pPr>
      <w:r>
        <w:rPr>
          <w:sz w:val="24"/>
          <w:szCs w:val="24"/>
        </w:rPr>
        <w:t>Cesja wierzytelności wynikająca z niniejszej umowy może zostać dokonana za zgodą Zamawiającego.</w:t>
      </w:r>
    </w:p>
    <w:p w:rsidR="00464967" w:rsidRDefault="00464967" w:rsidP="00464967">
      <w:pPr>
        <w:pStyle w:val="ListParagraph"/>
        <w:numPr>
          <w:ilvl w:val="0"/>
          <w:numId w:val="8"/>
        </w:numPr>
        <w:spacing w:after="0"/>
        <w:textAlignment w:val="baseline"/>
        <w:rPr>
          <w:sz w:val="24"/>
          <w:szCs w:val="24"/>
        </w:rPr>
      </w:pPr>
      <w:r>
        <w:rPr>
          <w:sz w:val="24"/>
          <w:szCs w:val="24"/>
        </w:rPr>
        <w:t>Termin wypowiedzenia umowy Strony ustalają na 30 dni.</w:t>
      </w:r>
    </w:p>
    <w:p w:rsidR="00464967" w:rsidRDefault="00464967" w:rsidP="00464967">
      <w:pPr>
        <w:pStyle w:val="ListParagraph"/>
        <w:numPr>
          <w:ilvl w:val="0"/>
          <w:numId w:val="8"/>
        </w:numPr>
        <w:spacing w:after="0"/>
        <w:textAlignment w:val="baseline"/>
        <w:rPr>
          <w:sz w:val="24"/>
          <w:szCs w:val="24"/>
        </w:rPr>
      </w:pPr>
      <w:r>
        <w:rPr>
          <w:sz w:val="24"/>
          <w:szCs w:val="24"/>
        </w:rPr>
        <w:t>Odstąpienie od umowy nastąpić może, na skutek niewykonania postanowień umowy, braku możliwości wykonania umowy.</w:t>
      </w:r>
    </w:p>
    <w:p w:rsidR="00464967" w:rsidRDefault="00464967" w:rsidP="00464967">
      <w:pPr>
        <w:pStyle w:val="ListParagraph"/>
        <w:numPr>
          <w:ilvl w:val="0"/>
          <w:numId w:val="8"/>
        </w:numPr>
        <w:spacing w:after="0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>Kara umowna może zostać nałożona z tytułu szkody z powodu niewykonania lub nienależytego wykonania umowy.</w:t>
      </w:r>
    </w:p>
    <w:p w:rsidR="00464967" w:rsidRDefault="00464967" w:rsidP="00464967">
      <w:pPr>
        <w:rPr>
          <w:sz w:val="24"/>
          <w:szCs w:val="24"/>
        </w:rPr>
      </w:pPr>
    </w:p>
    <w:p w:rsidR="00464967" w:rsidRDefault="00464967" w:rsidP="00464967">
      <w:pPr>
        <w:rPr>
          <w:sz w:val="24"/>
          <w:szCs w:val="24"/>
        </w:rPr>
      </w:pPr>
    </w:p>
    <w:p w:rsidR="00464967" w:rsidRDefault="00464967" w:rsidP="00464967">
      <w:pPr>
        <w:tabs>
          <w:tab w:val="left" w:pos="851"/>
        </w:tabs>
        <w:spacing w:line="276" w:lineRule="auto"/>
        <w:jc w:val="both"/>
        <w:rPr>
          <w:b/>
          <w:i/>
          <w:sz w:val="24"/>
          <w:szCs w:val="24"/>
        </w:rPr>
      </w:pPr>
      <w:r>
        <w:rPr>
          <w:rFonts w:ascii="Cambria" w:eastAsia="Cambria" w:hAnsi="Cambria" w:cs="Cambria"/>
          <w:i/>
          <w:color w:val="00000A"/>
          <w:sz w:val="24"/>
          <w:szCs w:val="24"/>
        </w:rPr>
        <w:t>Zamawiający</w:t>
      </w:r>
      <w:r>
        <w:rPr>
          <w:rFonts w:ascii="Cambria" w:eastAsia="Cambria" w:hAnsi="Cambria" w:cs="Cambria"/>
          <w:i/>
          <w:color w:val="00000A"/>
          <w:sz w:val="24"/>
          <w:szCs w:val="24"/>
        </w:rPr>
        <w:tab/>
      </w:r>
      <w:r>
        <w:rPr>
          <w:rFonts w:ascii="Cambria" w:eastAsia="Cambria" w:hAnsi="Cambria" w:cs="Cambria"/>
          <w:i/>
          <w:color w:val="00000A"/>
          <w:sz w:val="24"/>
          <w:szCs w:val="24"/>
        </w:rPr>
        <w:tab/>
      </w:r>
      <w:r>
        <w:rPr>
          <w:rFonts w:ascii="Cambria" w:eastAsia="Cambria" w:hAnsi="Cambria" w:cs="Cambria"/>
          <w:i/>
          <w:color w:val="00000A"/>
          <w:sz w:val="24"/>
          <w:szCs w:val="24"/>
        </w:rPr>
        <w:tab/>
      </w:r>
      <w:r>
        <w:rPr>
          <w:rFonts w:ascii="Cambria" w:eastAsia="Cambria" w:hAnsi="Cambria" w:cs="Cambria"/>
          <w:i/>
          <w:color w:val="00000A"/>
          <w:sz w:val="24"/>
          <w:szCs w:val="24"/>
        </w:rPr>
        <w:tab/>
      </w:r>
      <w:r>
        <w:rPr>
          <w:rFonts w:ascii="Cambria" w:eastAsia="Cambria" w:hAnsi="Cambria" w:cs="Cambria"/>
          <w:i/>
          <w:color w:val="00000A"/>
          <w:sz w:val="24"/>
          <w:szCs w:val="24"/>
        </w:rPr>
        <w:tab/>
        <w:t xml:space="preserve">Wykonawca </w:t>
      </w:r>
    </w:p>
    <w:p w:rsidR="00464967" w:rsidRDefault="00464967" w:rsidP="00464967">
      <w:pPr>
        <w:spacing w:line="100" w:lineRule="atLeast"/>
        <w:jc w:val="both"/>
        <w:rPr>
          <w:b/>
          <w:i/>
          <w:sz w:val="24"/>
          <w:szCs w:val="24"/>
        </w:rPr>
      </w:pPr>
    </w:p>
    <w:p w:rsidR="00464967" w:rsidRDefault="00464967" w:rsidP="00464967">
      <w:pPr>
        <w:spacing w:line="100" w:lineRule="atLeast"/>
        <w:jc w:val="both"/>
        <w:rPr>
          <w:b/>
          <w:i/>
          <w:sz w:val="24"/>
          <w:szCs w:val="24"/>
        </w:rPr>
      </w:pPr>
    </w:p>
    <w:p w:rsidR="00464967" w:rsidRDefault="00464967" w:rsidP="00464967">
      <w:pPr>
        <w:spacing w:line="100" w:lineRule="atLeast"/>
        <w:jc w:val="both"/>
        <w:rPr>
          <w:b/>
          <w:i/>
          <w:sz w:val="24"/>
          <w:szCs w:val="24"/>
        </w:rPr>
      </w:pPr>
    </w:p>
    <w:p w:rsidR="00464967" w:rsidRDefault="00464967" w:rsidP="00464967">
      <w:pPr>
        <w:spacing w:line="100" w:lineRule="atLeast"/>
        <w:jc w:val="both"/>
      </w:pPr>
    </w:p>
    <w:p w:rsidR="005A0234" w:rsidRDefault="00464967">
      <w:bookmarkStart w:id="0" w:name="_GoBack"/>
      <w:bookmarkEnd w:id="0"/>
    </w:p>
    <w:sectPr w:rsidR="005A023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0CD" w:rsidRDefault="00464967">
    <w:pPr>
      <w:pStyle w:val="Stopka"/>
      <w:jc w:val="right"/>
      <w:rPr>
        <w:i/>
        <w:sz w:val="16"/>
      </w:rPr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</w:t>
    </w:r>
    <w:r>
      <w:fldChar w:fldCharType="end"/>
    </w:r>
  </w:p>
  <w:p w:rsidR="00E900CD" w:rsidRDefault="00464967">
    <w:pPr>
      <w:pStyle w:val="Stopka"/>
      <w:ind w:right="360"/>
      <w:rPr>
        <w:i/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0CD" w:rsidRDefault="00464967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0CD" w:rsidRDefault="00464967">
    <w:pPr>
      <w:spacing w:line="100" w:lineRule="atLeast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0CD" w:rsidRDefault="0046496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2"/>
      <w:numFmt w:val="decimal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Letter"/>
      <w:lvlText w:val="%3."/>
      <w:lvlJc w:val="left"/>
      <w:pPr>
        <w:tabs>
          <w:tab w:val="num" w:pos="2688"/>
        </w:tabs>
        <w:ind w:left="268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/>
      </w:rPr>
    </w:lvl>
    <w:lvl w:ilvl="1">
      <w:start w:val="2"/>
      <w:numFmt w:val="decimal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Letter"/>
      <w:lvlText w:val="%3."/>
      <w:lvlJc w:val="left"/>
      <w:pPr>
        <w:tabs>
          <w:tab w:val="num" w:pos="2688"/>
        </w:tabs>
        <w:ind w:left="268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B"/>
    <w:multiLevelType w:val="multilevel"/>
    <w:tmpl w:val="0000001B"/>
    <w:name w:val="WW8Num27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C"/>
    <w:multiLevelType w:val="multilevel"/>
    <w:tmpl w:val="0000001C"/>
    <w:name w:val="WW8Num2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D"/>
    <w:multiLevelType w:val="multilevel"/>
    <w:tmpl w:val="0000001D"/>
    <w:name w:val="WW8Num29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D2D"/>
    <w:rsid w:val="00464967"/>
    <w:rsid w:val="006002BA"/>
    <w:rsid w:val="006A4D2D"/>
    <w:rsid w:val="00C6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9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64967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rsid w:val="00464967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istParagraph">
    <w:name w:val="List Paragraph"/>
    <w:basedOn w:val="Normalny"/>
    <w:rsid w:val="00464967"/>
    <w:pPr>
      <w:spacing w:after="200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9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64967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rsid w:val="00464967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istParagraph">
    <w:name w:val="List Paragraph"/>
    <w:basedOn w:val="Normalny"/>
    <w:rsid w:val="00464967"/>
    <w:pPr>
      <w:spacing w:after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2925</Words>
  <Characters>17554</Characters>
  <Application>Microsoft Office Word</Application>
  <DocSecurity>0</DocSecurity>
  <Lines>146</Lines>
  <Paragraphs>40</Paragraphs>
  <ScaleCrop>false</ScaleCrop>
  <Company>Urząd Miejski w Rogoźnie</Company>
  <LinksUpToDate>false</LinksUpToDate>
  <CharactersWithSpaces>20439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3</cp:revision>
  <dcterms:created xsi:type="dcterms:W3CDTF">2015-11-26T07:50:00Z</dcterms:created>
  <dcterms:modified xsi:type="dcterms:W3CDTF">2015-11-26T07:51:00Z</dcterms:modified>
</cp:coreProperties>
</file>