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C939A6" w:rsidRDefault="00896EC5" w:rsidP="00896EC5">
      <w:pPr>
        <w:pStyle w:val="Standard"/>
        <w:spacing w:line="200" w:lineRule="atLeast"/>
        <w:ind w:right="23"/>
        <w:rPr>
          <w:rFonts w:cs="Times New Roman"/>
        </w:rPr>
      </w:pPr>
      <w:r w:rsidRPr="00C939A6">
        <w:rPr>
          <w:rFonts w:cs="Times New Roman"/>
        </w:rPr>
        <w:t>adres e-mail: …………………………………….</w:t>
      </w:r>
    </w:p>
    <w:p w:rsidR="00896EC5" w:rsidRPr="00C939A6" w:rsidRDefault="00896EC5" w:rsidP="00896EC5">
      <w:pPr>
        <w:pStyle w:val="Standard"/>
        <w:spacing w:line="200" w:lineRule="atLeast"/>
        <w:ind w:right="23"/>
        <w:rPr>
          <w:rFonts w:cs="Times New Roman"/>
        </w:rPr>
      </w:pPr>
      <w:r w:rsidRPr="00C939A6">
        <w:rPr>
          <w:rFonts w:cs="Times New Roman"/>
        </w:rPr>
        <w:t>NIP ………………………………………………</w:t>
      </w:r>
    </w:p>
    <w:p w:rsidR="00896EC5" w:rsidRPr="00C939A6" w:rsidRDefault="00896EC5" w:rsidP="00896EC5">
      <w:pPr>
        <w:pStyle w:val="Standard"/>
        <w:spacing w:line="200" w:lineRule="atLeast"/>
        <w:ind w:right="23"/>
        <w:rPr>
          <w:rFonts w:cs="Times New Roman"/>
          <w:bCs/>
        </w:rPr>
      </w:pPr>
      <w:r w:rsidRPr="00C939A6">
        <w:rPr>
          <w:rFonts w:cs="Times New Roman"/>
          <w:bCs/>
        </w:rPr>
        <w:t>REGON …………………………………………</w:t>
      </w:r>
    </w:p>
    <w:p w:rsidR="00896EC5" w:rsidRPr="00C939A6" w:rsidRDefault="00896EC5" w:rsidP="00896EC5">
      <w:pPr>
        <w:pStyle w:val="Standard"/>
        <w:spacing w:line="200" w:lineRule="atLeast"/>
        <w:ind w:left="600"/>
        <w:rPr>
          <w:rFonts w:cs="Times New Roman"/>
          <w:b/>
          <w:bCs/>
        </w:rPr>
      </w:pPr>
    </w:p>
    <w:p w:rsidR="00896EC5" w:rsidRPr="009A6221" w:rsidRDefault="00896EC5" w:rsidP="00896EC5">
      <w:pPr>
        <w:pStyle w:val="Standard"/>
        <w:spacing w:line="200" w:lineRule="atLeast"/>
        <w:ind w:right="23"/>
        <w:jc w:val="center"/>
        <w:rPr>
          <w:rFonts w:cs="Times New Roman"/>
          <w:b/>
          <w:bCs/>
        </w:rPr>
      </w:pPr>
      <w:r w:rsidRPr="009A6221">
        <w:rPr>
          <w:rFonts w:cs="Times New Roman"/>
          <w:b/>
          <w:bCs/>
        </w:rPr>
        <w:t xml:space="preserve">FORMULARZ OFERTOWY WYKONAWCY </w:t>
      </w:r>
      <w:r w:rsidR="00B35D8F">
        <w:rPr>
          <w:rFonts w:cs="Times New Roman"/>
          <w:b/>
          <w:bCs/>
        </w:rPr>
        <w:t xml:space="preserve"> </w:t>
      </w: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jc w:val="right"/>
        <w:rPr>
          <w:rFonts w:cs="Times New Roman"/>
        </w:rPr>
      </w:pPr>
      <w:r w:rsidRPr="009A6221">
        <w:rPr>
          <w:rFonts w:cs="Times New Roman"/>
        </w:rPr>
        <w:t>Urząd Miejski w Rogoźnie</w:t>
      </w:r>
    </w:p>
    <w:p w:rsidR="00896EC5" w:rsidRPr="009A6221" w:rsidRDefault="00896EC5" w:rsidP="00896EC5">
      <w:pPr>
        <w:pStyle w:val="Standard"/>
        <w:spacing w:line="200" w:lineRule="atLeast"/>
        <w:ind w:right="23"/>
        <w:jc w:val="right"/>
        <w:rPr>
          <w:rFonts w:cs="Times New Roman"/>
        </w:rPr>
      </w:pPr>
      <w:r w:rsidRPr="009A6221">
        <w:rPr>
          <w:rFonts w:cs="Times New Roman"/>
        </w:rPr>
        <w:t>ul. Nowa 2</w:t>
      </w:r>
    </w:p>
    <w:p w:rsidR="00896EC5" w:rsidRPr="009A6221" w:rsidRDefault="00896EC5" w:rsidP="00896EC5">
      <w:pPr>
        <w:pStyle w:val="Standard"/>
        <w:spacing w:line="200" w:lineRule="atLeast"/>
        <w:ind w:right="23"/>
        <w:jc w:val="right"/>
        <w:rPr>
          <w:rFonts w:cs="Times New Roman"/>
        </w:rPr>
      </w:pPr>
      <w:r w:rsidRPr="009A6221">
        <w:rPr>
          <w:rFonts w:cs="Times New Roman"/>
        </w:rPr>
        <w:t>64-610 Rogoźno</w:t>
      </w:r>
    </w:p>
    <w:p w:rsidR="00896EC5" w:rsidRPr="009A6221" w:rsidRDefault="00896EC5" w:rsidP="009E5D67">
      <w:pPr>
        <w:pStyle w:val="Standard"/>
        <w:spacing w:line="200" w:lineRule="atLeast"/>
        <w:ind w:right="23"/>
        <w:rPr>
          <w:rFonts w:cs="Times New Roman"/>
        </w:rPr>
      </w:pPr>
    </w:p>
    <w:p w:rsidR="009E5D67" w:rsidRPr="009A6221" w:rsidRDefault="00896EC5" w:rsidP="00E374DD">
      <w:pPr>
        <w:spacing w:before="100" w:beforeAutospacing="1"/>
        <w:jc w:val="center"/>
        <w:rPr>
          <w:rFonts w:eastAsia="Times New Roman" w:cs="Times New Roman"/>
          <w:color w:val="000000"/>
        </w:rPr>
      </w:pPr>
      <w:r w:rsidRPr="009A6221">
        <w:rPr>
          <w:rFonts w:cs="Times New Roman"/>
        </w:rPr>
        <w:t xml:space="preserve">Nawiązując do ogłoszenia o udzielenie zamówienia w trybie przetargu nieograniczonego na wykonanie zadania pn. </w:t>
      </w:r>
      <w:r w:rsidR="009E5D67" w:rsidRPr="009A6221">
        <w:rPr>
          <w:rFonts w:cs="Times New Roman"/>
          <w:b/>
        </w:rPr>
        <w:t>„</w:t>
      </w:r>
      <w:r w:rsidR="00782824">
        <w:rPr>
          <w:rFonts w:eastAsia="Times New Roman" w:cs="Times New Roman"/>
          <w:b/>
          <w:bCs/>
          <w:color w:val="000000"/>
        </w:rPr>
        <w:t>Zimowe utrzymanie chodników, ulic i dróg gminnych na terenie miasta i gminy Rogoźno w sezonie zimowym 2016/2017</w:t>
      </w:r>
      <w:r w:rsidR="009E5D67" w:rsidRPr="009A6221">
        <w:rPr>
          <w:rFonts w:cs="Times New Roman"/>
          <w:b/>
        </w:rPr>
        <w:t>”</w:t>
      </w:r>
    </w:p>
    <w:p w:rsidR="00896EC5" w:rsidRPr="009A6221" w:rsidRDefault="00896EC5" w:rsidP="00896EC5">
      <w:pPr>
        <w:pStyle w:val="Standard"/>
        <w:spacing w:line="200" w:lineRule="atLeast"/>
        <w:ind w:right="23"/>
        <w:jc w:val="both"/>
        <w:rPr>
          <w:rFonts w:eastAsia="Arial" w:cs="Times New Roman"/>
          <w:b/>
          <w:color w:val="000000"/>
        </w:rPr>
      </w:pPr>
    </w:p>
    <w:p w:rsidR="009A6221" w:rsidRPr="00782824" w:rsidRDefault="009E5D67" w:rsidP="00782824">
      <w:pPr>
        <w:rPr>
          <w:rFonts w:cs="Times New Roman"/>
        </w:rPr>
      </w:pPr>
      <w:r w:rsidRPr="009A6221">
        <w:rPr>
          <w:rFonts w:cs="Times New Roman"/>
          <w:b/>
        </w:rPr>
        <w:t>Oferujemy wykonanie zadan</w:t>
      </w:r>
      <w:r w:rsidR="00782824">
        <w:rPr>
          <w:rFonts w:cs="Times New Roman"/>
          <w:b/>
        </w:rPr>
        <w:t xml:space="preserve">ia w pełnym zakresie rzeczowym </w:t>
      </w:r>
      <w:r w:rsidR="00782824" w:rsidRPr="009A6221">
        <w:rPr>
          <w:b/>
        </w:rPr>
        <w:t>objętym specyfikacją istotnych warunków zamówienia (podstawa oceny):</w:t>
      </w:r>
    </w:p>
    <w:p w:rsidR="009A6221" w:rsidRPr="009A6221" w:rsidRDefault="00782824" w:rsidP="009A6221">
      <w:pPr>
        <w:pStyle w:val="Akapitzlist"/>
        <w:suppressAutoHyphens/>
        <w:overflowPunct w:val="0"/>
        <w:autoSpaceDE w:val="0"/>
        <w:spacing w:after="0"/>
        <w:ind w:left="360" w:right="15"/>
        <w:textAlignment w:val="baseline"/>
        <w:rPr>
          <w:rFonts w:ascii="Times New Roman" w:hAnsi="Times New Roman"/>
          <w:bCs/>
          <w:sz w:val="24"/>
          <w:szCs w:val="24"/>
        </w:rPr>
      </w:pPr>
      <w:r>
        <w:rPr>
          <w:rFonts w:ascii="Times New Roman" w:hAnsi="Times New Roman"/>
          <w:b/>
          <w:bCs/>
          <w:sz w:val="24"/>
          <w:szCs w:val="24"/>
        </w:rPr>
        <w:t xml:space="preserve"> </w:t>
      </w:r>
    </w:p>
    <w:p w:rsidR="009E5D67" w:rsidRDefault="009E5D67" w:rsidP="00782824">
      <w:pPr>
        <w:overflowPunct w:val="0"/>
        <w:autoSpaceDE w:val="0"/>
        <w:ind w:right="15"/>
        <w:textAlignment w:val="baseline"/>
        <w:rPr>
          <w:bCs/>
        </w:rPr>
      </w:pPr>
      <w:r w:rsidRPr="00782824">
        <w:rPr>
          <w:bCs/>
        </w:rPr>
        <w:t>za cenę netto …………………………………… zł</w:t>
      </w:r>
    </w:p>
    <w:p w:rsidR="00782824" w:rsidRPr="00782824" w:rsidRDefault="00782824" w:rsidP="00782824">
      <w:pPr>
        <w:overflowPunct w:val="0"/>
        <w:autoSpaceDE w:val="0"/>
        <w:ind w:right="15"/>
        <w:textAlignment w:val="baseline"/>
        <w:rPr>
          <w:bCs/>
        </w:rPr>
      </w:pPr>
    </w:p>
    <w:p w:rsidR="009E5D67" w:rsidRDefault="009E5D67" w:rsidP="009E5D67">
      <w:pPr>
        <w:spacing w:line="276" w:lineRule="auto"/>
        <w:ind w:right="15"/>
        <w:rPr>
          <w:rFonts w:cs="Times New Roman"/>
          <w:bCs/>
        </w:rPr>
      </w:pPr>
      <w:r w:rsidRPr="009A6221">
        <w:rPr>
          <w:rFonts w:cs="Times New Roman"/>
          <w:bCs/>
        </w:rPr>
        <w:t xml:space="preserve">w tym podatek VAT (……%) ………………………. </w:t>
      </w:r>
      <w:r w:rsidR="00782824" w:rsidRPr="009A6221">
        <w:rPr>
          <w:rFonts w:cs="Times New Roman"/>
          <w:bCs/>
        </w:rPr>
        <w:t>Z</w:t>
      </w:r>
      <w:r w:rsidRPr="009A6221">
        <w:rPr>
          <w:rFonts w:cs="Times New Roman"/>
          <w:bCs/>
        </w:rPr>
        <w:t>ł</w:t>
      </w:r>
    </w:p>
    <w:p w:rsidR="00782824" w:rsidRPr="009A6221" w:rsidRDefault="00782824" w:rsidP="009E5D67">
      <w:pPr>
        <w:spacing w:line="276" w:lineRule="auto"/>
        <w:ind w:right="15"/>
        <w:rPr>
          <w:rFonts w:cs="Times New Roman"/>
          <w:bCs/>
        </w:rPr>
      </w:pPr>
    </w:p>
    <w:p w:rsidR="009E5D67" w:rsidRDefault="009E5D67" w:rsidP="009E5D67">
      <w:pPr>
        <w:spacing w:line="276" w:lineRule="auto"/>
        <w:ind w:right="15"/>
        <w:rPr>
          <w:rFonts w:cs="Times New Roman"/>
          <w:b/>
          <w:bCs/>
        </w:rPr>
      </w:pPr>
      <w:r w:rsidRPr="009A6221">
        <w:rPr>
          <w:rFonts w:cs="Times New Roman"/>
          <w:b/>
          <w:bCs/>
        </w:rPr>
        <w:t>za cenę brutto (netto + podatek VAT) ……………………………… zł</w:t>
      </w:r>
    </w:p>
    <w:p w:rsidR="00782824" w:rsidRPr="009A6221" w:rsidRDefault="00782824" w:rsidP="009E5D67">
      <w:pPr>
        <w:spacing w:line="276" w:lineRule="auto"/>
        <w:ind w:right="15"/>
        <w:rPr>
          <w:rFonts w:cs="Times New Roman"/>
          <w:b/>
          <w:bCs/>
        </w:rPr>
      </w:pPr>
    </w:p>
    <w:p w:rsidR="009E5D67" w:rsidRPr="009A6221" w:rsidRDefault="009E5D67" w:rsidP="009E5D67">
      <w:pPr>
        <w:spacing w:line="276" w:lineRule="auto"/>
        <w:ind w:right="15"/>
        <w:rPr>
          <w:rFonts w:cs="Times New Roman"/>
          <w:b/>
          <w:bCs/>
        </w:rPr>
      </w:pPr>
      <w:r w:rsidRPr="009A6221">
        <w:rPr>
          <w:rFonts w:cs="Times New Roman"/>
          <w:b/>
          <w:bCs/>
        </w:rPr>
        <w:t>słownie:……………………………………………………………………………</w:t>
      </w:r>
    </w:p>
    <w:p w:rsidR="003054C2" w:rsidRDefault="003054C2" w:rsidP="009A6221">
      <w:pPr>
        <w:pStyle w:val="Akapitzlist"/>
        <w:suppressAutoHyphens/>
        <w:overflowPunct w:val="0"/>
        <w:autoSpaceDE w:val="0"/>
        <w:spacing w:after="0"/>
        <w:ind w:left="360" w:right="15"/>
        <w:textAlignment w:val="baseline"/>
        <w:rPr>
          <w:rFonts w:ascii="Times New Roman" w:hAnsi="Times New Roman"/>
          <w:b/>
          <w:bCs/>
          <w:sz w:val="24"/>
          <w:szCs w:val="24"/>
        </w:rPr>
      </w:pPr>
    </w:p>
    <w:p w:rsidR="003970B1" w:rsidRDefault="003970B1" w:rsidP="009A6221">
      <w:pPr>
        <w:pStyle w:val="Akapitzlist"/>
        <w:suppressAutoHyphens/>
        <w:overflowPunct w:val="0"/>
        <w:autoSpaceDE w:val="0"/>
        <w:spacing w:after="0"/>
        <w:ind w:left="360" w:right="15"/>
        <w:textAlignment w:val="baseline"/>
        <w:rPr>
          <w:rFonts w:ascii="Times New Roman" w:hAnsi="Times New Roman"/>
          <w:b/>
          <w:bCs/>
          <w:sz w:val="24"/>
          <w:szCs w:val="24"/>
        </w:rPr>
      </w:pPr>
    </w:p>
    <w:p w:rsidR="003970B1" w:rsidRPr="009A6221" w:rsidRDefault="00782824" w:rsidP="009A6221">
      <w:pPr>
        <w:spacing w:line="276" w:lineRule="auto"/>
        <w:ind w:right="15"/>
        <w:rPr>
          <w:rFonts w:cs="Times New Roman"/>
          <w:b/>
          <w:bCs/>
        </w:rPr>
      </w:pPr>
      <w:r>
        <w:rPr>
          <w:rFonts w:cs="Times New Roman"/>
          <w:b/>
          <w:bCs/>
        </w:rPr>
        <w:t xml:space="preserve"> </w:t>
      </w:r>
    </w:p>
    <w:tbl>
      <w:tblPr>
        <w:tblW w:w="10377" w:type="dxa"/>
        <w:tblInd w:w="108" w:type="dxa"/>
        <w:tblLayout w:type="fixed"/>
        <w:tblLook w:val="0000" w:firstRow="0" w:lastRow="0" w:firstColumn="0" w:lastColumn="0" w:noHBand="0" w:noVBand="0"/>
      </w:tblPr>
      <w:tblGrid>
        <w:gridCol w:w="568"/>
        <w:gridCol w:w="1984"/>
        <w:gridCol w:w="992"/>
        <w:gridCol w:w="1472"/>
        <w:gridCol w:w="1079"/>
        <w:gridCol w:w="1134"/>
        <w:gridCol w:w="1134"/>
        <w:gridCol w:w="1012"/>
        <w:gridCol w:w="1002"/>
      </w:tblGrid>
      <w:tr w:rsidR="003970B1" w:rsidTr="003970B1">
        <w:tc>
          <w:tcPr>
            <w:tcW w:w="568"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Lp.</w:t>
            </w:r>
          </w:p>
        </w:tc>
        <w:tc>
          <w:tcPr>
            <w:tcW w:w="1984"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3970B1">
            <w:pPr>
              <w:pStyle w:val="Standard"/>
              <w:snapToGrid w:val="0"/>
              <w:spacing w:line="200" w:lineRule="atLeast"/>
              <w:ind w:right="15"/>
              <w:rPr>
                <w:rFonts w:cs="Times New Roman"/>
                <w:b/>
                <w:sz w:val="22"/>
                <w:szCs w:val="22"/>
              </w:rPr>
            </w:pPr>
            <w:r w:rsidRPr="00DB0880">
              <w:rPr>
                <w:rFonts w:cs="Times New Roman"/>
                <w:b/>
                <w:sz w:val="22"/>
                <w:szCs w:val="22"/>
              </w:rPr>
              <w:t>Wyszczególnienie</w:t>
            </w:r>
          </w:p>
        </w:tc>
        <w:tc>
          <w:tcPr>
            <w:tcW w:w="992"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proofErr w:type="spellStart"/>
            <w:r w:rsidRPr="00DB0880">
              <w:rPr>
                <w:rFonts w:cs="Times New Roman"/>
                <w:b/>
                <w:sz w:val="22"/>
                <w:szCs w:val="22"/>
              </w:rPr>
              <w:t>Jm</w:t>
            </w:r>
            <w:proofErr w:type="spellEnd"/>
          </w:p>
        </w:tc>
        <w:tc>
          <w:tcPr>
            <w:tcW w:w="1472"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Szacunkowa</w:t>
            </w:r>
            <w:r w:rsidRPr="00DB0880">
              <w:rPr>
                <w:rFonts w:eastAsia="Calibri" w:cs="Times New Roman"/>
                <w:b/>
                <w:sz w:val="22"/>
                <w:szCs w:val="22"/>
              </w:rPr>
              <w:t xml:space="preserve"> </w:t>
            </w:r>
            <w:r w:rsidRPr="00DB0880">
              <w:rPr>
                <w:rFonts w:cs="Times New Roman"/>
                <w:b/>
                <w:sz w:val="22"/>
                <w:szCs w:val="22"/>
              </w:rPr>
              <w:t>liczba</w:t>
            </w:r>
          </w:p>
        </w:tc>
        <w:tc>
          <w:tcPr>
            <w:tcW w:w="1079"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rPr>
                <w:rFonts w:cs="Times New Roman"/>
                <w:b/>
                <w:sz w:val="22"/>
                <w:szCs w:val="22"/>
              </w:rPr>
            </w:pPr>
            <w:r w:rsidRPr="00DB0880">
              <w:rPr>
                <w:rFonts w:cs="Times New Roman"/>
                <w:b/>
                <w:sz w:val="22"/>
                <w:szCs w:val="22"/>
              </w:rPr>
              <w:t>Cena</w:t>
            </w:r>
            <w:r w:rsidRPr="00DB0880">
              <w:rPr>
                <w:rFonts w:eastAsia="Calibri" w:cs="Times New Roman"/>
                <w:b/>
                <w:sz w:val="22"/>
                <w:szCs w:val="22"/>
              </w:rPr>
              <w:t xml:space="preserve"> </w:t>
            </w:r>
            <w:proofErr w:type="spellStart"/>
            <w:r w:rsidRPr="00DB0880">
              <w:rPr>
                <w:rFonts w:cs="Times New Roman"/>
                <w:b/>
                <w:sz w:val="22"/>
                <w:szCs w:val="22"/>
              </w:rPr>
              <w:t>jednost</w:t>
            </w:r>
            <w:proofErr w:type="spellEnd"/>
            <w:r w:rsidRPr="00DB0880">
              <w:rPr>
                <w:rFonts w:cs="Times New Roman"/>
                <w:b/>
                <w:sz w:val="22"/>
                <w:szCs w:val="22"/>
              </w:rPr>
              <w:t>.</w:t>
            </w:r>
            <w:r w:rsidRPr="00DB0880">
              <w:rPr>
                <w:rFonts w:eastAsia="Calibri" w:cs="Times New Roman"/>
                <w:b/>
                <w:sz w:val="22"/>
                <w:szCs w:val="22"/>
              </w:rPr>
              <w:t xml:space="preserve"> </w:t>
            </w:r>
            <w:r w:rsidRPr="00DB0880">
              <w:rPr>
                <w:rFonts w:cs="Times New Roman"/>
                <w:b/>
                <w:sz w:val="22"/>
                <w:szCs w:val="22"/>
              </w:rPr>
              <w:t>netto</w:t>
            </w:r>
          </w:p>
        </w:tc>
        <w:tc>
          <w:tcPr>
            <w:tcW w:w="1134"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Wartość</w:t>
            </w:r>
            <w:r w:rsidRPr="00DB0880">
              <w:rPr>
                <w:rFonts w:eastAsia="Calibri" w:cs="Times New Roman"/>
                <w:b/>
                <w:sz w:val="22"/>
                <w:szCs w:val="22"/>
              </w:rPr>
              <w:t xml:space="preserve"> </w:t>
            </w:r>
            <w:r w:rsidRPr="00DB0880">
              <w:rPr>
                <w:rFonts w:cs="Times New Roman"/>
                <w:b/>
                <w:sz w:val="22"/>
                <w:szCs w:val="22"/>
              </w:rPr>
              <w:t>netto</w:t>
            </w: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Cena</w:t>
            </w:r>
            <w:r w:rsidRPr="00DB0880">
              <w:rPr>
                <w:rFonts w:eastAsia="Calibri" w:cs="Times New Roman"/>
                <w:b/>
                <w:sz w:val="22"/>
                <w:szCs w:val="22"/>
              </w:rPr>
              <w:t xml:space="preserve"> </w:t>
            </w:r>
            <w:proofErr w:type="spellStart"/>
            <w:r w:rsidRPr="00DB0880">
              <w:rPr>
                <w:rFonts w:cs="Times New Roman"/>
                <w:b/>
                <w:sz w:val="22"/>
                <w:szCs w:val="22"/>
              </w:rPr>
              <w:t>jednost</w:t>
            </w:r>
            <w:proofErr w:type="spellEnd"/>
            <w:r w:rsidRPr="00DB0880">
              <w:rPr>
                <w:rFonts w:cs="Times New Roman"/>
                <w:b/>
                <w:sz w:val="22"/>
                <w:szCs w:val="22"/>
              </w:rPr>
              <w:t>.</w:t>
            </w:r>
            <w:r w:rsidRPr="00DB0880">
              <w:rPr>
                <w:rFonts w:eastAsia="Calibri" w:cs="Times New Roman"/>
                <w:b/>
                <w:sz w:val="22"/>
                <w:szCs w:val="22"/>
              </w:rPr>
              <w:t xml:space="preserve"> </w:t>
            </w:r>
            <w:r w:rsidRPr="00DB0880">
              <w:rPr>
                <w:rFonts w:cs="Times New Roman"/>
                <w:b/>
                <w:sz w:val="22"/>
                <w:szCs w:val="22"/>
              </w:rPr>
              <w:t>brutto</w:t>
            </w:r>
          </w:p>
        </w:tc>
        <w:tc>
          <w:tcPr>
            <w:tcW w:w="1012" w:type="dxa"/>
            <w:tcBorders>
              <w:top w:val="single" w:sz="4" w:space="0" w:color="000000"/>
              <w:left w:val="single" w:sz="4" w:space="0" w:color="000000"/>
              <w:bottom w:val="single" w:sz="4" w:space="0" w:color="000000"/>
            </w:tcBorders>
            <w:shd w:val="clear" w:color="auto" w:fill="auto"/>
            <w:vAlign w:val="center"/>
          </w:tcPr>
          <w:p w:rsidR="003970B1" w:rsidRPr="003970B1" w:rsidRDefault="003970B1" w:rsidP="00CF4D46">
            <w:pPr>
              <w:pStyle w:val="Standard"/>
              <w:snapToGrid w:val="0"/>
              <w:spacing w:line="200" w:lineRule="atLeast"/>
              <w:ind w:right="15"/>
              <w:jc w:val="center"/>
              <w:rPr>
                <w:rFonts w:ascii="Calibri" w:hAnsi="Calibri" w:cs="Calibri"/>
                <w:b/>
                <w:sz w:val="22"/>
                <w:szCs w:val="22"/>
              </w:rPr>
            </w:pPr>
            <w:r w:rsidRPr="003970B1">
              <w:rPr>
                <w:rFonts w:ascii="Calibri" w:hAnsi="Calibri" w:cs="Calibri"/>
                <w:b/>
                <w:sz w:val="22"/>
                <w:szCs w:val="22"/>
              </w:rPr>
              <w:t>Stawka</w:t>
            </w:r>
            <w:r w:rsidRPr="003970B1">
              <w:rPr>
                <w:rFonts w:ascii="Calibri" w:eastAsia="Calibri" w:hAnsi="Calibri" w:cs="Calibri"/>
                <w:b/>
                <w:sz w:val="22"/>
                <w:szCs w:val="22"/>
              </w:rPr>
              <w:t xml:space="preserve"> </w:t>
            </w:r>
            <w:r w:rsidRPr="003970B1">
              <w:rPr>
                <w:rFonts w:ascii="Calibri" w:hAnsi="Calibri" w:cs="Calibri"/>
                <w:b/>
                <w:sz w:val="22"/>
                <w:szCs w:val="22"/>
              </w:rPr>
              <w:t>VAT</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0B1" w:rsidRPr="003970B1" w:rsidRDefault="003970B1" w:rsidP="00CF4D46">
            <w:pPr>
              <w:pStyle w:val="Standard"/>
              <w:snapToGrid w:val="0"/>
              <w:spacing w:line="200" w:lineRule="atLeast"/>
              <w:ind w:right="15"/>
              <w:jc w:val="center"/>
              <w:rPr>
                <w:rFonts w:ascii="Calibri" w:hAnsi="Calibri" w:cs="Calibri"/>
                <w:b/>
                <w:sz w:val="22"/>
                <w:szCs w:val="22"/>
              </w:rPr>
            </w:pPr>
            <w:r w:rsidRPr="003970B1">
              <w:rPr>
                <w:rFonts w:ascii="Calibri" w:hAnsi="Calibri" w:cs="Calibri"/>
                <w:b/>
                <w:sz w:val="22"/>
                <w:szCs w:val="22"/>
              </w:rPr>
              <w:t>Wartość</w:t>
            </w:r>
            <w:r w:rsidRPr="003970B1">
              <w:rPr>
                <w:rFonts w:ascii="Calibri" w:eastAsia="Calibri" w:hAnsi="Calibri" w:cs="Calibri"/>
                <w:b/>
                <w:sz w:val="22"/>
                <w:szCs w:val="22"/>
              </w:rPr>
              <w:t xml:space="preserve"> </w:t>
            </w:r>
            <w:r w:rsidRPr="003970B1">
              <w:rPr>
                <w:rFonts w:ascii="Calibri" w:hAnsi="Calibri" w:cs="Calibri"/>
                <w:b/>
                <w:sz w:val="22"/>
                <w:szCs w:val="22"/>
              </w:rPr>
              <w:t>brutto</w:t>
            </w: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1</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eastAsia="Calibri" w:cs="Times New Roman"/>
                <w:iCs/>
              </w:rPr>
            </w:pPr>
            <w:r w:rsidRPr="00DB0880">
              <w:rPr>
                <w:rFonts w:cs="Times New Roman"/>
                <w:iCs/>
              </w:rPr>
              <w:t>Pełnienie</w:t>
            </w:r>
            <w:r w:rsidRPr="00DB0880">
              <w:rPr>
                <w:rFonts w:eastAsia="Calibri" w:cs="Times New Roman"/>
                <w:iCs/>
              </w:rPr>
              <w:t xml:space="preserve"> </w:t>
            </w:r>
            <w:r w:rsidRPr="00DB0880">
              <w:rPr>
                <w:rFonts w:cs="Times New Roman"/>
                <w:iCs/>
              </w:rPr>
              <w:t>dyżurów</w:t>
            </w:r>
            <w:r w:rsidRPr="00DB0880">
              <w:rPr>
                <w:rFonts w:eastAsia="Calibri" w:cs="Times New Roman"/>
                <w:iCs/>
              </w:rPr>
              <w:t xml:space="preserve"> </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500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2</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eastAsia="Calibri" w:cs="Times New Roman"/>
              </w:rPr>
            </w:pPr>
            <w:r w:rsidRPr="00DB0880">
              <w:rPr>
                <w:rFonts w:cs="Times New Roman"/>
              </w:rPr>
              <w:t>Odśnieżanie</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posypywanie</w:t>
            </w:r>
            <w:r w:rsidRPr="00DB0880">
              <w:rPr>
                <w:rFonts w:eastAsia="Calibri" w:cs="Times New Roman"/>
              </w:rPr>
              <w:t xml:space="preserve"> </w:t>
            </w:r>
            <w:r w:rsidRPr="00DB0880">
              <w:rPr>
                <w:rFonts w:cs="Times New Roman"/>
              </w:rPr>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sola</w:t>
            </w:r>
            <w:r w:rsidRPr="00DB0880">
              <w:rPr>
                <w:rFonts w:eastAsia="Calibri" w:cs="Times New Roman"/>
              </w:rPr>
              <w:t xml:space="preserve"> </w:t>
            </w:r>
            <w:r w:rsidRPr="00DB0880">
              <w:rPr>
                <w:rFonts w:cs="Times New Roman"/>
              </w:rPr>
              <w:t>ulic</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dróg</w:t>
            </w:r>
            <w:r w:rsidRPr="00DB0880">
              <w:rPr>
                <w:rFonts w:eastAsia="Calibri" w:cs="Times New Roman"/>
              </w:rPr>
              <w:t xml:space="preserve"> </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1200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3</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Dostarczenie</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uzupełnianie</w:t>
            </w:r>
            <w:r w:rsidRPr="00DB0880">
              <w:rPr>
                <w:rFonts w:eastAsia="Calibri" w:cs="Times New Roman"/>
              </w:rPr>
              <w:t xml:space="preserve"> </w:t>
            </w:r>
            <w:r w:rsidRPr="00DB0880">
              <w:rPr>
                <w:rFonts w:cs="Times New Roman"/>
              </w:rPr>
              <w:t>pojemników</w:t>
            </w:r>
            <w:r w:rsidRPr="00DB0880">
              <w:rPr>
                <w:rFonts w:eastAsia="Calibri" w:cs="Times New Roman"/>
              </w:rPr>
              <w:t xml:space="preserve"> </w:t>
            </w:r>
            <w:r w:rsidRPr="00DB0880">
              <w:rPr>
                <w:rFonts w:cs="Times New Roman"/>
              </w:rPr>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solą</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1</w:t>
            </w:r>
            <w:r w:rsidRPr="00DB0880">
              <w:rPr>
                <w:rFonts w:eastAsia="Calibri" w:cs="Times New Roman"/>
              </w:rPr>
              <w:t xml:space="preserve"> </w:t>
            </w:r>
            <w:r w:rsidRPr="00DB0880">
              <w:rPr>
                <w:rFonts w:cs="Times New Roman"/>
              </w:rPr>
              <w:t>pojemnik</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40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4</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Pozimowe</w:t>
            </w:r>
            <w:r w:rsidRPr="00DB0880">
              <w:rPr>
                <w:rFonts w:eastAsia="Calibri" w:cs="Times New Roman"/>
              </w:rPr>
              <w:t xml:space="preserve"> </w:t>
            </w:r>
            <w:r w:rsidRPr="00DB0880">
              <w:rPr>
                <w:rFonts w:cs="Times New Roman"/>
              </w:rPr>
              <w:lastRenderedPageBreak/>
              <w:t>jednorazowe</w:t>
            </w:r>
            <w:r w:rsidRPr="00DB0880">
              <w:rPr>
                <w:rFonts w:eastAsia="Calibri" w:cs="Times New Roman"/>
              </w:rPr>
              <w:t xml:space="preserve"> </w:t>
            </w:r>
            <w:r w:rsidRPr="00DB0880">
              <w:rPr>
                <w:rFonts w:cs="Times New Roman"/>
              </w:rPr>
              <w:t>sprzątanie</w:t>
            </w:r>
            <w:r w:rsidRPr="00DB0880">
              <w:rPr>
                <w:rFonts w:eastAsia="Calibri" w:cs="Times New Roman"/>
              </w:rPr>
              <w:t xml:space="preserve"> </w:t>
            </w:r>
            <w:r w:rsidRPr="00DB0880">
              <w:rPr>
                <w:rFonts w:cs="Times New Roman"/>
              </w:rPr>
              <w:t>wg</w:t>
            </w:r>
            <w:r w:rsidRPr="00DB0880">
              <w:rPr>
                <w:rFonts w:eastAsia="Calibri" w:cs="Times New Roman"/>
              </w:rPr>
              <w:t xml:space="preserve"> </w:t>
            </w:r>
            <w:r w:rsidRPr="00DB0880">
              <w:rPr>
                <w:rFonts w:cs="Times New Roman"/>
              </w:rPr>
              <w:t>załącznika</w:t>
            </w:r>
            <w:r w:rsidRPr="00DB0880">
              <w:rPr>
                <w:rFonts w:eastAsia="Calibri" w:cs="Times New Roman"/>
              </w:rPr>
              <w:t xml:space="preserve"> </w:t>
            </w:r>
            <w:r w:rsidRPr="00DB0880">
              <w:rPr>
                <w:rFonts w:cs="Times New Roman"/>
              </w:rPr>
              <w:t>nr</w:t>
            </w:r>
            <w:r w:rsidRPr="00DB0880">
              <w:rPr>
                <w:rFonts w:eastAsia="Calibri" w:cs="Times New Roman"/>
              </w:rPr>
              <w:t xml:space="preserve"> </w:t>
            </w:r>
            <w:r w:rsidR="00B35D8F">
              <w:rPr>
                <w:rFonts w:cs="Times New Roman"/>
              </w:rPr>
              <w:t>11</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lastRenderedPageBreak/>
              <w:t>usługa</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1</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lastRenderedPageBreak/>
              <w:t>5</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Zimowe</w:t>
            </w:r>
            <w:r w:rsidRPr="00DB0880">
              <w:rPr>
                <w:rFonts w:eastAsia="Calibri" w:cs="Times New Roman"/>
              </w:rPr>
              <w:t xml:space="preserve"> </w:t>
            </w:r>
            <w:r w:rsidRPr="00DB0880">
              <w:rPr>
                <w:rFonts w:cs="Times New Roman"/>
              </w:rPr>
              <w:t>utrzymanie</w:t>
            </w:r>
            <w:r w:rsidRPr="00DB0880">
              <w:rPr>
                <w:rFonts w:eastAsia="Calibri" w:cs="Times New Roman"/>
              </w:rPr>
              <w:t xml:space="preserve"> </w:t>
            </w:r>
            <w:r w:rsidRPr="00DB0880">
              <w:rPr>
                <w:rFonts w:cs="Times New Roman"/>
              </w:rPr>
              <w:t>chodników</w:t>
            </w:r>
            <w:r w:rsidRPr="00DB0880">
              <w:rPr>
                <w:rFonts w:eastAsia="Calibri" w:cs="Times New Roman"/>
              </w:rPr>
              <w:t xml:space="preserve"> </w:t>
            </w:r>
            <w:r w:rsidRPr="00DB0880">
              <w:rPr>
                <w:rFonts w:cs="Times New Roman"/>
              </w:rPr>
              <w:t>załącznik</w:t>
            </w:r>
            <w:r w:rsidRPr="00DB0880">
              <w:rPr>
                <w:rFonts w:eastAsia="Calibri" w:cs="Times New Roman"/>
              </w:rPr>
              <w:t xml:space="preserve"> </w:t>
            </w:r>
            <w:r w:rsidRPr="00DB0880">
              <w:rPr>
                <w:rFonts w:cs="Times New Roman"/>
              </w:rPr>
              <w:t>nr</w:t>
            </w:r>
            <w:r w:rsidRPr="00DB0880">
              <w:rPr>
                <w:rFonts w:eastAsia="Calibri" w:cs="Times New Roman"/>
              </w:rPr>
              <w:t xml:space="preserve"> </w:t>
            </w:r>
            <w:r w:rsidR="00B35D8F">
              <w:rPr>
                <w:rFonts w:cs="Times New Roman"/>
              </w:rPr>
              <w:t>12</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vertAlign w:val="superscript"/>
              </w:rPr>
            </w:pPr>
            <w:r w:rsidRPr="00DB0880">
              <w:rPr>
                <w:rFonts w:cs="Times New Roman"/>
              </w:rPr>
              <w:t>m</w:t>
            </w:r>
            <w:r w:rsidRPr="00DB0880">
              <w:rPr>
                <w:rFonts w:cs="Times New Roman"/>
                <w:vertAlign w:val="superscript"/>
              </w:rPr>
              <w:t>2</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B35D8F" w:rsidP="00CF4D46">
            <w:pPr>
              <w:pStyle w:val="Standard"/>
              <w:snapToGrid w:val="0"/>
              <w:spacing w:line="200" w:lineRule="atLeast"/>
              <w:ind w:right="15"/>
              <w:jc w:val="center"/>
              <w:rPr>
                <w:rFonts w:cs="Times New Roman"/>
              </w:rPr>
            </w:pPr>
            <w:r>
              <w:rPr>
                <w:rFonts w:cs="Times New Roman"/>
              </w:rPr>
              <w:t>38 077</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2552" w:type="dxa"/>
            <w:gridSpan w:val="2"/>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b/>
              </w:rPr>
            </w:pPr>
            <w:r>
              <w:rPr>
                <w:rFonts w:ascii="Calibri" w:hAnsi="Calibri" w:cs="Calibri"/>
                <w:b/>
              </w:rPr>
              <w:t>RAZEM</w:t>
            </w:r>
          </w:p>
        </w:tc>
        <w:tc>
          <w:tcPr>
            <w:tcW w:w="99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47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79"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134"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p>
        </w:tc>
        <w:tc>
          <w:tcPr>
            <w:tcW w:w="1134"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p>
        </w:tc>
      </w:tr>
    </w:tbl>
    <w:p w:rsidR="003970B1" w:rsidRDefault="003970B1" w:rsidP="003970B1">
      <w:pPr>
        <w:pStyle w:val="Standard"/>
        <w:spacing w:line="200" w:lineRule="atLeast"/>
        <w:ind w:right="15"/>
        <w:rPr>
          <w:rFonts w:ascii="Calibri" w:hAnsi="Calibri" w:cs="Calibri"/>
        </w:rPr>
      </w:pPr>
    </w:p>
    <w:p w:rsidR="003970B1" w:rsidRPr="00CF4D46" w:rsidRDefault="003970B1" w:rsidP="003970B1">
      <w:pPr>
        <w:pStyle w:val="Standard"/>
        <w:spacing w:line="200" w:lineRule="atLeast"/>
        <w:ind w:right="15"/>
        <w:rPr>
          <w:rFonts w:cs="Times New Roman"/>
          <w:b/>
          <w:bCs/>
        </w:rPr>
      </w:pPr>
      <w:r w:rsidRPr="00CF4D46">
        <w:rPr>
          <w:rFonts w:cs="Times New Roman"/>
          <w:b/>
          <w:bCs/>
        </w:rPr>
        <w:t>UWAGA:</w:t>
      </w:r>
    </w:p>
    <w:p w:rsidR="003970B1" w:rsidRPr="00CF4D46" w:rsidRDefault="003970B1" w:rsidP="003970B1">
      <w:pPr>
        <w:pStyle w:val="Standard"/>
        <w:spacing w:line="200" w:lineRule="atLeast"/>
        <w:ind w:right="15"/>
        <w:jc w:val="both"/>
        <w:rPr>
          <w:rFonts w:cs="Times New Roman"/>
          <w:bCs/>
        </w:rPr>
      </w:pPr>
      <w:r w:rsidRPr="00CF4D46">
        <w:rPr>
          <w:rFonts w:cs="Times New Roman"/>
          <w:bCs/>
        </w:rPr>
        <w:t>Wartość</w:t>
      </w:r>
      <w:r w:rsidRPr="00CF4D46">
        <w:rPr>
          <w:rFonts w:eastAsia="Calibri" w:cs="Times New Roman"/>
          <w:bCs/>
        </w:rPr>
        <w:t xml:space="preserve"> </w:t>
      </w:r>
      <w:r w:rsidRPr="00CF4D46">
        <w:rPr>
          <w:rFonts w:cs="Times New Roman"/>
          <w:bCs/>
        </w:rPr>
        <w:t>podana</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wierszu</w:t>
      </w:r>
      <w:r w:rsidRPr="00CF4D46">
        <w:rPr>
          <w:rFonts w:eastAsia="Calibri" w:cs="Times New Roman"/>
          <w:bCs/>
        </w:rPr>
        <w:t xml:space="preserve"> </w:t>
      </w:r>
      <w:r w:rsidRPr="00CF4D46">
        <w:rPr>
          <w:rFonts w:cs="Times New Roman"/>
          <w:bCs/>
        </w:rPr>
        <w:t>RAZEM</w:t>
      </w:r>
      <w:r w:rsidRPr="00CF4D46">
        <w:rPr>
          <w:rFonts w:eastAsia="Calibri" w:cs="Times New Roman"/>
          <w:bCs/>
        </w:rPr>
        <w:t xml:space="preserve"> </w:t>
      </w:r>
      <w:r w:rsidRPr="00CF4D46">
        <w:rPr>
          <w:rFonts w:cs="Times New Roman"/>
          <w:bCs/>
        </w:rPr>
        <w:t>brutto</w:t>
      </w:r>
      <w:r w:rsidRPr="00CF4D46">
        <w:rPr>
          <w:rFonts w:eastAsia="Calibri" w:cs="Times New Roman"/>
          <w:bCs/>
        </w:rPr>
        <w:t xml:space="preserve"> </w:t>
      </w:r>
      <w:r w:rsidRPr="00CF4D46">
        <w:rPr>
          <w:rFonts w:cs="Times New Roman"/>
          <w:bCs/>
        </w:rPr>
        <w:t>będzie</w:t>
      </w:r>
      <w:r w:rsidRPr="00CF4D46">
        <w:rPr>
          <w:rFonts w:eastAsia="Calibri" w:cs="Times New Roman"/>
          <w:bCs/>
        </w:rPr>
        <w:t xml:space="preserve"> </w:t>
      </w:r>
      <w:r w:rsidRPr="00CF4D46">
        <w:rPr>
          <w:rFonts w:cs="Times New Roman"/>
          <w:bCs/>
        </w:rPr>
        <w:t>cena</w:t>
      </w:r>
      <w:r w:rsidRPr="00CF4D46">
        <w:rPr>
          <w:rFonts w:eastAsia="Calibri" w:cs="Times New Roman"/>
          <w:bCs/>
        </w:rPr>
        <w:t xml:space="preserve"> </w:t>
      </w:r>
      <w:r w:rsidRPr="00CF4D46">
        <w:rPr>
          <w:rFonts w:cs="Times New Roman"/>
          <w:bCs/>
        </w:rPr>
        <w:t>ofertową,</w:t>
      </w:r>
      <w:r w:rsidRPr="00CF4D46">
        <w:rPr>
          <w:rFonts w:eastAsia="Calibri" w:cs="Times New Roman"/>
          <w:bCs/>
        </w:rPr>
        <w:t xml:space="preserve"> </w:t>
      </w:r>
      <w:r w:rsidRPr="00CF4D46">
        <w:rPr>
          <w:rFonts w:cs="Times New Roman"/>
          <w:bCs/>
        </w:rPr>
        <w:t>stanowiącą</w:t>
      </w:r>
      <w:r w:rsidRPr="00CF4D46">
        <w:rPr>
          <w:rFonts w:eastAsia="Calibri" w:cs="Times New Roman"/>
          <w:bCs/>
        </w:rPr>
        <w:t xml:space="preserve"> </w:t>
      </w:r>
      <w:r w:rsidRPr="00CF4D46">
        <w:rPr>
          <w:rFonts w:cs="Times New Roman"/>
          <w:bCs/>
        </w:rPr>
        <w:t>jedynie</w:t>
      </w:r>
      <w:r w:rsidRPr="00CF4D46">
        <w:rPr>
          <w:rFonts w:eastAsia="Calibri" w:cs="Times New Roman"/>
          <w:bCs/>
        </w:rPr>
        <w:t xml:space="preserve"> </w:t>
      </w:r>
      <w:r w:rsidRPr="00CF4D46">
        <w:rPr>
          <w:rFonts w:cs="Times New Roman"/>
          <w:bCs/>
        </w:rPr>
        <w:t>podstawę</w:t>
      </w:r>
      <w:r w:rsidRPr="00CF4D46">
        <w:rPr>
          <w:rFonts w:eastAsia="Calibri" w:cs="Times New Roman"/>
          <w:bCs/>
        </w:rPr>
        <w:t xml:space="preserve"> </w:t>
      </w:r>
      <w:r w:rsidRPr="00CF4D46">
        <w:rPr>
          <w:rFonts w:cs="Times New Roman"/>
          <w:bCs/>
        </w:rPr>
        <w:t>do</w:t>
      </w:r>
      <w:r w:rsidRPr="00CF4D46">
        <w:rPr>
          <w:rFonts w:eastAsia="Calibri" w:cs="Times New Roman"/>
          <w:bCs/>
        </w:rPr>
        <w:t xml:space="preserve"> </w:t>
      </w:r>
      <w:r w:rsidRPr="00CF4D46">
        <w:rPr>
          <w:rFonts w:cs="Times New Roman"/>
          <w:bCs/>
        </w:rPr>
        <w:t>porównania</w:t>
      </w:r>
      <w:r w:rsidRPr="00CF4D46">
        <w:rPr>
          <w:rFonts w:eastAsia="Calibri" w:cs="Times New Roman"/>
          <w:bCs/>
        </w:rPr>
        <w:t xml:space="preserve"> </w:t>
      </w:r>
      <w:r w:rsidRPr="00CF4D46">
        <w:rPr>
          <w:rFonts w:cs="Times New Roman"/>
          <w:bCs/>
        </w:rPr>
        <w:t>ofert</w:t>
      </w:r>
      <w:r w:rsidRPr="00CF4D46">
        <w:rPr>
          <w:rFonts w:eastAsia="Calibri" w:cs="Times New Roman"/>
          <w:bCs/>
        </w:rPr>
        <w:t xml:space="preserve"> </w:t>
      </w:r>
      <w:r w:rsidRPr="00CF4D46">
        <w:rPr>
          <w:rFonts w:cs="Times New Roman"/>
          <w:bCs/>
        </w:rPr>
        <w:t>(należy</w:t>
      </w:r>
      <w:r w:rsidRPr="00CF4D46">
        <w:rPr>
          <w:rFonts w:eastAsia="Calibri" w:cs="Times New Roman"/>
          <w:bCs/>
        </w:rPr>
        <w:t xml:space="preserve"> </w:t>
      </w:r>
      <w:r w:rsidRPr="00CF4D46">
        <w:rPr>
          <w:rFonts w:cs="Times New Roman"/>
          <w:bCs/>
        </w:rPr>
        <w:t>ja</w:t>
      </w:r>
      <w:r w:rsidRPr="00CF4D46">
        <w:rPr>
          <w:rFonts w:eastAsia="Calibri" w:cs="Times New Roman"/>
          <w:bCs/>
        </w:rPr>
        <w:t xml:space="preserve"> </w:t>
      </w:r>
      <w:r w:rsidRPr="00CF4D46">
        <w:rPr>
          <w:rFonts w:cs="Times New Roman"/>
          <w:bCs/>
        </w:rPr>
        <w:t>wpisać</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punkcie</w:t>
      </w:r>
      <w:r w:rsidRPr="00CF4D46">
        <w:rPr>
          <w:rFonts w:eastAsia="Calibri" w:cs="Times New Roman"/>
          <w:bCs/>
        </w:rPr>
        <w:t xml:space="preserve"> </w:t>
      </w:r>
      <w:r w:rsidRPr="00CF4D46">
        <w:rPr>
          <w:rFonts w:cs="Times New Roman"/>
          <w:bCs/>
        </w:rPr>
        <w:t>1</w:t>
      </w:r>
      <w:r w:rsidRPr="00CF4D46">
        <w:rPr>
          <w:rFonts w:eastAsia="Calibri" w:cs="Times New Roman"/>
          <w:bCs/>
        </w:rPr>
        <w:t xml:space="preserve"> </w:t>
      </w:r>
      <w:r w:rsidRPr="00CF4D46">
        <w:rPr>
          <w:rFonts w:cs="Times New Roman"/>
          <w:bCs/>
        </w:rPr>
        <w:t>formularza</w:t>
      </w:r>
      <w:r w:rsidRPr="00CF4D46">
        <w:rPr>
          <w:rFonts w:eastAsia="Calibri" w:cs="Times New Roman"/>
          <w:bCs/>
        </w:rPr>
        <w:t xml:space="preserve"> </w:t>
      </w:r>
      <w:r w:rsidRPr="00CF4D46">
        <w:rPr>
          <w:rFonts w:cs="Times New Roman"/>
          <w:bCs/>
        </w:rPr>
        <w:t>ofertowego</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pozycji</w:t>
      </w:r>
      <w:r w:rsidRPr="00CF4D46">
        <w:rPr>
          <w:rFonts w:eastAsia="Calibri" w:cs="Times New Roman"/>
          <w:bCs/>
        </w:rPr>
        <w:t xml:space="preserve"> </w:t>
      </w:r>
      <w:r w:rsidRPr="00CF4D46">
        <w:rPr>
          <w:rFonts w:cs="Times New Roman"/>
          <w:bCs/>
        </w:rPr>
        <w:t>brutto)</w:t>
      </w:r>
      <w:r w:rsidRPr="00CF4D46">
        <w:rPr>
          <w:rFonts w:eastAsia="Calibri" w:cs="Times New Roman"/>
          <w:bCs/>
        </w:rPr>
        <w:t xml:space="preserve"> – </w:t>
      </w:r>
      <w:r w:rsidRPr="00CF4D46">
        <w:rPr>
          <w:rFonts w:cs="Times New Roman"/>
          <w:bCs/>
        </w:rPr>
        <w:t>Przedmiot</w:t>
      </w:r>
      <w:r w:rsidRPr="00CF4D46">
        <w:rPr>
          <w:rFonts w:eastAsia="Calibri" w:cs="Times New Roman"/>
          <w:bCs/>
        </w:rPr>
        <w:t xml:space="preserve"> </w:t>
      </w:r>
      <w:r w:rsidRPr="00CF4D46">
        <w:rPr>
          <w:rFonts w:cs="Times New Roman"/>
          <w:bCs/>
        </w:rPr>
        <w:t>zamówienia</w:t>
      </w:r>
      <w:r w:rsidRPr="00CF4D46">
        <w:rPr>
          <w:rFonts w:eastAsia="Calibri" w:cs="Times New Roman"/>
          <w:bCs/>
        </w:rPr>
        <w:t xml:space="preserve"> </w:t>
      </w:r>
      <w:r w:rsidRPr="00CF4D46">
        <w:rPr>
          <w:rFonts w:cs="Times New Roman"/>
          <w:bCs/>
        </w:rPr>
        <w:t>wykonany</w:t>
      </w:r>
      <w:r w:rsidRPr="00CF4D46">
        <w:rPr>
          <w:rFonts w:eastAsia="Calibri" w:cs="Times New Roman"/>
          <w:bCs/>
        </w:rPr>
        <w:t xml:space="preserve"> </w:t>
      </w:r>
      <w:r w:rsidRPr="00CF4D46">
        <w:rPr>
          <w:rFonts w:cs="Times New Roman"/>
          <w:bCs/>
        </w:rPr>
        <w:t>będzie</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terminie:</w:t>
      </w:r>
      <w:r w:rsidRPr="00CF4D46">
        <w:rPr>
          <w:rFonts w:eastAsia="Calibri" w:cs="Times New Roman"/>
          <w:bCs/>
        </w:rPr>
        <w:t xml:space="preserve"> </w:t>
      </w:r>
      <w:r w:rsidRPr="00CF4D46">
        <w:rPr>
          <w:rFonts w:cs="Times New Roman"/>
          <w:bCs/>
        </w:rPr>
        <w:t>od</w:t>
      </w:r>
      <w:r w:rsidRPr="00CF4D46">
        <w:rPr>
          <w:rFonts w:eastAsia="Calibri" w:cs="Times New Roman"/>
          <w:bCs/>
        </w:rPr>
        <w:t xml:space="preserve"> </w:t>
      </w:r>
      <w:r w:rsidRPr="00CF4D46">
        <w:rPr>
          <w:rFonts w:cs="Times New Roman"/>
          <w:bCs/>
        </w:rPr>
        <w:t>dnia</w:t>
      </w:r>
      <w:r w:rsidRPr="00CF4D46">
        <w:rPr>
          <w:rFonts w:eastAsia="Calibri" w:cs="Times New Roman"/>
          <w:bCs/>
        </w:rPr>
        <w:t xml:space="preserve"> </w:t>
      </w:r>
      <w:r w:rsidRPr="00CF4D46">
        <w:rPr>
          <w:rFonts w:cs="Times New Roman"/>
          <w:bCs/>
        </w:rPr>
        <w:t>zawarcia</w:t>
      </w:r>
      <w:r w:rsidRPr="00CF4D46">
        <w:rPr>
          <w:rFonts w:eastAsia="Calibri" w:cs="Times New Roman"/>
          <w:bCs/>
        </w:rPr>
        <w:t xml:space="preserve"> </w:t>
      </w:r>
      <w:r w:rsidRPr="00CF4D46">
        <w:rPr>
          <w:rFonts w:cs="Times New Roman"/>
          <w:bCs/>
        </w:rPr>
        <w:t>umowy</w:t>
      </w:r>
      <w:r w:rsidRPr="00CF4D46">
        <w:rPr>
          <w:rFonts w:eastAsia="Calibri" w:cs="Times New Roman"/>
          <w:bCs/>
        </w:rPr>
        <w:t xml:space="preserve"> </w:t>
      </w:r>
      <w:r w:rsidRPr="00CF4D46">
        <w:rPr>
          <w:rFonts w:cs="Times New Roman"/>
          <w:bCs/>
        </w:rPr>
        <w:t>do</w:t>
      </w:r>
      <w:r w:rsidRPr="00CF4D46">
        <w:rPr>
          <w:rFonts w:eastAsia="Calibri" w:cs="Times New Roman"/>
          <w:bCs/>
        </w:rPr>
        <w:t xml:space="preserve"> </w:t>
      </w:r>
      <w:r w:rsidR="00245465">
        <w:rPr>
          <w:rFonts w:cs="Times New Roman"/>
          <w:bCs/>
        </w:rPr>
        <w:t>15.04.2017</w:t>
      </w:r>
      <w:r w:rsidRPr="00CF4D46">
        <w:rPr>
          <w:rFonts w:eastAsia="Calibri" w:cs="Times New Roman"/>
          <w:bCs/>
        </w:rPr>
        <w:t xml:space="preserve"> </w:t>
      </w:r>
      <w:r w:rsidRPr="00CF4D46">
        <w:rPr>
          <w:rFonts w:cs="Times New Roman"/>
          <w:bCs/>
        </w:rPr>
        <w:t>r.</w:t>
      </w:r>
      <w:r w:rsidRPr="00CF4D46">
        <w:rPr>
          <w:rFonts w:eastAsia="Calibri" w:cs="Times New Roman"/>
          <w:bCs/>
        </w:rPr>
        <w:t xml:space="preserve"> – </w:t>
      </w:r>
      <w:r w:rsidRPr="00CF4D46">
        <w:rPr>
          <w:rFonts w:cs="Times New Roman"/>
          <w:bCs/>
        </w:rPr>
        <w:t>według</w:t>
      </w:r>
      <w:r w:rsidRPr="00CF4D46">
        <w:rPr>
          <w:rFonts w:eastAsia="Calibri" w:cs="Times New Roman"/>
          <w:bCs/>
        </w:rPr>
        <w:t xml:space="preserve"> </w:t>
      </w:r>
      <w:r w:rsidRPr="00CF4D46">
        <w:rPr>
          <w:rFonts w:cs="Times New Roman"/>
          <w:bCs/>
        </w:rPr>
        <w:t>bieżących</w:t>
      </w:r>
      <w:r w:rsidRPr="00CF4D46">
        <w:rPr>
          <w:rFonts w:eastAsia="Calibri" w:cs="Times New Roman"/>
          <w:bCs/>
        </w:rPr>
        <w:t xml:space="preserve"> </w:t>
      </w:r>
      <w:r w:rsidRPr="00CF4D46">
        <w:rPr>
          <w:rFonts w:cs="Times New Roman"/>
          <w:bCs/>
        </w:rPr>
        <w:t>potrzeb</w:t>
      </w:r>
      <w:r w:rsidRPr="00CF4D46">
        <w:rPr>
          <w:rFonts w:eastAsia="Calibri" w:cs="Times New Roman"/>
          <w:bCs/>
        </w:rPr>
        <w:t xml:space="preserve"> </w:t>
      </w:r>
      <w:r w:rsidRPr="00CF4D46">
        <w:rPr>
          <w:rFonts w:cs="Times New Roman"/>
          <w:bCs/>
        </w:rPr>
        <w:t>Zamawiającego</w:t>
      </w:r>
      <w:r w:rsidRPr="00CF4D46">
        <w:rPr>
          <w:rFonts w:eastAsia="Calibri" w:cs="Times New Roman"/>
          <w:bCs/>
        </w:rPr>
        <w:t xml:space="preserve"> </w:t>
      </w:r>
      <w:r w:rsidRPr="00CF4D46">
        <w:rPr>
          <w:rFonts w:cs="Times New Roman"/>
          <w:bCs/>
        </w:rPr>
        <w:t>oraz</w:t>
      </w:r>
      <w:r w:rsidRPr="00CF4D46">
        <w:rPr>
          <w:rFonts w:eastAsia="Calibri" w:cs="Times New Roman"/>
          <w:bCs/>
        </w:rPr>
        <w:t xml:space="preserve"> </w:t>
      </w:r>
      <w:r w:rsidRPr="00CF4D46">
        <w:rPr>
          <w:rFonts w:cs="Times New Roman"/>
          <w:bCs/>
        </w:rPr>
        <w:t>warunków</w:t>
      </w:r>
      <w:r w:rsidRPr="00CF4D46">
        <w:rPr>
          <w:rFonts w:eastAsia="Calibri" w:cs="Times New Roman"/>
          <w:bCs/>
        </w:rPr>
        <w:t xml:space="preserve"> </w:t>
      </w:r>
      <w:r w:rsidRPr="00CF4D46">
        <w:rPr>
          <w:rFonts w:cs="Times New Roman"/>
          <w:bCs/>
        </w:rPr>
        <w:t>atmosferycznych.</w:t>
      </w:r>
    </w:p>
    <w:p w:rsidR="00896EC5" w:rsidRPr="00CF4D46" w:rsidRDefault="00782824" w:rsidP="003970B1">
      <w:pPr>
        <w:spacing w:line="360" w:lineRule="auto"/>
        <w:ind w:right="15"/>
        <w:rPr>
          <w:rFonts w:cs="Times New Roman"/>
        </w:rPr>
      </w:pPr>
      <w:r w:rsidRPr="00CF4D46">
        <w:rPr>
          <w:rFonts w:cs="Times New Roman"/>
        </w:rPr>
        <w:t xml:space="preserve"> </w:t>
      </w:r>
    </w:p>
    <w:p w:rsidR="00896EC5" w:rsidRPr="009E5D67" w:rsidRDefault="009E5D67" w:rsidP="009E5D67">
      <w:pPr>
        <w:pStyle w:val="Standard"/>
        <w:spacing w:line="200" w:lineRule="atLeast"/>
        <w:ind w:right="15"/>
        <w:rPr>
          <w:rFonts w:cs="Times New Roman"/>
          <w:b/>
          <w:bCs/>
        </w:rPr>
      </w:pPr>
      <w:r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146921">
        <w:rPr>
          <w:rFonts w:cs="Times New Roman"/>
        </w:rPr>
        <w:t>czonej płatności: 2</w:t>
      </w:r>
      <w:r w:rsidRPr="009E5D67">
        <w:rPr>
          <w:rFonts w:cs="Times New Roman"/>
        </w:rPr>
        <w:t>1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 do </w:t>
      </w:r>
      <w:r w:rsidR="00DB0880">
        <w:rPr>
          <w:rFonts w:cs="Times New Roman"/>
        </w:rPr>
        <w:t>dnia 15.04.2017</w:t>
      </w:r>
      <w:r w:rsidR="00FF4DE8" w:rsidRPr="001008AD">
        <w:rPr>
          <w:rFonts w:cs="Times New Roman"/>
        </w:rPr>
        <w:t xml:space="preserve"> </w:t>
      </w:r>
      <w:r w:rsidRPr="001008AD">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Pr="009E5D67">
        <w:rPr>
          <w:rFonts w:cs="Times New Roman"/>
        </w:rPr>
        <w:t xml:space="preserve"> ………………………………</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Pr="009E5D67"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t>Nazwisko, imię ………………………………………………………………………………</w:t>
      </w:r>
    </w:p>
    <w:p w:rsidR="00896EC5" w:rsidRPr="009E5D67" w:rsidRDefault="00896EC5" w:rsidP="00896EC5">
      <w:pPr>
        <w:pStyle w:val="Standard"/>
        <w:spacing w:line="200" w:lineRule="atLeast"/>
        <w:ind w:right="23"/>
        <w:rPr>
          <w:rFonts w:cs="Times New Roman"/>
        </w:rPr>
      </w:pPr>
      <w:r w:rsidRPr="009E5D67">
        <w:rPr>
          <w:rFonts w:cs="Times New Roman"/>
        </w:rPr>
        <w:lastRenderedPageBreak/>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Default="00896EC5" w:rsidP="00896EC5">
      <w:pPr>
        <w:pStyle w:val="Standard"/>
        <w:spacing w:line="200" w:lineRule="atLeast"/>
        <w:ind w:right="23"/>
        <w:rPr>
          <w:rFonts w:cs="Times New Roman"/>
        </w:rPr>
      </w:pPr>
    </w:p>
    <w:p w:rsidR="00D94B07" w:rsidRDefault="00D94B07" w:rsidP="00896EC5">
      <w:pPr>
        <w:pStyle w:val="Standard"/>
        <w:spacing w:line="200" w:lineRule="atLeast"/>
        <w:ind w:right="23"/>
        <w:rPr>
          <w:rFonts w:cs="Times New Roman"/>
        </w:rPr>
      </w:pPr>
    </w:p>
    <w:p w:rsidR="00D94B07" w:rsidRPr="009E5D67" w:rsidRDefault="00D94B07" w:rsidP="00896EC5">
      <w:pPr>
        <w:pStyle w:val="Standard"/>
        <w:spacing w:line="200" w:lineRule="atLeast"/>
        <w:ind w:right="23"/>
        <w:rPr>
          <w:rFonts w:cs="Times New Roman"/>
        </w:rPr>
      </w:pPr>
    </w:p>
    <w:p w:rsidR="00D94B07" w:rsidRPr="00D94B07" w:rsidRDefault="00896EC5" w:rsidP="00896EC5">
      <w:pPr>
        <w:pStyle w:val="Standard"/>
        <w:spacing w:line="200" w:lineRule="atLeast"/>
        <w:rPr>
          <w:rFonts w:cs="Times New Roman"/>
        </w:rPr>
      </w:pPr>
      <w:r w:rsidRPr="00D94B07">
        <w:rPr>
          <w:rFonts w:cs="Times New Roman"/>
        </w:rPr>
        <w:t>…........................, dnia …...............201</w:t>
      </w:r>
      <w:r w:rsidR="00493441" w:rsidRPr="00D94B07">
        <w:rPr>
          <w:rFonts w:cs="Times New Roman"/>
        </w:rPr>
        <w:t>6</w:t>
      </w:r>
      <w:r w:rsidRPr="00D94B07">
        <w:rPr>
          <w:rFonts w:cs="Times New Roman"/>
        </w:rPr>
        <w:t xml:space="preserve">  r.  </w:t>
      </w:r>
    </w:p>
    <w:p w:rsidR="00896EC5" w:rsidRPr="009E5D67" w:rsidRDefault="00896EC5" w:rsidP="00896EC5">
      <w:pPr>
        <w:pStyle w:val="Standard"/>
        <w:spacing w:line="200" w:lineRule="atLeast"/>
        <w:rPr>
          <w:rFonts w:cs="Times New Roman"/>
          <w:i/>
        </w:rPr>
      </w:pPr>
      <w:r w:rsidRPr="009E5D67">
        <w:rPr>
          <w:rFonts w:cs="Times New Roman"/>
          <w:i/>
        </w:rPr>
        <w:t xml:space="preserve">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Pr="00CF52CA" w:rsidRDefault="00896EC5" w:rsidP="00896EC5">
      <w:pPr>
        <w:pStyle w:val="Standard"/>
        <w:spacing w:line="200" w:lineRule="atLeast"/>
        <w:jc w:val="right"/>
        <w:rPr>
          <w:rFonts w:cs="Times New Roman"/>
          <w:b/>
        </w:rPr>
      </w:pPr>
      <w:r>
        <w:rPr>
          <w:rFonts w:ascii="Calibri" w:hAnsi="Calibri" w:cs="Calibri"/>
          <w:b/>
        </w:rPr>
        <w:br w:type="page"/>
      </w:r>
      <w:r w:rsidRPr="00CF52CA">
        <w:rPr>
          <w:rFonts w:cs="Times New Roman"/>
          <w:b/>
        </w:rPr>
        <w:lastRenderedPageBreak/>
        <w:t>Załączni</w:t>
      </w:r>
      <w:r w:rsidR="006C53AE" w:rsidRPr="00CF52CA">
        <w:rPr>
          <w:rFonts w:cs="Times New Roman"/>
          <w:b/>
        </w:rPr>
        <w:t>k Nr 2</w:t>
      </w:r>
    </w:p>
    <w:p w:rsidR="00896EC5" w:rsidRDefault="00896EC5" w:rsidP="00896EC5">
      <w:pPr>
        <w:pStyle w:val="Standard"/>
        <w:spacing w:line="200" w:lineRule="atLeast"/>
        <w:rPr>
          <w:rFonts w:ascii="Calibri" w:hAnsi="Calibri" w:cs="Calibri"/>
        </w:rPr>
      </w:pPr>
    </w:p>
    <w:p w:rsidR="008E551B" w:rsidRDefault="008E551B" w:rsidP="008E551B">
      <w:pPr>
        <w:spacing w:line="480" w:lineRule="auto"/>
        <w:ind w:left="5246" w:firstLine="708"/>
        <w:rPr>
          <w:rFonts w:ascii="Arial" w:hAnsi="Arial" w:cs="Arial"/>
          <w:b/>
          <w:sz w:val="21"/>
          <w:szCs w:val="21"/>
        </w:rPr>
      </w:pPr>
      <w:r>
        <w:rPr>
          <w:rFonts w:ascii="Arial" w:hAnsi="Arial" w:cs="Arial"/>
          <w:b/>
          <w:sz w:val="21"/>
          <w:szCs w:val="21"/>
        </w:rPr>
        <w:t>Zamawiający:</w:t>
      </w:r>
    </w:p>
    <w:p w:rsidR="008E551B" w:rsidRDefault="008E551B" w:rsidP="008E551B">
      <w:pPr>
        <w:spacing w:line="480" w:lineRule="auto"/>
        <w:ind w:left="5954"/>
        <w:rPr>
          <w:rFonts w:ascii="Arial" w:hAnsi="Arial" w:cs="Arial"/>
          <w:sz w:val="21"/>
          <w:szCs w:val="21"/>
        </w:rPr>
      </w:pPr>
      <w:r>
        <w:rPr>
          <w:rFonts w:ascii="Arial" w:hAnsi="Arial" w:cs="Arial"/>
          <w:sz w:val="21"/>
          <w:szCs w:val="21"/>
        </w:rPr>
        <w:t>…………………………………………………………………………</w:t>
      </w:r>
    </w:p>
    <w:p w:rsidR="008E551B" w:rsidRDefault="008E551B" w:rsidP="008E551B">
      <w:pPr>
        <w:ind w:left="5954"/>
        <w:jc w:val="center"/>
        <w:rPr>
          <w:rFonts w:ascii="Arial" w:hAnsi="Arial" w:cs="Arial"/>
          <w:i/>
          <w:sz w:val="16"/>
          <w:szCs w:val="16"/>
        </w:rPr>
      </w:pPr>
      <w:r>
        <w:rPr>
          <w:rFonts w:ascii="Arial" w:hAnsi="Arial" w:cs="Arial"/>
          <w:i/>
          <w:sz w:val="16"/>
          <w:szCs w:val="16"/>
        </w:rPr>
        <w:t>(pełna nazwa</w:t>
      </w:r>
      <w:r w:rsidR="00D94B07">
        <w:rPr>
          <w:rFonts w:ascii="Arial" w:hAnsi="Arial" w:cs="Arial"/>
          <w:i/>
          <w:sz w:val="16"/>
          <w:szCs w:val="16"/>
        </w:rPr>
        <w:t>/</w:t>
      </w:r>
      <w:r>
        <w:rPr>
          <w:rFonts w:ascii="Arial" w:hAnsi="Arial" w:cs="Arial"/>
          <w:i/>
          <w:sz w:val="16"/>
          <w:szCs w:val="16"/>
        </w:rPr>
        <w:t>firma, adres)</w:t>
      </w:r>
    </w:p>
    <w:p w:rsidR="008E551B" w:rsidRDefault="008E551B" w:rsidP="008E551B">
      <w:pPr>
        <w:spacing w:line="480" w:lineRule="auto"/>
        <w:rPr>
          <w:rFonts w:ascii="Arial" w:hAnsi="Arial" w:cs="Arial"/>
          <w:b/>
          <w:sz w:val="21"/>
          <w:szCs w:val="21"/>
        </w:rPr>
      </w:pPr>
      <w:r>
        <w:rPr>
          <w:rFonts w:ascii="Arial" w:hAnsi="Arial" w:cs="Arial"/>
          <w:b/>
          <w:sz w:val="21"/>
          <w:szCs w:val="21"/>
        </w:rPr>
        <w:t>Wykonawca:</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8E551B" w:rsidRDefault="008E551B" w:rsidP="008E551B">
      <w:pPr>
        <w:spacing w:line="480" w:lineRule="auto"/>
        <w:rPr>
          <w:rFonts w:ascii="Arial" w:hAnsi="Arial" w:cs="Arial"/>
          <w:sz w:val="21"/>
          <w:szCs w:val="21"/>
          <w:u w:val="single"/>
        </w:rPr>
      </w:pPr>
      <w:r>
        <w:rPr>
          <w:rFonts w:ascii="Arial" w:hAnsi="Arial" w:cs="Arial"/>
          <w:sz w:val="21"/>
          <w:szCs w:val="21"/>
          <w:u w:val="single"/>
        </w:rPr>
        <w:t>reprezentowany przez:</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(imię, nazwisko, stanowisko/podstawa do  reprezentacji)</w:t>
      </w:r>
    </w:p>
    <w:p w:rsidR="008E551B" w:rsidRDefault="008E551B" w:rsidP="008E551B">
      <w:pPr>
        <w:rPr>
          <w:rFonts w:ascii="Arial" w:hAnsi="Arial" w:cs="Arial"/>
          <w:sz w:val="21"/>
          <w:szCs w:val="21"/>
        </w:rPr>
      </w:pPr>
    </w:p>
    <w:p w:rsidR="008E551B" w:rsidRDefault="008E551B" w:rsidP="008E551B">
      <w:pPr>
        <w:rPr>
          <w:rFonts w:ascii="Arial" w:hAnsi="Arial" w:cs="Arial"/>
          <w:sz w:val="21"/>
          <w:szCs w:val="21"/>
        </w:rPr>
      </w:pPr>
    </w:p>
    <w:p w:rsidR="008E551B" w:rsidRDefault="008E551B" w:rsidP="008E551B">
      <w:pPr>
        <w:spacing w:after="120" w:line="360" w:lineRule="auto"/>
        <w:jc w:val="center"/>
        <w:rPr>
          <w:rFonts w:ascii="Arial" w:hAnsi="Arial" w:cs="Arial"/>
          <w:b/>
          <w:sz w:val="22"/>
          <w:szCs w:val="22"/>
          <w:u w:val="single"/>
        </w:rPr>
      </w:pPr>
      <w:r>
        <w:rPr>
          <w:rFonts w:ascii="Arial" w:hAnsi="Arial" w:cs="Arial"/>
          <w:b/>
          <w:u w:val="single"/>
        </w:rPr>
        <w:t xml:space="preserve">Oświadczenie wykonawcy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składa</w:t>
      </w:r>
      <w:r w:rsidR="00A154EE">
        <w:rPr>
          <w:rFonts w:ascii="Arial" w:hAnsi="Arial" w:cs="Arial"/>
          <w:b/>
          <w:sz w:val="21"/>
          <w:szCs w:val="21"/>
        </w:rPr>
        <w:t xml:space="preserve">ne na podstawie art. 25 </w:t>
      </w:r>
      <w:r>
        <w:rPr>
          <w:rFonts w:ascii="Arial" w:hAnsi="Arial" w:cs="Arial"/>
          <w:b/>
          <w:sz w:val="21"/>
          <w:szCs w:val="21"/>
        </w:rPr>
        <w:t xml:space="preserve">ustawy z dnia 29 stycznia 2004 r.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 xml:space="preserve"> 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rsidR="008E551B" w:rsidRPr="00D94B07" w:rsidRDefault="008E551B" w:rsidP="00D94B07">
      <w:pPr>
        <w:spacing w:before="120" w:line="360" w:lineRule="auto"/>
        <w:jc w:val="center"/>
        <w:rPr>
          <w:rFonts w:ascii="Arial" w:hAnsi="Arial" w:cs="Arial"/>
          <w:b/>
          <w:sz w:val="21"/>
          <w:szCs w:val="21"/>
          <w:u w:val="single"/>
        </w:rPr>
      </w:pPr>
      <w:r>
        <w:rPr>
          <w:rFonts w:ascii="Arial" w:hAnsi="Arial" w:cs="Arial"/>
          <w:b/>
          <w:sz w:val="21"/>
          <w:szCs w:val="21"/>
          <w:u w:val="single"/>
        </w:rPr>
        <w:t>DOTYCZĄCE SPEŁNIANIA WA</w:t>
      </w:r>
      <w:r w:rsidR="00D94B07">
        <w:rPr>
          <w:rFonts w:ascii="Arial" w:hAnsi="Arial" w:cs="Arial"/>
          <w:b/>
          <w:sz w:val="21"/>
          <w:szCs w:val="21"/>
          <w:u w:val="single"/>
        </w:rPr>
        <w:t xml:space="preserve">RUNKÓW UDZIAŁU W POSTĘPOWANIU </w:t>
      </w:r>
      <w:r w:rsidR="00D94B07">
        <w:rPr>
          <w:rFonts w:ascii="Arial" w:hAnsi="Arial" w:cs="Arial"/>
          <w:b/>
          <w:sz w:val="21"/>
          <w:szCs w:val="21"/>
          <w:u w:val="single"/>
        </w:rPr>
        <w:br/>
      </w:r>
    </w:p>
    <w:p w:rsidR="008E551B" w:rsidRDefault="008E551B" w:rsidP="008E551B">
      <w:pPr>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r>
        <w:rPr>
          <w:rFonts w:ascii="Arial" w:hAnsi="Arial" w:cs="Arial"/>
          <w:sz w:val="21"/>
          <w:szCs w:val="21"/>
        </w:rPr>
        <w:t>Na potrzeby postępowania o udzielenie zamówienia publicznego</w:t>
      </w:r>
      <w:r>
        <w:rPr>
          <w:rFonts w:ascii="Arial" w:hAnsi="Arial" w:cs="Arial"/>
          <w:sz w:val="21"/>
          <w:szCs w:val="21"/>
        </w:rPr>
        <w:br/>
        <w:t xml:space="preserve">pn. …………………………………………………………….. </w:t>
      </w:r>
      <w:r>
        <w:rPr>
          <w:rFonts w:ascii="Arial" w:hAnsi="Arial" w:cs="Arial"/>
          <w:i/>
          <w:sz w:val="16"/>
          <w:szCs w:val="16"/>
        </w:rPr>
        <w:t>(nazwa postępowania)</w:t>
      </w:r>
      <w:r>
        <w:rPr>
          <w:rFonts w:ascii="Arial" w:hAnsi="Arial" w:cs="Arial"/>
          <w:sz w:val="21"/>
          <w:szCs w:val="21"/>
        </w:rPr>
        <w:t>, prowadzonego przez …………………………………………………….</w:t>
      </w:r>
      <w:r>
        <w:rPr>
          <w:rFonts w:ascii="Arial" w:hAnsi="Arial" w:cs="Arial"/>
          <w:i/>
          <w:sz w:val="16"/>
          <w:szCs w:val="16"/>
        </w:rPr>
        <w:t xml:space="preserve">(oznaczenie zamawiającego), </w:t>
      </w:r>
      <w:r>
        <w:rPr>
          <w:rFonts w:ascii="Arial" w:hAnsi="Arial" w:cs="Arial"/>
          <w:sz w:val="21"/>
          <w:szCs w:val="21"/>
        </w:rPr>
        <w:t>oświadczam, co następuje:</w:t>
      </w:r>
    </w:p>
    <w:p w:rsidR="008E551B" w:rsidRDefault="008E551B" w:rsidP="008E551B">
      <w:pPr>
        <w:spacing w:line="360" w:lineRule="auto"/>
        <w:ind w:firstLine="709"/>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INFORMACJA DOTYCZĄCA WYKONAWCY:</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16"/>
          <w:szCs w:val="16"/>
        </w:rPr>
        <w:t>.</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D94B07" w:rsidP="00D94B07">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sz w:val="21"/>
          <w:szCs w:val="21"/>
        </w:rPr>
      </w:pPr>
      <w:r>
        <w:rPr>
          <w:rFonts w:ascii="Arial" w:hAnsi="Arial" w:cs="Arial"/>
          <w:b/>
          <w:sz w:val="21"/>
          <w:szCs w:val="21"/>
        </w:rPr>
        <w:t>INFORMACJA W ZWIĄZKU Z POLEGANIEM NA ZASOBACH INNYCH PODMIOTÓW</w:t>
      </w:r>
      <w:r>
        <w:rPr>
          <w:rFonts w:ascii="Arial" w:hAnsi="Arial" w:cs="Arial"/>
          <w:sz w:val="21"/>
          <w:szCs w:val="21"/>
        </w:rPr>
        <w:t xml:space="preserve">: </w:t>
      </w: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 celu wykazania spełniania warunków udziału w postępowaniu, określonych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8E551B" w:rsidRDefault="008E551B" w:rsidP="008E551B">
      <w:pPr>
        <w:spacing w:line="360" w:lineRule="auto"/>
        <w:jc w:val="both"/>
        <w:rPr>
          <w:rFonts w:ascii="Arial" w:hAnsi="Arial" w:cs="Arial"/>
          <w:sz w:val="21"/>
          <w:szCs w:val="21"/>
        </w:rPr>
      </w:pPr>
      <w:r>
        <w:rPr>
          <w:rFonts w:ascii="Arial" w:hAnsi="Arial" w:cs="Arial"/>
          <w:sz w:val="21"/>
          <w:szCs w:val="21"/>
        </w:rPr>
        <w:t>..……………………………………………………………………………………………………………….…………………………………….., w następującym zakresie: …………………………………………</w:t>
      </w:r>
    </w:p>
    <w:p w:rsidR="008E551B" w:rsidRDefault="008E551B" w:rsidP="008E551B">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pStyle w:val="Standard"/>
        <w:spacing w:line="200" w:lineRule="atLeast"/>
        <w:rPr>
          <w:rFonts w:cs="Times New Roman"/>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4778BF" w:rsidRDefault="004778BF" w:rsidP="00896EC5">
      <w:pPr>
        <w:pStyle w:val="Standard"/>
        <w:spacing w:line="200" w:lineRule="atLeast"/>
        <w:jc w:val="righ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D94B07" w:rsidRDefault="00D94B07" w:rsidP="008E551B">
      <w:pPr>
        <w:pStyle w:val="Standard"/>
        <w:spacing w:line="200" w:lineRule="atLeast"/>
        <w:rPr>
          <w:rFonts w:cs="Times New Roman"/>
          <w:b/>
        </w:rPr>
      </w:pPr>
    </w:p>
    <w:p w:rsidR="004778BF" w:rsidRDefault="004778BF" w:rsidP="00896EC5">
      <w:pPr>
        <w:pStyle w:val="Standard"/>
        <w:spacing w:line="200" w:lineRule="atLeast"/>
        <w:jc w:val="right"/>
        <w:rPr>
          <w:rFonts w:cs="Times New Roman"/>
          <w:b/>
        </w:rPr>
      </w:pPr>
    </w:p>
    <w:p w:rsidR="0083747C" w:rsidRPr="00503DFC" w:rsidRDefault="009F04C8" w:rsidP="009F04C8">
      <w:pPr>
        <w:pStyle w:val="Standard"/>
        <w:spacing w:line="200" w:lineRule="atLeast"/>
        <w:jc w:val="right"/>
        <w:rPr>
          <w:rFonts w:cs="Times New Roman"/>
          <w:b/>
        </w:rPr>
      </w:pPr>
      <w:r>
        <w:rPr>
          <w:rFonts w:cs="Times New Roman"/>
          <w:b/>
        </w:rPr>
        <w:lastRenderedPageBreak/>
        <w:t>Załącznik Nr 3</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both"/>
        <w:rPr>
          <w:rFonts w:ascii="Calibri" w:eastAsia="Times New Roman" w:hAnsi="Calibri" w:cs="Calibri"/>
        </w:rPr>
      </w:pPr>
    </w:p>
    <w:p w:rsidR="00F15CEB" w:rsidRDefault="00F15CEB" w:rsidP="00F15CEB">
      <w:pPr>
        <w:ind w:left="5246" w:firstLine="708"/>
        <w:rPr>
          <w:rFonts w:ascii="Arial" w:hAnsi="Arial" w:cs="Arial"/>
          <w:b/>
          <w:sz w:val="20"/>
          <w:szCs w:val="20"/>
        </w:rPr>
      </w:pPr>
      <w:r>
        <w:rPr>
          <w:rFonts w:ascii="Arial" w:hAnsi="Arial" w:cs="Arial"/>
          <w:b/>
          <w:sz w:val="20"/>
          <w:szCs w:val="20"/>
        </w:rPr>
        <w:t>Zamawiający:</w:t>
      </w:r>
    </w:p>
    <w:p w:rsidR="00F15CEB" w:rsidRDefault="00F15CEB" w:rsidP="00F15CEB">
      <w:pPr>
        <w:spacing w:line="480" w:lineRule="auto"/>
        <w:ind w:left="5954"/>
        <w:rPr>
          <w:rFonts w:ascii="Arial" w:hAnsi="Arial" w:cs="Arial"/>
          <w:sz w:val="20"/>
          <w:szCs w:val="20"/>
        </w:rPr>
      </w:pPr>
      <w:r>
        <w:rPr>
          <w:rFonts w:ascii="Arial" w:hAnsi="Arial" w:cs="Arial"/>
          <w:sz w:val="20"/>
          <w:szCs w:val="20"/>
        </w:rPr>
        <w:t>………………………………………………………………………………</w:t>
      </w:r>
    </w:p>
    <w:p w:rsidR="00F15CEB" w:rsidRPr="006E4810" w:rsidRDefault="00F15CEB" w:rsidP="006E4810">
      <w:pPr>
        <w:ind w:left="5954"/>
        <w:jc w:val="center"/>
        <w:rPr>
          <w:rFonts w:ascii="Arial" w:hAnsi="Arial" w:cs="Arial"/>
          <w:i/>
          <w:sz w:val="16"/>
          <w:szCs w:val="16"/>
        </w:rPr>
      </w:pPr>
      <w:r>
        <w:rPr>
          <w:rFonts w:ascii="Arial" w:hAnsi="Arial" w:cs="Arial"/>
          <w:i/>
          <w:sz w:val="16"/>
          <w:szCs w:val="16"/>
        </w:rPr>
        <w:t>(pełna nazwa/firma, adres)</w:t>
      </w:r>
    </w:p>
    <w:p w:rsidR="00F15CEB" w:rsidRDefault="00F15CEB" w:rsidP="00F15CEB">
      <w:pPr>
        <w:rPr>
          <w:rFonts w:ascii="Arial" w:hAnsi="Arial" w:cs="Arial"/>
          <w:b/>
          <w:sz w:val="20"/>
          <w:szCs w:val="20"/>
        </w:rPr>
      </w:pPr>
    </w:p>
    <w:p w:rsidR="00F15CEB" w:rsidRDefault="00F15CEB" w:rsidP="00F15CEB">
      <w:pPr>
        <w:rPr>
          <w:rFonts w:ascii="Arial" w:hAnsi="Arial" w:cs="Arial"/>
          <w:b/>
          <w:sz w:val="20"/>
          <w:szCs w:val="20"/>
        </w:rPr>
      </w:pPr>
      <w:r>
        <w:rPr>
          <w:rFonts w:ascii="Arial" w:hAnsi="Arial" w:cs="Arial"/>
          <w:b/>
          <w:sz w:val="20"/>
          <w:szCs w:val="20"/>
        </w:rPr>
        <w:t>Wykonawca:</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F15CEB" w:rsidRDefault="00F15CEB" w:rsidP="00F15CEB">
      <w:pPr>
        <w:rPr>
          <w:rFonts w:ascii="Arial" w:hAnsi="Arial" w:cs="Arial"/>
          <w:sz w:val="20"/>
          <w:szCs w:val="20"/>
          <w:u w:val="single"/>
        </w:rPr>
      </w:pPr>
      <w:r>
        <w:rPr>
          <w:rFonts w:ascii="Arial" w:hAnsi="Arial" w:cs="Arial"/>
          <w:sz w:val="20"/>
          <w:szCs w:val="20"/>
          <w:u w:val="single"/>
        </w:rPr>
        <w:t>reprezentowany przez:</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(imię, nazwisko, stanowisko/podstawa do reprezentacji)</w:t>
      </w:r>
    </w:p>
    <w:p w:rsidR="00F15CEB" w:rsidRDefault="00F15CEB" w:rsidP="00F15CEB">
      <w:pPr>
        <w:rPr>
          <w:rFonts w:ascii="Arial" w:hAnsi="Arial" w:cs="Arial"/>
          <w:sz w:val="22"/>
          <w:szCs w:val="22"/>
        </w:rPr>
      </w:pPr>
    </w:p>
    <w:p w:rsidR="00F15CEB" w:rsidRDefault="00F15CEB" w:rsidP="00F15CEB">
      <w:pPr>
        <w:rPr>
          <w:rFonts w:ascii="Arial" w:hAnsi="Arial" w:cs="Arial"/>
        </w:rPr>
      </w:pPr>
    </w:p>
    <w:p w:rsidR="00F15CEB" w:rsidRDefault="00F15CEB" w:rsidP="00F15CEB">
      <w:pPr>
        <w:spacing w:after="120" w:line="360" w:lineRule="auto"/>
        <w:jc w:val="center"/>
        <w:rPr>
          <w:rFonts w:ascii="Arial" w:hAnsi="Arial" w:cs="Arial"/>
          <w:b/>
          <w:u w:val="single"/>
        </w:rPr>
      </w:pPr>
      <w:r>
        <w:rPr>
          <w:rFonts w:ascii="Arial" w:hAnsi="Arial" w:cs="Arial"/>
          <w:b/>
          <w:u w:val="single"/>
        </w:rPr>
        <w:t xml:space="preserve">Oświadczenie wykonawcy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skład</w:t>
      </w:r>
      <w:r w:rsidR="00A154EE">
        <w:rPr>
          <w:rFonts w:ascii="Arial" w:hAnsi="Arial" w:cs="Arial"/>
          <w:b/>
          <w:sz w:val="20"/>
          <w:szCs w:val="20"/>
        </w:rPr>
        <w:t>ane na podstawie art. 25a</w:t>
      </w:r>
      <w:r>
        <w:rPr>
          <w:rFonts w:ascii="Arial" w:hAnsi="Arial" w:cs="Arial"/>
          <w:b/>
          <w:sz w:val="20"/>
          <w:szCs w:val="20"/>
        </w:rPr>
        <w:t xml:space="preserve"> ustawy z dnia 29 stycznia 2004 r.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 xml:space="preserve"> Prawo zamówień publicznych (dalej jako: ustawa </w:t>
      </w:r>
      <w:proofErr w:type="spellStart"/>
      <w:r>
        <w:rPr>
          <w:rFonts w:ascii="Arial" w:hAnsi="Arial" w:cs="Arial"/>
          <w:b/>
          <w:sz w:val="20"/>
          <w:szCs w:val="20"/>
        </w:rPr>
        <w:t>Pzp</w:t>
      </w:r>
      <w:proofErr w:type="spellEnd"/>
      <w:r>
        <w:rPr>
          <w:rFonts w:ascii="Arial" w:hAnsi="Arial" w:cs="Arial"/>
          <w:b/>
          <w:sz w:val="20"/>
          <w:szCs w:val="20"/>
        </w:rPr>
        <w:t xml:space="preserve">), </w:t>
      </w:r>
    </w:p>
    <w:p w:rsidR="00F15CEB" w:rsidRDefault="00F15CEB" w:rsidP="00F15CEB">
      <w:pPr>
        <w:spacing w:before="120" w:line="360" w:lineRule="auto"/>
        <w:jc w:val="center"/>
        <w:rPr>
          <w:rFonts w:ascii="Arial" w:hAnsi="Arial" w:cs="Arial"/>
          <w:b/>
          <w:sz w:val="22"/>
          <w:szCs w:val="22"/>
          <w:u w:val="single"/>
        </w:rPr>
      </w:pPr>
      <w:r>
        <w:rPr>
          <w:rFonts w:ascii="Arial" w:hAnsi="Arial" w:cs="Arial"/>
          <w:b/>
          <w:u w:val="single"/>
        </w:rPr>
        <w:t>DOTYCZĄCE PRZESŁANEK WYKLUCZENIA Z POSTĘPOWANIA</w:t>
      </w:r>
    </w:p>
    <w:p w:rsidR="006E4810" w:rsidRDefault="006E4810" w:rsidP="00F15CEB">
      <w:pPr>
        <w:spacing w:line="360" w:lineRule="auto"/>
        <w:jc w:val="both"/>
        <w:rPr>
          <w:rFonts w:ascii="Arial" w:hAnsi="Arial" w:cs="Arial"/>
          <w:sz w:val="21"/>
          <w:szCs w:val="21"/>
        </w:rPr>
      </w:pPr>
    </w:p>
    <w:p w:rsidR="00F15CEB" w:rsidRDefault="00F15CEB" w:rsidP="00F15CEB">
      <w:pPr>
        <w:spacing w:line="360" w:lineRule="auto"/>
        <w:ind w:firstLine="708"/>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rsidR="00F15CEB" w:rsidRDefault="00F15CEB" w:rsidP="00F15CEB">
      <w:pPr>
        <w:spacing w:line="360" w:lineRule="auto"/>
        <w:jc w:val="both"/>
        <w:rPr>
          <w:rFonts w:ascii="Arial" w:hAnsi="Arial" w:cs="Arial"/>
          <w:sz w:val="22"/>
          <w:szCs w:val="22"/>
        </w:rPr>
      </w:pPr>
    </w:p>
    <w:p w:rsidR="00F15CEB" w:rsidRDefault="00F15CEB" w:rsidP="00F15CEB">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 DOTYCZĄCE WYKONAWCY:</w:t>
      </w:r>
    </w:p>
    <w:p w:rsidR="00F15CEB" w:rsidRDefault="00F15CEB" w:rsidP="00F15CEB">
      <w:pPr>
        <w:pStyle w:val="Akapitzlist"/>
        <w:spacing w:after="0" w:line="360" w:lineRule="auto"/>
        <w:jc w:val="both"/>
        <w:rPr>
          <w:rFonts w:ascii="Arial" w:hAnsi="Arial" w:cs="Arial"/>
        </w:rPr>
      </w:pPr>
    </w:p>
    <w:p w:rsidR="00F15CEB" w:rsidRDefault="00F15CEB" w:rsidP="000D024F">
      <w:pPr>
        <w:pStyle w:val="Akapitzlist"/>
        <w:numPr>
          <w:ilvl w:val="0"/>
          <w:numId w:val="16"/>
        </w:numPr>
        <w:spacing w:after="0"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1 pkt 12-23 ustawy </w:t>
      </w:r>
      <w:proofErr w:type="spellStart"/>
      <w:r>
        <w:rPr>
          <w:rFonts w:ascii="Arial" w:hAnsi="Arial" w:cs="Arial"/>
          <w:sz w:val="21"/>
          <w:szCs w:val="21"/>
        </w:rPr>
        <w:t>Pzp</w:t>
      </w:r>
      <w:proofErr w:type="spellEnd"/>
      <w:r>
        <w:rPr>
          <w:rFonts w:ascii="Arial" w:hAnsi="Arial" w:cs="Arial"/>
          <w:sz w:val="21"/>
          <w:szCs w:val="21"/>
        </w:rPr>
        <w:t>.</w:t>
      </w:r>
    </w:p>
    <w:p w:rsidR="00F15CEB" w:rsidRDefault="00F15CEB" w:rsidP="000D024F">
      <w:pPr>
        <w:pStyle w:val="Akapitzlist"/>
        <w:numPr>
          <w:ilvl w:val="0"/>
          <w:numId w:val="16"/>
        </w:numPr>
        <w:spacing w:after="0" w:line="360" w:lineRule="auto"/>
        <w:jc w:val="both"/>
        <w:rPr>
          <w:rFonts w:ascii="Arial" w:hAnsi="Arial" w:cs="Arial"/>
          <w:sz w:val="20"/>
          <w:szCs w:val="20"/>
        </w:rPr>
      </w:pPr>
      <w:r>
        <w:rPr>
          <w:rFonts w:ascii="Arial" w:hAnsi="Arial" w:cs="Arial"/>
          <w:sz w:val="16"/>
          <w:szCs w:val="16"/>
        </w:rPr>
        <w:t xml:space="preserve">[UWAGA: </w:t>
      </w:r>
      <w:r>
        <w:rPr>
          <w:rFonts w:ascii="Arial" w:hAnsi="Arial" w:cs="Arial"/>
          <w:i/>
          <w:sz w:val="16"/>
          <w:szCs w:val="16"/>
        </w:rPr>
        <w:t>zastosować tylko wtedy, gdy zamawiający przewidział wykluczenie wykonawcy z postępowania na podstawie ww. przepisu</w:t>
      </w:r>
      <w:r>
        <w:rPr>
          <w:rFonts w:ascii="Arial" w:hAnsi="Arial" w:cs="Arial"/>
          <w:sz w:val="16"/>
          <w:szCs w:val="16"/>
        </w:rPr>
        <w:t>]</w:t>
      </w:r>
    </w:p>
    <w:p w:rsidR="00F15CEB" w:rsidRDefault="00F15CEB" w:rsidP="00F15CEB">
      <w:pPr>
        <w:pStyle w:val="Akapitzlist"/>
        <w:spacing w:after="0" w:line="360" w:lineRule="auto"/>
        <w:jc w:val="both"/>
        <w:rPr>
          <w:rFonts w:ascii="Arial" w:hAnsi="Arial" w:cs="Arial"/>
          <w:sz w:val="20"/>
          <w:szCs w:val="20"/>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5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sz w:val="16"/>
          <w:szCs w:val="16"/>
        </w:rPr>
        <w:t>.</w:t>
      </w:r>
    </w:p>
    <w:p w:rsidR="00F15CEB" w:rsidRDefault="00F15CEB" w:rsidP="00F15CEB">
      <w:pPr>
        <w:spacing w:line="360" w:lineRule="auto"/>
        <w:jc w:val="both"/>
        <w:rPr>
          <w:rFonts w:ascii="Arial" w:hAnsi="Arial" w:cs="Arial"/>
          <w:i/>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ind w:left="5664" w:firstLine="708"/>
        <w:jc w:val="both"/>
        <w:rPr>
          <w:rFonts w:ascii="Arial" w:hAnsi="Arial" w:cs="Arial"/>
          <w:i/>
          <w:sz w:val="18"/>
          <w:szCs w:val="18"/>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i/>
          <w:sz w:val="16"/>
          <w:szCs w:val="16"/>
        </w:rPr>
        <w:t xml:space="preserve">(podać mającą zastosowanie podstawę wykluczenia spośród wymienionych w art. 24 ust. 1 pkt 13-14, 16-20 lub art. 24 ust. 5 ustawy </w:t>
      </w:r>
      <w:proofErr w:type="spellStart"/>
      <w:r>
        <w:rPr>
          <w:rFonts w:ascii="Arial" w:hAnsi="Arial" w:cs="Arial"/>
          <w:i/>
          <w:sz w:val="16"/>
          <w:szCs w:val="16"/>
        </w:rPr>
        <w:t>Pzp</w:t>
      </w:r>
      <w:proofErr w:type="spellEnd"/>
      <w:r>
        <w:rPr>
          <w:rFonts w:ascii="Arial" w:hAnsi="Arial" w:cs="Arial"/>
          <w:i/>
          <w:sz w:val="16"/>
          <w:szCs w:val="16"/>
        </w:rPr>
        <w:t>).</w:t>
      </w:r>
      <w:r>
        <w:rPr>
          <w:rFonts w:ascii="Arial" w:hAnsi="Arial" w:cs="Arial"/>
          <w:sz w:val="20"/>
          <w:szCs w:val="20"/>
        </w:rPr>
        <w:t xml:space="preserve"> </w:t>
      </w:r>
      <w:r>
        <w:rPr>
          <w:rFonts w:ascii="Arial" w:hAnsi="Arial" w:cs="Arial"/>
          <w:sz w:val="21"/>
          <w:szCs w:val="21"/>
        </w:rPr>
        <w:t xml:space="preserve">Jednocześnie oświadczam, że w związku z ww. okolicznością, na podstawie art. 24 ust. 8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F15CEB" w:rsidRDefault="00F15CEB" w:rsidP="00F15CEB">
      <w:pPr>
        <w:spacing w:line="360" w:lineRule="auto"/>
        <w:jc w:val="both"/>
        <w:rPr>
          <w:rFonts w:ascii="Arial" w:hAnsi="Arial" w:cs="Arial"/>
          <w:sz w:val="21"/>
          <w:szCs w:val="21"/>
        </w:rPr>
      </w:pPr>
      <w:r>
        <w:rPr>
          <w:rFonts w:ascii="Arial" w:hAnsi="Arial" w:cs="Arial"/>
          <w:sz w:val="20"/>
          <w:szCs w:val="20"/>
        </w:rPr>
        <w:t>…………………………………………………………………………………………..…………………...........………………………………………………………………………………………………………………………………………………………………………………………………………………………………………………</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PODMIOTU,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i/>
          <w:sz w:val="20"/>
          <w:szCs w:val="20"/>
        </w:rPr>
      </w:pPr>
      <w:r>
        <w:rPr>
          <w:rFonts w:ascii="Arial" w:hAnsi="Arial" w:cs="Arial"/>
          <w:sz w:val="21"/>
          <w:szCs w:val="21"/>
        </w:rPr>
        <w:t>Oświadczam, że następujący/e podmiot/y, na którego/</w:t>
      </w:r>
      <w:proofErr w:type="spellStart"/>
      <w:r>
        <w:rPr>
          <w:rFonts w:ascii="Arial" w:hAnsi="Arial" w:cs="Arial"/>
          <w:sz w:val="21"/>
          <w:szCs w:val="21"/>
        </w:rPr>
        <w:t>ych</w:t>
      </w:r>
      <w:proofErr w:type="spellEnd"/>
      <w:r>
        <w:rPr>
          <w:rFonts w:ascii="Arial" w:hAnsi="Arial" w:cs="Arial"/>
          <w:sz w:val="21"/>
          <w:szCs w:val="21"/>
        </w:rPr>
        <w:t xml:space="preserve"> zasoby powołuję się w niniejszym postępowaniu, tj.:</w:t>
      </w:r>
      <w:r>
        <w:rPr>
          <w:rFonts w:ascii="Arial" w:hAnsi="Arial" w:cs="Arial"/>
          <w:sz w:val="20"/>
          <w:szCs w:val="20"/>
        </w:rPr>
        <w:t xml:space="preserve"> …………………………………………………………………….………………………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i/>
          <w:sz w:val="20"/>
          <w:szCs w:val="20"/>
        </w:rPr>
        <w:t xml:space="preserve"> </w:t>
      </w:r>
      <w:r>
        <w:rPr>
          <w:rFonts w:ascii="Arial" w:hAnsi="Arial" w:cs="Arial"/>
          <w:sz w:val="21"/>
          <w:szCs w:val="21"/>
        </w:rPr>
        <w:t>nie podlega/ją wykluczeniu z postępowania 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Pr="006E4810" w:rsidRDefault="00F15CEB" w:rsidP="006E4810">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hd w:val="clear" w:color="auto" w:fill="BFBFBF" w:themeFill="background1" w:themeFillShade="BF"/>
        <w:spacing w:line="360" w:lineRule="auto"/>
        <w:jc w:val="both"/>
        <w:rPr>
          <w:rFonts w:ascii="Arial" w:hAnsi="Arial" w:cs="Arial"/>
          <w:sz w:val="16"/>
          <w:szCs w:val="16"/>
        </w:rPr>
      </w:pPr>
      <w:r>
        <w:rPr>
          <w:rFonts w:ascii="Arial" w:hAnsi="Arial" w:cs="Arial"/>
          <w:i/>
          <w:sz w:val="16"/>
          <w:szCs w:val="16"/>
        </w:rPr>
        <w:t xml:space="preserve">[UWAGA: zastosować tylko wtedy, gdy zamawiający przewidział możliwość, o której mowa w art. 25a ust. 5 pkt 2 ustawy </w:t>
      </w:r>
      <w:proofErr w:type="spellStart"/>
      <w:r>
        <w:rPr>
          <w:rFonts w:ascii="Arial" w:hAnsi="Arial" w:cs="Arial"/>
          <w:i/>
          <w:sz w:val="16"/>
          <w:szCs w:val="16"/>
        </w:rPr>
        <w:t>Pzp</w:t>
      </w:r>
      <w:proofErr w:type="spellEnd"/>
      <w:r>
        <w:rPr>
          <w:rFonts w:ascii="Arial" w:hAnsi="Arial" w:cs="Arial"/>
          <w:i/>
          <w:sz w:val="16"/>
          <w:szCs w:val="16"/>
        </w:rPr>
        <w:t>]</w:t>
      </w: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PODWYKONAWCY NIEBĘDĄCEGO PODMIOTEM,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Oświadczam, że następujący/e podmiot/y, będący/e podwykonawcą/</w:t>
      </w:r>
      <w:proofErr w:type="spellStart"/>
      <w:r>
        <w:rPr>
          <w:rFonts w:ascii="Arial" w:hAnsi="Arial" w:cs="Arial"/>
          <w:sz w:val="21"/>
          <w:szCs w:val="21"/>
        </w:rPr>
        <w:t>ami</w:t>
      </w:r>
      <w:proofErr w:type="spellEnd"/>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 xml:space="preserve">, </w:t>
      </w:r>
      <w:r>
        <w:rPr>
          <w:rFonts w:ascii="Arial" w:hAnsi="Arial" w:cs="Arial"/>
          <w:sz w:val="21"/>
          <w:szCs w:val="21"/>
        </w:rPr>
        <w:t xml:space="preserve">nie podlega/ą wykluczeniu z postępowania </w:t>
      </w:r>
      <w:r>
        <w:rPr>
          <w:rFonts w:ascii="Arial" w:hAnsi="Arial" w:cs="Arial"/>
          <w:sz w:val="21"/>
          <w:szCs w:val="21"/>
        </w:rPr>
        <w:br/>
        <w:t>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pacing w:line="360" w:lineRule="auto"/>
        <w:jc w:val="both"/>
        <w:rPr>
          <w:rFonts w:ascii="Arial" w:hAnsi="Arial" w:cs="Arial"/>
          <w:i/>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931BD6" w:rsidRDefault="00931BD6" w:rsidP="00931BD6">
      <w:pPr>
        <w:pStyle w:val="Standard"/>
        <w:spacing w:line="200" w:lineRule="atLeast"/>
        <w:jc w:val="right"/>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38776C" w:rsidRDefault="0038776C" w:rsidP="0038776C">
      <w:pPr>
        <w:suppressAutoHyphens w:val="0"/>
        <w:spacing w:after="200" w:line="276" w:lineRule="auto"/>
        <w:rPr>
          <w:rFonts w:cs="Times New Roman"/>
        </w:rPr>
      </w:pPr>
    </w:p>
    <w:p w:rsidR="009F04C8" w:rsidRDefault="009F04C8" w:rsidP="009F04C8">
      <w:pPr>
        <w:pStyle w:val="Standard"/>
        <w:spacing w:line="200" w:lineRule="atLeast"/>
        <w:rPr>
          <w:b/>
        </w:rPr>
      </w:pPr>
    </w:p>
    <w:p w:rsidR="009F04C8" w:rsidRDefault="009F04C8" w:rsidP="009F04C8">
      <w:pPr>
        <w:pStyle w:val="Standard"/>
        <w:spacing w:line="200" w:lineRule="atLeast"/>
        <w:rPr>
          <w:rFonts w:cs="Times New Roman"/>
          <w:b/>
        </w:rPr>
      </w:pPr>
    </w:p>
    <w:p w:rsidR="009F04C8" w:rsidRPr="00575D48" w:rsidRDefault="009F04C8" w:rsidP="009F04C8">
      <w:pPr>
        <w:pStyle w:val="Standard"/>
        <w:spacing w:line="200" w:lineRule="atLeast"/>
        <w:jc w:val="right"/>
        <w:rPr>
          <w:rFonts w:cs="Times New Roman"/>
          <w:b/>
        </w:rPr>
      </w:pPr>
      <w:r w:rsidRPr="00575D48">
        <w:rPr>
          <w:rFonts w:cs="Times New Roman"/>
          <w:b/>
        </w:rPr>
        <w:lastRenderedPageBreak/>
        <w:t>Załącznik Nr 4</w:t>
      </w:r>
    </w:p>
    <w:p w:rsidR="009F04C8" w:rsidRPr="00575D48" w:rsidRDefault="009F04C8" w:rsidP="009F04C8">
      <w:pPr>
        <w:pStyle w:val="Tytu"/>
        <w:spacing w:before="100" w:beforeAutospacing="1" w:after="100" w:afterAutospacing="1"/>
        <w:rPr>
          <w:rFonts w:ascii="Times New Roman" w:hAnsi="Times New Roman"/>
          <w:sz w:val="22"/>
          <w:szCs w:val="22"/>
        </w:rPr>
      </w:pPr>
      <w:r w:rsidRPr="00575D48">
        <w:rPr>
          <w:rFonts w:ascii="Times New Roman" w:hAnsi="Times New Roman"/>
          <w:sz w:val="22"/>
          <w:szCs w:val="22"/>
        </w:rPr>
        <w:t xml:space="preserve">INFORMACJA </w:t>
      </w:r>
    </w:p>
    <w:p w:rsidR="009F04C8" w:rsidRPr="00575D48" w:rsidRDefault="009F04C8" w:rsidP="009F04C8">
      <w:pPr>
        <w:pStyle w:val="NormalnyWeb"/>
        <w:spacing w:after="200"/>
        <w:jc w:val="center"/>
        <w:rPr>
          <w:b/>
          <w:sz w:val="22"/>
          <w:szCs w:val="22"/>
        </w:rPr>
      </w:pPr>
      <w:r w:rsidRPr="00575D48">
        <w:rPr>
          <w:b/>
          <w:sz w:val="22"/>
          <w:szCs w:val="22"/>
        </w:rPr>
        <w:t>dotycząca grupy kapitałowej</w:t>
      </w:r>
    </w:p>
    <w:p w:rsidR="009F04C8" w:rsidRPr="00575D48" w:rsidRDefault="009F04C8" w:rsidP="009F04C8">
      <w:pPr>
        <w:pStyle w:val="Tekstpodstawowywcity"/>
        <w:rPr>
          <w:rFonts w:cs="Times New Roman"/>
          <w:sz w:val="22"/>
        </w:rPr>
      </w:pPr>
      <w:r w:rsidRPr="00575D48">
        <w:rPr>
          <w:rFonts w:cs="Times New Roman"/>
          <w:sz w:val="22"/>
        </w:rPr>
        <w:t>Nazwa Wykonawcy:</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Adres</w:t>
      </w:r>
      <w:r w:rsidRPr="00575D48">
        <w:rPr>
          <w:rFonts w:ascii="Times New Roman" w:hAnsi="Times New Roman"/>
        </w:rPr>
        <w:t xml:space="preserve"> </w:t>
      </w:r>
      <w:r w:rsidRPr="00575D48">
        <w:rPr>
          <w:rFonts w:ascii="Times New Roman" w:hAnsi="Times New Roman"/>
          <w:b/>
        </w:rPr>
        <w:t>Wykonawcy:</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sz w:val="18"/>
        </w:rPr>
      </w:pPr>
      <w:r w:rsidRPr="00575D48">
        <w:rPr>
          <w:rFonts w:ascii="Times New Roman" w:hAnsi="Times New Roman"/>
          <w:b/>
        </w:rPr>
        <w:t>................................................................................................................................................................</w:t>
      </w:r>
    </w:p>
    <w:p w:rsidR="009F04C8" w:rsidRPr="00575D48" w:rsidRDefault="009F04C8" w:rsidP="009F04C8">
      <w:pPr>
        <w:rPr>
          <w:rFonts w:cs="Times New Roman"/>
        </w:rPr>
      </w:pPr>
    </w:p>
    <w:p w:rsidR="009F04C8" w:rsidRPr="00575D48" w:rsidRDefault="009F04C8" w:rsidP="009F04C8">
      <w:pPr>
        <w:jc w:val="both"/>
        <w:rPr>
          <w:rFonts w:cs="Times New Roman"/>
          <w:sz w:val="22"/>
          <w:szCs w:val="22"/>
        </w:rPr>
      </w:pPr>
      <w:r w:rsidRPr="00575D48">
        <w:rPr>
          <w:rFonts w:cs="Times New Roman"/>
          <w:sz w:val="22"/>
          <w:szCs w:val="22"/>
        </w:rPr>
        <w:t>Oświadczamy, że Firma,/y, którą/e reprezentujemy</w:t>
      </w:r>
    </w:p>
    <w:p w:rsidR="009F04C8" w:rsidRPr="00575D48" w:rsidRDefault="009F04C8" w:rsidP="009F04C8">
      <w:pPr>
        <w:jc w:val="both"/>
        <w:rPr>
          <w:rFonts w:cs="Times New Roman"/>
          <w:b/>
          <w:sz w:val="22"/>
          <w:szCs w:val="22"/>
        </w:rPr>
      </w:pPr>
    </w:p>
    <w:p w:rsidR="009F04C8" w:rsidRPr="00575D48" w:rsidRDefault="009F04C8" w:rsidP="009F04C8">
      <w:pPr>
        <w:jc w:val="both"/>
        <w:rPr>
          <w:rFonts w:cs="Times New Roman"/>
          <w:sz w:val="22"/>
          <w:szCs w:val="22"/>
        </w:rPr>
      </w:pPr>
      <w:r w:rsidRPr="00575D48">
        <w:rPr>
          <w:rFonts w:cs="Times New Roman"/>
          <w:b/>
          <w:sz w:val="22"/>
          <w:szCs w:val="22"/>
        </w:rPr>
        <w:t>nie należy do grupy kapitałowej / należy do grupy kapitałowej*</w:t>
      </w:r>
      <w:r w:rsidRPr="00575D48">
        <w:rPr>
          <w:rFonts w:cs="Times New Roman"/>
          <w:sz w:val="22"/>
          <w:szCs w:val="22"/>
        </w:rPr>
        <w:t xml:space="preserve">, </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 xml:space="preserve">w rozumieniu ustawy z dnia 16 lutego 2007 r o ochronie konkurencji i konsumentów (Dz. U. Nr 50 poz. 331 z </w:t>
      </w:r>
      <w:proofErr w:type="spellStart"/>
      <w:r w:rsidRPr="00575D48">
        <w:rPr>
          <w:rFonts w:cs="Times New Roman"/>
          <w:sz w:val="22"/>
          <w:szCs w:val="22"/>
        </w:rPr>
        <w:t>późn</w:t>
      </w:r>
      <w:proofErr w:type="spellEnd"/>
      <w:r w:rsidRPr="00575D48">
        <w:rPr>
          <w:rFonts w:cs="Times New Roman"/>
          <w:sz w:val="22"/>
          <w:szCs w:val="22"/>
        </w:rPr>
        <w:t>. zmianami).</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Lista podmiotów należących do tej samej grupy kapitałowej:</w:t>
      </w:r>
    </w:p>
    <w:p w:rsidR="009F04C8" w:rsidRPr="00575D48" w:rsidRDefault="009F04C8" w:rsidP="009F04C8">
      <w:pPr>
        <w:jc w:val="both"/>
        <w:rPr>
          <w:rFonts w:cs="Times New Roman"/>
          <w:sz w:val="22"/>
          <w:szCs w:val="22"/>
        </w:rPr>
      </w:pP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rPr>
          <w:rFonts w:ascii="Times New Roman" w:hAnsi="Times New Roman"/>
          <w:sz w:val="20"/>
        </w:rPr>
      </w:pPr>
    </w:p>
    <w:p w:rsidR="009F04C8" w:rsidRPr="00575D48" w:rsidRDefault="009F04C8" w:rsidP="009F04C8">
      <w:pPr>
        <w:pStyle w:val="Tekstpodstawowy"/>
        <w:rPr>
          <w:rFonts w:ascii="Times New Roman" w:hAnsi="Times New Roman"/>
          <w:sz w:val="16"/>
          <w:szCs w:val="16"/>
        </w:rPr>
      </w:pPr>
      <w:r w:rsidRPr="00575D48">
        <w:rPr>
          <w:rFonts w:ascii="Times New Roman" w:hAnsi="Times New Roman"/>
          <w:sz w:val="16"/>
          <w:szCs w:val="16"/>
        </w:rPr>
        <w:t>* niepotrzebne skreślić</w:t>
      </w:r>
    </w:p>
    <w:p w:rsidR="009F04C8" w:rsidRPr="00575D48" w:rsidRDefault="009F04C8" w:rsidP="009F04C8">
      <w:pPr>
        <w:pStyle w:val="Tekstpodstawowy"/>
        <w:rPr>
          <w:rFonts w:ascii="Times New Roman" w:hAnsi="Times New Roman"/>
          <w:sz w:val="16"/>
          <w:szCs w:val="16"/>
        </w:rPr>
      </w:pPr>
    </w:p>
    <w:p w:rsidR="009F04C8" w:rsidRPr="00575D48" w:rsidRDefault="009F04C8" w:rsidP="009F04C8">
      <w:pPr>
        <w:spacing w:before="120" w:after="960"/>
        <w:rPr>
          <w:rFonts w:cs="Times New Roman"/>
        </w:rPr>
      </w:pPr>
      <w:r w:rsidRPr="00575D48">
        <w:rPr>
          <w:rFonts w:cs="Times New Roman"/>
        </w:rPr>
        <w:t>Data:..................................</w:t>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t>_________________________________</w:t>
      </w:r>
      <w:r w:rsidR="00575D48">
        <w:rPr>
          <w:rFonts w:cs="Times New Roman"/>
        </w:rPr>
        <w:tab/>
      </w:r>
      <w:r w:rsidR="00575D48">
        <w:rPr>
          <w:rFonts w:cs="Times New Roman"/>
        </w:rPr>
        <w:tab/>
      </w:r>
      <w:r w:rsidRPr="00575D48">
        <w:rPr>
          <w:rFonts w:cs="Times New Roman"/>
        </w:rPr>
        <w:t>______________________________</w:t>
      </w:r>
    </w:p>
    <w:p w:rsidR="009F04C8" w:rsidRPr="00575D48" w:rsidRDefault="009F04C8" w:rsidP="009F04C8">
      <w:pPr>
        <w:ind w:left="720"/>
        <w:jc w:val="both"/>
        <w:rPr>
          <w:rFonts w:cs="Times New Roman"/>
        </w:rPr>
      </w:pPr>
      <w:r w:rsidRPr="00575D48">
        <w:rPr>
          <w:rFonts w:cs="Times New Roman"/>
        </w:rPr>
        <w:t>Imiona i nazwiska osób uprawnionych</w:t>
      </w:r>
      <w:r w:rsidRPr="00575D48">
        <w:rPr>
          <w:rFonts w:cs="Times New Roman"/>
        </w:rPr>
        <w:tab/>
      </w:r>
      <w:r w:rsidRPr="00575D48">
        <w:rPr>
          <w:rFonts w:cs="Times New Roman"/>
        </w:rPr>
        <w:tab/>
      </w:r>
      <w:r w:rsidR="00575D48">
        <w:rPr>
          <w:rFonts w:cs="Times New Roman"/>
        </w:rPr>
        <w:tab/>
      </w:r>
      <w:r w:rsidRPr="00575D48">
        <w:rPr>
          <w:rFonts w:cs="Times New Roman"/>
        </w:rPr>
        <w:t>Podpisy osób uprawnionych do</w:t>
      </w:r>
    </w:p>
    <w:p w:rsidR="009F04C8" w:rsidRDefault="009F04C8" w:rsidP="00575D48">
      <w:pPr>
        <w:tabs>
          <w:tab w:val="left" w:pos="720"/>
        </w:tabs>
        <w:jc w:val="both"/>
        <w:rPr>
          <w:rFonts w:cs="Times New Roman"/>
        </w:rPr>
      </w:pPr>
      <w:r w:rsidRPr="00575D48">
        <w:rPr>
          <w:rFonts w:cs="Times New Roman"/>
        </w:rPr>
        <w:tab/>
        <w:t>do reprezentowania Wykonawcy</w:t>
      </w:r>
      <w:r w:rsidRPr="00575D48">
        <w:rPr>
          <w:rFonts w:cs="Times New Roman"/>
        </w:rPr>
        <w:tab/>
      </w:r>
      <w:r w:rsidRPr="00575D48">
        <w:rPr>
          <w:rFonts w:cs="Times New Roman"/>
        </w:rPr>
        <w:tab/>
      </w:r>
      <w:r w:rsidRPr="00575D48">
        <w:rPr>
          <w:rFonts w:cs="Times New Roman"/>
        </w:rPr>
        <w:tab/>
      </w:r>
      <w:r w:rsidRPr="00575D48">
        <w:rPr>
          <w:rFonts w:cs="Times New Roman"/>
        </w:rPr>
        <w:tab/>
        <w:t>repre</w:t>
      </w:r>
      <w:r w:rsidR="00575D48">
        <w:rPr>
          <w:rFonts w:cs="Times New Roman"/>
        </w:rPr>
        <w:t>zentowania Wykonawcy</w:t>
      </w:r>
    </w:p>
    <w:p w:rsidR="00575D48" w:rsidRDefault="00575D48" w:rsidP="00575D48">
      <w:pPr>
        <w:tabs>
          <w:tab w:val="left" w:pos="720"/>
        </w:tabs>
        <w:jc w:val="both"/>
        <w:rPr>
          <w:rFonts w:cs="Times New Roman"/>
        </w:rPr>
      </w:pPr>
    </w:p>
    <w:p w:rsidR="00575D48" w:rsidRPr="00575D48" w:rsidRDefault="00575D48" w:rsidP="00575D48">
      <w:pPr>
        <w:tabs>
          <w:tab w:val="left" w:pos="720"/>
        </w:tabs>
        <w:jc w:val="both"/>
        <w:rPr>
          <w:rFonts w:cs="Times New Roman"/>
        </w:rPr>
      </w:pPr>
    </w:p>
    <w:p w:rsidR="00896EC5" w:rsidRPr="00503DFC" w:rsidRDefault="009F04C8" w:rsidP="0038776C">
      <w:pPr>
        <w:suppressAutoHyphens w:val="0"/>
        <w:spacing w:after="200" w:line="276" w:lineRule="auto"/>
        <w:ind w:left="7788"/>
        <w:rPr>
          <w:rFonts w:cs="Arial"/>
          <w:bCs/>
        </w:rPr>
      </w:pPr>
      <w:r>
        <w:rPr>
          <w:b/>
        </w:rPr>
        <w:lastRenderedPageBreak/>
        <w:t>Załącznik Nr 5</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D94B07">
        <w:rPr>
          <w:rFonts w:eastAsia="Times New Roman" w:cs="Times New Roman"/>
          <w:b/>
          <w:bCs/>
          <w:color w:val="000000"/>
        </w:rPr>
        <w:t>Zimowe utrzymanie chodników,</w:t>
      </w:r>
      <w:r w:rsidR="00DD6565">
        <w:rPr>
          <w:rFonts w:eastAsia="Times New Roman" w:cs="Times New Roman"/>
          <w:b/>
          <w:bCs/>
          <w:color w:val="000000"/>
        </w:rPr>
        <w:t xml:space="preserve"> </w:t>
      </w:r>
      <w:r w:rsidR="00D94B07">
        <w:rPr>
          <w:rFonts w:eastAsia="Times New Roman" w:cs="Times New Roman"/>
          <w:b/>
          <w:bCs/>
          <w:color w:val="000000"/>
        </w:rPr>
        <w:t>ulic i dróg gminnych na terenie miasta i gminy Rogoźno w sezonie zimowym 2016/2017</w:t>
      </w:r>
      <w:r w:rsidRPr="002B09B6">
        <w:rPr>
          <w:b/>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rsidP="00D94B07">
            <w:pPr>
              <w:jc w:val="both"/>
              <w:rPr>
                <w:rFonts w:ascii="Calibri" w:hAnsi="Calibri" w:cs="Calibri"/>
                <w:b/>
              </w:rPr>
            </w:pPr>
            <w:r>
              <w:rPr>
                <w:rFonts w:ascii="Calibri" w:hAnsi="Calibri" w:cs="Calibri"/>
                <w:b/>
              </w:rPr>
              <w:t xml:space="preserve">Rodzaj </w:t>
            </w:r>
            <w:r w:rsidR="00D94B07">
              <w:rPr>
                <w:rFonts w:ascii="Calibri" w:hAnsi="Calibri" w:cs="Calibri"/>
                <w:b/>
              </w:rPr>
              <w:t>usługi</w:t>
            </w:r>
            <w:r>
              <w:rPr>
                <w:rFonts w:ascii="Calibri" w:hAnsi="Calibri" w:cs="Calibri"/>
                <w:b/>
              </w:rPr>
              <w:t xml:space="preserve"> </w:t>
            </w:r>
            <w:r w:rsidR="00D94B07">
              <w:rPr>
                <w:rFonts w:ascii="Calibri" w:hAnsi="Calibri" w:cs="Calibri"/>
                <w:b/>
              </w:rPr>
              <w:t xml:space="preserve"> </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rsidP="00D94B07">
            <w:pPr>
              <w:jc w:val="both"/>
              <w:rPr>
                <w:rFonts w:ascii="Calibri" w:hAnsi="Calibri" w:cs="Calibri"/>
                <w:b/>
              </w:rPr>
            </w:pPr>
            <w:r>
              <w:rPr>
                <w:rFonts w:ascii="Calibri" w:hAnsi="Calibri" w:cs="Calibri"/>
                <w:b/>
              </w:rPr>
              <w:t xml:space="preserve">Wartość wykonanych </w:t>
            </w:r>
            <w:r w:rsidR="00D94B07">
              <w:rPr>
                <w:rFonts w:ascii="Calibri" w:hAnsi="Calibri" w:cs="Calibri"/>
                <w:b/>
              </w:rPr>
              <w:t>usług</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Pr="0027794E" w:rsidRDefault="00896EC5" w:rsidP="00896EC5">
      <w:pPr>
        <w:pStyle w:val="Tekstpodstawowy"/>
        <w:rPr>
          <w:rFonts w:cs="Calibri"/>
          <w:sz w:val="24"/>
          <w:szCs w:val="24"/>
        </w:rPr>
      </w:pPr>
      <w:r w:rsidRPr="0027794E">
        <w:rPr>
          <w:rFonts w:cs="Calibri"/>
          <w:sz w:val="24"/>
          <w:szCs w:val="24"/>
        </w:rPr>
        <w:t>..........................., dnia ................. 201</w:t>
      </w:r>
      <w:r w:rsidR="009F064E" w:rsidRPr="0027794E">
        <w:rPr>
          <w:rFonts w:cs="Calibri"/>
          <w:sz w:val="24"/>
          <w:szCs w:val="24"/>
        </w:rPr>
        <w:t>6</w:t>
      </w:r>
      <w:r w:rsidRPr="0027794E">
        <w:rPr>
          <w:rFonts w:cs="Calibr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Pr="00D478BC" w:rsidRDefault="00896EC5" w:rsidP="00896EC5">
      <w:pPr>
        <w:pStyle w:val="Akapitzlist"/>
        <w:spacing w:after="0"/>
        <w:jc w:val="right"/>
        <w:rPr>
          <w:rFonts w:ascii="Times New Roman" w:hAnsi="Times New Roman"/>
          <w:sz w:val="24"/>
          <w:szCs w:val="24"/>
        </w:rPr>
      </w:pPr>
      <w:r w:rsidRPr="00D478BC">
        <w:rPr>
          <w:rFonts w:ascii="Times New Roman" w:hAnsi="Times New Roman"/>
          <w:b/>
          <w:sz w:val="24"/>
          <w:szCs w:val="24"/>
        </w:rPr>
        <w:t>Załącznik Nr</w:t>
      </w:r>
      <w:r w:rsidRPr="00D478BC">
        <w:rPr>
          <w:rFonts w:ascii="Times New Roman" w:hAnsi="Times New Roman"/>
          <w:sz w:val="24"/>
          <w:szCs w:val="24"/>
        </w:rPr>
        <w:t xml:space="preserve"> </w:t>
      </w:r>
      <w:r w:rsidR="009F04C8">
        <w:rPr>
          <w:rFonts w:ascii="Times New Roman" w:hAnsi="Times New Roman"/>
          <w:b/>
          <w:sz w:val="24"/>
          <w:szCs w:val="24"/>
        </w:rPr>
        <w:t>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27794E">
        <w:rPr>
          <w:rFonts w:eastAsia="Times New Roman" w:cs="Times New Roman"/>
          <w:b/>
          <w:bCs/>
          <w:color w:val="000000"/>
        </w:rPr>
        <w:t>Zimowe utrzymanie chodników,</w:t>
      </w:r>
      <w:r w:rsidR="00DD6565">
        <w:rPr>
          <w:rFonts w:eastAsia="Times New Roman" w:cs="Times New Roman"/>
          <w:b/>
          <w:bCs/>
          <w:color w:val="000000"/>
        </w:rPr>
        <w:t xml:space="preserve"> </w:t>
      </w:r>
      <w:r w:rsidR="0027794E">
        <w:rPr>
          <w:rFonts w:eastAsia="Times New Roman" w:cs="Times New Roman"/>
          <w:b/>
          <w:bCs/>
          <w:color w:val="000000"/>
        </w:rPr>
        <w:t xml:space="preserve">ulic i dróg gminnych na terenie miasta i gminy Rogoźno w sezonie zimowym 2016/2017 </w:t>
      </w:r>
      <w:r w:rsidRPr="002B09B6">
        <w:rPr>
          <w:b/>
        </w:rPr>
        <w:t>”</w:t>
      </w:r>
    </w:p>
    <w:p w:rsidR="00896EC5" w:rsidRDefault="00896EC5" w:rsidP="00896EC5">
      <w:pPr>
        <w:pStyle w:val="Textbody"/>
      </w:pPr>
    </w:p>
    <w:p w:rsidR="00896EC5" w:rsidRPr="00813E04" w:rsidRDefault="00896EC5" w:rsidP="00896EC5">
      <w:pPr>
        <w:pStyle w:val="Tekstpodstawowyzwciciem2"/>
        <w:jc w:val="center"/>
        <w:rPr>
          <w:rFonts w:ascii="Times New Roman" w:hAnsi="Times New Roman"/>
          <w:b/>
          <w:sz w:val="24"/>
          <w:szCs w:val="24"/>
        </w:rPr>
      </w:pPr>
      <w:r w:rsidRPr="00813E04">
        <w:rPr>
          <w:rFonts w:ascii="Times New Roman" w:hAnsi="Times New Roman"/>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134"/>
        <w:gridCol w:w="1276"/>
        <w:gridCol w:w="2693"/>
      </w:tblGrid>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b/>
              </w:rPr>
            </w:pPr>
            <w:r>
              <w:rPr>
                <w:rFonts w:ascii="Calibri" w:hAnsi="Calibri" w:cs="Calibri"/>
                <w:b/>
              </w:rPr>
              <w:t>Rodzaj i typ sprzętu</w:t>
            </w:r>
          </w:p>
          <w:p w:rsidR="00957D37" w:rsidRDefault="00957D37">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957D37" w:rsidRDefault="00957D37">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957D37" w:rsidRDefault="00957D37">
            <w:pPr>
              <w:rPr>
                <w:rFonts w:ascii="Calibri" w:hAnsi="Calibri" w:cs="Calibri"/>
                <w:b/>
              </w:rPr>
            </w:pPr>
            <w:r>
              <w:rPr>
                <w:rFonts w:ascii="Calibri" w:hAnsi="Calibri" w:cs="Calibri"/>
                <w:b/>
              </w:rPr>
              <w:t xml:space="preserve">Rok </w:t>
            </w:r>
            <w:proofErr w:type="spellStart"/>
            <w:r>
              <w:rPr>
                <w:rFonts w:ascii="Calibri" w:hAnsi="Calibri" w:cs="Calibri"/>
                <w:b/>
              </w:rPr>
              <w:t>prod</w:t>
            </w:r>
            <w:proofErr w:type="spellEnd"/>
            <w:r>
              <w:rPr>
                <w:rFonts w:ascii="Calibri" w:hAnsi="Calibri" w:cs="Calibri"/>
                <w:b/>
              </w:rPr>
              <w:t>.</w:t>
            </w:r>
          </w:p>
        </w:tc>
        <w:tc>
          <w:tcPr>
            <w:tcW w:w="2693" w:type="dxa"/>
            <w:tcBorders>
              <w:top w:val="single" w:sz="4" w:space="0" w:color="auto"/>
              <w:left w:val="single" w:sz="4" w:space="0" w:color="auto"/>
              <w:bottom w:val="single" w:sz="4" w:space="0" w:color="auto"/>
              <w:right w:val="single" w:sz="4" w:space="0" w:color="auto"/>
            </w:tcBorders>
            <w:hideMark/>
          </w:tcPr>
          <w:p w:rsidR="00957D37" w:rsidRDefault="00957D37">
            <w:pPr>
              <w:rPr>
                <w:rFonts w:ascii="Calibri" w:hAnsi="Calibri" w:cs="Calibri"/>
              </w:rPr>
            </w:pPr>
            <w:r>
              <w:rPr>
                <w:rFonts w:ascii="Calibri" w:hAnsi="Calibri" w:cs="Calibri"/>
                <w:b/>
              </w:rPr>
              <w:t>Forma własności</w:t>
            </w: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r w:rsidR="00957D37" w:rsidTr="00957D37">
        <w:tc>
          <w:tcPr>
            <w:tcW w:w="4219"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p w:rsidR="00957D37" w:rsidRDefault="00957D37">
            <w:pPr>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57D37" w:rsidRDefault="00957D37">
            <w:pPr>
              <w:rPr>
                <w:rFonts w:ascii="Calibri" w:hAnsi="Calibri" w:cs="Calibri"/>
              </w:rPr>
            </w:pPr>
          </w:p>
        </w:tc>
      </w:tr>
    </w:tbl>
    <w:p w:rsidR="00896EC5" w:rsidRDefault="00896EC5" w:rsidP="00896EC5">
      <w:pPr>
        <w:rPr>
          <w:rFonts w:ascii="Calibri" w:hAnsi="Calibri" w:cs="Calibri"/>
        </w:rPr>
      </w:pPr>
    </w:p>
    <w:p w:rsidR="00896EC5" w:rsidRPr="0027794E" w:rsidRDefault="00896EC5" w:rsidP="00896EC5">
      <w:pPr>
        <w:pStyle w:val="Tekstpodstawowy"/>
        <w:rPr>
          <w:rFonts w:cs="Calibri"/>
          <w:sz w:val="24"/>
          <w:szCs w:val="24"/>
        </w:rPr>
      </w:pPr>
      <w:r w:rsidRPr="0027794E">
        <w:rPr>
          <w:rFonts w:cs="Calibri"/>
          <w:sz w:val="24"/>
          <w:szCs w:val="24"/>
        </w:rPr>
        <w:t>..........................., dnia .................  201</w:t>
      </w:r>
      <w:r w:rsidR="009F064E" w:rsidRPr="0027794E">
        <w:rPr>
          <w:rFonts w:cs="Calibri"/>
          <w:sz w:val="24"/>
          <w:szCs w:val="24"/>
        </w:rPr>
        <w:t>6</w:t>
      </w:r>
      <w:r w:rsidRPr="0027794E">
        <w:rPr>
          <w:rFonts w:cs="Calibr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9A6221" w:rsidRDefault="009A6221" w:rsidP="00245465">
      <w:pPr>
        <w:suppressAutoHyphens w:val="0"/>
        <w:spacing w:after="200" w:line="276" w:lineRule="auto"/>
        <w:rPr>
          <w:b/>
        </w:rPr>
      </w:pPr>
    </w:p>
    <w:p w:rsidR="00813E04" w:rsidRPr="00491D3A" w:rsidRDefault="00813E04" w:rsidP="00491D3A">
      <w:pPr>
        <w:suppressAutoHyphens w:val="0"/>
        <w:spacing w:after="200" w:line="276" w:lineRule="auto"/>
        <w:ind w:left="7788"/>
        <w:rPr>
          <w:rFonts w:cs="Arial"/>
          <w:bCs/>
        </w:rPr>
      </w:pPr>
      <w:r w:rsidRPr="00491D3A">
        <w:rPr>
          <w:b/>
        </w:rPr>
        <w:lastRenderedPageBreak/>
        <w:t>Załącznik Nr</w:t>
      </w:r>
      <w:r w:rsidRPr="00491D3A">
        <w:t xml:space="preserve"> </w:t>
      </w:r>
      <w:r w:rsidR="009F04C8" w:rsidRPr="00491D3A">
        <w:rPr>
          <w:b/>
        </w:rPr>
        <w:t>7</w:t>
      </w:r>
    </w:p>
    <w:p w:rsidR="00813E04"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 xml:space="preserve">Nazwa i adres Wykonawcy </w:t>
      </w:r>
    </w:p>
    <w:p w:rsidR="00813E04" w:rsidRPr="00FE646A" w:rsidRDefault="00813E04" w:rsidP="00813E04">
      <w:pPr>
        <w:pStyle w:val="Akapitzlist"/>
        <w:spacing w:after="0"/>
        <w:rPr>
          <w:rFonts w:cs="Calibri"/>
          <w:sz w:val="24"/>
          <w:szCs w:val="24"/>
        </w:rPr>
      </w:pPr>
    </w:p>
    <w:p w:rsidR="00813E04" w:rsidRPr="000C2A0F" w:rsidRDefault="00813E04" w:rsidP="000C2A0F">
      <w:pPr>
        <w:spacing w:before="100" w:beforeAutospacing="1"/>
        <w:jc w:val="center"/>
        <w:rPr>
          <w:rFonts w:eastAsia="Times New Roman" w:cs="Times New Roman"/>
          <w:color w:val="000000"/>
        </w:rPr>
      </w:pPr>
      <w:r w:rsidRPr="00FE646A">
        <w:rPr>
          <w:rFonts w:ascii="Calibri" w:eastAsia="Arial" w:hAnsi="Calibri" w:cs="Calibri"/>
          <w:b/>
          <w:color w:val="000000"/>
        </w:rPr>
        <w:t>„</w:t>
      </w:r>
      <w:r w:rsidR="0027794E">
        <w:rPr>
          <w:rFonts w:eastAsia="Times New Roman" w:cs="Times New Roman"/>
          <w:b/>
          <w:bCs/>
          <w:color w:val="000000"/>
        </w:rPr>
        <w:t>Zimowe utrzymanie chodników,</w:t>
      </w:r>
      <w:r w:rsidR="00914F2E">
        <w:rPr>
          <w:rFonts w:eastAsia="Times New Roman" w:cs="Times New Roman"/>
          <w:b/>
          <w:bCs/>
          <w:color w:val="000000"/>
        </w:rPr>
        <w:t xml:space="preserve"> </w:t>
      </w:r>
      <w:r w:rsidR="0027794E">
        <w:rPr>
          <w:rFonts w:eastAsia="Times New Roman" w:cs="Times New Roman"/>
          <w:b/>
          <w:bCs/>
          <w:color w:val="000000"/>
        </w:rPr>
        <w:t xml:space="preserve">ulic i dróg gminnych na terenie miasta i gminy Rogoźno w sezonie zimowym 2016/2017  </w:t>
      </w:r>
      <w:r w:rsidRPr="00FE646A">
        <w:rPr>
          <w:rFonts w:ascii="Calibri" w:hAnsi="Calibri" w:cs="Calibri"/>
          <w:b/>
          <w:iCs/>
          <w:color w:val="000000"/>
        </w:rPr>
        <w:t>”</w:t>
      </w:r>
    </w:p>
    <w:p w:rsidR="00813E04" w:rsidRPr="00FE646A" w:rsidRDefault="00813E04" w:rsidP="00813E04">
      <w:pPr>
        <w:pStyle w:val="Akapitzlist"/>
        <w:spacing w:after="0"/>
        <w:jc w:val="center"/>
        <w:rPr>
          <w:rFonts w:cs="Calibri"/>
          <w:sz w:val="24"/>
          <w:szCs w:val="24"/>
        </w:rPr>
      </w:pPr>
    </w:p>
    <w:p w:rsidR="00813E04" w:rsidRPr="00FE646A" w:rsidRDefault="00813E04" w:rsidP="00813E04">
      <w:pPr>
        <w:pStyle w:val="Akapitzlist"/>
        <w:spacing w:after="0"/>
        <w:jc w:val="center"/>
        <w:rPr>
          <w:rFonts w:cs="Calibri"/>
          <w:b/>
          <w:sz w:val="24"/>
          <w:szCs w:val="24"/>
        </w:rPr>
      </w:pPr>
      <w:r w:rsidRPr="00FE646A">
        <w:rPr>
          <w:rFonts w:cs="Calibri"/>
          <w:b/>
          <w:sz w:val="24"/>
          <w:szCs w:val="24"/>
        </w:rPr>
        <w:t>Wykaz osób, które będą uczestniczyć w wykonywaniu zamówienia</w:t>
      </w: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jc w:val="center"/>
        <w:rPr>
          <w:rFonts w:cs="Calibri"/>
          <w:sz w:val="24"/>
          <w:szCs w:val="24"/>
        </w:rPr>
      </w:pPr>
      <w:r w:rsidRPr="00FE646A">
        <w:rPr>
          <w:rFonts w:cs="Calibri"/>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474"/>
        <w:gridCol w:w="2401"/>
        <w:gridCol w:w="1747"/>
        <w:gridCol w:w="1601"/>
      </w:tblGrid>
      <w:tr w:rsidR="00CC122F" w:rsidRPr="00FE646A" w:rsidTr="00CC122F">
        <w:trPr>
          <w:trHeight w:val="861"/>
          <w:jc w:val="center"/>
        </w:trPr>
        <w:tc>
          <w:tcPr>
            <w:tcW w:w="773" w:type="dxa"/>
            <w:shd w:val="clear" w:color="auto" w:fill="auto"/>
            <w:vAlign w:val="center"/>
          </w:tcPr>
          <w:p w:rsidR="00CC122F" w:rsidRPr="00FE646A" w:rsidRDefault="00CC122F" w:rsidP="008B0CBE">
            <w:pPr>
              <w:spacing w:line="200" w:lineRule="atLeast"/>
              <w:jc w:val="center"/>
              <w:rPr>
                <w:rFonts w:ascii="Calibri" w:hAnsi="Calibri" w:cs="Calibri"/>
                <w:b/>
              </w:rPr>
            </w:pPr>
            <w:proofErr w:type="spellStart"/>
            <w:r w:rsidRPr="00FE646A">
              <w:rPr>
                <w:rFonts w:ascii="Calibri" w:hAnsi="Calibri" w:cs="Calibri"/>
                <w:b/>
              </w:rPr>
              <w:t>Lp</w:t>
            </w:r>
            <w:proofErr w:type="spellEnd"/>
          </w:p>
          <w:p w:rsidR="00CC122F" w:rsidRPr="00FE646A" w:rsidRDefault="00CC122F" w:rsidP="008B0CBE">
            <w:pPr>
              <w:spacing w:line="200" w:lineRule="atLeast"/>
              <w:jc w:val="center"/>
              <w:rPr>
                <w:rFonts w:ascii="Calibri" w:hAnsi="Calibri" w:cs="Calibri"/>
                <w:b/>
              </w:rPr>
            </w:pPr>
          </w:p>
        </w:tc>
        <w:tc>
          <w:tcPr>
            <w:tcW w:w="3474" w:type="dxa"/>
            <w:shd w:val="clear" w:color="auto" w:fill="auto"/>
          </w:tcPr>
          <w:p w:rsidR="00CC122F" w:rsidRPr="00FE646A" w:rsidRDefault="00CC122F" w:rsidP="008B0CBE">
            <w:pPr>
              <w:spacing w:line="200" w:lineRule="atLeast"/>
              <w:jc w:val="center"/>
              <w:rPr>
                <w:rFonts w:ascii="Calibri" w:hAnsi="Calibri" w:cs="Calibri"/>
                <w:b/>
              </w:rPr>
            </w:pPr>
          </w:p>
          <w:p w:rsidR="00CC122F" w:rsidRPr="00FE646A" w:rsidRDefault="00CC122F" w:rsidP="008B0CBE">
            <w:pPr>
              <w:spacing w:line="200" w:lineRule="atLeast"/>
              <w:jc w:val="center"/>
              <w:rPr>
                <w:rFonts w:ascii="Calibri" w:hAnsi="Calibri" w:cs="Calibri"/>
                <w:b/>
              </w:rPr>
            </w:pPr>
            <w:r w:rsidRPr="00FE646A">
              <w:rPr>
                <w:rFonts w:ascii="Calibri" w:hAnsi="Calibri" w:cs="Calibri"/>
                <w:b/>
              </w:rPr>
              <w:t>Imię i nazwisko</w:t>
            </w:r>
          </w:p>
        </w:tc>
        <w:tc>
          <w:tcPr>
            <w:tcW w:w="2401" w:type="dxa"/>
            <w:shd w:val="clear" w:color="auto" w:fill="auto"/>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Planowana funkcja przy realizacji zamówienia</w:t>
            </w:r>
          </w:p>
        </w:tc>
        <w:tc>
          <w:tcPr>
            <w:tcW w:w="1747" w:type="dxa"/>
            <w:shd w:val="clear" w:color="auto" w:fill="auto"/>
            <w:vAlign w:val="center"/>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Posiadane uprawnienia</w:t>
            </w:r>
          </w:p>
        </w:tc>
        <w:tc>
          <w:tcPr>
            <w:tcW w:w="1601" w:type="dxa"/>
          </w:tcPr>
          <w:p w:rsidR="00CC122F" w:rsidRPr="00FE646A" w:rsidRDefault="00CC122F" w:rsidP="008B0CBE">
            <w:pPr>
              <w:spacing w:line="200" w:lineRule="atLeast"/>
              <w:jc w:val="center"/>
              <w:rPr>
                <w:rFonts w:ascii="Calibri" w:hAnsi="Calibri" w:cs="Calibri"/>
                <w:b/>
              </w:rPr>
            </w:pPr>
            <w:r>
              <w:rPr>
                <w:rFonts w:ascii="Calibri" w:hAnsi="Calibri" w:cs="Calibri"/>
                <w:b/>
              </w:rPr>
              <w:t>Zatrudnienie na podstawie</w:t>
            </w:r>
          </w:p>
        </w:tc>
      </w:tr>
      <w:tr w:rsidR="00CC122F" w:rsidRPr="00FE646A" w:rsidTr="00CC122F">
        <w:trPr>
          <w:trHeight w:val="32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289"/>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16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bl>
    <w:p w:rsidR="00813E04" w:rsidRPr="00FE646A" w:rsidRDefault="00813E04" w:rsidP="00813E04">
      <w:pPr>
        <w:rPr>
          <w:rFonts w:ascii="Calibri" w:hAnsi="Calibri" w:cs="Calibri"/>
        </w:rPr>
      </w:pP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p>
    <w:p w:rsidR="00813E04" w:rsidRPr="00914F2E" w:rsidRDefault="00813E04" w:rsidP="00813E04">
      <w:pPr>
        <w:spacing w:line="200" w:lineRule="atLeast"/>
        <w:rPr>
          <w:rFonts w:ascii="Calibri" w:hAnsi="Calibri" w:cs="Calibri"/>
        </w:rPr>
      </w:pPr>
      <w:r w:rsidRPr="00914F2E">
        <w:rPr>
          <w:rFonts w:ascii="Calibri" w:hAnsi="Calibri" w:cs="Calibri"/>
        </w:rPr>
        <w:t xml:space="preserve">..........................., dnia ..................2016r.     </w:t>
      </w: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jc w:val="right"/>
        <w:rPr>
          <w:rFonts w:ascii="Calibri" w:hAnsi="Calibri" w:cs="Calibri"/>
          <w:i/>
        </w:rPr>
      </w:pPr>
      <w:r w:rsidRPr="00FE646A">
        <w:rPr>
          <w:rFonts w:ascii="Calibri" w:hAnsi="Calibri" w:cs="Calibri"/>
          <w:i/>
        </w:rPr>
        <w:t xml:space="preserve">                   </w:t>
      </w:r>
      <w:r w:rsidRPr="00FE646A">
        <w:rPr>
          <w:rFonts w:ascii="Calibri" w:hAnsi="Calibri" w:cs="Calibri"/>
          <w:i/>
        </w:rPr>
        <w:tab/>
      </w:r>
      <w:r w:rsidRPr="00FE646A">
        <w:rPr>
          <w:rFonts w:ascii="Calibri" w:hAnsi="Calibri" w:cs="Calibri"/>
          <w:i/>
        </w:rPr>
        <w:tab/>
        <w:t xml:space="preserve">                      </w:t>
      </w:r>
      <w:r w:rsidRPr="00FE646A">
        <w:rPr>
          <w:rFonts w:ascii="Calibri" w:hAnsi="Calibri" w:cs="Calibri"/>
          <w:i/>
        </w:rPr>
        <w:tab/>
      </w:r>
      <w:r w:rsidRPr="00FE646A">
        <w:rPr>
          <w:rFonts w:ascii="Calibri" w:hAnsi="Calibri" w:cs="Calibri"/>
          <w:i/>
        </w:rPr>
        <w:tab/>
      </w:r>
      <w:r w:rsidRPr="00FE646A">
        <w:rPr>
          <w:rFonts w:ascii="Calibri" w:hAnsi="Calibri" w:cs="Calibri"/>
          <w:i/>
        </w:rPr>
        <w:tab/>
        <w:t xml:space="preserve">......................................................                                                                       </w:t>
      </w:r>
    </w:p>
    <w:p w:rsidR="00813E04" w:rsidRDefault="00813E04" w:rsidP="00813E04">
      <w:pPr>
        <w:pStyle w:val="Standard"/>
        <w:spacing w:line="200" w:lineRule="atLeast"/>
        <w:jc w:val="right"/>
        <w:rPr>
          <w:rFonts w:cs="Times New Roman"/>
          <w:b/>
        </w:rPr>
      </w:pPr>
      <w:r w:rsidRPr="00FE646A">
        <w:rPr>
          <w:rFonts w:ascii="Calibri" w:hAnsi="Calibri" w:cs="Calibri"/>
          <w:i/>
        </w:rPr>
        <w:t xml:space="preserve">                   </w:t>
      </w:r>
      <w:r w:rsidRPr="00FE646A">
        <w:rPr>
          <w:rFonts w:ascii="Calibri" w:hAnsi="Calibri" w:cs="Calibri"/>
        </w:rPr>
        <w:t>( podpis i pieczęć osoby upoważnionej)</w:t>
      </w: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A879FF" w:rsidRDefault="00A879FF" w:rsidP="00A879FF">
      <w:pPr>
        <w:widowControl/>
        <w:suppressAutoHyphens w:val="0"/>
        <w:spacing w:line="276" w:lineRule="auto"/>
        <w:rPr>
          <w:rFonts w:cs="Arial"/>
          <w:b/>
          <w:bCs/>
          <w:color w:val="FF0000"/>
        </w:rPr>
      </w:pPr>
    </w:p>
    <w:p w:rsidR="00A879FF" w:rsidRPr="00507FAC" w:rsidRDefault="009F04C8" w:rsidP="00507FAC">
      <w:pPr>
        <w:pStyle w:val="Nagwek2"/>
        <w:ind w:left="7090" w:firstLine="709"/>
        <w:jc w:val="both"/>
        <w:rPr>
          <w:rFonts w:ascii="Times New Roman" w:hAnsi="Times New Roman" w:cs="Times New Roman"/>
          <w:color w:val="auto"/>
          <w:sz w:val="24"/>
          <w:szCs w:val="24"/>
        </w:rPr>
      </w:pPr>
      <w:bookmarkStart w:id="0" w:name="_GoBack"/>
      <w:bookmarkEnd w:id="0"/>
      <w:r w:rsidRPr="00507FAC">
        <w:rPr>
          <w:rFonts w:ascii="Times New Roman" w:hAnsi="Times New Roman" w:cs="Times New Roman"/>
          <w:color w:val="auto"/>
          <w:sz w:val="24"/>
          <w:szCs w:val="24"/>
        </w:rPr>
        <w:lastRenderedPageBreak/>
        <w:t>Załącznik nr 8</w:t>
      </w:r>
    </w:p>
    <w:p w:rsidR="00DD6565" w:rsidRPr="00507FAC" w:rsidRDefault="00DD6565" w:rsidP="00507FAC">
      <w:pPr>
        <w:jc w:val="both"/>
        <w:rPr>
          <w:rFonts w:cs="Times New Roman"/>
        </w:rPr>
      </w:pPr>
    </w:p>
    <w:p w:rsidR="00DD6565" w:rsidRDefault="00DD6565" w:rsidP="00507FAC">
      <w:pPr>
        <w:jc w:val="both"/>
        <w:rPr>
          <w:rFonts w:cs="Times New Roman"/>
        </w:rPr>
      </w:pPr>
    </w:p>
    <w:p w:rsidR="00C701AC" w:rsidRPr="00507FAC" w:rsidRDefault="00C701AC" w:rsidP="00507FAC">
      <w:pPr>
        <w:jc w:val="both"/>
        <w:rPr>
          <w:rFonts w:cs="Times New Roman"/>
        </w:rPr>
      </w:pPr>
    </w:p>
    <w:p w:rsidR="00A879FF" w:rsidRPr="00507FAC" w:rsidRDefault="00A879FF" w:rsidP="00507FAC">
      <w:pPr>
        <w:pStyle w:val="Nagwek5"/>
        <w:numPr>
          <w:ilvl w:val="1"/>
          <w:numId w:val="14"/>
        </w:numPr>
        <w:autoSpaceDN/>
        <w:spacing w:line="100" w:lineRule="atLeast"/>
        <w:jc w:val="both"/>
        <w:textAlignment w:val="baseline"/>
        <w:rPr>
          <w:rFonts w:cs="Times New Roman"/>
        </w:rPr>
      </w:pPr>
    </w:p>
    <w:p w:rsidR="00A879FF" w:rsidRPr="00507FAC" w:rsidRDefault="00DD6565" w:rsidP="00507FAC">
      <w:pPr>
        <w:pStyle w:val="Nagwek5"/>
        <w:numPr>
          <w:ilvl w:val="4"/>
          <w:numId w:val="14"/>
        </w:numPr>
        <w:tabs>
          <w:tab w:val="left" w:pos="0"/>
        </w:tabs>
        <w:autoSpaceDN/>
        <w:spacing w:line="100" w:lineRule="atLeast"/>
        <w:jc w:val="both"/>
        <w:textAlignment w:val="baseline"/>
        <w:rPr>
          <w:rFonts w:cs="Times New Roman"/>
        </w:rPr>
      </w:pPr>
      <w:r w:rsidRPr="00507FAC">
        <w:rPr>
          <w:rFonts w:cs="Times New Roman"/>
        </w:rPr>
        <w:t xml:space="preserve">                                       </w:t>
      </w:r>
      <w:r w:rsidR="00A879FF" w:rsidRPr="00507FAC">
        <w:rPr>
          <w:rFonts w:cs="Times New Roman"/>
        </w:rPr>
        <w:t>UMOWA INTZ.</w:t>
      </w:r>
      <w:r w:rsidR="00645FF5" w:rsidRPr="00507FAC">
        <w:rPr>
          <w:rFonts w:cs="Times New Roman"/>
        </w:rPr>
        <w:t xml:space="preserve">272.........2016 – projekt </w:t>
      </w:r>
    </w:p>
    <w:p w:rsidR="00A879FF" w:rsidRPr="00507FAC" w:rsidRDefault="00A879FF" w:rsidP="00507FAC">
      <w:pPr>
        <w:jc w:val="both"/>
        <w:rPr>
          <w:rFonts w:cs="Times New Roman"/>
          <w:b/>
          <w:bCs/>
        </w:rPr>
      </w:pPr>
    </w:p>
    <w:p w:rsidR="00A879FF" w:rsidRPr="00507FAC" w:rsidRDefault="00A879FF" w:rsidP="00507FAC">
      <w:pPr>
        <w:jc w:val="both"/>
        <w:rPr>
          <w:rFonts w:cs="Times New Roman"/>
        </w:rPr>
      </w:pPr>
    </w:p>
    <w:p w:rsidR="00A879FF" w:rsidRPr="00507FAC" w:rsidRDefault="00A879FF" w:rsidP="00507FAC">
      <w:pPr>
        <w:pStyle w:val="Standard"/>
        <w:jc w:val="both"/>
        <w:rPr>
          <w:rFonts w:cs="Times New Roman"/>
        </w:rPr>
      </w:pPr>
      <w:r w:rsidRPr="00507FAC">
        <w:rPr>
          <w:rFonts w:cs="Times New Roman"/>
        </w:rPr>
        <w:t>Zawarta w dniu  …………………. roku w Rogoźnie</w:t>
      </w:r>
    </w:p>
    <w:p w:rsidR="00A879FF" w:rsidRPr="00507FAC" w:rsidRDefault="00A879FF" w:rsidP="00507FAC">
      <w:pPr>
        <w:pStyle w:val="Standard"/>
        <w:jc w:val="both"/>
        <w:rPr>
          <w:rFonts w:cs="Times New Roman"/>
        </w:rPr>
      </w:pPr>
      <w:r w:rsidRPr="00507FAC">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507FAC" w:rsidRDefault="00A879FF" w:rsidP="00507FAC">
      <w:pPr>
        <w:pStyle w:val="Textbody"/>
        <w:jc w:val="both"/>
        <w:rPr>
          <w:rFonts w:cs="Times New Roman"/>
        </w:rPr>
      </w:pPr>
      <w:r w:rsidRPr="00507FAC">
        <w:rPr>
          <w:rFonts w:cs="Times New Roman"/>
          <w:b/>
          <w:bCs/>
        </w:rPr>
        <w:t xml:space="preserve">Gminą Rogoźno, ul. Nowa 2, 64-610 Rogoźno </w:t>
      </w:r>
      <w:r w:rsidRPr="00507FAC">
        <w:rPr>
          <w:rFonts w:cs="Times New Roman"/>
        </w:rPr>
        <w:t>zwaną dalej</w:t>
      </w:r>
      <w:r w:rsidRPr="00507FAC">
        <w:rPr>
          <w:rFonts w:cs="Times New Roman"/>
          <w:b/>
          <w:bCs/>
        </w:rPr>
        <w:t xml:space="preserve"> Zamawiającym </w:t>
      </w:r>
      <w:r w:rsidRPr="00507FAC">
        <w:rPr>
          <w:rFonts w:cs="Times New Roman"/>
        </w:rPr>
        <w:t>reprezentowaną przez:</w:t>
      </w:r>
    </w:p>
    <w:p w:rsidR="00A879FF" w:rsidRPr="00507FAC" w:rsidRDefault="00A879FF" w:rsidP="00507FAC">
      <w:pPr>
        <w:pStyle w:val="Textbody"/>
        <w:jc w:val="both"/>
        <w:rPr>
          <w:rFonts w:cs="Times New Roman"/>
          <w:b/>
          <w:bCs/>
        </w:rPr>
      </w:pPr>
      <w:r w:rsidRPr="00507FAC">
        <w:rPr>
          <w:rFonts w:cs="Times New Roman"/>
          <w:b/>
          <w:bCs/>
        </w:rPr>
        <w:t xml:space="preserve">Burmistrza Rogoźna – Romana </w:t>
      </w:r>
      <w:proofErr w:type="spellStart"/>
      <w:r w:rsidRPr="00507FAC">
        <w:rPr>
          <w:rFonts w:cs="Times New Roman"/>
          <w:b/>
          <w:bCs/>
        </w:rPr>
        <w:t>Szuberskiego</w:t>
      </w:r>
      <w:proofErr w:type="spellEnd"/>
    </w:p>
    <w:p w:rsidR="00A879FF" w:rsidRPr="00507FAC" w:rsidRDefault="00A879FF" w:rsidP="00507FAC">
      <w:pPr>
        <w:pStyle w:val="Standard"/>
        <w:jc w:val="both"/>
        <w:rPr>
          <w:rFonts w:cs="Times New Roman"/>
          <w:b/>
          <w:bCs/>
        </w:rPr>
      </w:pPr>
      <w:r w:rsidRPr="00507FAC">
        <w:rPr>
          <w:rFonts w:cs="Times New Roman"/>
          <w:b/>
          <w:bCs/>
        </w:rPr>
        <w:t>a</w:t>
      </w:r>
    </w:p>
    <w:p w:rsidR="00A879FF" w:rsidRPr="00507FAC" w:rsidRDefault="00A879FF" w:rsidP="00507FAC">
      <w:pPr>
        <w:pStyle w:val="Textbody"/>
        <w:jc w:val="both"/>
        <w:rPr>
          <w:rFonts w:cs="Times New Roman"/>
        </w:rPr>
      </w:pPr>
      <w:r w:rsidRPr="00507FAC">
        <w:rPr>
          <w:rFonts w:cs="Times New Roman"/>
        </w:rPr>
        <w:t xml:space="preserve">……………………. prowadzącym działalność gospodarczą pod nazwą …………………………..……… z siedzibą w …………………………………………., zwanym dalej </w:t>
      </w:r>
      <w:r w:rsidRPr="00507FAC">
        <w:rPr>
          <w:rFonts w:cs="Times New Roman"/>
          <w:b/>
          <w:bCs/>
        </w:rPr>
        <w:t>Wykonawcą</w:t>
      </w:r>
    </w:p>
    <w:p w:rsidR="00A879FF" w:rsidRPr="00507FAC" w:rsidRDefault="00914F2E" w:rsidP="00507FAC">
      <w:pPr>
        <w:pStyle w:val="Domylnie"/>
        <w:tabs>
          <w:tab w:val="left" w:pos="397"/>
          <w:tab w:val="left" w:pos="1780"/>
        </w:tabs>
        <w:ind w:hanging="397"/>
        <w:jc w:val="both"/>
        <w:rPr>
          <w:rFonts w:cs="Times New Roman"/>
        </w:rPr>
      </w:pPr>
      <w:r w:rsidRPr="00507FAC">
        <w:rPr>
          <w:rFonts w:cs="Times New Roman"/>
        </w:rPr>
        <w:t xml:space="preserve">      </w:t>
      </w:r>
      <w:r w:rsidR="00A879FF" w:rsidRPr="00507FAC">
        <w:rPr>
          <w:rFonts w:cs="Times New Roman"/>
        </w:rPr>
        <w:t>o następującej treści:</w:t>
      </w:r>
    </w:p>
    <w:p w:rsidR="00A879FF" w:rsidRPr="00507FAC" w:rsidRDefault="00DD6565" w:rsidP="00507FAC">
      <w:pPr>
        <w:pStyle w:val="Standard"/>
        <w:jc w:val="both"/>
        <w:rPr>
          <w:rFonts w:cs="Times New Roman"/>
          <w:b/>
        </w:rPr>
      </w:pPr>
      <w:r w:rsidRPr="00507FAC">
        <w:rPr>
          <w:rFonts w:cs="Times New Roman"/>
          <w:b/>
        </w:rPr>
        <w:t xml:space="preserve">                                                      </w:t>
      </w:r>
      <w:r w:rsidR="00A879FF" w:rsidRPr="00507FAC">
        <w:rPr>
          <w:rFonts w:cs="Times New Roman"/>
          <w:b/>
        </w:rPr>
        <w:t>§ 1 Przedmiot umowy</w:t>
      </w:r>
    </w:p>
    <w:p w:rsidR="00A879FF" w:rsidRPr="00507FAC" w:rsidRDefault="00A879FF" w:rsidP="00507FAC">
      <w:pPr>
        <w:pStyle w:val="Standard"/>
        <w:jc w:val="both"/>
        <w:rPr>
          <w:rFonts w:cs="Times New Roman"/>
          <w:b/>
        </w:rPr>
      </w:pPr>
    </w:p>
    <w:p w:rsidR="00A879FF" w:rsidRPr="00507FAC" w:rsidRDefault="00645FF5" w:rsidP="00507FAC">
      <w:pPr>
        <w:pStyle w:val="Standard"/>
        <w:tabs>
          <w:tab w:val="left" w:pos="426"/>
        </w:tabs>
        <w:jc w:val="both"/>
        <w:rPr>
          <w:rFonts w:cs="Times New Roman"/>
        </w:rPr>
      </w:pPr>
      <w:r w:rsidRPr="00507FAC">
        <w:rPr>
          <w:rFonts w:cs="Times New Roman"/>
        </w:rPr>
        <w:t>1.</w:t>
      </w:r>
      <w:r w:rsidR="00A879FF" w:rsidRPr="00507FAC">
        <w:rPr>
          <w:rFonts w:cs="Times New Roman"/>
        </w:rPr>
        <w:t xml:space="preserve">Przedmiotem niniejszej umowy jest </w:t>
      </w:r>
      <w:r w:rsidR="00A879FF" w:rsidRPr="00507FAC">
        <w:rPr>
          <w:rFonts w:cs="Times New Roman"/>
          <w:b/>
        </w:rPr>
        <w:t>„</w:t>
      </w:r>
      <w:r w:rsidR="00914F2E" w:rsidRPr="00507FAC">
        <w:rPr>
          <w:rFonts w:eastAsia="Times New Roman" w:cs="Times New Roman"/>
          <w:b/>
          <w:bCs/>
          <w:color w:val="000000"/>
        </w:rPr>
        <w:t>Zimowe utrzymanie chodników, ulic i dróg gminnych na terenie miasta i gminy Rogoźno w sezonie zimowym 2016/2017</w:t>
      </w:r>
      <w:r w:rsidR="00A879FF" w:rsidRPr="00507FAC">
        <w:rPr>
          <w:rFonts w:cs="Times New Roman"/>
          <w:b/>
        </w:rPr>
        <w:t>”</w:t>
      </w:r>
    </w:p>
    <w:p w:rsidR="00A879FF" w:rsidRPr="00507FAC" w:rsidRDefault="00146921" w:rsidP="00507FAC">
      <w:pPr>
        <w:pStyle w:val="western"/>
        <w:spacing w:before="0" w:beforeAutospacing="0" w:after="119" w:line="276" w:lineRule="auto"/>
        <w:rPr>
          <w:b w:val="0"/>
        </w:rPr>
      </w:pPr>
      <w:r w:rsidRPr="00507FAC">
        <w:rPr>
          <w:b w:val="0"/>
        </w:rPr>
        <w:t xml:space="preserve">1.1 </w:t>
      </w:r>
      <w:r w:rsidR="00A879FF" w:rsidRPr="00507FAC">
        <w:rPr>
          <w:b w:val="0"/>
        </w:rPr>
        <w:t xml:space="preserve">Przedmiot zamówienia obejmuje: </w:t>
      </w:r>
    </w:p>
    <w:p w:rsidR="007672EF" w:rsidRPr="00507FAC" w:rsidRDefault="007672EF" w:rsidP="00507FAC">
      <w:pPr>
        <w:jc w:val="both"/>
        <w:rPr>
          <w:rFonts w:cs="Times New Roman"/>
        </w:rPr>
      </w:pPr>
      <w:r w:rsidRPr="00507FAC">
        <w:rPr>
          <w:rFonts w:cs="Times New Roman"/>
          <w:bCs/>
        </w:rPr>
        <w:t>zimowe</w:t>
      </w:r>
      <w:r w:rsidRPr="00507FAC">
        <w:rPr>
          <w:rFonts w:eastAsia="Calibri" w:cs="Times New Roman"/>
          <w:bCs/>
        </w:rPr>
        <w:t xml:space="preserve"> </w:t>
      </w:r>
      <w:r w:rsidRPr="00507FAC">
        <w:rPr>
          <w:rFonts w:cs="Times New Roman"/>
          <w:bCs/>
        </w:rPr>
        <w:t>utrzymanie</w:t>
      </w:r>
      <w:r w:rsidRPr="00507FAC">
        <w:rPr>
          <w:rFonts w:eastAsia="Calibri" w:cs="Times New Roman"/>
          <w:bCs/>
        </w:rPr>
        <w:t xml:space="preserve"> </w:t>
      </w:r>
      <w:r w:rsidRPr="00507FAC">
        <w:rPr>
          <w:rFonts w:cs="Times New Roman"/>
          <w:bCs/>
        </w:rPr>
        <w:t>chodników,</w:t>
      </w:r>
      <w:r w:rsidRPr="00507FAC">
        <w:rPr>
          <w:rFonts w:eastAsia="Calibri" w:cs="Times New Roman"/>
          <w:bCs/>
        </w:rPr>
        <w:t xml:space="preserve"> </w:t>
      </w:r>
      <w:r w:rsidRPr="00507FAC">
        <w:rPr>
          <w:rFonts w:cs="Times New Roman"/>
          <w:bCs/>
        </w:rPr>
        <w:t>ulic</w:t>
      </w:r>
      <w:r w:rsidRPr="00507FAC">
        <w:rPr>
          <w:rFonts w:eastAsia="Calibri" w:cs="Times New Roman"/>
          <w:bCs/>
        </w:rPr>
        <w:t xml:space="preserve"> </w:t>
      </w:r>
      <w:r w:rsidRPr="00507FAC">
        <w:rPr>
          <w:rFonts w:cs="Times New Roman"/>
          <w:bCs/>
        </w:rPr>
        <w:t>i</w:t>
      </w:r>
      <w:r w:rsidRPr="00507FAC">
        <w:rPr>
          <w:rFonts w:eastAsia="Calibri" w:cs="Times New Roman"/>
          <w:bCs/>
        </w:rPr>
        <w:t xml:space="preserve"> </w:t>
      </w:r>
      <w:r w:rsidRPr="00507FAC">
        <w:rPr>
          <w:rFonts w:cs="Times New Roman"/>
          <w:bCs/>
        </w:rPr>
        <w:t>dróg</w:t>
      </w:r>
      <w:r w:rsidRPr="00507FAC">
        <w:rPr>
          <w:rFonts w:eastAsia="Calibri" w:cs="Times New Roman"/>
          <w:bCs/>
        </w:rPr>
        <w:t xml:space="preserve"> </w:t>
      </w:r>
      <w:r w:rsidRPr="00507FAC">
        <w:rPr>
          <w:rFonts w:cs="Times New Roman"/>
          <w:bCs/>
        </w:rPr>
        <w:t>gminnych</w:t>
      </w:r>
      <w:r w:rsidRPr="00507FAC">
        <w:rPr>
          <w:rFonts w:eastAsia="Calibri" w:cs="Times New Roman"/>
          <w:bCs/>
        </w:rPr>
        <w:t xml:space="preserve"> </w:t>
      </w:r>
      <w:r w:rsidRPr="00507FAC">
        <w:rPr>
          <w:rFonts w:cs="Times New Roman"/>
          <w:bCs/>
        </w:rPr>
        <w:t>na</w:t>
      </w:r>
      <w:r w:rsidRPr="00507FAC">
        <w:rPr>
          <w:rFonts w:eastAsia="Calibri" w:cs="Times New Roman"/>
          <w:bCs/>
        </w:rPr>
        <w:t xml:space="preserve"> </w:t>
      </w:r>
      <w:r w:rsidRPr="00507FAC">
        <w:rPr>
          <w:rFonts w:cs="Times New Roman"/>
          <w:bCs/>
        </w:rPr>
        <w:t>terenie</w:t>
      </w:r>
      <w:r w:rsidRPr="00507FAC">
        <w:rPr>
          <w:rFonts w:eastAsia="Calibri" w:cs="Times New Roman"/>
          <w:bCs/>
        </w:rPr>
        <w:t xml:space="preserve"> </w:t>
      </w:r>
      <w:r w:rsidRPr="00507FAC">
        <w:rPr>
          <w:rFonts w:cs="Times New Roman"/>
          <w:bCs/>
        </w:rPr>
        <w:t>miasta</w:t>
      </w:r>
      <w:r w:rsidRPr="00507FAC">
        <w:rPr>
          <w:rFonts w:eastAsia="Calibri" w:cs="Times New Roman"/>
          <w:bCs/>
        </w:rPr>
        <w:t xml:space="preserve"> </w:t>
      </w:r>
      <w:r w:rsidRPr="00507FAC">
        <w:rPr>
          <w:rFonts w:cs="Times New Roman"/>
          <w:bCs/>
        </w:rPr>
        <w:t>i</w:t>
      </w:r>
      <w:r w:rsidRPr="00507FAC">
        <w:rPr>
          <w:rFonts w:eastAsia="Calibri" w:cs="Times New Roman"/>
          <w:bCs/>
        </w:rPr>
        <w:t xml:space="preserve"> </w:t>
      </w:r>
      <w:r w:rsidRPr="00507FAC">
        <w:rPr>
          <w:rFonts w:cs="Times New Roman"/>
          <w:bCs/>
        </w:rPr>
        <w:t>gminy</w:t>
      </w:r>
      <w:r w:rsidRPr="00507FAC">
        <w:rPr>
          <w:rFonts w:eastAsia="Calibri" w:cs="Times New Roman"/>
          <w:bCs/>
        </w:rPr>
        <w:t xml:space="preserve"> </w:t>
      </w:r>
      <w:r w:rsidRPr="00507FAC">
        <w:rPr>
          <w:rFonts w:cs="Times New Roman"/>
          <w:bCs/>
        </w:rPr>
        <w:t>Rogoźno</w:t>
      </w:r>
      <w:r w:rsidRPr="00507FAC">
        <w:rPr>
          <w:rFonts w:eastAsia="Calibri" w:cs="Times New Roman"/>
          <w:bCs/>
        </w:rPr>
        <w:t xml:space="preserve"> </w:t>
      </w:r>
      <w:r w:rsidRPr="00507FAC">
        <w:rPr>
          <w:rFonts w:cs="Times New Roman"/>
          <w:bCs/>
        </w:rPr>
        <w:t>w</w:t>
      </w:r>
      <w:r w:rsidRPr="00507FAC">
        <w:rPr>
          <w:rFonts w:eastAsia="Calibri" w:cs="Times New Roman"/>
          <w:bCs/>
        </w:rPr>
        <w:t xml:space="preserve"> </w:t>
      </w:r>
      <w:r w:rsidRPr="00507FAC">
        <w:rPr>
          <w:rFonts w:cs="Times New Roman"/>
          <w:bCs/>
        </w:rPr>
        <w:t>sezonie</w:t>
      </w:r>
      <w:r w:rsidRPr="00507FAC">
        <w:rPr>
          <w:rFonts w:eastAsia="Calibri" w:cs="Times New Roman"/>
          <w:bCs/>
        </w:rPr>
        <w:t xml:space="preserve"> </w:t>
      </w:r>
      <w:r w:rsidRPr="00507FAC">
        <w:rPr>
          <w:rFonts w:cs="Times New Roman"/>
          <w:bCs/>
        </w:rPr>
        <w:t>zimowym</w:t>
      </w:r>
      <w:r w:rsidRPr="00507FAC">
        <w:rPr>
          <w:rFonts w:eastAsia="Calibri" w:cs="Times New Roman"/>
          <w:bCs/>
        </w:rPr>
        <w:t xml:space="preserve"> </w:t>
      </w:r>
      <w:r w:rsidRPr="00507FAC">
        <w:rPr>
          <w:rFonts w:cs="Times New Roman"/>
          <w:bCs/>
        </w:rPr>
        <w:t>2016/2017</w:t>
      </w:r>
      <w:r w:rsidRPr="00507FAC">
        <w:rPr>
          <w:rFonts w:eastAsia="Calibri" w:cs="Times New Roman"/>
          <w:bCs/>
        </w:rPr>
        <w:t xml:space="preserve"> </w:t>
      </w:r>
      <w:r w:rsidRPr="00507FAC">
        <w:rPr>
          <w:rFonts w:cs="Times New Roman"/>
          <w:bCs/>
        </w:rPr>
        <w:t>oraz</w:t>
      </w:r>
      <w:r w:rsidRPr="00507FAC">
        <w:rPr>
          <w:rFonts w:eastAsia="Calibri" w:cs="Times New Roman"/>
          <w:bCs/>
        </w:rPr>
        <w:t xml:space="preserve"> </w:t>
      </w:r>
      <w:r w:rsidRPr="00507FAC">
        <w:rPr>
          <w:rFonts w:cs="Times New Roman"/>
          <w:bCs/>
        </w:rPr>
        <w:t>pozimowe</w:t>
      </w:r>
      <w:r w:rsidRPr="00507FAC">
        <w:rPr>
          <w:rFonts w:eastAsia="Calibri" w:cs="Times New Roman"/>
          <w:bCs/>
        </w:rPr>
        <w:t xml:space="preserve"> </w:t>
      </w:r>
      <w:r w:rsidRPr="00507FAC">
        <w:rPr>
          <w:rFonts w:cs="Times New Roman"/>
          <w:bCs/>
        </w:rPr>
        <w:t>jednorazowe</w:t>
      </w:r>
      <w:r w:rsidRPr="00507FAC">
        <w:rPr>
          <w:rFonts w:eastAsia="Calibri" w:cs="Times New Roman"/>
          <w:bCs/>
        </w:rPr>
        <w:t xml:space="preserve"> </w:t>
      </w:r>
      <w:r w:rsidRPr="00507FAC">
        <w:rPr>
          <w:rFonts w:cs="Times New Roman"/>
          <w:bCs/>
        </w:rPr>
        <w:t>oczyszczenie</w:t>
      </w:r>
      <w:r w:rsidRPr="00507FAC">
        <w:rPr>
          <w:rFonts w:eastAsia="Calibri" w:cs="Times New Roman"/>
          <w:bCs/>
        </w:rPr>
        <w:t xml:space="preserve"> </w:t>
      </w:r>
      <w:r w:rsidRPr="00507FAC">
        <w:rPr>
          <w:rFonts w:cs="Times New Roman"/>
          <w:bCs/>
        </w:rPr>
        <w:t>wskazanych</w:t>
      </w:r>
      <w:r w:rsidRPr="00507FAC">
        <w:rPr>
          <w:rFonts w:eastAsia="Calibri" w:cs="Times New Roman"/>
          <w:bCs/>
        </w:rPr>
        <w:t xml:space="preserve"> </w:t>
      </w:r>
      <w:r w:rsidRPr="00507FAC">
        <w:rPr>
          <w:rFonts w:cs="Times New Roman"/>
          <w:bCs/>
        </w:rPr>
        <w:t>ulic</w:t>
      </w:r>
      <w:r w:rsidRPr="00507FAC">
        <w:rPr>
          <w:rFonts w:eastAsia="Calibri" w:cs="Times New Roman"/>
          <w:bCs/>
        </w:rPr>
        <w:t xml:space="preserve"> </w:t>
      </w:r>
      <w:r w:rsidRPr="00507FAC">
        <w:rPr>
          <w:rFonts w:cs="Times New Roman"/>
          <w:bCs/>
        </w:rPr>
        <w:t>na</w:t>
      </w:r>
      <w:r w:rsidRPr="00507FAC">
        <w:rPr>
          <w:rFonts w:eastAsia="Calibri" w:cs="Times New Roman"/>
          <w:bCs/>
        </w:rPr>
        <w:t xml:space="preserve"> </w:t>
      </w:r>
      <w:r w:rsidRPr="00507FAC">
        <w:rPr>
          <w:rFonts w:cs="Times New Roman"/>
          <w:bCs/>
        </w:rPr>
        <w:t>terenie</w:t>
      </w:r>
      <w:r w:rsidRPr="00507FAC">
        <w:rPr>
          <w:rFonts w:eastAsia="Calibri" w:cs="Times New Roman"/>
          <w:bCs/>
        </w:rPr>
        <w:t xml:space="preserve"> </w:t>
      </w:r>
      <w:r w:rsidRPr="00507FAC">
        <w:rPr>
          <w:rFonts w:cs="Times New Roman"/>
          <w:bCs/>
        </w:rPr>
        <w:t>miasta</w:t>
      </w:r>
      <w:r w:rsidRPr="00507FAC">
        <w:rPr>
          <w:rFonts w:eastAsia="Calibri" w:cs="Times New Roman"/>
          <w:bCs/>
        </w:rPr>
        <w:t xml:space="preserve"> </w:t>
      </w:r>
      <w:r w:rsidRPr="00507FAC">
        <w:rPr>
          <w:rFonts w:cs="Times New Roman"/>
          <w:bCs/>
        </w:rPr>
        <w:t>Rogoźno</w:t>
      </w:r>
      <w:r w:rsidRPr="00507FAC">
        <w:rPr>
          <w:rFonts w:eastAsia="Calibri" w:cs="Times New Roman"/>
          <w:bCs/>
        </w:rPr>
        <w:t xml:space="preserve"> </w:t>
      </w:r>
      <w:r w:rsidRPr="00507FAC">
        <w:rPr>
          <w:rFonts w:cs="Times New Roman"/>
          <w:bCs/>
        </w:rPr>
        <w:t>w</w:t>
      </w:r>
      <w:r w:rsidRPr="00507FAC">
        <w:rPr>
          <w:rFonts w:eastAsia="Calibri" w:cs="Times New Roman"/>
          <w:bCs/>
        </w:rPr>
        <w:t xml:space="preserve"> </w:t>
      </w:r>
      <w:r w:rsidRPr="00507FAC">
        <w:rPr>
          <w:rFonts w:cs="Times New Roman"/>
          <w:bCs/>
        </w:rPr>
        <w:t>roku</w:t>
      </w:r>
      <w:r w:rsidRPr="00507FAC">
        <w:rPr>
          <w:rFonts w:eastAsia="Calibri" w:cs="Times New Roman"/>
          <w:bCs/>
        </w:rPr>
        <w:t xml:space="preserve"> </w:t>
      </w:r>
      <w:r w:rsidRPr="00507FAC">
        <w:rPr>
          <w:rFonts w:cs="Times New Roman"/>
          <w:bCs/>
        </w:rPr>
        <w:t>2017.</w:t>
      </w:r>
    </w:p>
    <w:p w:rsidR="007672EF" w:rsidRPr="00507FAC" w:rsidRDefault="007672EF" w:rsidP="00507FAC">
      <w:pPr>
        <w:pStyle w:val="Standard"/>
        <w:jc w:val="both"/>
        <w:rPr>
          <w:rFonts w:cs="Times New Roman"/>
          <w:iCs/>
        </w:rPr>
      </w:pPr>
      <w:r w:rsidRPr="00507FAC">
        <w:rPr>
          <w:rFonts w:cs="Times New Roman"/>
          <w:iCs/>
        </w:rPr>
        <w:t>Przedmiot</w:t>
      </w:r>
      <w:r w:rsidRPr="00507FAC">
        <w:rPr>
          <w:rFonts w:eastAsia="Calibri" w:cs="Times New Roman"/>
          <w:iCs/>
        </w:rPr>
        <w:t xml:space="preserve"> </w:t>
      </w:r>
      <w:r w:rsidRPr="00507FAC">
        <w:rPr>
          <w:rFonts w:cs="Times New Roman"/>
          <w:iCs/>
        </w:rPr>
        <w:t>zamówienia</w:t>
      </w:r>
      <w:r w:rsidRPr="00507FAC">
        <w:rPr>
          <w:rFonts w:eastAsia="Calibri" w:cs="Times New Roman"/>
          <w:iCs/>
        </w:rPr>
        <w:t xml:space="preserve"> </w:t>
      </w:r>
      <w:r w:rsidRPr="00507FAC">
        <w:rPr>
          <w:rFonts w:cs="Times New Roman"/>
          <w:iCs/>
        </w:rPr>
        <w:t>obejmuje</w:t>
      </w:r>
      <w:r w:rsidRPr="00507FAC">
        <w:rPr>
          <w:rFonts w:eastAsia="Calibri" w:cs="Times New Roman"/>
          <w:iCs/>
        </w:rPr>
        <w:t xml:space="preserve"> </w:t>
      </w:r>
      <w:r w:rsidRPr="00507FAC">
        <w:rPr>
          <w:rFonts w:cs="Times New Roman"/>
          <w:iCs/>
        </w:rPr>
        <w:t>swym</w:t>
      </w:r>
      <w:r w:rsidRPr="00507FAC">
        <w:rPr>
          <w:rFonts w:eastAsia="Calibri" w:cs="Times New Roman"/>
          <w:iCs/>
        </w:rPr>
        <w:t xml:space="preserve"> </w:t>
      </w:r>
      <w:r w:rsidRPr="00507FAC">
        <w:rPr>
          <w:rFonts w:cs="Times New Roman"/>
          <w:iCs/>
        </w:rPr>
        <w:t>zakresem:</w:t>
      </w:r>
    </w:p>
    <w:p w:rsidR="00440635" w:rsidRPr="00507FAC" w:rsidRDefault="00440635" w:rsidP="00507FAC">
      <w:pPr>
        <w:pStyle w:val="Standard"/>
        <w:numPr>
          <w:ilvl w:val="0"/>
          <w:numId w:val="17"/>
        </w:numPr>
        <w:autoSpaceDN/>
        <w:jc w:val="both"/>
        <w:rPr>
          <w:rFonts w:cs="Times New Roman"/>
          <w:iCs/>
        </w:rPr>
      </w:pPr>
      <w:r w:rsidRPr="00507FAC">
        <w:rPr>
          <w:rFonts w:cs="Times New Roman"/>
          <w:iCs/>
        </w:rPr>
        <w:t>pełnienie</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godzinach</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16.00</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dniach</w:t>
      </w:r>
      <w:r w:rsidRPr="00507FAC">
        <w:rPr>
          <w:rFonts w:eastAsia="Calibri" w:cs="Times New Roman"/>
          <w:iCs/>
        </w:rPr>
        <w:t xml:space="preserve"> </w:t>
      </w:r>
      <w:r w:rsidRPr="00507FAC">
        <w:rPr>
          <w:rFonts w:cs="Times New Roman"/>
          <w:iCs/>
        </w:rPr>
        <w:t>roboczych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dnia</w:t>
      </w:r>
      <w:r w:rsidRPr="00507FAC">
        <w:rPr>
          <w:rFonts w:eastAsia="Calibri" w:cs="Times New Roman"/>
          <w:iCs/>
        </w:rPr>
        <w:t xml:space="preserve"> </w:t>
      </w:r>
      <w:r w:rsidRPr="00507FAC">
        <w:rPr>
          <w:rFonts w:cs="Times New Roman"/>
          <w:iCs/>
        </w:rPr>
        <w:t>następnego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dniach</w:t>
      </w:r>
      <w:r w:rsidRPr="00507FAC">
        <w:rPr>
          <w:rFonts w:eastAsia="Calibri" w:cs="Times New Roman"/>
          <w:iCs/>
        </w:rPr>
        <w:t xml:space="preserve"> </w:t>
      </w:r>
      <w:r w:rsidRPr="00507FAC">
        <w:rPr>
          <w:rFonts w:cs="Times New Roman"/>
          <w:iCs/>
        </w:rPr>
        <w:t>wolnych</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pracy,</w:t>
      </w:r>
    </w:p>
    <w:p w:rsidR="00507FAC" w:rsidRDefault="00507FAC" w:rsidP="00507FAC">
      <w:pPr>
        <w:pStyle w:val="Standard"/>
        <w:ind w:left="360"/>
        <w:jc w:val="both"/>
        <w:rPr>
          <w:rFonts w:eastAsia="Calibri" w:cs="Times New Roman"/>
          <w:iCs/>
        </w:rPr>
      </w:pPr>
      <w:r>
        <w:rPr>
          <w:rFonts w:cs="Times New Roman"/>
          <w:iCs/>
        </w:rPr>
        <w:t xml:space="preserve">b)  </w:t>
      </w:r>
      <w:r w:rsidR="00440635" w:rsidRPr="00507FAC">
        <w:rPr>
          <w:rFonts w:cs="Times New Roman"/>
          <w:iCs/>
        </w:rPr>
        <w:t>mechaniczne</w:t>
      </w:r>
      <w:r w:rsidR="00440635" w:rsidRPr="00507FAC">
        <w:rPr>
          <w:rFonts w:eastAsia="Calibri" w:cs="Times New Roman"/>
          <w:iCs/>
        </w:rPr>
        <w:t xml:space="preserve"> </w:t>
      </w:r>
      <w:r w:rsidR="00440635" w:rsidRPr="00507FAC">
        <w:rPr>
          <w:rFonts w:cs="Times New Roman"/>
          <w:iCs/>
        </w:rPr>
        <w:t>odśnieżanie</w:t>
      </w:r>
      <w:r w:rsidR="00440635" w:rsidRPr="00507FAC">
        <w:rPr>
          <w:rFonts w:eastAsia="Calibri" w:cs="Times New Roman"/>
          <w:iCs/>
        </w:rPr>
        <w:t xml:space="preserve"> </w:t>
      </w:r>
      <w:r w:rsidR="00440635" w:rsidRPr="00507FAC">
        <w:rPr>
          <w:rFonts w:cs="Times New Roman"/>
          <w:iCs/>
        </w:rPr>
        <w:t>oraz</w:t>
      </w:r>
      <w:r w:rsidR="00440635" w:rsidRPr="00507FAC">
        <w:rPr>
          <w:rFonts w:eastAsia="Calibri" w:cs="Times New Roman"/>
          <w:iCs/>
        </w:rPr>
        <w:t xml:space="preserve"> </w:t>
      </w:r>
      <w:r w:rsidR="00440635" w:rsidRPr="00507FAC">
        <w:rPr>
          <w:rFonts w:cs="Times New Roman"/>
          <w:iCs/>
        </w:rPr>
        <w:t>usuwanie</w:t>
      </w:r>
      <w:r w:rsidR="00440635" w:rsidRPr="00507FAC">
        <w:rPr>
          <w:rFonts w:eastAsia="Calibri" w:cs="Times New Roman"/>
          <w:iCs/>
        </w:rPr>
        <w:t xml:space="preserve"> </w:t>
      </w:r>
      <w:r w:rsidR="00440635" w:rsidRPr="00507FAC">
        <w:rPr>
          <w:rFonts w:cs="Times New Roman"/>
          <w:iCs/>
        </w:rPr>
        <w:t>skutków</w:t>
      </w:r>
      <w:r w:rsidR="00440635" w:rsidRPr="00507FAC">
        <w:rPr>
          <w:rFonts w:eastAsia="Calibri" w:cs="Times New Roman"/>
          <w:iCs/>
        </w:rPr>
        <w:t xml:space="preserve"> </w:t>
      </w:r>
      <w:r w:rsidR="00440635" w:rsidRPr="00507FAC">
        <w:rPr>
          <w:rFonts w:cs="Times New Roman"/>
          <w:iCs/>
        </w:rPr>
        <w:t>gołoledzi</w:t>
      </w:r>
      <w:r w:rsidR="00440635" w:rsidRPr="00507FAC">
        <w:rPr>
          <w:rFonts w:eastAsia="Calibri" w:cs="Times New Roman"/>
          <w:iCs/>
        </w:rPr>
        <w:t xml:space="preserve"> </w:t>
      </w:r>
      <w:r w:rsidR="00440635" w:rsidRPr="00507FAC">
        <w:rPr>
          <w:rFonts w:cs="Times New Roman"/>
          <w:iCs/>
        </w:rPr>
        <w:t>tj.</w:t>
      </w:r>
      <w:r w:rsidR="00440635" w:rsidRPr="00507FAC">
        <w:rPr>
          <w:rFonts w:eastAsia="Calibri" w:cs="Times New Roman"/>
          <w:iCs/>
        </w:rPr>
        <w:t xml:space="preserve"> </w:t>
      </w:r>
      <w:r w:rsidR="00440635" w:rsidRPr="00507FAC">
        <w:rPr>
          <w:rFonts w:cs="Times New Roman"/>
          <w:iCs/>
        </w:rPr>
        <w:t>usuwanie</w:t>
      </w:r>
      <w:r w:rsidR="00440635" w:rsidRPr="00507FAC">
        <w:rPr>
          <w:rFonts w:eastAsia="Calibri" w:cs="Times New Roman"/>
          <w:iCs/>
        </w:rPr>
        <w:t xml:space="preserve"> </w:t>
      </w:r>
      <w:r w:rsidR="00440635" w:rsidRPr="00507FAC">
        <w:rPr>
          <w:rFonts w:cs="Times New Roman"/>
          <w:iCs/>
        </w:rPr>
        <w:t>śniegu,</w:t>
      </w:r>
      <w:r w:rsidR="00440635" w:rsidRPr="00507FAC">
        <w:rPr>
          <w:rFonts w:eastAsia="Calibri" w:cs="Times New Roman"/>
          <w:iCs/>
        </w:rPr>
        <w:t xml:space="preserve"> </w:t>
      </w:r>
      <w:r w:rsidR="00440635" w:rsidRPr="00507FAC">
        <w:rPr>
          <w:rFonts w:cs="Times New Roman"/>
          <w:iCs/>
        </w:rPr>
        <w:t>zasp</w:t>
      </w:r>
      <w:r w:rsidR="00440635" w:rsidRPr="00507FAC">
        <w:rPr>
          <w:rFonts w:eastAsia="Calibri" w:cs="Times New Roman"/>
          <w:iCs/>
        </w:rPr>
        <w:t xml:space="preserve"> </w:t>
      </w:r>
      <w:r>
        <w:rPr>
          <w:rFonts w:eastAsia="Calibri" w:cs="Times New Roman"/>
          <w:iCs/>
        </w:rPr>
        <w:t xml:space="preserve">                 </w:t>
      </w:r>
    </w:p>
    <w:p w:rsidR="00440635" w:rsidRPr="00507FAC" w:rsidRDefault="00507FAC" w:rsidP="00507FAC">
      <w:pPr>
        <w:pStyle w:val="Standard"/>
        <w:ind w:left="360"/>
        <w:jc w:val="both"/>
        <w:rPr>
          <w:rFonts w:eastAsia="Calibri" w:cs="Times New Roman"/>
          <w:iCs/>
        </w:rPr>
      </w:pPr>
      <w:r>
        <w:rPr>
          <w:rFonts w:eastAsia="Calibri" w:cs="Times New Roman"/>
          <w:iCs/>
        </w:rPr>
        <w:t xml:space="preserve">     </w:t>
      </w:r>
      <w:r w:rsidR="00440635" w:rsidRPr="00507FAC">
        <w:rPr>
          <w:rFonts w:cs="Times New Roman"/>
          <w:iCs/>
        </w:rPr>
        <w:t>i</w:t>
      </w:r>
      <w:r w:rsidR="00440635" w:rsidRPr="00507FAC">
        <w:rPr>
          <w:rFonts w:eastAsia="Calibri" w:cs="Times New Roman"/>
          <w:iCs/>
        </w:rPr>
        <w:t xml:space="preserve"> </w:t>
      </w:r>
      <w:r w:rsidR="00440635" w:rsidRPr="00507FAC">
        <w:rPr>
          <w:rFonts w:cs="Times New Roman"/>
          <w:iCs/>
        </w:rPr>
        <w:t>błota</w:t>
      </w:r>
      <w:r w:rsidR="00440635" w:rsidRPr="00507FAC">
        <w:rPr>
          <w:rFonts w:eastAsia="Calibri" w:cs="Times New Roman"/>
          <w:iCs/>
        </w:rPr>
        <w:t xml:space="preserve"> </w:t>
      </w:r>
      <w:r w:rsidR="00440635" w:rsidRPr="00507FAC">
        <w:rPr>
          <w:rFonts w:cs="Times New Roman"/>
          <w:iCs/>
        </w:rPr>
        <w:t>pośniegowego</w:t>
      </w:r>
      <w:r w:rsidR="00440635" w:rsidRPr="00507FAC">
        <w:rPr>
          <w:rFonts w:eastAsia="Calibri" w:cs="Times New Roman"/>
          <w:iCs/>
        </w:rPr>
        <w:t xml:space="preserve"> </w:t>
      </w:r>
      <w:r w:rsidR="00440635" w:rsidRPr="00507FAC">
        <w:rPr>
          <w:rFonts w:cs="Times New Roman"/>
          <w:iCs/>
        </w:rPr>
        <w:t>z</w:t>
      </w:r>
      <w:r w:rsidR="00440635" w:rsidRPr="00507FAC">
        <w:rPr>
          <w:rFonts w:eastAsia="Calibri" w:cs="Times New Roman"/>
          <w:iCs/>
        </w:rPr>
        <w:t xml:space="preserve"> </w:t>
      </w:r>
      <w:r w:rsidR="00440635" w:rsidRPr="00507FAC">
        <w:rPr>
          <w:rFonts w:cs="Times New Roman"/>
          <w:iCs/>
        </w:rPr>
        <w:t>ulic,</w:t>
      </w:r>
      <w:r w:rsidR="00440635" w:rsidRPr="00507FAC">
        <w:rPr>
          <w:rFonts w:eastAsia="Calibri" w:cs="Times New Roman"/>
          <w:iCs/>
        </w:rPr>
        <w:t xml:space="preserve"> </w:t>
      </w:r>
      <w:r w:rsidR="00440635" w:rsidRPr="00507FAC">
        <w:rPr>
          <w:rFonts w:cs="Times New Roman"/>
          <w:iCs/>
        </w:rPr>
        <w:t>zatok</w:t>
      </w:r>
      <w:r w:rsidR="00440635" w:rsidRPr="00507FAC">
        <w:rPr>
          <w:rFonts w:eastAsia="Calibri" w:cs="Times New Roman"/>
          <w:iCs/>
        </w:rPr>
        <w:t xml:space="preserve"> </w:t>
      </w:r>
      <w:r w:rsidR="00440635" w:rsidRPr="00507FAC">
        <w:rPr>
          <w:rFonts w:cs="Times New Roman"/>
          <w:iCs/>
        </w:rPr>
        <w:t>postojowych</w:t>
      </w:r>
      <w:r w:rsidR="00440635" w:rsidRPr="00507FAC">
        <w:rPr>
          <w:rFonts w:eastAsia="Calibri" w:cs="Times New Roman"/>
          <w:iCs/>
        </w:rPr>
        <w:t xml:space="preserve"> </w:t>
      </w:r>
      <w:r w:rsidR="00440635" w:rsidRPr="00507FAC">
        <w:rPr>
          <w:rFonts w:cs="Times New Roman"/>
          <w:iCs/>
        </w:rPr>
        <w:t>i</w:t>
      </w:r>
      <w:r w:rsidR="00440635" w:rsidRPr="00507FAC">
        <w:rPr>
          <w:rFonts w:eastAsia="Calibri" w:cs="Times New Roman"/>
          <w:iCs/>
        </w:rPr>
        <w:t xml:space="preserve"> </w:t>
      </w:r>
      <w:r w:rsidR="00440635" w:rsidRPr="00507FAC">
        <w:rPr>
          <w:rFonts w:cs="Times New Roman"/>
          <w:iCs/>
        </w:rPr>
        <w:t>parkingów</w:t>
      </w:r>
      <w:r w:rsidR="00440635" w:rsidRPr="00507FAC">
        <w:rPr>
          <w:rFonts w:eastAsia="Calibri" w:cs="Times New Roman"/>
          <w:iCs/>
        </w:rPr>
        <w:t xml:space="preserve"> </w:t>
      </w:r>
      <w:r w:rsidR="00440635" w:rsidRPr="00507FAC">
        <w:rPr>
          <w:rFonts w:cs="Times New Roman"/>
          <w:iCs/>
        </w:rPr>
        <w:t>o</w:t>
      </w:r>
      <w:r w:rsidR="00440635" w:rsidRPr="00507FAC">
        <w:rPr>
          <w:rFonts w:eastAsia="Calibri" w:cs="Times New Roman"/>
          <w:iCs/>
        </w:rPr>
        <w:t xml:space="preserve"> </w:t>
      </w:r>
      <w:r w:rsidR="00440635" w:rsidRPr="00507FAC">
        <w:rPr>
          <w:rFonts w:cs="Times New Roman"/>
          <w:iCs/>
        </w:rPr>
        <w:t>nawierzchni</w:t>
      </w:r>
      <w:r w:rsidR="00440635" w:rsidRPr="00507FAC">
        <w:rPr>
          <w:rFonts w:eastAsia="Calibri" w:cs="Times New Roman"/>
          <w:iCs/>
        </w:rPr>
        <w:t xml:space="preserve"> </w:t>
      </w:r>
      <w:r w:rsidR="00440635" w:rsidRPr="00507FAC">
        <w:rPr>
          <w:rFonts w:cs="Times New Roman"/>
          <w:iCs/>
        </w:rPr>
        <w:t>utwardzonej</w:t>
      </w:r>
      <w:r w:rsidR="00440635" w:rsidRPr="00507FAC">
        <w:rPr>
          <w:rFonts w:eastAsia="Calibri" w:cs="Times New Roman"/>
          <w:iCs/>
        </w:rPr>
        <w:t xml:space="preserve"> </w:t>
      </w:r>
    </w:p>
    <w:p w:rsidR="00440635" w:rsidRPr="00507FAC" w:rsidRDefault="00440635" w:rsidP="00507FAC">
      <w:pPr>
        <w:pStyle w:val="Standard"/>
        <w:ind w:left="360"/>
        <w:jc w:val="both"/>
        <w:rPr>
          <w:rFonts w:eastAsia="Calibri" w:cs="Times New Roman"/>
          <w:iCs/>
        </w:rPr>
      </w:pP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zwalczanie</w:t>
      </w:r>
      <w:r w:rsidRPr="00507FAC">
        <w:rPr>
          <w:rFonts w:eastAsia="Calibri" w:cs="Times New Roman"/>
          <w:iCs/>
        </w:rPr>
        <w:t xml:space="preserve"> </w:t>
      </w:r>
      <w:r w:rsidRPr="00507FAC">
        <w:rPr>
          <w:rFonts w:cs="Times New Roman"/>
          <w:iCs/>
        </w:rPr>
        <w:t>śliskości</w:t>
      </w:r>
      <w:r w:rsidRPr="00507FAC">
        <w:rPr>
          <w:rFonts w:eastAsia="Calibri" w:cs="Times New Roman"/>
          <w:iCs/>
        </w:rPr>
        <w:t xml:space="preserve"> </w:t>
      </w:r>
      <w:r w:rsidRPr="00507FAC">
        <w:rPr>
          <w:rFonts w:cs="Times New Roman"/>
          <w:iCs/>
        </w:rPr>
        <w:t>zimowej</w:t>
      </w:r>
      <w:r w:rsidRPr="00507FAC">
        <w:rPr>
          <w:rFonts w:eastAsia="Calibri" w:cs="Times New Roman"/>
          <w:iCs/>
        </w:rPr>
        <w:t xml:space="preserve"> </w:t>
      </w:r>
      <w:r w:rsidRPr="00507FAC">
        <w:rPr>
          <w:rFonts w:cs="Times New Roman"/>
          <w:iCs/>
        </w:rPr>
        <w:t>poprzez</w:t>
      </w: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r w:rsidRPr="00507FAC">
        <w:rPr>
          <w:rFonts w:cs="Times New Roman"/>
          <w:iCs/>
        </w:rPr>
        <w:t>mieszanką</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solą.</w:t>
      </w:r>
      <w:r w:rsidRPr="00507FAC">
        <w:rPr>
          <w:rFonts w:eastAsia="Calibri" w:cs="Times New Roman"/>
          <w:iCs/>
        </w:rPr>
        <w:t xml:space="preserve"> </w:t>
      </w:r>
    </w:p>
    <w:p w:rsidR="00440635" w:rsidRPr="00507FAC" w:rsidRDefault="00440635" w:rsidP="00507FAC">
      <w:pPr>
        <w:pStyle w:val="Standard"/>
        <w:ind w:left="360"/>
        <w:jc w:val="both"/>
        <w:rPr>
          <w:rFonts w:cs="Times New Roman"/>
          <w:iCs/>
        </w:rPr>
      </w:pPr>
      <w:r w:rsidRPr="00507FAC">
        <w:rPr>
          <w:rFonts w:eastAsia="Calibri" w:cs="Times New Roman"/>
          <w:iCs/>
        </w:rPr>
        <w:t xml:space="preserve">      </w:t>
      </w:r>
      <w:r w:rsidRPr="00507FAC">
        <w:rPr>
          <w:rFonts w:cs="Times New Roman"/>
          <w:iCs/>
        </w:rPr>
        <w:t xml:space="preserve">Zamawiający dostarczy mieszankę piasku i soli w ilości 400 ton, w przypadku </w:t>
      </w:r>
    </w:p>
    <w:p w:rsidR="00440635" w:rsidRPr="00507FAC" w:rsidRDefault="00440635" w:rsidP="00507FAC">
      <w:pPr>
        <w:pStyle w:val="Standard"/>
        <w:ind w:left="360"/>
        <w:jc w:val="both"/>
        <w:rPr>
          <w:rFonts w:cs="Times New Roman"/>
          <w:iCs/>
        </w:rPr>
      </w:pPr>
      <w:r w:rsidRPr="00507FAC">
        <w:rPr>
          <w:rFonts w:cs="Times New Roman"/>
          <w:iCs/>
        </w:rPr>
        <w:t xml:space="preserve">      konieczności większego zapotrzebowania Wykonawca musi zakupić i dostarczyć </w:t>
      </w:r>
    </w:p>
    <w:p w:rsidR="00440635" w:rsidRPr="00507FAC" w:rsidRDefault="00440635" w:rsidP="00507FAC">
      <w:pPr>
        <w:pStyle w:val="Standard"/>
        <w:ind w:left="360"/>
        <w:jc w:val="both"/>
        <w:rPr>
          <w:rFonts w:cs="Times New Roman"/>
          <w:iCs/>
        </w:rPr>
      </w:pPr>
      <w:r w:rsidRPr="00507FAC">
        <w:rPr>
          <w:rFonts w:cs="Times New Roman"/>
          <w:iCs/>
        </w:rPr>
        <w:t xml:space="preserve">      mieszankę we własnym zakresie. </w:t>
      </w:r>
    </w:p>
    <w:p w:rsidR="00440635" w:rsidRPr="00507FAC" w:rsidRDefault="00440635" w:rsidP="00507FAC">
      <w:pPr>
        <w:pStyle w:val="Standard"/>
        <w:jc w:val="both"/>
        <w:rPr>
          <w:rFonts w:eastAsia="Calibri" w:cs="Times New Roman"/>
          <w:iCs/>
        </w:rPr>
      </w:pPr>
      <w:r w:rsidRPr="00507FAC">
        <w:rPr>
          <w:rFonts w:cs="Times New Roman"/>
          <w:iCs/>
        </w:rPr>
        <w:t xml:space="preserve">      c) dostarczenie</w:t>
      </w:r>
      <w:r w:rsidRPr="00507FAC">
        <w:rPr>
          <w:rFonts w:eastAsia="Calibri" w:cs="Times New Roman"/>
          <w:iCs/>
        </w:rPr>
        <w:t xml:space="preserve"> </w:t>
      </w:r>
      <w:r w:rsidRPr="00507FAC">
        <w:rPr>
          <w:rFonts w:cs="Times New Roman"/>
          <w:iCs/>
        </w:rPr>
        <w:t>mieszanki</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solą</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w:t>
      </w:r>
      <w:r w:rsidRPr="00507FAC">
        <w:rPr>
          <w:rFonts w:eastAsia="Calibri" w:cs="Times New Roman"/>
          <w:iCs/>
        </w:rPr>
        <w:t xml:space="preserve"> </w:t>
      </w:r>
      <w:r w:rsidRPr="00507FAC">
        <w:rPr>
          <w:rFonts w:cs="Times New Roman"/>
          <w:iCs/>
        </w:rPr>
        <w:t>pojemników</w:t>
      </w:r>
      <w:r w:rsidRPr="00507FAC">
        <w:rPr>
          <w:rFonts w:eastAsia="Calibri" w:cs="Times New Roman"/>
          <w:iCs/>
        </w:rPr>
        <w:t xml:space="preserve"> </w:t>
      </w:r>
      <w:r w:rsidRPr="00507FAC">
        <w:rPr>
          <w:rFonts w:cs="Times New Roman"/>
          <w:iCs/>
        </w:rPr>
        <w:t>rozstawionych</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gminy</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ich</w:t>
      </w:r>
      <w:r w:rsidRPr="00507FAC">
        <w:rPr>
          <w:rFonts w:eastAsia="Calibri" w:cs="Times New Roman"/>
          <w:iCs/>
        </w:rPr>
        <w:t xml:space="preserve"> </w:t>
      </w:r>
      <w:r w:rsidRPr="00507FAC">
        <w:rPr>
          <w:rFonts w:cs="Times New Roman"/>
          <w:iCs/>
        </w:rPr>
        <w:t>bieżące</w:t>
      </w:r>
      <w:r w:rsidRPr="00507FAC">
        <w:rPr>
          <w:rFonts w:eastAsia="Calibri" w:cs="Times New Roman"/>
          <w:iCs/>
        </w:rPr>
        <w:t xml:space="preserve"> </w:t>
      </w:r>
      <w:r w:rsidRPr="00507FAC">
        <w:rPr>
          <w:rFonts w:cs="Times New Roman"/>
          <w:iCs/>
        </w:rPr>
        <w:t>uzupełnianie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miejsca</w:t>
      </w:r>
      <w:r w:rsidRPr="00507FAC">
        <w:rPr>
          <w:rFonts w:eastAsia="Calibri" w:cs="Times New Roman"/>
          <w:iCs/>
        </w:rPr>
        <w:t xml:space="preserve"> </w:t>
      </w:r>
      <w:r w:rsidRPr="00507FAC">
        <w:rPr>
          <w:rFonts w:cs="Times New Roman"/>
          <w:iCs/>
        </w:rPr>
        <w:t>wskazanego</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polecenie</w:t>
      </w:r>
      <w:r w:rsidRPr="00507FAC">
        <w:rPr>
          <w:rFonts w:eastAsia="Calibri" w:cs="Times New Roman"/>
          <w:iCs/>
        </w:rPr>
        <w:t xml:space="preserve"> </w:t>
      </w:r>
      <w:r w:rsidRPr="00507FAC">
        <w:rPr>
          <w:rFonts w:cs="Times New Roman"/>
          <w:iCs/>
        </w:rPr>
        <w:t>przedstawiciela</w:t>
      </w:r>
      <w:r w:rsidRPr="00507FAC">
        <w:rPr>
          <w:rFonts w:eastAsia="Calibri" w:cs="Times New Roman"/>
          <w:iCs/>
        </w:rPr>
        <w:t xml:space="preserve"> </w:t>
      </w:r>
      <w:r w:rsidRPr="00507FAC">
        <w:rPr>
          <w:rFonts w:cs="Times New Roman"/>
          <w:iCs/>
        </w:rPr>
        <w:t>Zamawiającego.</w:t>
      </w:r>
    </w:p>
    <w:p w:rsidR="00440635" w:rsidRPr="00507FAC" w:rsidRDefault="00440635" w:rsidP="00507FAC">
      <w:pPr>
        <w:pStyle w:val="Standard"/>
        <w:jc w:val="both"/>
        <w:rPr>
          <w:rFonts w:cs="Times New Roman"/>
          <w:iCs/>
        </w:rPr>
      </w:pPr>
      <w:r w:rsidRPr="00507FAC">
        <w:rPr>
          <w:rFonts w:cs="Times New Roman"/>
          <w:iCs/>
        </w:rPr>
        <w:t xml:space="preserve">      d)  ręczne</w:t>
      </w:r>
      <w:r w:rsidRPr="00507FAC">
        <w:rPr>
          <w:rFonts w:eastAsia="Calibri" w:cs="Times New Roman"/>
          <w:iCs/>
        </w:rPr>
        <w:t xml:space="preserve"> </w:t>
      </w:r>
      <w:r w:rsidRPr="00507FAC">
        <w:rPr>
          <w:rFonts w:cs="Times New Roman"/>
          <w:iCs/>
        </w:rPr>
        <w:t>odgarnięcie</w:t>
      </w:r>
      <w:r w:rsidRPr="00507FAC">
        <w:rPr>
          <w:rFonts w:eastAsia="Calibri" w:cs="Times New Roman"/>
          <w:iCs/>
        </w:rPr>
        <w:t xml:space="preserve"> </w:t>
      </w:r>
      <w:r w:rsidRPr="00507FAC">
        <w:rPr>
          <w:rFonts w:cs="Times New Roman"/>
          <w:iCs/>
        </w:rPr>
        <w:t>pokrywy</w:t>
      </w:r>
      <w:r w:rsidRPr="00507FAC">
        <w:rPr>
          <w:rFonts w:eastAsia="Calibri" w:cs="Times New Roman"/>
          <w:iCs/>
        </w:rPr>
        <w:t xml:space="preserve"> </w:t>
      </w:r>
      <w:r w:rsidRPr="00507FAC">
        <w:rPr>
          <w:rFonts w:cs="Times New Roman"/>
          <w:iCs/>
        </w:rPr>
        <w:t>śnieżnej</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miejscach</w:t>
      </w:r>
      <w:r w:rsidRPr="00507FAC">
        <w:rPr>
          <w:rFonts w:eastAsia="Calibri" w:cs="Times New Roman"/>
          <w:iCs/>
        </w:rPr>
        <w:t xml:space="preserve"> </w:t>
      </w:r>
      <w:r w:rsidRPr="00507FAC">
        <w:rPr>
          <w:rFonts w:cs="Times New Roman"/>
          <w:iCs/>
        </w:rPr>
        <w:t>niedostępnych</w:t>
      </w:r>
      <w:r w:rsidRPr="00507FAC">
        <w:rPr>
          <w:rFonts w:eastAsia="Calibri" w:cs="Times New Roman"/>
          <w:iCs/>
        </w:rPr>
        <w:t xml:space="preserve"> </w:t>
      </w:r>
      <w:r w:rsidRPr="00507FAC">
        <w:rPr>
          <w:rFonts w:cs="Times New Roman"/>
          <w:iCs/>
        </w:rPr>
        <w:t>dla</w:t>
      </w:r>
      <w:r w:rsidRPr="00507FAC">
        <w:rPr>
          <w:rFonts w:eastAsia="Calibri" w:cs="Times New Roman"/>
          <w:iCs/>
        </w:rPr>
        <w:t xml:space="preserve"> </w:t>
      </w:r>
      <w:r w:rsidRPr="00507FAC">
        <w:rPr>
          <w:rFonts w:cs="Times New Roman"/>
          <w:iCs/>
        </w:rPr>
        <w:t>pługów,</w:t>
      </w:r>
    </w:p>
    <w:p w:rsidR="00440635" w:rsidRPr="00507FAC" w:rsidRDefault="00440635" w:rsidP="00507FAC">
      <w:pPr>
        <w:pStyle w:val="Standard"/>
        <w:jc w:val="both"/>
        <w:rPr>
          <w:rFonts w:eastAsia="Calibri" w:cs="Times New Roman"/>
          <w:iCs/>
        </w:rPr>
      </w:pPr>
      <w:r w:rsidRPr="00507FAC">
        <w:rPr>
          <w:rFonts w:cs="Times New Roman"/>
          <w:iCs/>
        </w:rPr>
        <w:t xml:space="preserve">      e)  doczyszczanie</w:t>
      </w:r>
      <w:r w:rsidRPr="00507FAC">
        <w:rPr>
          <w:rFonts w:eastAsia="Calibri" w:cs="Times New Roman"/>
          <w:iCs/>
        </w:rPr>
        <w:t xml:space="preserve"> </w:t>
      </w:r>
      <w:r w:rsidRPr="00507FAC">
        <w:rPr>
          <w:rFonts w:cs="Times New Roman"/>
          <w:iCs/>
        </w:rPr>
        <w:t>ręczne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błota</w:t>
      </w:r>
      <w:r w:rsidRPr="00507FAC">
        <w:rPr>
          <w:rFonts w:eastAsia="Calibri" w:cs="Times New Roman"/>
          <w:iCs/>
        </w:rPr>
        <w:t xml:space="preserve"> </w:t>
      </w:r>
      <w:r w:rsidRPr="00507FAC">
        <w:rPr>
          <w:rFonts w:cs="Times New Roman"/>
          <w:iCs/>
        </w:rPr>
        <w:t>pośniegowego</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zmarzliny</w:t>
      </w:r>
      <w:r w:rsidRPr="00507FAC">
        <w:rPr>
          <w:rFonts w:eastAsia="Calibri" w:cs="Times New Roman"/>
          <w:iCs/>
        </w:rPr>
        <w:t xml:space="preserve"> </w:t>
      </w:r>
      <w:proofErr w:type="spellStart"/>
      <w:r w:rsidRPr="00507FAC">
        <w:rPr>
          <w:rFonts w:cs="Times New Roman"/>
          <w:iCs/>
        </w:rPr>
        <w:t>przykrawężnikowej</w:t>
      </w:r>
      <w:proofErr w:type="spellEnd"/>
      <w:r w:rsidRPr="00507FAC">
        <w:rPr>
          <w:rFonts w:eastAsia="Calibri" w:cs="Times New Roman"/>
          <w:iCs/>
        </w:rPr>
        <w:t xml:space="preserve"> </w:t>
      </w:r>
      <w:r w:rsidRPr="00507FAC">
        <w:rPr>
          <w:rFonts w:cs="Times New Roman"/>
          <w:iCs/>
        </w:rPr>
        <w:t>jezdni</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strefie</w:t>
      </w:r>
      <w:r w:rsidRPr="00507FAC">
        <w:rPr>
          <w:rFonts w:eastAsia="Calibri" w:cs="Times New Roman"/>
          <w:iCs/>
        </w:rPr>
        <w:t xml:space="preserve"> </w:t>
      </w:r>
      <w:r w:rsidRPr="00507FAC">
        <w:rPr>
          <w:rFonts w:cs="Times New Roman"/>
          <w:iCs/>
        </w:rPr>
        <w:t>przejść</w:t>
      </w:r>
      <w:r w:rsidRPr="00507FAC">
        <w:rPr>
          <w:rFonts w:eastAsia="Calibri" w:cs="Times New Roman"/>
          <w:iCs/>
        </w:rPr>
        <w:t xml:space="preserve"> </w:t>
      </w:r>
      <w:r w:rsidRPr="00507FAC">
        <w:rPr>
          <w:rFonts w:cs="Times New Roman"/>
          <w:iCs/>
        </w:rPr>
        <w:t>dla</w:t>
      </w:r>
      <w:r w:rsidRPr="00507FAC">
        <w:rPr>
          <w:rFonts w:eastAsia="Calibri" w:cs="Times New Roman"/>
          <w:iCs/>
        </w:rPr>
        <w:t xml:space="preserve"> </w:t>
      </w:r>
      <w:r w:rsidRPr="00507FAC">
        <w:rPr>
          <w:rFonts w:cs="Times New Roman"/>
          <w:iCs/>
        </w:rPr>
        <w:t>pieszych</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celu</w:t>
      </w:r>
      <w:r w:rsidRPr="00507FAC">
        <w:rPr>
          <w:rFonts w:eastAsia="Calibri" w:cs="Times New Roman"/>
          <w:iCs/>
        </w:rPr>
        <w:t xml:space="preserve"> </w:t>
      </w:r>
      <w:r w:rsidRPr="00507FAC">
        <w:rPr>
          <w:rFonts w:cs="Times New Roman"/>
          <w:iCs/>
        </w:rPr>
        <w:t>swobodnego</w:t>
      </w:r>
      <w:r w:rsidRPr="00507FAC">
        <w:rPr>
          <w:rFonts w:eastAsia="Calibri" w:cs="Times New Roman"/>
          <w:iCs/>
        </w:rPr>
        <w:t xml:space="preserve"> </w:t>
      </w:r>
      <w:r w:rsidRPr="00507FAC">
        <w:rPr>
          <w:rFonts w:cs="Times New Roman"/>
          <w:iCs/>
        </w:rPr>
        <w:t>spływu</w:t>
      </w:r>
      <w:r w:rsidRPr="00507FAC">
        <w:rPr>
          <w:rFonts w:eastAsia="Calibri" w:cs="Times New Roman"/>
          <w:iCs/>
        </w:rPr>
        <w:t xml:space="preserve"> </w:t>
      </w:r>
      <w:r w:rsidRPr="00507FAC">
        <w:rPr>
          <w:rFonts w:cs="Times New Roman"/>
          <w:iCs/>
        </w:rPr>
        <w:t>wód</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roztopowych,</w:t>
      </w:r>
    </w:p>
    <w:p w:rsidR="00440635" w:rsidRPr="00507FAC" w:rsidRDefault="00440635" w:rsidP="00507FAC">
      <w:pPr>
        <w:pStyle w:val="Standard"/>
        <w:jc w:val="both"/>
        <w:rPr>
          <w:rFonts w:eastAsia="Calibri" w:cs="Times New Roman"/>
          <w:iCs/>
        </w:rPr>
      </w:pPr>
      <w:r w:rsidRPr="00507FAC">
        <w:rPr>
          <w:rFonts w:cs="Times New Roman"/>
          <w:iCs/>
        </w:rPr>
        <w:t xml:space="preserve">      f)  usuwanie</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bieżąco</w:t>
      </w:r>
      <w:r w:rsidRPr="00507FAC">
        <w:rPr>
          <w:rFonts w:eastAsia="Calibri" w:cs="Times New Roman"/>
          <w:iCs/>
        </w:rPr>
        <w:t xml:space="preserve"> </w:t>
      </w:r>
      <w:r w:rsidRPr="00507FAC">
        <w:rPr>
          <w:rFonts w:cs="Times New Roman"/>
          <w:iCs/>
        </w:rPr>
        <w:t>zmarzliny</w:t>
      </w:r>
      <w:r w:rsidRPr="00507FAC">
        <w:rPr>
          <w:rFonts w:eastAsia="Calibri" w:cs="Times New Roman"/>
          <w:iCs/>
        </w:rPr>
        <w:t xml:space="preserve"> </w:t>
      </w:r>
      <w:r w:rsidRPr="00507FAC">
        <w:rPr>
          <w:rFonts w:cs="Times New Roman"/>
          <w:iCs/>
        </w:rPr>
        <w:t>wokół</w:t>
      </w:r>
      <w:r w:rsidRPr="00507FAC">
        <w:rPr>
          <w:rFonts w:eastAsia="Calibri" w:cs="Times New Roman"/>
          <w:iCs/>
        </w:rPr>
        <w:t xml:space="preserve"> </w:t>
      </w:r>
      <w:r w:rsidRPr="00507FAC">
        <w:rPr>
          <w:rFonts w:cs="Times New Roman"/>
          <w:iCs/>
        </w:rPr>
        <w:t>wpustów</w:t>
      </w:r>
      <w:r w:rsidRPr="00507FAC">
        <w:rPr>
          <w:rFonts w:eastAsia="Calibri" w:cs="Times New Roman"/>
          <w:iCs/>
        </w:rPr>
        <w:t xml:space="preserve"> </w:t>
      </w:r>
      <w:r w:rsidRPr="00507FAC">
        <w:rPr>
          <w:rFonts w:cs="Times New Roman"/>
          <w:iCs/>
        </w:rPr>
        <w:t>ulicznych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celu</w:t>
      </w:r>
      <w:r w:rsidRPr="00507FAC">
        <w:rPr>
          <w:rFonts w:eastAsia="Calibri" w:cs="Times New Roman"/>
          <w:iCs/>
        </w:rPr>
        <w:t xml:space="preserve"> </w:t>
      </w:r>
      <w:r w:rsidRPr="00507FAC">
        <w:rPr>
          <w:rFonts w:cs="Times New Roman"/>
          <w:iCs/>
        </w:rPr>
        <w:t>spływu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jezdni</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powstałej</w:t>
      </w:r>
      <w:r w:rsidRPr="00507FAC">
        <w:rPr>
          <w:rFonts w:eastAsia="Calibri" w:cs="Times New Roman"/>
          <w:iCs/>
        </w:rPr>
        <w:t xml:space="preserve"> </w:t>
      </w:r>
      <w:r w:rsidRPr="00507FAC">
        <w:rPr>
          <w:rFonts w:cs="Times New Roman"/>
          <w:iCs/>
        </w:rPr>
        <w:t>wody</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topniejącego</w:t>
      </w:r>
      <w:r w:rsidRPr="00507FAC">
        <w:rPr>
          <w:rFonts w:eastAsia="Calibri" w:cs="Times New Roman"/>
          <w:iCs/>
        </w:rPr>
        <w:t xml:space="preserve"> </w:t>
      </w:r>
      <w:r w:rsidRPr="00507FAC">
        <w:rPr>
          <w:rFonts w:cs="Times New Roman"/>
          <w:iCs/>
        </w:rPr>
        <w:t>śniegu.</w:t>
      </w:r>
    </w:p>
    <w:p w:rsidR="00440635" w:rsidRPr="00507FAC" w:rsidRDefault="00440635" w:rsidP="00507FAC">
      <w:pPr>
        <w:pStyle w:val="Standard"/>
        <w:jc w:val="both"/>
        <w:rPr>
          <w:rFonts w:eastAsia="Calibri" w:cs="Times New Roman"/>
          <w:iCs/>
        </w:rPr>
      </w:pPr>
      <w:r w:rsidRPr="00507FAC">
        <w:rPr>
          <w:rFonts w:cs="Times New Roman"/>
          <w:iCs/>
        </w:rPr>
        <w:t xml:space="preserve">      g)  jednorazowe</w:t>
      </w:r>
      <w:r w:rsidRPr="00507FAC">
        <w:rPr>
          <w:rFonts w:eastAsia="Calibri" w:cs="Times New Roman"/>
          <w:iCs/>
        </w:rPr>
        <w:t xml:space="preserve"> </w:t>
      </w:r>
      <w:r w:rsidRPr="00507FAC">
        <w:rPr>
          <w:rFonts w:cs="Times New Roman"/>
          <w:iCs/>
        </w:rPr>
        <w:t>pozimowe</w:t>
      </w:r>
      <w:r w:rsidRPr="00507FAC">
        <w:rPr>
          <w:rFonts w:eastAsia="Calibri" w:cs="Times New Roman"/>
          <w:iCs/>
        </w:rPr>
        <w:t xml:space="preserve"> </w:t>
      </w:r>
      <w:r w:rsidRPr="00507FAC">
        <w:rPr>
          <w:rFonts w:cs="Times New Roman"/>
          <w:iCs/>
        </w:rPr>
        <w:t>posprzątanie</w:t>
      </w:r>
      <w:r w:rsidRPr="00507FAC">
        <w:rPr>
          <w:rFonts w:eastAsia="Calibri" w:cs="Times New Roman"/>
          <w:iCs/>
        </w:rPr>
        <w:t xml:space="preserve"> </w:t>
      </w:r>
      <w:r w:rsidRPr="00507FAC">
        <w:rPr>
          <w:rFonts w:cs="Times New Roman"/>
          <w:iCs/>
        </w:rPr>
        <w:t>wskazanych</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Rogoźna</w:t>
      </w:r>
      <w:r w:rsidRPr="00507FAC">
        <w:rPr>
          <w:rFonts w:eastAsia="Calibri" w:cs="Times New Roman"/>
          <w:iCs/>
        </w:rPr>
        <w:t xml:space="preserve"> </w:t>
      </w:r>
      <w:r w:rsidRPr="00507FAC">
        <w:rPr>
          <w:rFonts w:cs="Times New Roman"/>
          <w:iCs/>
        </w:rPr>
        <w:t>wraz</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color w:val="000000"/>
        </w:rPr>
      </w:pP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wywozem</w:t>
      </w:r>
      <w:r w:rsidRPr="00507FAC">
        <w:rPr>
          <w:rFonts w:eastAsia="Calibri" w:cs="Times New Roman"/>
          <w:iCs/>
        </w:rPr>
        <w:t xml:space="preserve"> </w:t>
      </w:r>
      <w:r w:rsidRPr="00507FAC">
        <w:rPr>
          <w:rFonts w:cs="Times New Roman"/>
          <w:iCs/>
        </w:rPr>
        <w:t>urobku</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color w:val="000000"/>
        </w:rPr>
        <w:t>gminne</w:t>
      </w:r>
      <w:r w:rsidRPr="00507FAC">
        <w:rPr>
          <w:rFonts w:eastAsia="Calibri" w:cs="Times New Roman"/>
          <w:iCs/>
          <w:color w:val="000000"/>
        </w:rPr>
        <w:t xml:space="preserve"> </w:t>
      </w:r>
      <w:r w:rsidRPr="00507FAC">
        <w:rPr>
          <w:rFonts w:cs="Times New Roman"/>
          <w:iCs/>
          <w:color w:val="000000"/>
        </w:rPr>
        <w:t>wysypisko</w:t>
      </w:r>
      <w:r w:rsidRPr="00507FAC">
        <w:rPr>
          <w:rFonts w:eastAsia="Calibri" w:cs="Times New Roman"/>
          <w:iCs/>
          <w:color w:val="000000"/>
        </w:rPr>
        <w:t xml:space="preserve"> </w:t>
      </w:r>
      <w:r w:rsidRPr="00507FAC">
        <w:rPr>
          <w:rFonts w:cs="Times New Roman"/>
          <w:iCs/>
          <w:color w:val="000000"/>
        </w:rPr>
        <w:t>śmieci</w:t>
      </w:r>
      <w:r w:rsidRPr="00507FAC">
        <w:rPr>
          <w:rFonts w:eastAsia="Calibri" w:cs="Times New Roman"/>
          <w:iCs/>
          <w:color w:val="000000"/>
        </w:rPr>
        <w:t xml:space="preserve"> </w:t>
      </w:r>
      <w:r w:rsidRPr="00507FAC">
        <w:rPr>
          <w:rFonts w:cs="Times New Roman"/>
          <w:iCs/>
          <w:color w:val="000000"/>
        </w:rPr>
        <w:t>w</w:t>
      </w:r>
      <w:r w:rsidRPr="00507FAC">
        <w:rPr>
          <w:rFonts w:eastAsia="Calibri" w:cs="Times New Roman"/>
          <w:iCs/>
          <w:color w:val="000000"/>
        </w:rPr>
        <w:t xml:space="preserve"> </w:t>
      </w:r>
      <w:r w:rsidRPr="00507FAC">
        <w:rPr>
          <w:rFonts w:cs="Times New Roman"/>
          <w:iCs/>
          <w:color w:val="000000"/>
        </w:rPr>
        <w:t>miejscowości</w:t>
      </w:r>
      <w:r w:rsidRPr="00507FAC">
        <w:rPr>
          <w:rFonts w:eastAsia="Calibri" w:cs="Times New Roman"/>
          <w:iCs/>
          <w:color w:val="000000"/>
        </w:rPr>
        <w:t xml:space="preserve"> </w:t>
      </w:r>
      <w:r w:rsidRPr="00507FAC">
        <w:rPr>
          <w:rFonts w:cs="Times New Roman"/>
          <w:iCs/>
          <w:color w:val="000000"/>
        </w:rPr>
        <w:t>Studzieniec</w:t>
      </w:r>
      <w:r w:rsidRPr="00507FAC">
        <w:rPr>
          <w:rFonts w:eastAsia="Calibri" w:cs="Times New Roman"/>
          <w:iCs/>
          <w:color w:val="000000"/>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color w:val="000000"/>
        </w:rPr>
        <w:t xml:space="preserve">           </w:t>
      </w:r>
      <w:r w:rsidRPr="00507FAC">
        <w:rPr>
          <w:rFonts w:cs="Times New Roman"/>
          <w:iCs/>
          <w:color w:val="000000"/>
        </w:rPr>
        <w:t>(odległość</w:t>
      </w:r>
      <w:r w:rsidRPr="00507FAC">
        <w:rPr>
          <w:rFonts w:eastAsia="Calibri" w:cs="Times New Roman"/>
          <w:iCs/>
          <w:color w:val="000000"/>
        </w:rPr>
        <w:t xml:space="preserve"> </w:t>
      </w:r>
      <w:r w:rsidRPr="00507FAC">
        <w:rPr>
          <w:rFonts w:cs="Times New Roman"/>
          <w:iCs/>
          <w:color w:val="000000"/>
        </w:rPr>
        <w:t>ok.</w:t>
      </w:r>
      <w:r w:rsidRPr="00507FAC">
        <w:rPr>
          <w:rFonts w:eastAsia="Calibri" w:cs="Times New Roman"/>
          <w:iCs/>
          <w:color w:val="000000"/>
        </w:rPr>
        <w:t xml:space="preserve"> </w:t>
      </w:r>
      <w:r w:rsidRPr="00507FAC">
        <w:rPr>
          <w:rFonts w:cs="Times New Roman"/>
          <w:iCs/>
          <w:color w:val="000000"/>
        </w:rPr>
        <w:t>7</w:t>
      </w:r>
      <w:r w:rsidRPr="00507FAC">
        <w:rPr>
          <w:rFonts w:eastAsia="Calibri" w:cs="Times New Roman"/>
          <w:iCs/>
          <w:color w:val="000000"/>
        </w:rPr>
        <w:t xml:space="preserve"> </w:t>
      </w:r>
      <w:r w:rsidRPr="00507FAC">
        <w:rPr>
          <w:rFonts w:cs="Times New Roman"/>
          <w:iCs/>
          <w:color w:val="000000"/>
        </w:rPr>
        <w:t>km</w:t>
      </w:r>
      <w:r w:rsidRPr="00507FAC">
        <w:rPr>
          <w:rFonts w:eastAsia="Calibri" w:cs="Times New Roman"/>
          <w:iCs/>
          <w:color w:val="000000"/>
        </w:rPr>
        <w:t xml:space="preserve"> </w:t>
      </w:r>
      <w:r w:rsidRPr="00507FAC">
        <w:rPr>
          <w:rFonts w:cs="Times New Roman"/>
          <w:iCs/>
          <w:color w:val="000000"/>
        </w:rPr>
        <w:t>od</w:t>
      </w:r>
      <w:r w:rsidRPr="00507FAC">
        <w:rPr>
          <w:rFonts w:eastAsia="Calibri" w:cs="Times New Roman"/>
          <w:iCs/>
          <w:color w:val="000000"/>
        </w:rPr>
        <w:t xml:space="preserve"> </w:t>
      </w:r>
      <w:r w:rsidRPr="00507FAC">
        <w:rPr>
          <w:rFonts w:cs="Times New Roman"/>
          <w:iCs/>
          <w:color w:val="000000"/>
        </w:rPr>
        <w:t>Rogoźna)</w:t>
      </w:r>
      <w:r w:rsidRPr="00507FAC">
        <w:rPr>
          <w:rFonts w:cs="Times New Roman"/>
          <w:iCs/>
        </w:rPr>
        <w:t>.</w:t>
      </w:r>
      <w:r w:rsidRPr="00507FAC">
        <w:rPr>
          <w:rFonts w:eastAsia="Calibri" w:cs="Times New Roman"/>
          <w:iCs/>
        </w:rPr>
        <w:t xml:space="preserve"> </w:t>
      </w:r>
      <w:r w:rsidRPr="00507FAC">
        <w:rPr>
          <w:rFonts w:cs="Times New Roman"/>
          <w:iCs/>
        </w:rPr>
        <w:t>Wykaz</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pozimowego</w:t>
      </w:r>
      <w:r w:rsidRPr="00507FAC">
        <w:rPr>
          <w:rFonts w:eastAsia="Calibri" w:cs="Times New Roman"/>
          <w:iCs/>
        </w:rPr>
        <w:t xml:space="preserve"> </w:t>
      </w:r>
      <w:r w:rsidRPr="00507FAC">
        <w:rPr>
          <w:rFonts w:cs="Times New Roman"/>
          <w:iCs/>
        </w:rPr>
        <w:t>posprzątania</w:t>
      </w:r>
      <w:r w:rsidRPr="00507FAC">
        <w:rPr>
          <w:rFonts w:eastAsia="Calibri" w:cs="Times New Roman"/>
          <w:iCs/>
        </w:rPr>
        <w:t xml:space="preserve"> </w:t>
      </w:r>
      <w:r w:rsidRPr="00507FAC">
        <w:rPr>
          <w:rFonts w:cs="Times New Roman"/>
          <w:iCs/>
        </w:rPr>
        <w:t>stanowi</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lastRenderedPageBreak/>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p>
    <w:p w:rsidR="00440635" w:rsidRPr="00507FAC" w:rsidRDefault="00440635" w:rsidP="00507FAC">
      <w:pPr>
        <w:pStyle w:val="Standard"/>
        <w:jc w:val="both"/>
        <w:rPr>
          <w:rFonts w:eastAsia="Calibri" w:cs="Times New Roman"/>
          <w:iCs/>
        </w:rPr>
      </w:pPr>
      <w:r w:rsidRPr="00507FAC">
        <w:rPr>
          <w:rFonts w:cs="Times New Roman"/>
          <w:iCs/>
        </w:rPr>
        <w:t xml:space="preserve">      h) zimowe</w:t>
      </w:r>
      <w:r w:rsidRPr="00507FAC">
        <w:rPr>
          <w:rFonts w:eastAsia="Calibri" w:cs="Times New Roman"/>
          <w:iCs/>
        </w:rPr>
        <w:t xml:space="preserve"> </w:t>
      </w:r>
      <w:r w:rsidRPr="00507FAC">
        <w:rPr>
          <w:rFonts w:cs="Times New Roman"/>
          <w:iCs/>
        </w:rPr>
        <w:t>utrzymanie</w:t>
      </w: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wraz</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usuwaniem</w:t>
      </w:r>
      <w:r w:rsidRPr="00507FAC">
        <w:rPr>
          <w:rFonts w:eastAsia="Calibri" w:cs="Times New Roman"/>
          <w:iCs/>
        </w:rPr>
        <w:t xml:space="preserve"> </w:t>
      </w:r>
      <w:r w:rsidRPr="00507FAC">
        <w:rPr>
          <w:rFonts w:cs="Times New Roman"/>
          <w:iCs/>
        </w:rPr>
        <w:t>oblodzenia</w:t>
      </w:r>
      <w:r w:rsidRPr="00507FAC">
        <w:rPr>
          <w:rFonts w:eastAsia="Calibri" w:cs="Times New Roman"/>
          <w:iCs/>
        </w:rPr>
        <w:t xml:space="preserve"> </w:t>
      </w:r>
      <w:r w:rsidRPr="00507FAC">
        <w:rPr>
          <w:rFonts w:cs="Times New Roman"/>
          <w:iCs/>
        </w:rPr>
        <w:t>poprzez</w:t>
      </w: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p>
    <w:p w:rsidR="00440635" w:rsidRPr="00507FAC" w:rsidRDefault="00440635" w:rsidP="00507FAC">
      <w:pPr>
        <w:pStyle w:val="Standard"/>
        <w:jc w:val="both"/>
        <w:rPr>
          <w:rFonts w:eastAsia="Calibri" w:cs="Times New Roman"/>
        </w:rPr>
      </w:pP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mieszaniną</w:t>
      </w:r>
      <w:r w:rsidRPr="00507FAC">
        <w:rPr>
          <w:rFonts w:eastAsia="Calibri" w:cs="Times New Roman"/>
          <w:iCs/>
        </w:rPr>
        <w:t xml:space="preserve"> </w:t>
      </w:r>
      <w:r w:rsidRPr="00507FAC">
        <w:rPr>
          <w:rFonts w:cs="Times New Roman"/>
          <w:iCs/>
        </w:rPr>
        <w:t>soli</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(materiał</w:t>
      </w:r>
      <w:r w:rsidRPr="00507FAC">
        <w:rPr>
          <w:rFonts w:eastAsia="Calibri" w:cs="Times New Roman"/>
          <w:iCs/>
        </w:rPr>
        <w:t xml:space="preserve"> </w:t>
      </w:r>
      <w:r w:rsidRPr="00507FAC">
        <w:rPr>
          <w:rFonts w:cs="Times New Roman"/>
          <w:iCs/>
        </w:rPr>
        <w:t>zapewni</w:t>
      </w:r>
      <w:r w:rsidRPr="00507FAC">
        <w:rPr>
          <w:rFonts w:eastAsia="Calibri" w:cs="Times New Roman"/>
          <w:iCs/>
        </w:rPr>
        <w:t xml:space="preserve"> </w:t>
      </w:r>
      <w:r w:rsidRPr="00507FAC">
        <w:rPr>
          <w:rFonts w:cs="Times New Roman"/>
        </w:rPr>
        <w:t>Zamawiający).</w:t>
      </w:r>
      <w:r w:rsidRPr="00507FAC">
        <w:rPr>
          <w:rFonts w:eastAsia="Calibri" w:cs="Times New Roman"/>
        </w:rPr>
        <w:t xml:space="preserve"> </w:t>
      </w:r>
      <w:r w:rsidRPr="00507FAC">
        <w:rPr>
          <w:rFonts w:cs="Times New Roman"/>
        </w:rPr>
        <w:t>Sygnał</w:t>
      </w:r>
      <w:r w:rsidRPr="00507FAC">
        <w:rPr>
          <w:rFonts w:eastAsia="Calibri" w:cs="Times New Roman"/>
        </w:rPr>
        <w:t xml:space="preserve"> </w:t>
      </w:r>
      <w:r w:rsidRPr="00507FAC">
        <w:rPr>
          <w:rFonts w:cs="Times New Roman"/>
        </w:rPr>
        <w:t>do</w:t>
      </w:r>
      <w:r w:rsidRPr="00507FAC">
        <w:rPr>
          <w:rFonts w:eastAsia="Calibri" w:cs="Times New Roman"/>
        </w:rPr>
        <w:t xml:space="preserve"> </w:t>
      </w:r>
    </w:p>
    <w:p w:rsidR="00440635" w:rsidRPr="00507FAC" w:rsidRDefault="00440635" w:rsidP="00507FAC">
      <w:pPr>
        <w:pStyle w:val="Standard"/>
        <w:jc w:val="both"/>
        <w:rPr>
          <w:rFonts w:eastAsia="Calibri" w:cs="Times New Roman"/>
        </w:rPr>
      </w:pPr>
      <w:r w:rsidRPr="00507FAC">
        <w:rPr>
          <w:rFonts w:eastAsia="Calibri" w:cs="Times New Roman"/>
        </w:rPr>
        <w:t xml:space="preserve">          </w:t>
      </w:r>
      <w:r w:rsidRPr="00507FAC">
        <w:rPr>
          <w:rFonts w:cs="Times New Roman"/>
        </w:rPr>
        <w:t>rozpoczęcia</w:t>
      </w:r>
      <w:r w:rsidRPr="00507FAC">
        <w:rPr>
          <w:rFonts w:eastAsia="Calibri" w:cs="Times New Roman"/>
        </w:rPr>
        <w:t xml:space="preserve"> </w:t>
      </w:r>
      <w:r w:rsidRPr="00507FAC">
        <w:rPr>
          <w:rFonts w:cs="Times New Roman"/>
        </w:rPr>
        <w:t>zimowego</w:t>
      </w:r>
      <w:r w:rsidRPr="00507FAC">
        <w:rPr>
          <w:rFonts w:eastAsia="Calibri" w:cs="Times New Roman"/>
        </w:rPr>
        <w:t xml:space="preserve"> </w:t>
      </w:r>
      <w:r w:rsidRPr="00507FAC">
        <w:rPr>
          <w:rFonts w:cs="Times New Roman"/>
        </w:rPr>
        <w:t>utrzymania</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przekaże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przedstawiciel</w:t>
      </w:r>
      <w:r w:rsidRPr="00507FAC">
        <w:rPr>
          <w:rFonts w:eastAsia="Calibri" w:cs="Times New Roman"/>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iCs/>
        </w:rPr>
        <w:t>Zestawienie</w:t>
      </w: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przedstawia</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12</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SIWZ,</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zastrzeżeniem</w:t>
      </w:r>
      <w:r w:rsidRPr="00507FAC">
        <w:rPr>
          <w:rFonts w:eastAsia="Calibri" w:cs="Times New Roman"/>
          <w:iCs/>
        </w:rPr>
        <w:t xml:space="preserve"> </w:t>
      </w:r>
      <w:r w:rsidRPr="00507FAC">
        <w:rPr>
          <w:rFonts w:cs="Times New Roman"/>
          <w:iCs/>
        </w:rPr>
        <w:t>lp.</w:t>
      </w:r>
      <w:r w:rsidRPr="00507FAC">
        <w:rPr>
          <w:rFonts w:eastAsia="Calibri" w:cs="Times New Roman"/>
          <w:iCs/>
        </w:rPr>
        <w:t xml:space="preserve"> </w:t>
      </w:r>
      <w:r w:rsidRPr="00507FAC">
        <w:rPr>
          <w:rFonts w:cs="Times New Roman"/>
          <w:iCs/>
        </w:rPr>
        <w:t>14</w:t>
      </w:r>
      <w:r w:rsidRPr="00507FAC">
        <w:rPr>
          <w:rFonts w:eastAsia="Calibri" w:cs="Times New Roman"/>
          <w:iCs/>
        </w:rPr>
        <w:t xml:space="preserve"> </w:t>
      </w:r>
      <w:r w:rsidRPr="00507FAC">
        <w:rPr>
          <w:rFonts w:cs="Times New Roman"/>
          <w:iCs/>
        </w:rPr>
        <w:t>Promenada,</w:t>
      </w:r>
      <w:r w:rsidRPr="00507FAC">
        <w:rPr>
          <w:rFonts w:eastAsia="Calibri" w:cs="Times New Roman"/>
          <w:iCs/>
        </w:rPr>
        <w:t xml:space="preserve"> </w:t>
      </w:r>
      <w:r w:rsidRPr="00507FAC">
        <w:rPr>
          <w:rFonts w:cs="Times New Roman"/>
          <w:iCs/>
        </w:rPr>
        <w:t>gdzie</w:t>
      </w:r>
      <w:r w:rsidRPr="00507FAC">
        <w:rPr>
          <w:rFonts w:eastAsia="Calibri" w:cs="Times New Roman"/>
          <w:iCs/>
        </w:rPr>
        <w:t xml:space="preserve"> </w:t>
      </w:r>
      <w:r w:rsidRPr="00507FAC">
        <w:rPr>
          <w:rFonts w:cs="Times New Roman"/>
          <w:iCs/>
        </w:rPr>
        <w:t>zimowemu</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utrzymaniu</w:t>
      </w:r>
      <w:r w:rsidRPr="00507FAC">
        <w:rPr>
          <w:rFonts w:eastAsia="Calibri" w:cs="Times New Roman"/>
          <w:iCs/>
        </w:rPr>
        <w:t xml:space="preserve"> </w:t>
      </w:r>
      <w:r w:rsidRPr="00507FAC">
        <w:rPr>
          <w:rFonts w:cs="Times New Roman"/>
          <w:iCs/>
        </w:rPr>
        <w:t>podlega</w:t>
      </w:r>
      <w:r w:rsidRPr="00507FAC">
        <w:rPr>
          <w:rFonts w:eastAsia="Calibri" w:cs="Times New Roman"/>
          <w:iCs/>
        </w:rPr>
        <w:t xml:space="preserve"> </w:t>
      </w:r>
      <w:r w:rsidRPr="00507FAC">
        <w:rPr>
          <w:rFonts w:cs="Times New Roman"/>
          <w:iCs/>
        </w:rPr>
        <w:t>cały</w:t>
      </w:r>
      <w:r w:rsidRPr="00507FAC">
        <w:rPr>
          <w:rFonts w:eastAsia="Calibri" w:cs="Times New Roman"/>
          <w:iCs/>
        </w:rPr>
        <w:t xml:space="preserve"> </w:t>
      </w:r>
      <w:r w:rsidRPr="00507FAC">
        <w:rPr>
          <w:rFonts w:cs="Times New Roman"/>
          <w:iCs/>
        </w:rPr>
        <w:t>odcinek</w:t>
      </w:r>
      <w:r w:rsidRPr="00507FAC">
        <w:rPr>
          <w:rFonts w:eastAsia="Calibri" w:cs="Times New Roman"/>
          <w:iCs/>
        </w:rPr>
        <w:t xml:space="preserve"> </w:t>
      </w:r>
      <w:r w:rsidRPr="00507FAC">
        <w:rPr>
          <w:rFonts w:cs="Times New Roman"/>
          <w:iCs/>
        </w:rPr>
        <w:t>promenady.</w:t>
      </w:r>
      <w:r w:rsidRPr="00507FAC">
        <w:rPr>
          <w:rFonts w:eastAsia="Calibri" w:cs="Times New Roman"/>
          <w:iCs/>
        </w:rPr>
        <w:t xml:space="preserve"> </w:t>
      </w:r>
      <w:r w:rsidRPr="00507FAC">
        <w:rPr>
          <w:rFonts w:cs="Times New Roman"/>
          <w:iCs/>
        </w:rPr>
        <w:t>Odśnieżanie</w:t>
      </w:r>
      <w:r w:rsidRPr="00507FAC">
        <w:rPr>
          <w:rFonts w:eastAsia="Calibri" w:cs="Times New Roman"/>
          <w:iCs/>
        </w:rPr>
        <w:t xml:space="preserve"> </w:t>
      </w:r>
      <w:r w:rsidRPr="00507FAC">
        <w:rPr>
          <w:rFonts w:cs="Times New Roman"/>
          <w:iCs/>
        </w:rPr>
        <w:t>odbywa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użyciu</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lekkiego</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bądź</w:t>
      </w:r>
      <w:r w:rsidRPr="00507FAC">
        <w:rPr>
          <w:rFonts w:eastAsia="Calibri" w:cs="Times New Roman"/>
          <w:iCs/>
        </w:rPr>
        <w:t xml:space="preserve"> </w:t>
      </w:r>
      <w:r w:rsidRPr="00507FAC">
        <w:rPr>
          <w:rFonts w:cs="Times New Roman"/>
          <w:iCs/>
        </w:rPr>
        <w:t>ręcznie,</w:t>
      </w:r>
      <w:r w:rsidRPr="00507FAC">
        <w:rPr>
          <w:rFonts w:eastAsia="Calibri" w:cs="Times New Roman"/>
          <w:iCs/>
        </w:rPr>
        <w:t xml:space="preserve"> </w:t>
      </w:r>
      <w:r w:rsidRPr="00507FAC">
        <w:rPr>
          <w:rFonts w:cs="Times New Roman"/>
          <w:iCs/>
        </w:rPr>
        <w:t>natomiast</w:t>
      </w:r>
      <w:r w:rsidRPr="00507FAC">
        <w:rPr>
          <w:rFonts w:eastAsia="Calibri" w:cs="Times New Roman"/>
          <w:iCs/>
        </w:rPr>
        <w:t xml:space="preserve"> </w:t>
      </w:r>
      <w:r w:rsidRPr="00507FAC">
        <w:rPr>
          <w:rFonts w:cs="Times New Roman"/>
          <w:iCs/>
        </w:rPr>
        <w:t>likwidacja</w:t>
      </w:r>
      <w:r w:rsidRPr="00507FAC">
        <w:rPr>
          <w:rFonts w:eastAsia="Calibri" w:cs="Times New Roman"/>
          <w:iCs/>
        </w:rPr>
        <w:t xml:space="preserve"> </w:t>
      </w:r>
      <w:r w:rsidRPr="00507FAC">
        <w:rPr>
          <w:rFonts w:cs="Times New Roman"/>
          <w:iCs/>
        </w:rPr>
        <w:t>śliskości</w:t>
      </w:r>
      <w:r w:rsidRPr="00507FAC">
        <w:rPr>
          <w:rFonts w:eastAsia="Calibri" w:cs="Times New Roman"/>
          <w:iCs/>
        </w:rPr>
        <w:t xml:space="preserve"> </w:t>
      </w:r>
      <w:r w:rsidRPr="00507FAC">
        <w:rPr>
          <w:rFonts w:cs="Times New Roman"/>
          <w:iCs/>
        </w:rPr>
        <w:t>następuje</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r w:rsidRPr="00507FAC">
        <w:rPr>
          <w:rFonts w:cs="Times New Roman"/>
          <w:iCs/>
        </w:rPr>
        <w:t>promenady</w:t>
      </w:r>
      <w:r w:rsidRPr="00507FAC">
        <w:rPr>
          <w:rFonts w:eastAsia="Calibri" w:cs="Times New Roman"/>
          <w:iCs/>
        </w:rPr>
        <w:t xml:space="preserve"> </w:t>
      </w:r>
      <w:r w:rsidRPr="00507FAC">
        <w:rPr>
          <w:rFonts w:cs="Times New Roman"/>
          <w:iCs/>
        </w:rPr>
        <w:t>tylko</w:t>
      </w:r>
      <w:r w:rsidRPr="00507FAC">
        <w:rPr>
          <w:rFonts w:eastAsia="Calibri" w:cs="Times New Roman"/>
          <w:iCs/>
        </w:rPr>
        <w:t xml:space="preserve"> </w:t>
      </w:r>
      <w:r w:rsidRPr="00507FAC">
        <w:rPr>
          <w:rFonts w:cs="Times New Roman"/>
          <w:iCs/>
        </w:rPr>
        <w:t>piaskiem</w:t>
      </w:r>
      <w:r w:rsidRPr="00507FAC">
        <w:rPr>
          <w:rFonts w:eastAsia="Calibri" w:cs="Times New Roman"/>
          <w:iCs/>
        </w:rPr>
        <w:t xml:space="preserve"> </w:t>
      </w:r>
      <w:r w:rsidRPr="00507FAC">
        <w:rPr>
          <w:rFonts w:cs="Times New Roman"/>
          <w:iCs/>
        </w:rPr>
        <w:t>bez</w:t>
      </w:r>
      <w:r w:rsidRPr="00507FAC">
        <w:rPr>
          <w:rFonts w:eastAsia="Calibri" w:cs="Times New Roman"/>
          <w:iCs/>
        </w:rPr>
        <w:t xml:space="preserve"> </w:t>
      </w:r>
      <w:r w:rsidRPr="00507FAC">
        <w:rPr>
          <w:rFonts w:cs="Times New Roman"/>
          <w:iCs/>
        </w:rPr>
        <w:t>dodatku</w:t>
      </w:r>
      <w:r w:rsidRPr="00507FAC">
        <w:rPr>
          <w:rFonts w:eastAsia="Calibri" w:cs="Times New Roman"/>
          <w:iCs/>
        </w:rPr>
        <w:t xml:space="preserve"> </w:t>
      </w:r>
      <w:r w:rsidRPr="00507FAC">
        <w:rPr>
          <w:rFonts w:cs="Times New Roman"/>
          <w:iCs/>
        </w:rPr>
        <w:t>soli.</w:t>
      </w:r>
    </w:p>
    <w:p w:rsidR="00440635" w:rsidRPr="00507FAC" w:rsidRDefault="00440635" w:rsidP="00507FAC">
      <w:pPr>
        <w:pStyle w:val="Standard"/>
        <w:jc w:val="both"/>
        <w:rPr>
          <w:rFonts w:cs="Times New Roman"/>
          <w:b/>
          <w:iCs/>
          <w:u w:val="single"/>
        </w:rPr>
      </w:pPr>
    </w:p>
    <w:p w:rsidR="007672EF" w:rsidRPr="00507FAC" w:rsidRDefault="007672EF" w:rsidP="00507FAC">
      <w:pPr>
        <w:pStyle w:val="Standard"/>
        <w:jc w:val="both"/>
        <w:rPr>
          <w:rFonts w:cs="Times New Roman"/>
          <w:b/>
          <w:iCs/>
          <w:u w:val="single"/>
        </w:rPr>
      </w:pPr>
      <w:r w:rsidRPr="00507FAC">
        <w:rPr>
          <w:rFonts w:cs="Times New Roman"/>
          <w:b/>
          <w:iCs/>
          <w:u w:val="single"/>
        </w:rPr>
        <w:t>Przedstawicielem</w:t>
      </w:r>
      <w:r w:rsidRPr="00507FAC">
        <w:rPr>
          <w:rFonts w:eastAsia="Calibri" w:cs="Times New Roman"/>
          <w:b/>
          <w:iCs/>
          <w:u w:val="single"/>
        </w:rPr>
        <w:t xml:space="preserve"> </w:t>
      </w:r>
      <w:r w:rsidRPr="00507FAC">
        <w:rPr>
          <w:rFonts w:cs="Times New Roman"/>
          <w:b/>
          <w:iCs/>
          <w:u w:val="single"/>
        </w:rPr>
        <w:t>Zamawiającego</w:t>
      </w:r>
      <w:r w:rsidRPr="00507FAC">
        <w:rPr>
          <w:rFonts w:eastAsia="Calibri" w:cs="Times New Roman"/>
          <w:b/>
          <w:iCs/>
          <w:u w:val="single"/>
        </w:rPr>
        <w:t xml:space="preserve"> </w:t>
      </w:r>
      <w:r w:rsidRPr="00507FAC">
        <w:rPr>
          <w:rFonts w:cs="Times New Roman"/>
          <w:b/>
          <w:iCs/>
          <w:u w:val="single"/>
        </w:rPr>
        <w:t>w</w:t>
      </w:r>
      <w:r w:rsidRPr="00507FAC">
        <w:rPr>
          <w:rFonts w:eastAsia="Calibri" w:cs="Times New Roman"/>
          <w:b/>
          <w:iCs/>
          <w:u w:val="single"/>
        </w:rPr>
        <w:t xml:space="preserve"> </w:t>
      </w:r>
      <w:r w:rsidRPr="00507FAC">
        <w:rPr>
          <w:rFonts w:cs="Times New Roman"/>
          <w:b/>
          <w:iCs/>
          <w:u w:val="single"/>
        </w:rPr>
        <w:t>sprawach</w:t>
      </w:r>
      <w:r w:rsidRPr="00507FAC">
        <w:rPr>
          <w:rFonts w:eastAsia="Calibri" w:cs="Times New Roman"/>
          <w:b/>
          <w:iCs/>
          <w:u w:val="single"/>
        </w:rPr>
        <w:t xml:space="preserve"> </w:t>
      </w:r>
      <w:r w:rsidRPr="00507FAC">
        <w:rPr>
          <w:rFonts w:cs="Times New Roman"/>
          <w:b/>
          <w:iCs/>
          <w:u w:val="single"/>
        </w:rPr>
        <w:t>prowadzenia</w:t>
      </w:r>
      <w:r w:rsidRPr="00507FAC">
        <w:rPr>
          <w:rFonts w:eastAsia="Calibri" w:cs="Times New Roman"/>
          <w:b/>
          <w:iCs/>
          <w:u w:val="single"/>
        </w:rPr>
        <w:t xml:space="preserve"> </w:t>
      </w:r>
      <w:r w:rsidRPr="00507FAC">
        <w:rPr>
          <w:rFonts w:cs="Times New Roman"/>
          <w:b/>
          <w:iCs/>
          <w:u w:val="single"/>
        </w:rPr>
        <w:t>akcji</w:t>
      </w:r>
      <w:r w:rsidRPr="00507FAC">
        <w:rPr>
          <w:rFonts w:eastAsia="Calibri" w:cs="Times New Roman"/>
          <w:b/>
          <w:iCs/>
          <w:u w:val="single"/>
        </w:rPr>
        <w:t xml:space="preserve"> </w:t>
      </w:r>
      <w:r w:rsidRPr="00507FAC">
        <w:rPr>
          <w:rFonts w:cs="Times New Roman"/>
          <w:b/>
          <w:iCs/>
          <w:u w:val="single"/>
        </w:rPr>
        <w:t>zimowego</w:t>
      </w:r>
      <w:r w:rsidRPr="00507FAC">
        <w:rPr>
          <w:rFonts w:eastAsia="Calibri" w:cs="Times New Roman"/>
          <w:b/>
          <w:iCs/>
          <w:u w:val="single"/>
        </w:rPr>
        <w:t xml:space="preserve"> </w:t>
      </w:r>
      <w:r w:rsidRPr="00507FAC">
        <w:rPr>
          <w:rFonts w:cs="Times New Roman"/>
          <w:b/>
          <w:iCs/>
          <w:u w:val="single"/>
        </w:rPr>
        <w:t>utrzymania</w:t>
      </w:r>
      <w:r w:rsidRPr="00507FAC">
        <w:rPr>
          <w:rFonts w:eastAsia="Calibri" w:cs="Times New Roman"/>
          <w:b/>
          <w:iCs/>
          <w:u w:val="single"/>
        </w:rPr>
        <w:t xml:space="preserve"> </w:t>
      </w:r>
      <w:r w:rsidRPr="00507FAC">
        <w:rPr>
          <w:rFonts w:cs="Times New Roman"/>
          <w:b/>
          <w:iCs/>
          <w:u w:val="single"/>
        </w:rPr>
        <w:t>chodników,</w:t>
      </w:r>
      <w:r w:rsidRPr="00507FAC">
        <w:rPr>
          <w:rFonts w:eastAsia="Calibri" w:cs="Times New Roman"/>
          <w:b/>
          <w:iCs/>
          <w:u w:val="single"/>
        </w:rPr>
        <w:t xml:space="preserve"> </w:t>
      </w:r>
      <w:r w:rsidRPr="00507FAC">
        <w:rPr>
          <w:rFonts w:cs="Times New Roman"/>
          <w:b/>
          <w:iCs/>
          <w:u w:val="single"/>
        </w:rPr>
        <w:t>dróg</w:t>
      </w:r>
      <w:r w:rsidRPr="00507FAC">
        <w:rPr>
          <w:rFonts w:eastAsia="Calibri" w:cs="Times New Roman"/>
          <w:b/>
          <w:iCs/>
          <w:u w:val="single"/>
        </w:rPr>
        <w:t xml:space="preserve"> </w:t>
      </w:r>
      <w:r w:rsidRPr="00507FAC">
        <w:rPr>
          <w:rFonts w:cs="Times New Roman"/>
          <w:b/>
          <w:iCs/>
          <w:u w:val="single"/>
        </w:rPr>
        <w:t>i</w:t>
      </w:r>
      <w:r w:rsidRPr="00507FAC">
        <w:rPr>
          <w:rFonts w:eastAsia="Calibri" w:cs="Times New Roman"/>
          <w:b/>
          <w:iCs/>
          <w:u w:val="single"/>
        </w:rPr>
        <w:t xml:space="preserve"> </w:t>
      </w:r>
      <w:r w:rsidRPr="00507FAC">
        <w:rPr>
          <w:rFonts w:cs="Times New Roman"/>
          <w:b/>
          <w:iCs/>
          <w:u w:val="single"/>
        </w:rPr>
        <w:t>ulic</w:t>
      </w:r>
      <w:r w:rsidRPr="00507FAC">
        <w:rPr>
          <w:rFonts w:eastAsia="Calibri" w:cs="Times New Roman"/>
          <w:b/>
          <w:iCs/>
          <w:u w:val="single"/>
        </w:rPr>
        <w:t xml:space="preserve"> </w:t>
      </w:r>
      <w:r w:rsidRPr="00507FAC">
        <w:rPr>
          <w:rFonts w:cs="Times New Roman"/>
          <w:b/>
          <w:iCs/>
          <w:u w:val="single"/>
        </w:rPr>
        <w:t>jest</w:t>
      </w:r>
      <w:r w:rsidRPr="00507FAC">
        <w:rPr>
          <w:rFonts w:eastAsia="Calibri" w:cs="Times New Roman"/>
          <w:b/>
          <w:iCs/>
          <w:u w:val="single"/>
        </w:rPr>
        <w:t xml:space="preserve"> </w:t>
      </w:r>
      <w:r w:rsidRPr="00507FAC">
        <w:rPr>
          <w:rFonts w:cs="Times New Roman"/>
          <w:b/>
          <w:iCs/>
          <w:u w:val="single"/>
        </w:rPr>
        <w:t>Straż</w:t>
      </w:r>
      <w:r w:rsidRPr="00507FAC">
        <w:rPr>
          <w:rFonts w:eastAsia="Calibri" w:cs="Times New Roman"/>
          <w:b/>
          <w:iCs/>
          <w:u w:val="single"/>
        </w:rPr>
        <w:t xml:space="preserve"> </w:t>
      </w:r>
      <w:r w:rsidRPr="00507FAC">
        <w:rPr>
          <w:rFonts w:cs="Times New Roman"/>
          <w:b/>
          <w:iCs/>
          <w:u w:val="single"/>
        </w:rPr>
        <w:t>Miejska.</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b/>
          <w:iCs/>
        </w:rPr>
      </w:pPr>
      <w:r w:rsidRPr="00507FAC">
        <w:rPr>
          <w:rFonts w:cs="Times New Roman"/>
          <w:b/>
          <w:iCs/>
        </w:rPr>
        <w:t>Odśnieżanie</w:t>
      </w:r>
      <w:r w:rsidRPr="00507FAC">
        <w:rPr>
          <w:rFonts w:eastAsia="Calibri" w:cs="Times New Roman"/>
          <w:b/>
          <w:iCs/>
        </w:rPr>
        <w:t xml:space="preserve"> </w:t>
      </w:r>
      <w:r w:rsidRPr="00507FAC">
        <w:rPr>
          <w:rFonts w:cs="Times New Roman"/>
          <w:b/>
          <w:iCs/>
        </w:rPr>
        <w:t>należy</w:t>
      </w:r>
      <w:r w:rsidRPr="00507FAC">
        <w:rPr>
          <w:rFonts w:eastAsia="Calibri" w:cs="Times New Roman"/>
          <w:b/>
          <w:iCs/>
        </w:rPr>
        <w:t xml:space="preserve"> </w:t>
      </w:r>
      <w:r w:rsidRPr="00507FAC">
        <w:rPr>
          <w:rFonts w:cs="Times New Roman"/>
          <w:b/>
          <w:iCs/>
        </w:rPr>
        <w:t>wykonać</w:t>
      </w:r>
      <w:r w:rsidRPr="00507FAC">
        <w:rPr>
          <w:rFonts w:eastAsia="Calibri" w:cs="Times New Roman"/>
          <w:b/>
          <w:iCs/>
        </w:rPr>
        <w:t xml:space="preserve"> </w:t>
      </w:r>
      <w:r w:rsidRPr="00507FAC">
        <w:rPr>
          <w:rFonts w:cs="Times New Roman"/>
          <w:b/>
          <w:iCs/>
        </w:rPr>
        <w:t>w</w:t>
      </w:r>
      <w:r w:rsidRPr="00507FAC">
        <w:rPr>
          <w:rFonts w:eastAsia="Calibri" w:cs="Times New Roman"/>
          <w:b/>
          <w:iCs/>
        </w:rPr>
        <w:t xml:space="preserve"> </w:t>
      </w:r>
      <w:r w:rsidRPr="00507FAC">
        <w:rPr>
          <w:rFonts w:cs="Times New Roman"/>
          <w:b/>
          <w:iCs/>
        </w:rPr>
        <w:t>sposób</w:t>
      </w:r>
      <w:r w:rsidRPr="00507FAC">
        <w:rPr>
          <w:rFonts w:eastAsia="Calibri" w:cs="Times New Roman"/>
          <w:b/>
          <w:iCs/>
        </w:rPr>
        <w:t xml:space="preserve"> </w:t>
      </w:r>
      <w:r w:rsidRPr="00507FAC">
        <w:rPr>
          <w:rFonts w:cs="Times New Roman"/>
          <w:b/>
          <w:iCs/>
        </w:rPr>
        <w:t>zapobiegający</w:t>
      </w:r>
      <w:r w:rsidRPr="00507FAC">
        <w:rPr>
          <w:rFonts w:eastAsia="Calibri" w:cs="Times New Roman"/>
          <w:b/>
          <w:iCs/>
        </w:rPr>
        <w:t xml:space="preserve"> </w:t>
      </w:r>
      <w:r w:rsidRPr="00507FAC">
        <w:rPr>
          <w:rFonts w:cs="Times New Roman"/>
          <w:b/>
          <w:iCs/>
        </w:rPr>
        <w:t>tworzeniu</w:t>
      </w:r>
      <w:r w:rsidRPr="00507FAC">
        <w:rPr>
          <w:rFonts w:eastAsia="Calibri" w:cs="Times New Roman"/>
          <w:b/>
          <w:iCs/>
        </w:rPr>
        <w:t xml:space="preserve"> </w:t>
      </w:r>
      <w:r w:rsidRPr="00507FAC">
        <w:rPr>
          <w:rFonts w:cs="Times New Roman"/>
          <w:b/>
          <w:iCs/>
        </w:rPr>
        <w:t>się</w:t>
      </w:r>
      <w:r w:rsidRPr="00507FAC">
        <w:rPr>
          <w:rFonts w:eastAsia="Calibri" w:cs="Times New Roman"/>
          <w:b/>
          <w:iCs/>
        </w:rPr>
        <w:t xml:space="preserve"> </w:t>
      </w:r>
      <w:r w:rsidRPr="00507FAC">
        <w:rPr>
          <w:rFonts w:cs="Times New Roman"/>
          <w:b/>
          <w:iCs/>
        </w:rPr>
        <w:t>zwałów</w:t>
      </w:r>
      <w:r w:rsidRPr="00507FAC">
        <w:rPr>
          <w:rFonts w:eastAsia="Calibri" w:cs="Times New Roman"/>
          <w:b/>
          <w:iCs/>
        </w:rPr>
        <w:t xml:space="preserve"> </w:t>
      </w:r>
      <w:r w:rsidRPr="00507FAC">
        <w:rPr>
          <w:rFonts w:cs="Times New Roman"/>
          <w:b/>
          <w:iCs/>
        </w:rPr>
        <w:t>śniegu</w:t>
      </w:r>
      <w:r w:rsidRPr="00507FAC">
        <w:rPr>
          <w:rFonts w:eastAsia="Calibri" w:cs="Times New Roman"/>
          <w:b/>
          <w:iCs/>
        </w:rPr>
        <w:t xml:space="preserve"> </w:t>
      </w:r>
      <w:r w:rsidRPr="00507FAC">
        <w:rPr>
          <w:rFonts w:cs="Times New Roman"/>
          <w:b/>
          <w:iCs/>
        </w:rPr>
        <w:t>utrudniających</w:t>
      </w:r>
      <w:r w:rsidRPr="00507FAC">
        <w:rPr>
          <w:rFonts w:eastAsia="Calibri" w:cs="Times New Roman"/>
          <w:b/>
          <w:iCs/>
        </w:rPr>
        <w:t xml:space="preserve"> </w:t>
      </w:r>
      <w:r w:rsidRPr="00507FAC">
        <w:rPr>
          <w:rFonts w:cs="Times New Roman"/>
          <w:b/>
          <w:iCs/>
        </w:rPr>
        <w:t>swobodny</w:t>
      </w:r>
      <w:r w:rsidRPr="00507FAC">
        <w:rPr>
          <w:rFonts w:eastAsia="Calibri" w:cs="Times New Roman"/>
          <w:b/>
          <w:iCs/>
        </w:rPr>
        <w:t xml:space="preserve"> </w:t>
      </w:r>
      <w:r w:rsidRPr="00507FAC">
        <w:rPr>
          <w:rFonts w:cs="Times New Roman"/>
          <w:b/>
          <w:iCs/>
        </w:rPr>
        <w:t>ruch</w:t>
      </w:r>
      <w:r w:rsidRPr="00507FAC">
        <w:rPr>
          <w:rFonts w:eastAsia="Calibri" w:cs="Times New Roman"/>
          <w:b/>
          <w:iCs/>
        </w:rPr>
        <w:t xml:space="preserve"> </w:t>
      </w:r>
      <w:r w:rsidRPr="00507FAC">
        <w:rPr>
          <w:rFonts w:cs="Times New Roman"/>
          <w:b/>
          <w:iCs/>
        </w:rPr>
        <w:t>pieszych.</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iCs/>
        </w:rPr>
      </w:pPr>
      <w:r w:rsidRPr="00507FAC">
        <w:rPr>
          <w:rFonts w:cs="Times New Roman"/>
          <w:iCs/>
        </w:rPr>
        <w:t>Odśnieżanie</w:t>
      </w:r>
      <w:r w:rsidRPr="00507FAC">
        <w:rPr>
          <w:rFonts w:eastAsia="Calibri" w:cs="Times New Roman"/>
          <w:iCs/>
        </w:rPr>
        <w:t xml:space="preserve"> </w:t>
      </w:r>
      <w:r w:rsidRPr="00507FAC">
        <w:rPr>
          <w:rFonts w:cs="Times New Roman"/>
          <w:iCs/>
        </w:rPr>
        <w:t>pasa</w:t>
      </w:r>
      <w:r w:rsidRPr="00507FAC">
        <w:rPr>
          <w:rFonts w:eastAsia="Calibri" w:cs="Times New Roman"/>
          <w:iCs/>
        </w:rPr>
        <w:t xml:space="preserve"> </w:t>
      </w:r>
      <w:r w:rsidRPr="00507FAC">
        <w:rPr>
          <w:rFonts w:cs="Times New Roman"/>
          <w:iCs/>
        </w:rPr>
        <w:t>drogowego</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zatokach</w:t>
      </w:r>
      <w:r w:rsidRPr="00507FAC">
        <w:rPr>
          <w:rFonts w:eastAsia="Calibri" w:cs="Times New Roman"/>
          <w:iCs/>
        </w:rPr>
        <w:t xml:space="preserve"> </w:t>
      </w:r>
      <w:r w:rsidRPr="00507FAC">
        <w:rPr>
          <w:rFonts w:cs="Times New Roman"/>
          <w:iCs/>
        </w:rPr>
        <w:t>autobusowych</w:t>
      </w:r>
      <w:r w:rsidRPr="00507FAC">
        <w:rPr>
          <w:rFonts w:eastAsia="Calibri" w:cs="Times New Roman"/>
          <w:iCs/>
        </w:rPr>
        <w:t xml:space="preserve"> </w:t>
      </w:r>
      <w:r w:rsidRPr="00507FAC">
        <w:rPr>
          <w:rFonts w:cs="Times New Roman"/>
          <w:iCs/>
        </w:rPr>
        <w:t>należy</w:t>
      </w:r>
      <w:r w:rsidRPr="00507FAC">
        <w:rPr>
          <w:rFonts w:eastAsia="Calibri" w:cs="Times New Roman"/>
          <w:iCs/>
        </w:rPr>
        <w:t xml:space="preserve"> </w:t>
      </w:r>
      <w:r w:rsidRPr="00507FAC">
        <w:rPr>
          <w:rFonts w:cs="Times New Roman"/>
          <w:iCs/>
        </w:rPr>
        <w:t>prowadzić</w:t>
      </w:r>
      <w:r w:rsidRPr="00507FAC">
        <w:rPr>
          <w:rFonts w:eastAsia="Calibri" w:cs="Times New Roman"/>
          <w:iCs/>
        </w:rPr>
        <w:t xml:space="preserve"> </w:t>
      </w:r>
      <w:r w:rsidRPr="00507FAC">
        <w:rPr>
          <w:rFonts w:cs="Times New Roman"/>
          <w:iCs/>
        </w:rPr>
        <w:t>tak,</w:t>
      </w:r>
      <w:r w:rsidRPr="00507FAC">
        <w:rPr>
          <w:rFonts w:eastAsia="Calibri" w:cs="Times New Roman"/>
          <w:iCs/>
        </w:rPr>
        <w:t xml:space="preserve"> </w:t>
      </w:r>
      <w:r w:rsidRPr="00507FAC">
        <w:rPr>
          <w:rFonts w:cs="Times New Roman"/>
          <w:iCs/>
        </w:rPr>
        <w:t>aby</w:t>
      </w:r>
      <w:r w:rsidRPr="00507FAC">
        <w:rPr>
          <w:rFonts w:eastAsia="Calibri" w:cs="Times New Roman"/>
          <w:iCs/>
        </w:rPr>
        <w:t xml:space="preserve"> </w:t>
      </w:r>
      <w:r w:rsidRPr="00507FAC">
        <w:rPr>
          <w:rFonts w:cs="Times New Roman"/>
          <w:iCs/>
        </w:rPr>
        <w:t>zwały</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pozostawały</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krawędzi</w:t>
      </w:r>
      <w:r w:rsidRPr="00507FAC">
        <w:rPr>
          <w:rFonts w:eastAsia="Calibri" w:cs="Times New Roman"/>
          <w:iCs/>
        </w:rPr>
        <w:t xml:space="preserve"> </w:t>
      </w:r>
      <w:r w:rsidRPr="00507FAC">
        <w:rPr>
          <w:rFonts w:cs="Times New Roman"/>
          <w:iCs/>
        </w:rPr>
        <w:t>zatoki</w:t>
      </w:r>
      <w:r w:rsidRPr="00507FAC">
        <w:rPr>
          <w:rFonts w:eastAsia="Calibri" w:cs="Times New Roman"/>
          <w:iCs/>
        </w:rPr>
        <w:t xml:space="preserve"> </w:t>
      </w:r>
      <w:r w:rsidRPr="00507FAC">
        <w:rPr>
          <w:rFonts w:cs="Times New Roman"/>
          <w:iCs/>
        </w:rPr>
        <w:t>przystankowej</w:t>
      </w:r>
      <w:r w:rsidRPr="00507FAC">
        <w:rPr>
          <w:rFonts w:eastAsia="Calibri" w:cs="Times New Roman"/>
          <w:iCs/>
        </w:rPr>
        <w:t xml:space="preserve"> </w:t>
      </w:r>
      <w:r w:rsidRPr="00507FAC">
        <w:rPr>
          <w:rFonts w:cs="Times New Roman"/>
          <w:iCs/>
        </w:rPr>
        <w:t>utrudniając</w:t>
      </w:r>
      <w:r w:rsidRPr="00507FAC">
        <w:rPr>
          <w:rFonts w:eastAsia="Calibri" w:cs="Times New Roman"/>
          <w:iCs/>
        </w:rPr>
        <w:t xml:space="preserve"> </w:t>
      </w:r>
      <w:r w:rsidRPr="00507FAC">
        <w:rPr>
          <w:rFonts w:cs="Times New Roman"/>
          <w:iCs/>
        </w:rPr>
        <w:t>wsiadanie</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wysiadanie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autobusu</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iCs/>
        </w:rPr>
      </w:pP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awarii</w:t>
      </w:r>
      <w:r w:rsidRPr="00507FAC">
        <w:rPr>
          <w:rFonts w:eastAsia="Calibri" w:cs="Times New Roman"/>
          <w:iCs/>
        </w:rPr>
        <w:t xml:space="preserve"> </w:t>
      </w:r>
      <w:r w:rsidRPr="00507FAC">
        <w:rPr>
          <w:rFonts w:cs="Times New Roman"/>
          <w:iCs/>
        </w:rPr>
        <w:t>pojazdu</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zapewnia</w:t>
      </w:r>
      <w:r w:rsidRPr="00507FAC">
        <w:rPr>
          <w:rFonts w:eastAsia="Calibri" w:cs="Times New Roman"/>
          <w:iCs/>
        </w:rPr>
        <w:t xml:space="preserve"> </w:t>
      </w:r>
      <w:r w:rsidRPr="00507FAC">
        <w:rPr>
          <w:rFonts w:cs="Times New Roman"/>
          <w:iCs/>
        </w:rPr>
        <w:t>pojazd</w:t>
      </w:r>
      <w:r w:rsidRPr="00507FAC">
        <w:rPr>
          <w:rFonts w:eastAsia="Calibri" w:cs="Times New Roman"/>
          <w:iCs/>
        </w:rPr>
        <w:t xml:space="preserve"> </w:t>
      </w:r>
      <w:r w:rsidRPr="00507FAC">
        <w:rPr>
          <w:rFonts w:cs="Times New Roman"/>
          <w:iCs/>
        </w:rPr>
        <w:t>(sprzęt)</w:t>
      </w:r>
      <w:r w:rsidRPr="00507FAC">
        <w:rPr>
          <w:rFonts w:eastAsia="Calibri" w:cs="Times New Roman"/>
          <w:iCs/>
        </w:rPr>
        <w:t xml:space="preserve"> </w:t>
      </w:r>
      <w:r w:rsidRPr="00507FAC">
        <w:rPr>
          <w:rFonts w:cs="Times New Roman"/>
          <w:iCs/>
        </w:rPr>
        <w:t>zastępczy</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czasie</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dłuższym</w:t>
      </w:r>
      <w:r w:rsidRPr="00507FAC">
        <w:rPr>
          <w:rFonts w:eastAsia="Calibri" w:cs="Times New Roman"/>
          <w:iCs/>
        </w:rPr>
        <w:t xml:space="preserve"> </w:t>
      </w:r>
      <w:r w:rsidRPr="00507FAC">
        <w:rPr>
          <w:rFonts w:cs="Times New Roman"/>
          <w:iCs/>
        </w:rPr>
        <w:t>niż</w:t>
      </w:r>
      <w:r w:rsidRPr="00507FAC">
        <w:rPr>
          <w:rFonts w:eastAsia="Calibri" w:cs="Times New Roman"/>
          <w:iCs/>
        </w:rPr>
        <w:t xml:space="preserve"> </w:t>
      </w:r>
      <w:r w:rsidRPr="00507FAC">
        <w:rPr>
          <w:rFonts w:cs="Times New Roman"/>
          <w:iCs/>
        </w:rPr>
        <w:t>2</w:t>
      </w:r>
      <w:r w:rsidRPr="00507FAC">
        <w:rPr>
          <w:rFonts w:eastAsia="Calibri" w:cs="Times New Roman"/>
          <w:iCs/>
        </w:rPr>
        <w:t xml:space="preserve"> </w:t>
      </w:r>
      <w:r w:rsidRPr="00507FAC">
        <w:rPr>
          <w:rFonts w:cs="Times New Roman"/>
          <w:iCs/>
        </w:rPr>
        <w:t>godziny</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momentu</w:t>
      </w:r>
      <w:r w:rsidRPr="00507FAC">
        <w:rPr>
          <w:rFonts w:eastAsia="Calibri" w:cs="Times New Roman"/>
          <w:iCs/>
        </w:rPr>
        <w:t xml:space="preserve"> </w:t>
      </w:r>
      <w:r w:rsidRPr="00507FAC">
        <w:rPr>
          <w:rFonts w:cs="Times New Roman"/>
          <w:iCs/>
        </w:rPr>
        <w:t>pojawienia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awarii</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porównywalnych</w:t>
      </w:r>
      <w:r w:rsidRPr="00507FAC">
        <w:rPr>
          <w:rFonts w:eastAsia="Calibri" w:cs="Times New Roman"/>
          <w:iCs/>
        </w:rPr>
        <w:t xml:space="preserve"> </w:t>
      </w:r>
      <w:r w:rsidRPr="00507FAC">
        <w:rPr>
          <w:rFonts w:cs="Times New Roman"/>
          <w:iCs/>
        </w:rPr>
        <w:t>parametrach</w:t>
      </w:r>
      <w:r w:rsidRPr="00507FAC">
        <w:rPr>
          <w:rFonts w:eastAsia="Calibri" w:cs="Times New Roman"/>
          <w:iCs/>
        </w:rPr>
        <w:t xml:space="preserve"> </w:t>
      </w:r>
      <w:r w:rsidRPr="00507FAC">
        <w:rPr>
          <w:rFonts w:cs="Times New Roman"/>
          <w:iCs/>
        </w:rPr>
        <w:t>technicznych</w:t>
      </w:r>
      <w:r w:rsidRPr="00507FAC">
        <w:rPr>
          <w:rFonts w:eastAsia="Calibri" w:cs="Times New Roman"/>
          <w:iCs/>
        </w:rPr>
        <w:t xml:space="preserve"> </w:t>
      </w:r>
      <w:r w:rsidRPr="00507FAC">
        <w:rPr>
          <w:rFonts w:cs="Times New Roman"/>
          <w:iCs/>
        </w:rPr>
        <w:t>zaakceptowany</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p>
    <w:p w:rsidR="007672EF" w:rsidRPr="00507FAC" w:rsidRDefault="007672EF" w:rsidP="00507FAC">
      <w:pPr>
        <w:pStyle w:val="Standard"/>
        <w:jc w:val="both"/>
        <w:rPr>
          <w:rFonts w:cs="Times New Roman"/>
          <w:iCs/>
        </w:rPr>
      </w:pPr>
      <w:r w:rsidRPr="00507FAC">
        <w:rPr>
          <w:rFonts w:cs="Times New Roman"/>
          <w:iCs/>
        </w:rPr>
        <w:t>Pojazdy,</w:t>
      </w:r>
      <w:r w:rsidRPr="00507FAC">
        <w:rPr>
          <w:rFonts w:eastAsia="Calibri" w:cs="Times New Roman"/>
          <w:iCs/>
        </w:rPr>
        <w:t xml:space="preserve"> </w:t>
      </w:r>
      <w:r w:rsidRPr="00507FAC">
        <w:rPr>
          <w:rFonts w:cs="Times New Roman"/>
          <w:iCs/>
        </w:rPr>
        <w:t>którymi</w:t>
      </w:r>
      <w:r w:rsidRPr="00507FAC">
        <w:rPr>
          <w:rFonts w:eastAsia="Calibri" w:cs="Times New Roman"/>
          <w:iCs/>
        </w:rPr>
        <w:t xml:space="preserve"> </w:t>
      </w:r>
      <w:r w:rsidRPr="00507FAC">
        <w:rPr>
          <w:rFonts w:cs="Times New Roman"/>
          <w:iCs/>
        </w:rPr>
        <w:t>dysponuje</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muszą</w:t>
      </w:r>
      <w:r w:rsidRPr="00507FAC">
        <w:rPr>
          <w:rFonts w:eastAsia="Calibri" w:cs="Times New Roman"/>
          <w:iCs/>
        </w:rPr>
        <w:t xml:space="preserve"> </w:t>
      </w:r>
      <w:r w:rsidRPr="00507FAC">
        <w:rPr>
          <w:rFonts w:cs="Times New Roman"/>
          <w:iCs/>
        </w:rPr>
        <w:t>być</w:t>
      </w:r>
      <w:r w:rsidRPr="00507FAC">
        <w:rPr>
          <w:rFonts w:eastAsia="Calibri" w:cs="Times New Roman"/>
          <w:iCs/>
        </w:rPr>
        <w:t xml:space="preserve"> </w:t>
      </w:r>
      <w:r w:rsidRPr="00507FAC">
        <w:rPr>
          <w:rFonts w:cs="Times New Roman"/>
          <w:iCs/>
        </w:rPr>
        <w:t>sprawne</w:t>
      </w:r>
      <w:r w:rsidRPr="00507FAC">
        <w:rPr>
          <w:rFonts w:eastAsia="Calibri" w:cs="Times New Roman"/>
          <w:iCs/>
        </w:rPr>
        <w:t xml:space="preserve"> </w:t>
      </w:r>
      <w:r w:rsidRPr="00507FAC">
        <w:rPr>
          <w:rFonts w:cs="Times New Roman"/>
          <w:iCs/>
        </w:rPr>
        <w:t>technicznie</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posiadać</w:t>
      </w:r>
      <w:r w:rsidRPr="00507FAC">
        <w:rPr>
          <w:rFonts w:eastAsia="Calibri" w:cs="Times New Roman"/>
          <w:iCs/>
        </w:rPr>
        <w:t xml:space="preserve"> </w:t>
      </w:r>
      <w:r w:rsidRPr="00507FAC">
        <w:rPr>
          <w:rFonts w:cs="Times New Roman"/>
          <w:iCs/>
        </w:rPr>
        <w:t>aktualne</w:t>
      </w:r>
      <w:r w:rsidRPr="00507FAC">
        <w:rPr>
          <w:rFonts w:eastAsia="Calibri" w:cs="Times New Roman"/>
          <w:iCs/>
        </w:rPr>
        <w:t xml:space="preserve"> </w:t>
      </w:r>
      <w:r w:rsidRPr="00507FAC">
        <w:rPr>
          <w:rFonts w:cs="Times New Roman"/>
          <w:iCs/>
        </w:rPr>
        <w:t>badania</w:t>
      </w:r>
      <w:r w:rsidRPr="00507FAC">
        <w:rPr>
          <w:rFonts w:eastAsia="Calibri" w:cs="Times New Roman"/>
          <w:iCs/>
        </w:rPr>
        <w:t xml:space="preserve"> </w:t>
      </w:r>
      <w:r w:rsidRPr="00507FAC">
        <w:rPr>
          <w:rFonts w:cs="Times New Roman"/>
          <w:iCs/>
        </w:rPr>
        <w:t>techniczne.</w:t>
      </w:r>
    </w:p>
    <w:p w:rsidR="007672EF" w:rsidRPr="00507FAC" w:rsidRDefault="007672EF" w:rsidP="00507FAC">
      <w:pPr>
        <w:spacing w:before="280"/>
        <w:jc w:val="both"/>
        <w:rPr>
          <w:rFonts w:cs="Times New Roman"/>
          <w:iCs/>
        </w:rPr>
      </w:pP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nadmiernych</w:t>
      </w:r>
      <w:r w:rsidRPr="00507FAC">
        <w:rPr>
          <w:rFonts w:eastAsia="Calibri" w:cs="Times New Roman"/>
          <w:iCs/>
        </w:rPr>
        <w:t xml:space="preserve"> </w:t>
      </w:r>
      <w:r w:rsidRPr="00507FAC">
        <w:rPr>
          <w:rFonts w:cs="Times New Roman"/>
          <w:iCs/>
        </w:rPr>
        <w:t>opadów</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plecenie</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zostanie</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usunięcia</w:t>
      </w:r>
      <w:r w:rsidRPr="00507FAC">
        <w:rPr>
          <w:rFonts w:eastAsia="Calibri" w:cs="Times New Roman"/>
          <w:iCs/>
        </w:rPr>
        <w:t xml:space="preserve"> </w:t>
      </w:r>
      <w:r w:rsidRPr="00507FAC">
        <w:rPr>
          <w:rFonts w:cs="Times New Roman"/>
          <w:iCs/>
        </w:rPr>
        <w:t>nadmiaru</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miejsce</w:t>
      </w:r>
      <w:r w:rsidRPr="00507FAC">
        <w:rPr>
          <w:rFonts w:eastAsia="Calibri" w:cs="Times New Roman"/>
          <w:iCs/>
        </w:rPr>
        <w:t xml:space="preserve"> </w:t>
      </w:r>
      <w:r w:rsidRPr="00507FAC">
        <w:rPr>
          <w:rFonts w:cs="Times New Roman"/>
          <w:iCs/>
        </w:rPr>
        <w:t>wskazane</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terminie</w:t>
      </w:r>
      <w:r w:rsidRPr="00507FAC">
        <w:rPr>
          <w:rFonts w:eastAsia="Calibri" w:cs="Times New Roman"/>
          <w:iCs/>
        </w:rPr>
        <w:t xml:space="preserve"> </w:t>
      </w:r>
      <w:r w:rsidRPr="00507FAC">
        <w:rPr>
          <w:rFonts w:cs="Times New Roman"/>
          <w:iCs/>
        </w:rPr>
        <w:t>48</w:t>
      </w:r>
      <w:r w:rsidRPr="00507FAC">
        <w:rPr>
          <w:rFonts w:eastAsia="Calibri" w:cs="Times New Roman"/>
          <w:iCs/>
        </w:rPr>
        <w:t xml:space="preserve"> </w:t>
      </w:r>
      <w:r w:rsidRPr="00507FAC">
        <w:rPr>
          <w:rFonts w:cs="Times New Roman"/>
          <w:iCs/>
        </w:rPr>
        <w:t>godzin</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zgłoszenia</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p>
    <w:p w:rsidR="007672EF" w:rsidRPr="00507FAC" w:rsidRDefault="007672EF" w:rsidP="00507FAC">
      <w:pPr>
        <w:spacing w:before="280"/>
        <w:jc w:val="both"/>
        <w:rPr>
          <w:rFonts w:cs="Times New Roman"/>
          <w:iCs/>
        </w:rPr>
      </w:pPr>
      <w:r w:rsidRPr="00507FAC">
        <w:rPr>
          <w:rFonts w:cs="Times New Roman"/>
          <w:iCs/>
        </w:rPr>
        <w:t>Zamawiający</w:t>
      </w:r>
      <w:r w:rsidRPr="00507FAC">
        <w:rPr>
          <w:rFonts w:eastAsia="Calibri" w:cs="Times New Roman"/>
          <w:iCs/>
        </w:rPr>
        <w:t xml:space="preserve"> </w:t>
      </w:r>
      <w:r w:rsidRPr="00507FAC">
        <w:rPr>
          <w:rFonts w:cs="Times New Roman"/>
          <w:iCs/>
        </w:rPr>
        <w:t>zastrzega</w:t>
      </w:r>
      <w:r w:rsidRPr="00507FAC">
        <w:rPr>
          <w:rFonts w:eastAsia="Calibri" w:cs="Times New Roman"/>
          <w:iCs/>
        </w:rPr>
        <w:t xml:space="preserve"> </w:t>
      </w:r>
      <w:r w:rsidRPr="00507FAC">
        <w:rPr>
          <w:rFonts w:cs="Times New Roman"/>
          <w:iCs/>
        </w:rPr>
        <w:t>sobie</w:t>
      </w:r>
      <w:r w:rsidRPr="00507FAC">
        <w:rPr>
          <w:rFonts w:eastAsia="Calibri" w:cs="Times New Roman"/>
          <w:iCs/>
        </w:rPr>
        <w:t xml:space="preserve"> </w:t>
      </w:r>
      <w:r w:rsidRPr="00507FAC">
        <w:rPr>
          <w:rFonts w:cs="Times New Roman"/>
          <w:iCs/>
        </w:rPr>
        <w:t>możliwość</w:t>
      </w:r>
      <w:r w:rsidRPr="00507FAC">
        <w:rPr>
          <w:rFonts w:eastAsia="Calibri" w:cs="Times New Roman"/>
          <w:iCs/>
        </w:rPr>
        <w:t xml:space="preserve"> </w:t>
      </w:r>
      <w:r w:rsidRPr="00507FAC">
        <w:rPr>
          <w:rFonts w:cs="Times New Roman"/>
          <w:iCs/>
        </w:rPr>
        <w:t>podjęcia</w:t>
      </w:r>
      <w:r w:rsidRPr="00507FAC">
        <w:rPr>
          <w:rFonts w:eastAsia="Calibri" w:cs="Times New Roman"/>
          <w:iCs/>
        </w:rPr>
        <w:t xml:space="preserve"> </w:t>
      </w:r>
      <w:r w:rsidRPr="00507FAC">
        <w:rPr>
          <w:rFonts w:cs="Times New Roman"/>
          <w:iCs/>
        </w:rPr>
        <w:t>decyzji</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wprowadzeniu</w:t>
      </w:r>
      <w:r w:rsidRPr="00507FAC">
        <w:rPr>
          <w:rFonts w:eastAsia="Calibri" w:cs="Times New Roman"/>
          <w:iCs/>
        </w:rPr>
        <w:t xml:space="preserve"> </w:t>
      </w:r>
      <w:r w:rsidRPr="00507FAC">
        <w:rPr>
          <w:rFonts w:cs="Times New Roman"/>
          <w:iCs/>
        </w:rPr>
        <w:t>ciężkiego</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odśnieżania</w:t>
      </w:r>
      <w:r w:rsidRPr="00507FAC">
        <w:rPr>
          <w:rFonts w:eastAsia="Calibri" w:cs="Times New Roman"/>
          <w:iCs/>
        </w:rPr>
        <w:t xml:space="preserve"> </w:t>
      </w:r>
      <w:r w:rsidRPr="00507FAC">
        <w:rPr>
          <w:rFonts w:cs="Times New Roman"/>
          <w:iCs/>
        </w:rPr>
        <w:t>dróg</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ulic.</w:t>
      </w:r>
    </w:p>
    <w:p w:rsidR="007672EF" w:rsidRPr="00507FAC" w:rsidRDefault="007672EF" w:rsidP="00507FAC">
      <w:pPr>
        <w:spacing w:before="280"/>
        <w:jc w:val="both"/>
        <w:rPr>
          <w:rFonts w:eastAsia="Calibri" w:cs="Times New Roman"/>
          <w:iCs/>
        </w:rPr>
      </w:pPr>
      <w:r w:rsidRPr="00507FAC">
        <w:rPr>
          <w:rFonts w:cs="Times New Roman"/>
          <w:iCs/>
        </w:rPr>
        <w:t>Pełnienie</w:t>
      </w:r>
      <w:r w:rsidRPr="00507FAC">
        <w:rPr>
          <w:rFonts w:eastAsia="Calibri" w:cs="Times New Roman"/>
          <w:iCs/>
        </w:rPr>
        <w:t xml:space="preserve"> </w:t>
      </w:r>
      <w:r w:rsidRPr="00507FAC">
        <w:rPr>
          <w:rFonts w:cs="Times New Roman"/>
          <w:iCs/>
        </w:rPr>
        <w:t>dyżuru</w:t>
      </w:r>
      <w:r w:rsidRPr="00507FAC">
        <w:rPr>
          <w:rFonts w:eastAsia="Calibri" w:cs="Times New Roman"/>
          <w:iCs/>
        </w:rPr>
        <w:t xml:space="preserve"> </w:t>
      </w:r>
      <w:r w:rsidRPr="00507FAC">
        <w:rPr>
          <w:rFonts w:cs="Times New Roman"/>
          <w:iCs/>
        </w:rPr>
        <w:t>polegać</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stałej</w:t>
      </w:r>
      <w:r w:rsidRPr="00507FAC">
        <w:rPr>
          <w:rFonts w:eastAsia="Calibri" w:cs="Times New Roman"/>
          <w:iCs/>
        </w:rPr>
        <w:t xml:space="preserve"> </w:t>
      </w:r>
      <w:r w:rsidRPr="00507FAC">
        <w:rPr>
          <w:rFonts w:cs="Times New Roman"/>
          <w:iCs/>
        </w:rPr>
        <w:t>gotowości</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dyspozycyjności</w:t>
      </w:r>
      <w:r w:rsidRPr="00507FAC">
        <w:rPr>
          <w:rFonts w:eastAsia="Calibri" w:cs="Times New Roman"/>
          <w:iCs/>
        </w:rPr>
        <w:t xml:space="preserve"> </w:t>
      </w:r>
      <w:r w:rsidRPr="00507FAC">
        <w:rPr>
          <w:rFonts w:cs="Times New Roman"/>
          <w:iCs/>
        </w:rPr>
        <w:t>Wykonawcy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Sygnał</w:t>
      </w:r>
      <w:r w:rsidRPr="00507FAC">
        <w:rPr>
          <w:rFonts w:eastAsia="Calibri" w:cs="Times New Roman"/>
          <w:iCs/>
        </w:rPr>
        <w:t xml:space="preserve"> </w:t>
      </w:r>
      <w:r w:rsidRPr="00507FAC">
        <w:rPr>
          <w:rFonts w:cs="Times New Roman"/>
          <w:iCs/>
        </w:rPr>
        <w:t>rozpoczęcia</w:t>
      </w:r>
      <w:r w:rsidRPr="00507FAC">
        <w:rPr>
          <w:rFonts w:eastAsia="Calibri" w:cs="Times New Roman"/>
          <w:iCs/>
        </w:rPr>
        <w:t xml:space="preserve"> </w:t>
      </w:r>
      <w:r w:rsidRPr="00507FAC">
        <w:rPr>
          <w:rFonts w:cs="Times New Roman"/>
          <w:iCs/>
        </w:rPr>
        <w:t>dyżuru</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przystąpienia</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podawany</w:t>
      </w:r>
      <w:r w:rsidRPr="00507FAC">
        <w:rPr>
          <w:rFonts w:eastAsia="Calibri" w:cs="Times New Roman"/>
          <w:iCs/>
        </w:rPr>
        <w:t xml:space="preserve"> </w:t>
      </w:r>
      <w:r w:rsidRPr="00507FAC">
        <w:rPr>
          <w:rFonts w:cs="Times New Roman"/>
          <w:iCs/>
        </w:rPr>
        <w:t>telefonicznie</w:t>
      </w:r>
      <w:r w:rsidRPr="00507FAC">
        <w:rPr>
          <w:rFonts w:eastAsia="Calibri" w:cs="Times New Roman"/>
          <w:iCs/>
        </w:rPr>
        <w:t xml:space="preserve"> </w:t>
      </w:r>
      <w:r w:rsidRPr="00507FAC">
        <w:rPr>
          <w:rFonts w:cs="Times New Roman"/>
          <w:iCs/>
        </w:rPr>
        <w:t>osobie</w:t>
      </w:r>
      <w:r w:rsidRPr="00507FAC">
        <w:rPr>
          <w:rFonts w:eastAsia="Calibri" w:cs="Times New Roman"/>
          <w:iCs/>
        </w:rPr>
        <w:t xml:space="preserve"> </w:t>
      </w:r>
      <w:r w:rsidRPr="00507FAC">
        <w:rPr>
          <w:rFonts w:cs="Times New Roman"/>
          <w:iCs/>
        </w:rPr>
        <w:t>wskazanej</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oferenta</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pracownika</w:t>
      </w:r>
      <w:r w:rsidRPr="00507FAC">
        <w:rPr>
          <w:rFonts w:eastAsia="Calibri" w:cs="Times New Roman"/>
          <w:iCs/>
        </w:rPr>
        <w:t xml:space="preserve"> </w:t>
      </w:r>
      <w:r w:rsidRPr="00507FAC">
        <w:rPr>
          <w:rFonts w:cs="Times New Roman"/>
          <w:iCs/>
        </w:rPr>
        <w:t>Straży</w:t>
      </w:r>
      <w:r w:rsidRPr="00507FAC">
        <w:rPr>
          <w:rFonts w:eastAsia="Calibri" w:cs="Times New Roman"/>
          <w:iCs/>
        </w:rPr>
        <w:t xml:space="preserve"> </w:t>
      </w:r>
      <w:r w:rsidRPr="00507FAC">
        <w:rPr>
          <w:rFonts w:cs="Times New Roman"/>
          <w:iCs/>
        </w:rPr>
        <w:t>Miejskiej,</w:t>
      </w:r>
      <w:r w:rsidRPr="00507FAC">
        <w:rPr>
          <w:rFonts w:eastAsia="Calibri" w:cs="Times New Roman"/>
          <w:iCs/>
        </w:rPr>
        <w:t xml:space="preserve"> </w:t>
      </w:r>
      <w:r w:rsidRPr="00507FAC">
        <w:rPr>
          <w:rFonts w:cs="Times New Roman"/>
          <w:iCs/>
        </w:rPr>
        <w:t>a</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nagłego</w:t>
      </w:r>
      <w:r w:rsidRPr="00507FAC">
        <w:rPr>
          <w:rFonts w:eastAsia="Calibri" w:cs="Times New Roman"/>
          <w:iCs/>
        </w:rPr>
        <w:t xml:space="preserve"> </w:t>
      </w:r>
      <w:r w:rsidRPr="00507FAC">
        <w:rPr>
          <w:rFonts w:cs="Times New Roman"/>
          <w:iCs/>
        </w:rPr>
        <w:t>pogorszenia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warunków</w:t>
      </w:r>
      <w:r w:rsidRPr="00507FAC">
        <w:rPr>
          <w:rFonts w:eastAsia="Calibri" w:cs="Times New Roman"/>
          <w:iCs/>
        </w:rPr>
        <w:t xml:space="preserve"> </w:t>
      </w:r>
      <w:r w:rsidRPr="00507FAC">
        <w:rPr>
          <w:rFonts w:cs="Times New Roman"/>
          <w:iCs/>
        </w:rPr>
        <w:t>atmosferycznych</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inicjatywy</w:t>
      </w:r>
      <w:r w:rsidRPr="00507FAC">
        <w:rPr>
          <w:rFonts w:eastAsia="Calibri" w:cs="Times New Roman"/>
          <w:iCs/>
        </w:rPr>
        <w:t xml:space="preserve"> </w:t>
      </w:r>
      <w:r w:rsidRPr="00507FAC">
        <w:rPr>
          <w:rFonts w:cs="Times New Roman"/>
          <w:iCs/>
        </w:rPr>
        <w:t>własnej.</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powyższym</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poinformować</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p>
    <w:p w:rsidR="007672EF" w:rsidRPr="00507FAC" w:rsidRDefault="007672EF" w:rsidP="00507FAC">
      <w:pPr>
        <w:spacing w:before="280"/>
        <w:jc w:val="both"/>
        <w:rPr>
          <w:rFonts w:cs="Times New Roman"/>
          <w:iCs/>
        </w:rPr>
      </w:pPr>
      <w:r w:rsidRPr="00507FAC">
        <w:rPr>
          <w:rFonts w:cs="Times New Roman"/>
          <w:iCs/>
        </w:rPr>
        <w:t>Każdorazową</w:t>
      </w:r>
      <w:r w:rsidRPr="00507FAC">
        <w:rPr>
          <w:rFonts w:eastAsia="Calibri" w:cs="Times New Roman"/>
          <w:iCs/>
        </w:rPr>
        <w:t xml:space="preserve"> </w:t>
      </w:r>
      <w:r w:rsidRPr="00507FAC">
        <w:rPr>
          <w:rFonts w:cs="Times New Roman"/>
          <w:iCs/>
        </w:rPr>
        <w:t>gotowość</w:t>
      </w:r>
      <w:r w:rsidRPr="00507FAC">
        <w:rPr>
          <w:rFonts w:eastAsia="Calibri" w:cs="Times New Roman"/>
          <w:iCs/>
        </w:rPr>
        <w:t xml:space="preserve"> </w:t>
      </w:r>
      <w:r w:rsidRPr="00507FAC">
        <w:rPr>
          <w:rFonts w:cs="Times New Roman"/>
          <w:iCs/>
        </w:rPr>
        <w:t>lub</w:t>
      </w:r>
      <w:r w:rsidRPr="00507FAC">
        <w:rPr>
          <w:rFonts w:eastAsia="Calibri" w:cs="Times New Roman"/>
          <w:iCs/>
        </w:rPr>
        <w:t xml:space="preserve"> </w:t>
      </w:r>
      <w:r w:rsidRPr="00507FAC">
        <w:rPr>
          <w:rFonts w:cs="Times New Roman"/>
          <w:iCs/>
        </w:rPr>
        <w:t>prowadzenie</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osoba</w:t>
      </w:r>
      <w:r w:rsidRPr="00507FAC">
        <w:rPr>
          <w:rFonts w:eastAsia="Calibri" w:cs="Times New Roman"/>
          <w:iCs/>
        </w:rPr>
        <w:t xml:space="preserve"> </w:t>
      </w:r>
      <w:r w:rsidRPr="00507FAC">
        <w:rPr>
          <w:rFonts w:cs="Times New Roman"/>
          <w:iCs/>
        </w:rPr>
        <w:t>zgłaszająca</w:t>
      </w:r>
      <w:r w:rsidRPr="00507FAC">
        <w:rPr>
          <w:rFonts w:eastAsia="Calibri" w:cs="Times New Roman"/>
          <w:iCs/>
        </w:rPr>
        <w:t xml:space="preserve"> </w:t>
      </w:r>
      <w:r w:rsidRPr="00507FAC">
        <w:rPr>
          <w:rFonts w:cs="Times New Roman"/>
          <w:iCs/>
        </w:rPr>
        <w:t>musi</w:t>
      </w:r>
      <w:r w:rsidRPr="00507FAC">
        <w:rPr>
          <w:rFonts w:eastAsia="Calibri" w:cs="Times New Roman"/>
          <w:iCs/>
        </w:rPr>
        <w:t xml:space="preserve"> </w:t>
      </w:r>
      <w:r w:rsidRPr="00507FAC">
        <w:rPr>
          <w:rFonts w:cs="Times New Roman"/>
          <w:iCs/>
        </w:rPr>
        <w:t>potwierdzić</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Dzienniku</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odniesieniu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Karcie</w:t>
      </w:r>
      <w:r w:rsidRPr="00507FAC">
        <w:rPr>
          <w:rFonts w:eastAsia="Calibri" w:cs="Times New Roman"/>
          <w:iCs/>
        </w:rPr>
        <w:t xml:space="preserve"> </w:t>
      </w:r>
      <w:r w:rsidRPr="00507FAC">
        <w:rPr>
          <w:rFonts w:cs="Times New Roman"/>
          <w:iCs/>
        </w:rPr>
        <w:t>pracy</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odniesieniu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rzetelnego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dokumentacji</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Dokumentacja</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podlegać</w:t>
      </w:r>
      <w:r w:rsidRPr="00507FAC">
        <w:rPr>
          <w:rFonts w:eastAsia="Calibri" w:cs="Times New Roman"/>
          <w:iCs/>
        </w:rPr>
        <w:t xml:space="preserve"> </w:t>
      </w:r>
      <w:r w:rsidRPr="00507FAC">
        <w:rPr>
          <w:rFonts w:cs="Times New Roman"/>
          <w:iCs/>
        </w:rPr>
        <w:t>kontroli</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wyznaczonych</w:t>
      </w:r>
      <w:r w:rsidRPr="00507FAC">
        <w:rPr>
          <w:rFonts w:eastAsia="Calibri" w:cs="Times New Roman"/>
          <w:iCs/>
        </w:rPr>
        <w:t xml:space="preserve"> </w:t>
      </w:r>
      <w:r w:rsidRPr="00507FAC">
        <w:rPr>
          <w:rFonts w:cs="Times New Roman"/>
          <w:iCs/>
        </w:rPr>
        <w:t>przedstawicieli</w:t>
      </w:r>
      <w:r w:rsidRPr="00507FAC">
        <w:rPr>
          <w:rFonts w:eastAsia="Calibri" w:cs="Times New Roman"/>
          <w:iCs/>
        </w:rPr>
        <w:t xml:space="preserve"> </w:t>
      </w:r>
      <w:r w:rsidRPr="00507FAC">
        <w:rPr>
          <w:rFonts w:cs="Times New Roman"/>
          <w:iCs/>
        </w:rPr>
        <w:t>Zamawiającego.</w:t>
      </w:r>
    </w:p>
    <w:p w:rsidR="007672EF" w:rsidRPr="00507FAC" w:rsidRDefault="007672EF" w:rsidP="00507FAC">
      <w:pPr>
        <w:spacing w:before="280"/>
        <w:jc w:val="both"/>
        <w:rPr>
          <w:rFonts w:cs="Times New Roman"/>
          <w:iCs/>
        </w:rPr>
      </w:pPr>
      <w:r w:rsidRPr="00507FAC">
        <w:rPr>
          <w:rFonts w:cs="Times New Roman"/>
          <w:iCs/>
        </w:rPr>
        <w:t>Każdorazowo</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wykonaniu</w:t>
      </w:r>
      <w:r w:rsidRPr="00507FAC">
        <w:rPr>
          <w:rFonts w:eastAsia="Calibri" w:cs="Times New Roman"/>
          <w:iCs/>
        </w:rPr>
        <w:t xml:space="preserve"> </w:t>
      </w:r>
      <w:r w:rsidRPr="00507FAC">
        <w:rPr>
          <w:rFonts w:cs="Times New Roman"/>
          <w:iCs/>
        </w:rPr>
        <w:t>prac</w:t>
      </w:r>
      <w:r w:rsidRPr="00507FAC">
        <w:rPr>
          <w:rFonts w:eastAsia="Calibri" w:cs="Times New Roman"/>
          <w:iCs/>
        </w:rPr>
        <w:t xml:space="preserve"> </w:t>
      </w:r>
      <w:r w:rsidRPr="00507FAC">
        <w:rPr>
          <w:rFonts w:cs="Times New Roman"/>
          <w:iCs/>
        </w:rPr>
        <w:t>zawartych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umowie</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uzyskania</w:t>
      </w:r>
      <w:r w:rsidRPr="00507FAC">
        <w:rPr>
          <w:rFonts w:eastAsia="Calibri" w:cs="Times New Roman"/>
          <w:iCs/>
        </w:rPr>
        <w:t xml:space="preserve"> </w:t>
      </w:r>
      <w:r w:rsidRPr="00507FAC">
        <w:rPr>
          <w:rFonts w:cs="Times New Roman"/>
          <w:iCs/>
        </w:rPr>
        <w:t>pisemnego</w:t>
      </w:r>
      <w:r w:rsidRPr="00507FAC">
        <w:rPr>
          <w:rFonts w:eastAsia="Calibri" w:cs="Times New Roman"/>
          <w:iCs/>
        </w:rPr>
        <w:t xml:space="preserve"> </w:t>
      </w:r>
      <w:r w:rsidRPr="00507FAC">
        <w:rPr>
          <w:rFonts w:cs="Times New Roman"/>
          <w:iCs/>
        </w:rPr>
        <w:t>potwierdzenia</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pracownika</w:t>
      </w:r>
      <w:r w:rsidRPr="00507FAC">
        <w:rPr>
          <w:rFonts w:eastAsia="Calibri" w:cs="Times New Roman"/>
          <w:iCs/>
        </w:rPr>
        <w:t xml:space="preserve"> </w:t>
      </w:r>
      <w:r w:rsidRPr="00507FAC">
        <w:rPr>
          <w:rFonts w:cs="Times New Roman"/>
          <w:iCs/>
        </w:rPr>
        <w:t>Straży</w:t>
      </w:r>
      <w:r w:rsidRPr="00507FAC">
        <w:rPr>
          <w:rFonts w:eastAsia="Calibri" w:cs="Times New Roman"/>
          <w:iCs/>
        </w:rPr>
        <w:t xml:space="preserve"> </w:t>
      </w:r>
      <w:r w:rsidRPr="00507FAC">
        <w:rPr>
          <w:rFonts w:cs="Times New Roman"/>
          <w:iCs/>
        </w:rPr>
        <w:t>Miejskiej</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wykonanych</w:t>
      </w:r>
      <w:r w:rsidRPr="00507FAC">
        <w:rPr>
          <w:rFonts w:eastAsia="Calibri" w:cs="Times New Roman"/>
          <w:iCs/>
        </w:rPr>
        <w:t xml:space="preserve"> </w:t>
      </w:r>
      <w:r w:rsidRPr="00507FAC">
        <w:rPr>
          <w:rFonts w:cs="Times New Roman"/>
          <w:iCs/>
        </w:rPr>
        <w:t>pracach</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później</w:t>
      </w:r>
      <w:r w:rsidRPr="00507FAC">
        <w:rPr>
          <w:rFonts w:eastAsia="Calibri" w:cs="Times New Roman"/>
          <w:iCs/>
        </w:rPr>
        <w:t xml:space="preserve"> </w:t>
      </w:r>
      <w:r w:rsidRPr="00507FAC">
        <w:rPr>
          <w:rFonts w:cs="Times New Roman"/>
          <w:iCs/>
        </w:rPr>
        <w:t>niż</w:t>
      </w:r>
      <w:r w:rsidRPr="00507FAC">
        <w:rPr>
          <w:rFonts w:eastAsia="Calibri" w:cs="Times New Roman"/>
          <w:iCs/>
        </w:rPr>
        <w:t xml:space="preserve"> </w:t>
      </w:r>
      <w:r w:rsidRPr="00507FAC">
        <w:rPr>
          <w:rFonts w:cs="Times New Roman"/>
          <w:iCs/>
        </w:rPr>
        <w:t>dnia</w:t>
      </w:r>
      <w:r w:rsidRPr="00507FAC">
        <w:rPr>
          <w:rFonts w:eastAsia="Calibri" w:cs="Times New Roman"/>
          <w:iCs/>
        </w:rPr>
        <w:t xml:space="preserve"> </w:t>
      </w:r>
      <w:r w:rsidRPr="00507FAC">
        <w:rPr>
          <w:rFonts w:cs="Times New Roman"/>
          <w:iCs/>
        </w:rPr>
        <w:t>następnego</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wykonaniu</w:t>
      </w:r>
      <w:r w:rsidRPr="00507FAC">
        <w:rPr>
          <w:rFonts w:eastAsia="Calibri" w:cs="Times New Roman"/>
          <w:iCs/>
        </w:rPr>
        <w:t xml:space="preserve"> </w:t>
      </w:r>
      <w:r w:rsidRPr="00507FAC">
        <w:rPr>
          <w:rFonts w:cs="Times New Roman"/>
          <w:iCs/>
        </w:rPr>
        <w:t>prac.</w:t>
      </w:r>
    </w:p>
    <w:p w:rsidR="007672EF" w:rsidRPr="00507FAC" w:rsidRDefault="007672EF" w:rsidP="00507FAC">
      <w:pPr>
        <w:spacing w:before="280"/>
        <w:jc w:val="both"/>
        <w:rPr>
          <w:rFonts w:cs="Times New Roman"/>
          <w:iCs/>
        </w:rPr>
      </w:pPr>
      <w:r w:rsidRPr="00507FAC">
        <w:rPr>
          <w:rFonts w:cs="Times New Roman"/>
          <w:iCs/>
        </w:rPr>
        <w:t>Zamawiający</w:t>
      </w:r>
      <w:r w:rsidRPr="00507FAC">
        <w:rPr>
          <w:rFonts w:eastAsia="Calibri" w:cs="Times New Roman"/>
          <w:iCs/>
        </w:rPr>
        <w:t xml:space="preserve"> </w:t>
      </w:r>
      <w:r w:rsidRPr="00507FAC">
        <w:rPr>
          <w:rFonts w:cs="Times New Roman"/>
          <w:iCs/>
        </w:rPr>
        <w:t>zastrzega</w:t>
      </w:r>
      <w:r w:rsidRPr="00507FAC">
        <w:rPr>
          <w:rFonts w:eastAsia="Calibri" w:cs="Times New Roman"/>
          <w:iCs/>
        </w:rPr>
        <w:t xml:space="preserve"> </w:t>
      </w:r>
      <w:r w:rsidRPr="00507FAC">
        <w:rPr>
          <w:rFonts w:cs="Times New Roman"/>
          <w:iCs/>
        </w:rPr>
        <w:t>sobie</w:t>
      </w:r>
      <w:r w:rsidRPr="00507FAC">
        <w:rPr>
          <w:rFonts w:eastAsia="Calibri" w:cs="Times New Roman"/>
          <w:iCs/>
        </w:rPr>
        <w:t xml:space="preserve"> </w:t>
      </w:r>
      <w:r w:rsidRPr="00507FAC">
        <w:rPr>
          <w:rFonts w:cs="Times New Roman"/>
          <w:iCs/>
        </w:rPr>
        <w:t>możliwość</w:t>
      </w:r>
      <w:r w:rsidRPr="00507FAC">
        <w:rPr>
          <w:rFonts w:eastAsia="Calibri" w:cs="Times New Roman"/>
          <w:iCs/>
        </w:rPr>
        <w:t xml:space="preserve"> </w:t>
      </w:r>
      <w:r w:rsidRPr="00507FAC">
        <w:rPr>
          <w:rFonts w:cs="Times New Roman"/>
          <w:iCs/>
        </w:rPr>
        <w:t>zlecania</w:t>
      </w:r>
      <w:r w:rsidRPr="00507FAC">
        <w:rPr>
          <w:rFonts w:eastAsia="Calibri" w:cs="Times New Roman"/>
          <w:iCs/>
        </w:rPr>
        <w:t xml:space="preserve"> </w:t>
      </w:r>
      <w:r w:rsidRPr="00507FAC">
        <w:rPr>
          <w:rFonts w:cs="Times New Roman"/>
          <w:iCs/>
        </w:rPr>
        <w:t>odśnieżania</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zwalczania</w:t>
      </w:r>
      <w:r w:rsidRPr="00507FAC">
        <w:rPr>
          <w:rFonts w:eastAsia="Calibri" w:cs="Times New Roman"/>
          <w:iCs/>
        </w:rPr>
        <w:t xml:space="preserve"> </w:t>
      </w:r>
      <w:r w:rsidRPr="00507FAC">
        <w:rPr>
          <w:rFonts w:cs="Times New Roman"/>
          <w:iCs/>
        </w:rPr>
        <w:t>gołoledzi</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ulicach</w:t>
      </w:r>
      <w:r w:rsidRPr="00507FAC">
        <w:rPr>
          <w:rFonts w:eastAsia="Calibri" w:cs="Times New Roman"/>
          <w:iCs/>
        </w:rPr>
        <w:t xml:space="preserve"> </w:t>
      </w:r>
      <w:r w:rsidRPr="00507FAC">
        <w:rPr>
          <w:rFonts w:cs="Times New Roman"/>
          <w:iCs/>
        </w:rPr>
        <w:t>(drogach)</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ujętych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załączniku</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10,</w:t>
      </w:r>
      <w:r w:rsidRPr="00507FAC">
        <w:rPr>
          <w:rFonts w:eastAsia="Calibri" w:cs="Times New Roman"/>
          <w:iCs/>
        </w:rPr>
        <w:t xml:space="preserve"> </w:t>
      </w:r>
      <w:r w:rsidRPr="00507FAC">
        <w:rPr>
          <w:rFonts w:cs="Times New Roman"/>
          <w:iCs/>
        </w:rPr>
        <w:t>jeśli</w:t>
      </w:r>
      <w:r w:rsidRPr="00507FAC">
        <w:rPr>
          <w:rFonts w:eastAsia="Calibri" w:cs="Times New Roman"/>
          <w:iCs/>
        </w:rPr>
        <w:t xml:space="preserve"> </w:t>
      </w:r>
      <w:r w:rsidRPr="00507FAC">
        <w:rPr>
          <w:rFonts w:cs="Times New Roman"/>
          <w:iCs/>
        </w:rPr>
        <w:t>zaistnieje</w:t>
      </w:r>
      <w:r w:rsidRPr="00507FAC">
        <w:rPr>
          <w:rFonts w:eastAsia="Calibri" w:cs="Times New Roman"/>
          <w:iCs/>
        </w:rPr>
        <w:t xml:space="preserve"> </w:t>
      </w:r>
      <w:r w:rsidRPr="00507FAC">
        <w:rPr>
          <w:rFonts w:cs="Times New Roman"/>
          <w:iCs/>
        </w:rPr>
        <w:t>konieczność</w:t>
      </w:r>
      <w:r w:rsidRPr="00507FAC">
        <w:rPr>
          <w:rFonts w:eastAsia="Calibri" w:cs="Times New Roman"/>
          <w:iCs/>
        </w:rPr>
        <w:t xml:space="preserve"> </w:t>
      </w:r>
      <w:r w:rsidRPr="00507FAC">
        <w:rPr>
          <w:rFonts w:cs="Times New Roman"/>
          <w:iCs/>
        </w:rPr>
        <w:t>umożliwienia</w:t>
      </w:r>
      <w:r w:rsidRPr="00507FAC">
        <w:rPr>
          <w:rFonts w:eastAsia="Calibri" w:cs="Times New Roman"/>
          <w:iCs/>
        </w:rPr>
        <w:t xml:space="preserve"> </w:t>
      </w:r>
      <w:r w:rsidRPr="00507FAC">
        <w:rPr>
          <w:rFonts w:cs="Times New Roman"/>
          <w:iCs/>
        </w:rPr>
        <w:t>mieszkańcom</w:t>
      </w:r>
      <w:r w:rsidRPr="00507FAC">
        <w:rPr>
          <w:rFonts w:eastAsia="Calibri" w:cs="Times New Roman"/>
          <w:iCs/>
        </w:rPr>
        <w:t xml:space="preserve"> </w:t>
      </w:r>
      <w:r w:rsidRPr="00507FAC">
        <w:rPr>
          <w:rFonts w:cs="Times New Roman"/>
          <w:iCs/>
        </w:rPr>
        <w:lastRenderedPageBreak/>
        <w:t>dojazdów</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posesji</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zasadach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stawkach</w:t>
      </w:r>
      <w:r w:rsidRPr="00507FAC">
        <w:rPr>
          <w:rFonts w:eastAsia="Calibri" w:cs="Times New Roman"/>
          <w:iCs/>
        </w:rPr>
        <w:t xml:space="preserve"> </w:t>
      </w:r>
      <w:r w:rsidRPr="00507FAC">
        <w:rPr>
          <w:rFonts w:cs="Times New Roman"/>
          <w:iCs/>
        </w:rPr>
        <w:t>zawartych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ofercie</w:t>
      </w:r>
      <w:r w:rsidRPr="00507FAC">
        <w:rPr>
          <w:rFonts w:eastAsia="Calibri" w:cs="Times New Roman"/>
          <w:iCs/>
        </w:rPr>
        <w:t xml:space="preserve"> </w:t>
      </w:r>
      <w:r w:rsidRPr="00507FAC">
        <w:rPr>
          <w:rFonts w:cs="Times New Roman"/>
          <w:iCs/>
        </w:rPr>
        <w:t>Wykonawcy.</w:t>
      </w:r>
    </w:p>
    <w:p w:rsidR="007672EF" w:rsidRPr="00507FAC" w:rsidRDefault="007672EF" w:rsidP="00507FAC">
      <w:pPr>
        <w:spacing w:before="280"/>
        <w:jc w:val="both"/>
        <w:rPr>
          <w:rFonts w:eastAsia="Calibri" w:cs="Times New Roman"/>
          <w:iCs/>
        </w:rPr>
      </w:pPr>
      <w:r w:rsidRPr="00507FAC">
        <w:rPr>
          <w:rFonts w:cs="Times New Roman"/>
          <w:iCs/>
        </w:rPr>
        <w:t>Pozimowe</w:t>
      </w:r>
      <w:r w:rsidRPr="00507FAC">
        <w:rPr>
          <w:rFonts w:eastAsia="Calibri" w:cs="Times New Roman"/>
          <w:iCs/>
        </w:rPr>
        <w:t xml:space="preserve"> </w:t>
      </w:r>
      <w:r w:rsidRPr="00507FAC">
        <w:rPr>
          <w:rFonts w:cs="Times New Roman"/>
          <w:iCs/>
        </w:rPr>
        <w:t>jednorazowe</w:t>
      </w:r>
      <w:r w:rsidRPr="00507FAC">
        <w:rPr>
          <w:rFonts w:eastAsia="Calibri" w:cs="Times New Roman"/>
          <w:iCs/>
        </w:rPr>
        <w:t xml:space="preserve"> </w:t>
      </w:r>
      <w:r w:rsidRPr="00507FAC">
        <w:rPr>
          <w:rFonts w:cs="Times New Roman"/>
          <w:iCs/>
        </w:rPr>
        <w:t>posprzątanie</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r w:rsidRPr="00507FAC">
        <w:rPr>
          <w:rFonts w:eastAsia="Calibri" w:cs="Times New Roman"/>
          <w:iCs/>
        </w:rPr>
        <w:t xml:space="preserve"> </w:t>
      </w:r>
      <w:r w:rsidRPr="00507FAC">
        <w:rPr>
          <w:rFonts w:cs="Times New Roman"/>
          <w:iCs/>
        </w:rPr>
        <w:t>nastąpi</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zakończeniu</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dróg</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polecenie</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p>
    <w:p w:rsidR="007672EF" w:rsidRPr="00507FAC" w:rsidRDefault="007672EF" w:rsidP="00507FAC">
      <w:pPr>
        <w:spacing w:before="280"/>
        <w:jc w:val="both"/>
        <w:rPr>
          <w:rFonts w:eastAsia="Calibri" w:cs="Times New Roman"/>
          <w:iCs/>
        </w:rPr>
      </w:pPr>
      <w:r w:rsidRPr="00507FAC">
        <w:rPr>
          <w:rFonts w:cs="Times New Roman"/>
          <w:iCs/>
        </w:rPr>
        <w:t>Zasady</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ulicach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drogach</w:t>
      </w:r>
      <w:r w:rsidRPr="00507FAC">
        <w:rPr>
          <w:rFonts w:eastAsia="Calibri" w:cs="Times New Roman"/>
          <w:iCs/>
        </w:rPr>
        <w:t xml:space="preserve"> </w:t>
      </w:r>
      <w:r w:rsidRPr="00507FAC">
        <w:rPr>
          <w:rFonts w:cs="Times New Roman"/>
          <w:iCs/>
        </w:rPr>
        <w:t>gminy</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sezonie</w:t>
      </w:r>
      <w:r w:rsidRPr="00507FAC">
        <w:rPr>
          <w:rFonts w:eastAsia="Calibri" w:cs="Times New Roman"/>
          <w:iCs/>
        </w:rPr>
        <w:t xml:space="preserve"> </w:t>
      </w:r>
      <w:r w:rsidRPr="00507FAC">
        <w:rPr>
          <w:rFonts w:cs="Times New Roman"/>
          <w:iCs/>
        </w:rPr>
        <w:t>zimowym</w:t>
      </w:r>
      <w:r w:rsidRPr="00507FAC">
        <w:rPr>
          <w:rFonts w:eastAsia="Calibri" w:cs="Times New Roman"/>
          <w:iCs/>
        </w:rPr>
        <w:t xml:space="preserve"> </w:t>
      </w:r>
      <w:r w:rsidRPr="00507FAC">
        <w:rPr>
          <w:rFonts w:cs="Times New Roman"/>
          <w:iCs/>
        </w:rPr>
        <w:t>2016/2017</w:t>
      </w:r>
      <w:r w:rsidRPr="00507FAC">
        <w:rPr>
          <w:rFonts w:eastAsia="Calibri" w:cs="Times New Roman"/>
          <w:iCs/>
        </w:rPr>
        <w:t xml:space="preserve"> </w:t>
      </w:r>
      <w:r w:rsidRPr="00507FAC">
        <w:rPr>
          <w:rFonts w:cs="Times New Roman"/>
          <w:iCs/>
        </w:rPr>
        <w:t>określa</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10,</w:t>
      </w:r>
      <w:r w:rsidRPr="00507FAC">
        <w:rPr>
          <w:rFonts w:eastAsia="Calibri" w:cs="Times New Roman"/>
          <w:iCs/>
        </w:rPr>
        <w:t xml:space="preserve"> </w:t>
      </w:r>
    </w:p>
    <w:p w:rsidR="007672EF" w:rsidRPr="00507FAC" w:rsidRDefault="007672EF" w:rsidP="00507FAC">
      <w:pPr>
        <w:spacing w:before="280"/>
        <w:jc w:val="both"/>
        <w:rPr>
          <w:rFonts w:eastAsia="Calibri" w:cs="Times New Roman"/>
          <w:iCs/>
        </w:rPr>
      </w:pPr>
      <w:r w:rsidRPr="00507FAC">
        <w:rPr>
          <w:rFonts w:cs="Times New Roman"/>
          <w:iCs/>
        </w:rPr>
        <w:t>Wykaz</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objętych</w:t>
      </w:r>
      <w:r w:rsidRPr="00507FAC">
        <w:rPr>
          <w:rFonts w:eastAsia="Calibri" w:cs="Times New Roman"/>
          <w:iCs/>
        </w:rPr>
        <w:t xml:space="preserve"> </w:t>
      </w:r>
      <w:r w:rsidRPr="00507FAC">
        <w:rPr>
          <w:rFonts w:cs="Times New Roman"/>
          <w:iCs/>
        </w:rPr>
        <w:t>pozimowym</w:t>
      </w:r>
      <w:r w:rsidRPr="00507FAC">
        <w:rPr>
          <w:rFonts w:eastAsia="Calibri" w:cs="Times New Roman"/>
          <w:iCs/>
        </w:rPr>
        <w:t xml:space="preserve"> </w:t>
      </w:r>
      <w:r w:rsidRPr="00507FAC">
        <w:rPr>
          <w:rFonts w:cs="Times New Roman"/>
          <w:iCs/>
        </w:rPr>
        <w:t>sprzątaniem</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2017</w:t>
      </w:r>
      <w:r w:rsidRPr="00507FAC">
        <w:rPr>
          <w:rFonts w:eastAsia="Calibri" w:cs="Times New Roman"/>
          <w:iCs/>
        </w:rPr>
        <w:t xml:space="preserve"> </w:t>
      </w:r>
      <w:r w:rsidRPr="00507FAC">
        <w:rPr>
          <w:rFonts w:cs="Times New Roman"/>
          <w:iCs/>
        </w:rPr>
        <w:t>roku</w:t>
      </w:r>
      <w:r w:rsidRPr="00507FAC">
        <w:rPr>
          <w:rFonts w:eastAsia="Calibri" w:cs="Times New Roman"/>
          <w:iCs/>
        </w:rPr>
        <w:t xml:space="preserve"> </w:t>
      </w:r>
      <w:r w:rsidRPr="00507FAC">
        <w:rPr>
          <w:rFonts w:eastAsia="TimesNewRomanPSMT" w:cs="Times New Roman"/>
        </w:rPr>
        <w:t>określa</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r w:rsidR="00AA543E" w:rsidRPr="00507FAC">
        <w:rPr>
          <w:rFonts w:eastAsia="Calibri" w:cs="Times New Roman"/>
          <w:iCs/>
        </w:rPr>
        <w:t>.</w:t>
      </w:r>
      <w:r w:rsidRPr="00507FAC">
        <w:rPr>
          <w:rFonts w:eastAsia="Calibri" w:cs="Times New Roman"/>
          <w:iCs/>
        </w:rPr>
        <w:t xml:space="preserve"> </w:t>
      </w:r>
    </w:p>
    <w:p w:rsidR="007672EF" w:rsidRPr="00507FAC" w:rsidRDefault="007672EF" w:rsidP="00507FAC">
      <w:pPr>
        <w:spacing w:before="280"/>
        <w:jc w:val="both"/>
        <w:rPr>
          <w:rFonts w:cs="Times New Roman"/>
          <w:iCs/>
        </w:rPr>
      </w:pPr>
      <w:r w:rsidRPr="00507FAC">
        <w:rPr>
          <w:rFonts w:eastAsia="TimesNewRomanPSMT" w:cs="Times New Roman"/>
        </w:rPr>
        <w:t>Wykaz</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cs="Times New Roman"/>
        </w:rPr>
        <w:t>utrzymaniem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cs="Times New Roman"/>
        </w:rPr>
        <w:t>zim</w:t>
      </w:r>
      <w:r w:rsidRPr="00507FAC">
        <w:rPr>
          <w:rFonts w:eastAsia="TimesNewRomanPSMT" w:cs="Times New Roman"/>
        </w:rPr>
        <w:t>owym</w:t>
      </w:r>
      <w:r w:rsidRPr="00507FAC">
        <w:rPr>
          <w:rFonts w:eastAsia="Calibri" w:cs="Times New Roman"/>
        </w:rPr>
        <w:t xml:space="preserve"> </w:t>
      </w:r>
      <w:r w:rsidRPr="00507FAC">
        <w:rPr>
          <w:rFonts w:cs="Times New Roman"/>
        </w:rPr>
        <w:t>2016/2017</w:t>
      </w:r>
      <w:r w:rsidRPr="00507FAC">
        <w:rPr>
          <w:rFonts w:eastAsia="Calibri" w:cs="Times New Roman"/>
        </w:rPr>
        <w:t xml:space="preserve"> </w:t>
      </w:r>
      <w:r w:rsidRPr="00507FAC">
        <w:rPr>
          <w:rFonts w:cs="Times New Roman"/>
        </w:rPr>
        <w:t>określa</w:t>
      </w:r>
      <w:r w:rsidRPr="00507FAC">
        <w:rPr>
          <w:rFonts w:eastAsia="Calibri" w:cs="Times New Roman"/>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12.</w:t>
      </w:r>
    </w:p>
    <w:p w:rsidR="007672EF" w:rsidRPr="00507FAC" w:rsidRDefault="007672EF" w:rsidP="00507FAC">
      <w:pPr>
        <w:pStyle w:val="Standard"/>
        <w:jc w:val="both"/>
        <w:rPr>
          <w:rFonts w:cs="Times New Roman"/>
        </w:rPr>
      </w:pPr>
    </w:p>
    <w:p w:rsidR="00AE6908" w:rsidRDefault="007672EF" w:rsidP="00507FAC">
      <w:pPr>
        <w:pStyle w:val="Standard"/>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Specyfikacji</w:t>
      </w:r>
      <w:r w:rsidRPr="00507FAC">
        <w:rPr>
          <w:rFonts w:eastAsia="Calibri" w:cs="Times New Roman"/>
        </w:rPr>
        <w:t xml:space="preserve"> </w:t>
      </w:r>
      <w:r w:rsidRPr="00507FAC">
        <w:rPr>
          <w:rFonts w:cs="Times New Roman"/>
        </w:rPr>
        <w:t>dołącza</w:t>
      </w:r>
      <w:r w:rsidRPr="00507FAC">
        <w:rPr>
          <w:rFonts w:eastAsia="Calibri" w:cs="Times New Roman"/>
        </w:rPr>
        <w:t xml:space="preserve"> </w:t>
      </w:r>
      <w:r w:rsidRPr="00507FAC">
        <w:rPr>
          <w:rFonts w:cs="Times New Roman"/>
        </w:rPr>
        <w:t>również</w:t>
      </w:r>
      <w:r w:rsidRPr="00507FAC">
        <w:rPr>
          <w:rFonts w:eastAsia="Calibri" w:cs="Times New Roman"/>
        </w:rPr>
        <w:t xml:space="preserve"> </w:t>
      </w:r>
      <w:r w:rsidRPr="00507FAC">
        <w:rPr>
          <w:rFonts w:cs="Times New Roman"/>
        </w:rPr>
        <w:t>mapę</w:t>
      </w:r>
      <w:r w:rsidRPr="00507FAC">
        <w:rPr>
          <w:rFonts w:eastAsia="Calibri" w:cs="Times New Roman"/>
        </w:rPr>
        <w:t xml:space="preserve"> </w:t>
      </w:r>
      <w:r w:rsidRPr="00507FAC">
        <w:rPr>
          <w:rFonts w:cs="Times New Roman"/>
        </w:rPr>
        <w:t>dróg</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(zał.</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00645FF5" w:rsidRPr="00507FAC">
        <w:rPr>
          <w:rFonts w:cs="Times New Roman"/>
        </w:rPr>
        <w:t>19</w:t>
      </w:r>
      <w:r w:rsidRPr="00507FAC">
        <w:rPr>
          <w:rFonts w:cs="Times New Roman"/>
        </w:rPr>
        <w:t>)</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podaniem</w:t>
      </w:r>
      <w:r w:rsidRPr="00507FAC">
        <w:rPr>
          <w:rFonts w:eastAsia="Calibri" w:cs="Times New Roman"/>
        </w:rPr>
        <w:t xml:space="preserve"> </w:t>
      </w:r>
      <w:r w:rsidRPr="00507FAC">
        <w:rPr>
          <w:rFonts w:cs="Times New Roman"/>
        </w:rPr>
        <w:t>numerów</w:t>
      </w:r>
      <w:r w:rsidRPr="00507FAC">
        <w:rPr>
          <w:rFonts w:eastAsia="Calibri" w:cs="Times New Roman"/>
        </w:rPr>
        <w:t xml:space="preserve"> </w:t>
      </w:r>
      <w:r w:rsidRPr="00507FAC">
        <w:rPr>
          <w:rFonts w:cs="Times New Roman"/>
        </w:rPr>
        <w:t>dróg</w:t>
      </w:r>
      <w:r w:rsidRPr="00507FAC">
        <w:rPr>
          <w:rFonts w:eastAsia="Calibri" w:cs="Times New Roman"/>
        </w:rPr>
        <w:t xml:space="preserve"> </w:t>
      </w:r>
      <w:r w:rsidRPr="00507FAC">
        <w:rPr>
          <w:rFonts w:cs="Times New Roman"/>
        </w:rPr>
        <w:t>wyszczególnionych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załączniku</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10</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SIWZ.</w:t>
      </w:r>
    </w:p>
    <w:p w:rsidR="00C701AC" w:rsidRPr="00507FAC" w:rsidRDefault="00C701AC" w:rsidP="00507FAC">
      <w:pPr>
        <w:pStyle w:val="Standard"/>
        <w:jc w:val="both"/>
        <w:rPr>
          <w:rFonts w:cs="Times New Roman"/>
        </w:rPr>
      </w:pPr>
    </w:p>
    <w:p w:rsidR="00645FF5" w:rsidRPr="00507FAC" w:rsidRDefault="00645FF5" w:rsidP="00507FAC">
      <w:pPr>
        <w:pStyle w:val="Standard"/>
        <w:jc w:val="both"/>
        <w:rPr>
          <w:rFonts w:cs="Times New Roman"/>
        </w:rPr>
      </w:pPr>
    </w:p>
    <w:p w:rsidR="00645FF5" w:rsidRPr="00507FAC" w:rsidRDefault="00645FF5"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 2 </w:t>
      </w:r>
      <w:r w:rsidRPr="00507FAC">
        <w:rPr>
          <w:rStyle w:val="Domylnaczcionkaakapitu1"/>
          <w:rFonts w:cs="Times New Roman"/>
          <w:b/>
        </w:rPr>
        <w:t>Termin realizacji zamówienia</w:t>
      </w:r>
    </w:p>
    <w:p w:rsidR="00645FF5"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1. Termin rozpoczęcia realizacji przedmiotu zamówienia Strony ustalają na dzień podpisania umowy.</w:t>
      </w:r>
    </w:p>
    <w:p w:rsidR="00645FF5"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2. Termin zakończenia realizacji przedmiotu zamówienia Strony ustalają na dzień 15.04.2017r.</w:t>
      </w:r>
    </w:p>
    <w:p w:rsidR="009A6221"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3. Prace zimowego utrzymania dróg będą wykonywane według bieżących  potrzeb Zamawiającego, w terminach zależnych od kolejności zimowego utrzymania dróg i ulic (załącznik Nr 10 do umowy).</w:t>
      </w:r>
    </w:p>
    <w:p w:rsidR="009A6221" w:rsidRPr="00507FAC" w:rsidRDefault="009A6221" w:rsidP="00507FAC">
      <w:pPr>
        <w:ind w:left="397" w:hanging="397"/>
        <w:jc w:val="both"/>
        <w:rPr>
          <w:rStyle w:val="Domylnaczcionkaakapitu1"/>
          <w:rFonts w:cs="Times New Roman"/>
          <w:b/>
          <w:bCs/>
        </w:rPr>
      </w:pPr>
    </w:p>
    <w:p w:rsidR="007215E7" w:rsidRPr="00507FAC" w:rsidRDefault="00DD6565" w:rsidP="00507FAC">
      <w:pPr>
        <w:ind w:left="397" w:hanging="397"/>
        <w:jc w:val="both"/>
        <w:rPr>
          <w:rStyle w:val="Domylnaczcionkaakapitu1"/>
          <w:rFonts w:cs="Times New Roman"/>
          <w:b/>
        </w:rPr>
      </w:pPr>
      <w:r w:rsidRPr="00507FAC">
        <w:rPr>
          <w:rStyle w:val="Domylnaczcionkaakapitu1"/>
          <w:rFonts w:cs="Times New Roman"/>
          <w:b/>
          <w:bCs/>
        </w:rPr>
        <w:t xml:space="preserve">                         </w:t>
      </w:r>
      <w:r w:rsidR="00645FF5" w:rsidRPr="00507FAC">
        <w:rPr>
          <w:rStyle w:val="Domylnaczcionkaakapitu1"/>
          <w:rFonts w:cs="Times New Roman"/>
          <w:b/>
          <w:bCs/>
        </w:rPr>
        <w:t xml:space="preserve">                           § 3</w:t>
      </w:r>
      <w:r w:rsidR="00A879FF" w:rsidRPr="00507FAC">
        <w:rPr>
          <w:rStyle w:val="Domylnaczcionkaakapitu1"/>
          <w:rFonts w:cs="Times New Roman"/>
          <w:b/>
          <w:bCs/>
        </w:rPr>
        <w:t xml:space="preserve"> </w:t>
      </w:r>
      <w:r w:rsidR="0073008E" w:rsidRPr="00507FAC">
        <w:rPr>
          <w:rStyle w:val="Domylnaczcionkaakapitu1"/>
          <w:rFonts w:cs="Times New Roman"/>
          <w:b/>
        </w:rPr>
        <w:t>Obowiązki stron</w:t>
      </w:r>
    </w:p>
    <w:p w:rsidR="007657BC" w:rsidRPr="00507FAC" w:rsidRDefault="007657BC" w:rsidP="00507FAC">
      <w:pPr>
        <w:ind w:left="397" w:hanging="397"/>
        <w:jc w:val="both"/>
        <w:rPr>
          <w:rStyle w:val="Domylnaczcionkaakapitu1"/>
          <w:rFonts w:cs="Times New Roman"/>
          <w:b/>
        </w:rPr>
      </w:pP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należytą</w:t>
      </w:r>
      <w:r w:rsidRPr="00507FAC">
        <w:rPr>
          <w:rFonts w:eastAsia="Calibri" w:cs="Times New Roman"/>
        </w:rPr>
        <w:t xml:space="preserve"> </w:t>
      </w:r>
      <w:r w:rsidRPr="00507FAC">
        <w:rPr>
          <w:rFonts w:cs="Times New Roman"/>
        </w:rPr>
        <w:t>starannością,</w:t>
      </w:r>
      <w:r w:rsidRPr="00507FAC">
        <w:rPr>
          <w:rFonts w:eastAsia="Calibri" w:cs="Times New Roman"/>
        </w:rPr>
        <w:t xml:space="preserve"> </w:t>
      </w:r>
      <w:r w:rsidRPr="00507FAC">
        <w:rPr>
          <w:rFonts w:cs="Times New Roman"/>
        </w:rPr>
        <w:t>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obowiązującymi</w:t>
      </w:r>
      <w:r w:rsidRPr="00507FAC">
        <w:rPr>
          <w:rFonts w:eastAsia="Calibri" w:cs="Times New Roman"/>
        </w:rPr>
        <w:t xml:space="preserve"> </w:t>
      </w:r>
      <w:r w:rsidRPr="00507FAC">
        <w:rPr>
          <w:rFonts w:cs="Times New Roman"/>
        </w:rPr>
        <w:t>przepisami,</w:t>
      </w:r>
      <w:r w:rsidRPr="00507FAC">
        <w:rPr>
          <w:rFonts w:eastAsia="Calibri" w:cs="Times New Roman"/>
        </w:rPr>
        <w:t xml:space="preserve"> </w:t>
      </w:r>
      <w:r w:rsidRPr="00507FAC">
        <w:rPr>
          <w:rFonts w:cs="Times New Roman"/>
        </w:rPr>
        <w:t>normami,</w:t>
      </w:r>
      <w:r w:rsidRPr="00507FAC">
        <w:rPr>
          <w:rFonts w:eastAsia="Calibri" w:cs="Times New Roman"/>
        </w:rPr>
        <w:t xml:space="preserve"> </w:t>
      </w:r>
      <w:r w:rsidRPr="00507FAC">
        <w:rPr>
          <w:rFonts w:cs="Times New Roman"/>
        </w:rPr>
        <w:t>standardami,</w:t>
      </w:r>
      <w:r w:rsidRPr="00507FAC">
        <w:rPr>
          <w:rFonts w:eastAsia="Calibri" w:cs="Times New Roman"/>
        </w:rPr>
        <w:t xml:space="preserve"> </w:t>
      </w:r>
      <w:r w:rsidRPr="00507FAC">
        <w:rPr>
          <w:rFonts w:cs="Times New Roman"/>
        </w:rPr>
        <w:t>zasadami</w:t>
      </w:r>
      <w:r w:rsidRPr="00507FAC">
        <w:rPr>
          <w:rFonts w:eastAsia="Calibri" w:cs="Times New Roman"/>
        </w:rPr>
        <w:t xml:space="preserve"> </w:t>
      </w:r>
      <w:r w:rsidRPr="00507FAC">
        <w:rPr>
          <w:rFonts w:cs="Times New Roman"/>
        </w:rPr>
        <w:t>sztuki</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etyką</w:t>
      </w:r>
      <w:r w:rsidRPr="00507FAC">
        <w:rPr>
          <w:rFonts w:eastAsia="Calibri" w:cs="Times New Roman"/>
        </w:rPr>
        <w:t xml:space="preserve"> </w:t>
      </w:r>
      <w:r w:rsidRPr="00507FAC">
        <w:rPr>
          <w:rFonts w:cs="Times New Roman"/>
        </w:rPr>
        <w:t>zawodową</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postanowieniami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zachować</w:t>
      </w:r>
      <w:r w:rsidRPr="00507FAC">
        <w:rPr>
          <w:rFonts w:eastAsia="Calibri" w:cs="Times New Roman"/>
        </w:rPr>
        <w:t xml:space="preserve"> </w:t>
      </w:r>
      <w:r w:rsidRPr="00507FAC">
        <w:rPr>
          <w:rFonts w:cs="Times New Roman"/>
        </w:rPr>
        <w:t>przejezdność</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odśnieżanych</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oczyszczanych</w:t>
      </w:r>
      <w:r w:rsidRPr="00507FAC">
        <w:rPr>
          <w:rFonts w:eastAsia="Calibri" w:cs="Times New Roman"/>
        </w:rPr>
        <w:t xml:space="preserve"> </w:t>
      </w:r>
      <w:r w:rsidRPr="00507FAC">
        <w:rPr>
          <w:rFonts w:cs="Times New Roman"/>
        </w:rPr>
        <w:t>ulicach,</w:t>
      </w:r>
      <w:r w:rsidRPr="00507FAC">
        <w:rPr>
          <w:rFonts w:eastAsia="Calibri" w:cs="Times New Roman"/>
        </w:rPr>
        <w:t xml:space="preserve"> </w:t>
      </w:r>
      <w:r w:rsidRPr="00507FAC">
        <w:rPr>
          <w:rFonts w:cs="Times New Roman"/>
        </w:rPr>
        <w:t>a</w:t>
      </w:r>
      <w:r w:rsidRPr="00507FAC">
        <w:rPr>
          <w:rFonts w:eastAsia="Calibri" w:cs="Times New Roman"/>
        </w:rPr>
        <w:t xml:space="preserve"> </w:t>
      </w:r>
      <w:r w:rsidRPr="00507FAC">
        <w:rPr>
          <w:rFonts w:cs="Times New Roman"/>
        </w:rPr>
        <w:t>także</w:t>
      </w:r>
      <w:r w:rsidRPr="00507FAC">
        <w:rPr>
          <w:rFonts w:eastAsia="Calibri" w:cs="Times New Roman"/>
        </w:rPr>
        <w:t xml:space="preserve"> </w:t>
      </w:r>
      <w:r w:rsidRPr="00507FAC">
        <w:rPr>
          <w:rFonts w:cs="Times New Roman"/>
        </w:rPr>
        <w:t>zapewnić</w:t>
      </w:r>
      <w:r w:rsidRPr="00507FAC">
        <w:rPr>
          <w:rFonts w:eastAsia="Calibri" w:cs="Times New Roman"/>
        </w:rPr>
        <w:t xml:space="preserve"> </w:t>
      </w:r>
      <w:r w:rsidRPr="00507FAC">
        <w:rPr>
          <w:rFonts w:cs="Times New Roman"/>
        </w:rPr>
        <w:t>warunki</w:t>
      </w:r>
      <w:r w:rsidRPr="00507FAC">
        <w:rPr>
          <w:rFonts w:eastAsia="Calibri" w:cs="Times New Roman"/>
        </w:rPr>
        <w:t xml:space="preserve"> </w:t>
      </w:r>
      <w:r w:rsidRPr="00507FAC">
        <w:rPr>
          <w:rFonts w:cs="Times New Roman"/>
        </w:rPr>
        <w:t>bezpieczeństwa.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Jeżeli</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wyznaczonym</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wezwie</w:t>
      </w:r>
      <w:r w:rsidRPr="00507FAC">
        <w:rPr>
          <w:rFonts w:eastAsia="Calibri" w:cs="Times New Roman"/>
        </w:rPr>
        <w:t xml:space="preserve"> </w:t>
      </w:r>
      <w:r w:rsidRPr="00507FAC">
        <w:rPr>
          <w:rFonts w:cs="Times New Roman"/>
        </w:rPr>
        <w:t>go</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zadania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wyznaczy</w:t>
      </w:r>
      <w:r w:rsidRPr="00507FAC">
        <w:rPr>
          <w:rFonts w:eastAsia="Calibri" w:cs="Times New Roman"/>
        </w:rPr>
        <w:t xml:space="preserve"> </w:t>
      </w:r>
      <w:r w:rsidRPr="00507FAC">
        <w:rPr>
          <w:rFonts w:cs="Times New Roman"/>
        </w:rPr>
        <w:t>mu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tym</w:t>
      </w:r>
      <w:r w:rsidRPr="00507FAC">
        <w:rPr>
          <w:rFonts w:eastAsia="Calibri" w:cs="Times New Roman"/>
        </w:rPr>
        <w:t xml:space="preserve"> </w:t>
      </w:r>
      <w:r w:rsidRPr="00507FAC">
        <w:rPr>
          <w:rFonts w:cs="Times New Roman"/>
        </w:rPr>
        <w:t>celu</w:t>
      </w:r>
      <w:r w:rsidRPr="00507FAC">
        <w:rPr>
          <w:rFonts w:eastAsia="Calibri" w:cs="Times New Roman"/>
        </w:rPr>
        <w:t xml:space="preserve"> </w:t>
      </w:r>
      <w:r w:rsidRPr="00507FAC">
        <w:rPr>
          <w:rFonts w:cs="Times New Roman"/>
        </w:rPr>
        <w:t>odpowiedni</w:t>
      </w:r>
      <w:r w:rsidRPr="00507FAC">
        <w:rPr>
          <w:rFonts w:eastAsia="Calibri" w:cs="Times New Roman"/>
        </w:rPr>
        <w:t xml:space="preserve"> </w:t>
      </w:r>
      <w:r w:rsidRPr="00507FAC">
        <w:rPr>
          <w:rFonts w:cs="Times New Roman"/>
        </w:rPr>
        <w:t>termin.</w:t>
      </w:r>
      <w:r w:rsidRPr="00507FAC">
        <w:rPr>
          <w:rFonts w:eastAsia="Calibri" w:cs="Times New Roman"/>
        </w:rPr>
        <w:t xml:space="preserve"> </w:t>
      </w:r>
      <w:r w:rsidRPr="00507FAC">
        <w:rPr>
          <w:rFonts w:cs="Times New Roman"/>
        </w:rPr>
        <w:t>Po</w:t>
      </w:r>
      <w:r w:rsidRPr="00507FAC">
        <w:rPr>
          <w:rFonts w:eastAsia="Calibri" w:cs="Times New Roman"/>
        </w:rPr>
        <w:t xml:space="preserve"> </w:t>
      </w:r>
      <w:r w:rsidRPr="00507FAC">
        <w:rPr>
          <w:rFonts w:cs="Times New Roman"/>
        </w:rPr>
        <w:t>bezskutecznym</w:t>
      </w:r>
      <w:r w:rsidRPr="00507FAC">
        <w:rPr>
          <w:rFonts w:eastAsia="Calibri" w:cs="Times New Roman"/>
        </w:rPr>
        <w:t xml:space="preserve"> </w:t>
      </w:r>
      <w:r w:rsidRPr="00507FAC">
        <w:rPr>
          <w:rFonts w:cs="Times New Roman"/>
        </w:rPr>
        <w:t>upływie</w:t>
      </w:r>
      <w:r w:rsidRPr="00507FAC">
        <w:rPr>
          <w:rFonts w:eastAsia="Calibri" w:cs="Times New Roman"/>
        </w:rPr>
        <w:t xml:space="preserve"> </w:t>
      </w:r>
      <w:r w:rsidRPr="00507FAC">
        <w:rPr>
          <w:rFonts w:cs="Times New Roman"/>
        </w:rPr>
        <w:t>wyznaczonego</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może</w:t>
      </w:r>
      <w:r w:rsidRPr="00507FAC">
        <w:rPr>
          <w:rFonts w:eastAsia="Calibri" w:cs="Times New Roman"/>
        </w:rPr>
        <w:t xml:space="preserve"> </w:t>
      </w:r>
      <w:r w:rsidRPr="00507FAC">
        <w:rPr>
          <w:rFonts w:cs="Times New Roman"/>
        </w:rPr>
        <w:t>odstąpić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Sygnał</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podawany</w:t>
      </w:r>
      <w:r w:rsidRPr="00507FAC">
        <w:rPr>
          <w:rFonts w:eastAsia="Calibri" w:cs="Times New Roman"/>
        </w:rPr>
        <w:t xml:space="preserve"> </w:t>
      </w:r>
      <w:r w:rsidRPr="00507FAC">
        <w:rPr>
          <w:rFonts w:cs="Times New Roman"/>
        </w:rPr>
        <w:t>przedstawicielowi</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przedstawiciela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 </w:t>
      </w:r>
      <w:r w:rsidRPr="00507FAC">
        <w:rPr>
          <w:rFonts w:cs="Times New Roman"/>
        </w:rPr>
        <w:t>pracownika</w:t>
      </w:r>
      <w:r w:rsidRPr="00507FAC">
        <w:rPr>
          <w:rFonts w:eastAsia="Calibri" w:cs="Times New Roman"/>
        </w:rPr>
        <w:t xml:space="preserve"> </w:t>
      </w:r>
      <w:r w:rsidRPr="00507FAC">
        <w:rPr>
          <w:rFonts w:cs="Times New Roman"/>
        </w:rPr>
        <w:t>Straży</w:t>
      </w:r>
      <w:r w:rsidRPr="00507FAC">
        <w:rPr>
          <w:rFonts w:eastAsia="Calibri" w:cs="Times New Roman"/>
        </w:rPr>
        <w:t xml:space="preserve"> </w:t>
      </w:r>
      <w:r w:rsidRPr="00507FAC">
        <w:rPr>
          <w:rFonts w:cs="Times New Roman"/>
        </w:rPr>
        <w:t>Miejskiej.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nagłego</w:t>
      </w:r>
      <w:r w:rsidRPr="00507FAC">
        <w:rPr>
          <w:rFonts w:eastAsia="Calibri" w:cs="Times New Roman"/>
        </w:rPr>
        <w:t xml:space="preserve"> </w:t>
      </w:r>
      <w:r w:rsidRPr="00507FAC">
        <w:rPr>
          <w:rFonts w:cs="Times New Roman"/>
        </w:rPr>
        <w:t>pogorszenia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warunków</w:t>
      </w:r>
      <w:r w:rsidRPr="00507FAC">
        <w:rPr>
          <w:rFonts w:eastAsia="Calibri" w:cs="Times New Roman"/>
        </w:rPr>
        <w:t xml:space="preserve"> </w:t>
      </w:r>
      <w:r w:rsidRPr="00507FAC">
        <w:rPr>
          <w:rFonts w:cs="Times New Roman"/>
        </w:rPr>
        <w:t>atmosferycznych</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przystąpi</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r w:rsidRPr="00507FAC">
        <w:rPr>
          <w:rFonts w:cs="Times New Roman"/>
        </w:rPr>
        <w:t>będących</w:t>
      </w:r>
      <w:r w:rsidRPr="00507FAC">
        <w:rPr>
          <w:rFonts w:eastAsia="Calibri" w:cs="Times New Roman"/>
        </w:rPr>
        <w:t xml:space="preserve"> </w:t>
      </w:r>
      <w:r w:rsidRPr="00507FAC">
        <w:rPr>
          <w:rFonts w:cs="Times New Roman"/>
        </w:rPr>
        <w:t>przedmiotem</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własnej</w:t>
      </w:r>
      <w:r w:rsidRPr="00507FAC">
        <w:rPr>
          <w:rFonts w:eastAsia="Calibri" w:cs="Times New Roman"/>
        </w:rPr>
        <w:t xml:space="preserve"> </w:t>
      </w:r>
      <w:r w:rsidRPr="00507FAC">
        <w:rPr>
          <w:rFonts w:cs="Times New Roman"/>
        </w:rPr>
        <w:t>inicjatywy,</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czym</w:t>
      </w:r>
      <w:r w:rsidRPr="00507FAC">
        <w:rPr>
          <w:rFonts w:eastAsia="Calibri" w:cs="Times New Roman"/>
        </w:rPr>
        <w:t xml:space="preserve"> </w:t>
      </w:r>
      <w:r w:rsidRPr="00507FAC">
        <w:rPr>
          <w:rFonts w:cs="Times New Roman"/>
        </w:rPr>
        <w:t>niezwłocznie</w:t>
      </w:r>
      <w:r w:rsidRPr="00507FAC">
        <w:rPr>
          <w:rFonts w:eastAsia="Calibri" w:cs="Times New Roman"/>
        </w:rPr>
        <w:t xml:space="preserve"> </w:t>
      </w:r>
      <w:r w:rsidRPr="00507FAC">
        <w:rPr>
          <w:rFonts w:cs="Times New Roman"/>
        </w:rPr>
        <w:t>powiadomi</w:t>
      </w:r>
      <w:r w:rsidRPr="00507FAC">
        <w:rPr>
          <w:rFonts w:eastAsia="Calibri" w:cs="Times New Roman"/>
        </w:rPr>
        <w:t xml:space="preserve"> </w:t>
      </w:r>
      <w:r w:rsidRPr="00507FAC">
        <w:rPr>
          <w:rFonts w:cs="Times New Roman"/>
        </w:rPr>
        <w:t>Zamawiającego.</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oczyszczanie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polecenie</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eastAsia="Times New Roman" w:cs="Times New Roman"/>
        </w:rPr>
        <w:t>Wykonawca</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ponosił</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własnych</w:t>
      </w:r>
      <w:r w:rsidRPr="00507FAC">
        <w:rPr>
          <w:rFonts w:eastAsia="Calibri" w:cs="Times New Roman"/>
        </w:rPr>
        <w:t xml:space="preserve"> </w:t>
      </w:r>
      <w:r w:rsidRPr="00507FAC">
        <w:rPr>
          <w:rFonts w:cs="Times New Roman"/>
        </w:rPr>
        <w:t>środków</w:t>
      </w:r>
      <w:r w:rsidRPr="00507FAC">
        <w:rPr>
          <w:rFonts w:eastAsia="Calibri" w:cs="Times New Roman"/>
        </w:rPr>
        <w:t xml:space="preserve"> </w:t>
      </w:r>
      <w:r w:rsidRPr="00507FAC">
        <w:rPr>
          <w:rFonts w:cs="Times New Roman"/>
        </w:rPr>
        <w:t>finansowych</w:t>
      </w:r>
      <w:r w:rsidRPr="00507FAC">
        <w:rPr>
          <w:rFonts w:eastAsia="Calibri" w:cs="Times New Roman"/>
        </w:rPr>
        <w:t xml:space="preserve"> </w:t>
      </w:r>
      <w:r w:rsidRPr="00507FAC">
        <w:rPr>
          <w:rFonts w:cs="Times New Roman"/>
        </w:rPr>
        <w:t>opłaty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umieszczanie</w:t>
      </w:r>
      <w:r w:rsidRPr="00507FAC">
        <w:rPr>
          <w:rFonts w:eastAsia="Calibri" w:cs="Times New Roman"/>
        </w:rPr>
        <w:t xml:space="preserve"> </w:t>
      </w:r>
      <w:r w:rsidRPr="00507FAC">
        <w:rPr>
          <w:rFonts w:cs="Times New Roman"/>
        </w:rPr>
        <w:t>odpadów</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składowisku.</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uprawniony</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kontrolowania</w:t>
      </w:r>
      <w:r w:rsidRPr="00507FAC">
        <w:rPr>
          <w:rFonts w:eastAsia="Calibri" w:cs="Times New Roman"/>
        </w:rPr>
        <w:t xml:space="preserve"> </w:t>
      </w:r>
      <w:r w:rsidRPr="00507FAC">
        <w:rPr>
          <w:rFonts w:cs="Times New Roman"/>
        </w:rPr>
        <w:t>prawidłowości</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jego</w:t>
      </w:r>
      <w:r w:rsidRPr="00507FAC">
        <w:rPr>
          <w:rFonts w:eastAsia="Calibri" w:cs="Times New Roman"/>
        </w:rPr>
        <w:t xml:space="preserve"> </w:t>
      </w:r>
      <w:r w:rsidRPr="00507FAC">
        <w:rPr>
          <w:rFonts w:cs="Times New Roman"/>
        </w:rPr>
        <w:t>jakości</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terminowości.</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opóźnienie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tyle</w:t>
      </w:r>
      <w:r w:rsidRPr="00507FAC">
        <w:rPr>
          <w:rFonts w:eastAsia="Calibri" w:cs="Times New Roman"/>
        </w:rPr>
        <w:t xml:space="preserve"> </w:t>
      </w:r>
      <w:r w:rsidRPr="00507FAC">
        <w:rPr>
          <w:rFonts w:cs="Times New Roman"/>
        </w:rPr>
        <w:t>duże,</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stwarza</w:t>
      </w:r>
      <w:r w:rsidRPr="00507FAC">
        <w:rPr>
          <w:rFonts w:eastAsia="Calibri" w:cs="Times New Roman"/>
        </w:rPr>
        <w:t xml:space="preserve"> </w:t>
      </w:r>
      <w:r w:rsidRPr="00507FAC">
        <w:rPr>
          <w:rFonts w:cs="Times New Roman"/>
        </w:rPr>
        <w:t>realne</w:t>
      </w:r>
      <w:r w:rsidRPr="00507FAC">
        <w:rPr>
          <w:rFonts w:eastAsia="Calibri" w:cs="Times New Roman"/>
        </w:rPr>
        <w:t xml:space="preserve"> </w:t>
      </w:r>
      <w:r w:rsidRPr="00507FAC">
        <w:rPr>
          <w:rFonts w:cs="Times New Roman"/>
        </w:rPr>
        <w:t>zagrożenie</w:t>
      </w:r>
      <w:r w:rsidRPr="00507FAC">
        <w:rPr>
          <w:rFonts w:eastAsia="Calibri" w:cs="Times New Roman"/>
        </w:rPr>
        <w:t xml:space="preserve"> </w:t>
      </w:r>
      <w:r w:rsidRPr="00507FAC">
        <w:rPr>
          <w:rFonts w:cs="Times New Roman"/>
        </w:rPr>
        <w:t>niedotrzymania</w:t>
      </w:r>
      <w:r w:rsidRPr="00507FAC">
        <w:rPr>
          <w:rFonts w:eastAsia="Calibri" w:cs="Times New Roman"/>
        </w:rPr>
        <w:t xml:space="preserve"> </w:t>
      </w:r>
      <w:r w:rsidRPr="00507FAC">
        <w:rPr>
          <w:rFonts w:cs="Times New Roman"/>
        </w:rPr>
        <w:t>terminów</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zażądać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podjęcia</w:t>
      </w:r>
      <w:r w:rsidRPr="00507FAC">
        <w:rPr>
          <w:rFonts w:eastAsia="Calibri" w:cs="Times New Roman"/>
        </w:rPr>
        <w:t xml:space="preserve"> </w:t>
      </w:r>
      <w:r w:rsidRPr="00507FAC">
        <w:rPr>
          <w:rFonts w:cs="Times New Roman"/>
        </w:rPr>
        <w:t>działań</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celu</w:t>
      </w:r>
      <w:r w:rsidRPr="00507FAC">
        <w:rPr>
          <w:rFonts w:eastAsia="Calibri" w:cs="Times New Roman"/>
        </w:rPr>
        <w:t xml:space="preserve"> </w:t>
      </w:r>
      <w:r w:rsidRPr="00507FAC">
        <w:rPr>
          <w:rFonts w:cs="Times New Roman"/>
        </w:rPr>
        <w:t>nadrobienia</w:t>
      </w:r>
      <w:r w:rsidRPr="00507FAC">
        <w:rPr>
          <w:rFonts w:eastAsia="Calibri" w:cs="Times New Roman"/>
        </w:rPr>
        <w:t xml:space="preserve"> </w:t>
      </w:r>
      <w:r w:rsidRPr="00507FAC">
        <w:rPr>
          <w:rFonts w:cs="Times New Roman"/>
        </w:rPr>
        <w:t>opóźnień.</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lastRenderedPageBreak/>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stwierdzenia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warunkach</w:t>
      </w:r>
      <w:r w:rsidRPr="00507FAC">
        <w:rPr>
          <w:rFonts w:eastAsia="Calibri" w:cs="Times New Roman"/>
        </w:rPr>
        <w:t xml:space="preserve"> </w:t>
      </w:r>
      <w:r w:rsidRPr="00507FAC">
        <w:rPr>
          <w:rFonts w:cs="Times New Roman"/>
        </w:rPr>
        <w:t>określonych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niniejszego</w:t>
      </w:r>
      <w:r w:rsidRPr="00507FAC">
        <w:rPr>
          <w:rFonts w:eastAsia="Calibri" w:cs="Times New Roman"/>
        </w:rPr>
        <w:t xml:space="preserve"> </w:t>
      </w:r>
      <w:r w:rsidRPr="00507FAC">
        <w:rPr>
          <w:rFonts w:cs="Times New Roman"/>
        </w:rPr>
        <w:t>paragrafu</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stwierdzi,</w:t>
      </w:r>
      <w:r w:rsidRPr="00507FAC">
        <w:rPr>
          <w:rFonts w:eastAsia="Calibri" w:cs="Times New Roman"/>
        </w:rPr>
        <w:t xml:space="preserve"> </w:t>
      </w:r>
      <w:r w:rsidRPr="00507FAC">
        <w:rPr>
          <w:rFonts w:cs="Times New Roman"/>
        </w:rPr>
        <w:t>iż</w:t>
      </w:r>
      <w:r w:rsidRPr="00507FAC">
        <w:rPr>
          <w:rFonts w:eastAsia="Calibri" w:cs="Times New Roman"/>
        </w:rPr>
        <w:t xml:space="preserve"> </w:t>
      </w:r>
      <w:r w:rsidRPr="00507FAC">
        <w:rPr>
          <w:rFonts w:cs="Times New Roman"/>
        </w:rPr>
        <w:t>wykonane</w:t>
      </w:r>
      <w:r w:rsidRPr="00507FAC">
        <w:rPr>
          <w:rFonts w:eastAsia="Calibri" w:cs="Times New Roman"/>
        </w:rPr>
        <w:t xml:space="preserve"> </w:t>
      </w:r>
      <w:r w:rsidRPr="00507FAC">
        <w:rPr>
          <w:rFonts w:cs="Times New Roman"/>
        </w:rPr>
        <w:t>dotychczas</w:t>
      </w:r>
      <w:r w:rsidRPr="00507FAC">
        <w:rPr>
          <w:rFonts w:eastAsia="Calibri" w:cs="Times New Roman"/>
        </w:rPr>
        <w:t xml:space="preserve"> </w:t>
      </w:r>
      <w:r w:rsidRPr="00507FAC">
        <w:rPr>
          <w:rFonts w:cs="Times New Roman"/>
        </w:rPr>
        <w:t>prace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odpowiadają</w:t>
      </w:r>
      <w:r w:rsidRPr="00507FAC">
        <w:rPr>
          <w:rFonts w:eastAsia="Calibri" w:cs="Times New Roman"/>
        </w:rPr>
        <w:t xml:space="preserve"> </w:t>
      </w:r>
      <w:r w:rsidRPr="00507FAC">
        <w:rPr>
          <w:rFonts w:cs="Times New Roman"/>
        </w:rPr>
        <w:t>treści</w:t>
      </w:r>
      <w:r w:rsidRPr="00507FAC">
        <w:rPr>
          <w:rFonts w:eastAsia="Calibri" w:cs="Times New Roman"/>
        </w:rPr>
        <w:t xml:space="preserve"> </w:t>
      </w:r>
      <w:r w:rsidRPr="00507FAC">
        <w:rPr>
          <w:rFonts w:cs="Times New Roman"/>
        </w:rPr>
        <w:t>SIWZ</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obowiązującym</w:t>
      </w:r>
      <w:r w:rsidRPr="00507FAC">
        <w:rPr>
          <w:rFonts w:eastAsia="Calibri" w:cs="Times New Roman"/>
        </w:rPr>
        <w:t xml:space="preserve"> </w:t>
      </w:r>
      <w:r w:rsidRPr="00507FAC">
        <w:rPr>
          <w:rFonts w:cs="Times New Roman"/>
        </w:rPr>
        <w:t>przepisom,</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powierzy</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pozostałych</w:t>
      </w:r>
      <w:r w:rsidRPr="00507FAC">
        <w:rPr>
          <w:rFonts w:eastAsia="Calibri" w:cs="Times New Roman"/>
        </w:rPr>
        <w:t xml:space="preserve"> </w:t>
      </w:r>
      <w:r w:rsidRPr="00507FAC">
        <w:rPr>
          <w:rFonts w:cs="Times New Roman"/>
        </w:rPr>
        <w:t>prac</w:t>
      </w:r>
      <w:r w:rsidRPr="00507FAC">
        <w:rPr>
          <w:rFonts w:eastAsia="Calibri" w:cs="Times New Roman"/>
        </w:rPr>
        <w:t xml:space="preserve"> </w:t>
      </w:r>
      <w:r w:rsidRPr="00507FAC">
        <w:rPr>
          <w:rFonts w:cs="Times New Roman"/>
        </w:rPr>
        <w:t>wybranemu</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siebie</w:t>
      </w:r>
      <w:r w:rsidRPr="00507FAC">
        <w:rPr>
          <w:rFonts w:eastAsia="Calibri" w:cs="Times New Roman"/>
        </w:rPr>
        <w:t xml:space="preserve"> </w:t>
      </w:r>
      <w:r w:rsidRPr="00507FAC">
        <w:rPr>
          <w:rFonts w:cs="Times New Roman"/>
        </w:rPr>
        <w:t>podmiotowi,</w:t>
      </w:r>
      <w:r w:rsidRPr="00507FAC">
        <w:rPr>
          <w:rFonts w:eastAsia="Calibri" w:cs="Times New Roman"/>
        </w:rPr>
        <w:t xml:space="preserve"> </w:t>
      </w:r>
      <w:r w:rsidRPr="00507FAC">
        <w:rPr>
          <w:rFonts w:cs="Times New Roman"/>
        </w:rPr>
        <w:t>który</w:t>
      </w:r>
      <w:r w:rsidRPr="00507FAC">
        <w:rPr>
          <w:rFonts w:eastAsia="Calibri" w:cs="Times New Roman"/>
        </w:rPr>
        <w:t xml:space="preserve"> </w:t>
      </w:r>
      <w:r w:rsidRPr="00507FAC">
        <w:rPr>
          <w:rFonts w:cs="Times New Roman"/>
        </w:rPr>
        <w:t>te</w:t>
      </w:r>
      <w:r w:rsidRPr="00507FAC">
        <w:rPr>
          <w:rFonts w:eastAsia="Calibri" w:cs="Times New Roman"/>
        </w:rPr>
        <w:t xml:space="preserve"> </w:t>
      </w:r>
      <w:r w:rsidRPr="00507FAC">
        <w:rPr>
          <w:rFonts w:cs="Times New Roman"/>
        </w:rPr>
        <w:t>prace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ryzyko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koszt</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utraty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uprawnień</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naliczania</w:t>
      </w:r>
      <w:r w:rsidRPr="00507FAC">
        <w:rPr>
          <w:rFonts w:eastAsia="Calibri" w:cs="Times New Roman"/>
        </w:rPr>
        <w:t xml:space="preserve"> </w:t>
      </w:r>
      <w:r w:rsidRPr="00507FAC">
        <w:rPr>
          <w:rFonts w:cs="Times New Roman"/>
        </w:rPr>
        <w:t>kar</w:t>
      </w:r>
      <w:r w:rsidRPr="00507FAC">
        <w:rPr>
          <w:rFonts w:eastAsia="Calibri" w:cs="Times New Roman"/>
        </w:rPr>
        <w:t xml:space="preserve"> </w:t>
      </w:r>
      <w:r w:rsidRPr="00507FAC">
        <w:rPr>
          <w:rFonts w:cs="Times New Roman"/>
        </w:rPr>
        <w:t>umownych.</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każdorazowo</w:t>
      </w:r>
      <w:r w:rsidRPr="00507FAC">
        <w:rPr>
          <w:rFonts w:eastAsia="Calibri" w:cs="Times New Roman"/>
        </w:rPr>
        <w:t xml:space="preserve"> </w:t>
      </w:r>
      <w:r w:rsidRPr="00507FAC">
        <w:rPr>
          <w:rFonts w:cs="Times New Roman"/>
        </w:rPr>
        <w:t>powiadomi</w:t>
      </w:r>
      <w:r w:rsidRPr="00507FAC">
        <w:rPr>
          <w:rFonts w:eastAsia="Calibri" w:cs="Times New Roman"/>
        </w:rPr>
        <w:t xml:space="preserve"> </w:t>
      </w:r>
      <w:r w:rsidRPr="00507FAC">
        <w:rPr>
          <w:rFonts w:cs="Times New Roman"/>
        </w:rPr>
        <w:t>przedstawiciela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 </w:t>
      </w:r>
      <w:r w:rsidRPr="00507FAC">
        <w:rPr>
          <w:rFonts w:cs="Times New Roman"/>
        </w:rPr>
        <w:t>Straż</w:t>
      </w:r>
      <w:r w:rsidRPr="00507FAC">
        <w:rPr>
          <w:rFonts w:eastAsia="Calibri" w:cs="Times New Roman"/>
        </w:rPr>
        <w:t xml:space="preserve"> </w:t>
      </w:r>
      <w:r w:rsidRPr="00507FAC">
        <w:rPr>
          <w:rFonts w:cs="Times New Roman"/>
        </w:rPr>
        <w:t>Miejską,</w:t>
      </w:r>
      <w:r w:rsidRPr="00507FAC">
        <w:rPr>
          <w:rFonts w:eastAsia="Calibri" w:cs="Times New Roman"/>
        </w:rPr>
        <w:t xml:space="preserve"> </w:t>
      </w:r>
      <w:r w:rsidRPr="00507FAC">
        <w:rPr>
          <w:rFonts w:cs="Times New Roman"/>
        </w:rPr>
        <w:t>przed</w:t>
      </w:r>
      <w:r w:rsidRPr="00507FAC">
        <w:rPr>
          <w:rFonts w:eastAsia="Calibri" w:cs="Times New Roman"/>
        </w:rPr>
        <w:t xml:space="preserve"> </w:t>
      </w:r>
      <w:r w:rsidRPr="00507FAC">
        <w:rPr>
          <w:rFonts w:cs="Times New Roman"/>
        </w:rPr>
        <w:t>rozpoczęciem</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czasie</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wykonywanej</w:t>
      </w:r>
      <w:r w:rsidRPr="00507FAC">
        <w:rPr>
          <w:rFonts w:eastAsia="Calibri" w:cs="Times New Roman"/>
        </w:rPr>
        <w:t xml:space="preserve"> </w:t>
      </w:r>
      <w:r w:rsidRPr="00507FAC">
        <w:rPr>
          <w:rFonts w:cs="Times New Roman"/>
        </w:rPr>
        <w:t>usługi.</w:t>
      </w:r>
    </w:p>
    <w:p w:rsidR="007E2BF8" w:rsidRPr="00507FAC" w:rsidRDefault="007E2BF8" w:rsidP="00507FAC">
      <w:pPr>
        <w:pStyle w:val="Standard"/>
        <w:numPr>
          <w:ilvl w:val="0"/>
          <w:numId w:val="18"/>
        </w:numPr>
        <w:tabs>
          <w:tab w:val="left" w:pos="0"/>
        </w:tabs>
        <w:autoSpaceDN/>
        <w:ind w:left="426" w:hanging="426"/>
        <w:jc w:val="both"/>
        <w:rPr>
          <w:rFonts w:eastAsia="Calibri" w:cs="Times New Roman"/>
        </w:rPr>
      </w:pPr>
      <w:r w:rsidRPr="00507FAC">
        <w:rPr>
          <w:rFonts w:cs="Times New Roman"/>
        </w:rPr>
        <w:t>Każdorazowe</w:t>
      </w:r>
      <w:r w:rsidRPr="00507FAC">
        <w:rPr>
          <w:rFonts w:eastAsia="Calibri" w:cs="Times New Roman"/>
        </w:rPr>
        <w:t xml:space="preserve"> </w:t>
      </w:r>
      <w:r w:rsidRPr="00507FAC">
        <w:rPr>
          <w:rFonts w:cs="Times New Roman"/>
        </w:rPr>
        <w:t>rozpoczęcie</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przystąpienie</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akcji</w:t>
      </w:r>
      <w:r w:rsidRPr="00507FAC">
        <w:rPr>
          <w:rFonts w:eastAsia="Calibri" w:cs="Times New Roman"/>
        </w:rPr>
        <w:t xml:space="preserve"> </w:t>
      </w:r>
      <w:r w:rsidRPr="00507FAC">
        <w:rPr>
          <w:rFonts w:cs="Times New Roman"/>
        </w:rPr>
        <w:t>powinno</w:t>
      </w:r>
      <w:r w:rsidRPr="00507FAC">
        <w:rPr>
          <w:rFonts w:eastAsia="Calibri" w:cs="Times New Roman"/>
        </w:rPr>
        <w:t xml:space="preserve"> </w:t>
      </w:r>
      <w:r w:rsidRPr="00507FAC">
        <w:rPr>
          <w:rFonts w:cs="Times New Roman"/>
        </w:rPr>
        <w:t>być</w:t>
      </w:r>
      <w:r w:rsidRPr="00507FAC">
        <w:rPr>
          <w:rFonts w:eastAsia="Calibri" w:cs="Times New Roman"/>
        </w:rPr>
        <w:t xml:space="preserve"> </w:t>
      </w:r>
      <w:r w:rsidRPr="00507FAC">
        <w:rPr>
          <w:rFonts w:cs="Times New Roman"/>
        </w:rPr>
        <w:t>odnotowane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Dzienniku</w:t>
      </w:r>
      <w:r w:rsidRPr="00507FAC">
        <w:rPr>
          <w:rFonts w:eastAsia="Calibri" w:cs="Times New Roman"/>
        </w:rPr>
        <w:t xml:space="preserve"> </w:t>
      </w:r>
      <w:r w:rsidRPr="00507FAC">
        <w:rPr>
          <w:rFonts w:cs="Times New Roman"/>
        </w:rPr>
        <w:t>dyżurów</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odniesieniu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pełnionych</w:t>
      </w:r>
      <w:r w:rsidRPr="00507FAC">
        <w:rPr>
          <w:rFonts w:eastAsia="Calibri" w:cs="Times New Roman"/>
        </w:rPr>
        <w:t xml:space="preserve"> </w:t>
      </w:r>
      <w:r w:rsidRPr="00507FAC">
        <w:rPr>
          <w:rFonts w:cs="Times New Roman"/>
        </w:rPr>
        <w:t>dyżurów</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Karcie</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sprzętu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odniesieniu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akcji</w:t>
      </w:r>
      <w:r w:rsidRPr="00507FAC">
        <w:rPr>
          <w:rFonts w:eastAsia="Calibri" w:cs="Times New Roman"/>
        </w:rPr>
        <w:t xml:space="preserve"> </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Wykonane</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r w:rsidRPr="00507FAC">
        <w:rPr>
          <w:rFonts w:cs="Times New Roman"/>
        </w:rPr>
        <w:t>potwierdzane</w:t>
      </w:r>
      <w:r w:rsidRPr="00507FAC">
        <w:rPr>
          <w:rFonts w:eastAsia="Calibri" w:cs="Times New Roman"/>
        </w:rPr>
        <w:t xml:space="preserve"> </w:t>
      </w:r>
      <w:r w:rsidRPr="00507FAC">
        <w:rPr>
          <w:rFonts w:cs="Times New Roman"/>
        </w:rPr>
        <w:t>będą</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pracownika</w:t>
      </w:r>
      <w:r w:rsidRPr="00507FAC">
        <w:rPr>
          <w:rFonts w:eastAsia="Calibri" w:cs="Times New Roman"/>
        </w:rPr>
        <w:t xml:space="preserve"> </w:t>
      </w:r>
      <w:r w:rsidRPr="00507FAC">
        <w:rPr>
          <w:rFonts w:cs="Times New Roman"/>
        </w:rPr>
        <w:t>Straży</w:t>
      </w:r>
      <w:r w:rsidRPr="00507FAC">
        <w:rPr>
          <w:rFonts w:eastAsia="Calibri" w:cs="Times New Roman"/>
        </w:rPr>
        <w:t xml:space="preserve"> </w:t>
      </w:r>
      <w:r w:rsidRPr="00507FAC">
        <w:rPr>
          <w:rFonts w:cs="Times New Roman"/>
        </w:rPr>
        <w:t>Miejskiej</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bieżąco,</w:t>
      </w:r>
      <w:r w:rsidRPr="00507FAC">
        <w:rPr>
          <w:rFonts w:eastAsia="Calibri" w:cs="Times New Roman"/>
        </w:rPr>
        <w:t xml:space="preserve"> </w:t>
      </w:r>
      <w:r w:rsidRPr="00507FAC">
        <w:rPr>
          <w:rFonts w:cs="Times New Roman"/>
        </w:rPr>
        <w:t>jednak</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później</w:t>
      </w:r>
      <w:r w:rsidRPr="00507FAC">
        <w:rPr>
          <w:rFonts w:eastAsia="Calibri" w:cs="Times New Roman"/>
        </w:rPr>
        <w:t xml:space="preserve"> </w:t>
      </w:r>
      <w:r w:rsidRPr="00507FAC">
        <w:rPr>
          <w:rFonts w:cs="Times New Roman"/>
        </w:rPr>
        <w:t>niż</w:t>
      </w:r>
      <w:r w:rsidRPr="00507FAC">
        <w:rPr>
          <w:rFonts w:eastAsia="Calibri" w:cs="Times New Roman"/>
        </w:rPr>
        <w:t xml:space="preserve"> </w:t>
      </w:r>
      <w:r w:rsidRPr="00507FAC">
        <w:rPr>
          <w:rFonts w:cs="Times New Roman"/>
        </w:rPr>
        <w:t>następnego</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roboczego</w:t>
      </w:r>
      <w:r w:rsidRPr="00507FAC">
        <w:rPr>
          <w:rFonts w:eastAsia="Calibri" w:cs="Times New Roman"/>
        </w:rPr>
        <w:t xml:space="preserve"> </w:t>
      </w:r>
      <w:r w:rsidRPr="00507FAC">
        <w:rPr>
          <w:rFonts w:cs="Times New Roman"/>
        </w:rPr>
        <w:t>po</w:t>
      </w:r>
      <w:r w:rsidRPr="00507FAC">
        <w:rPr>
          <w:rFonts w:eastAsia="Calibri" w:cs="Times New Roman"/>
        </w:rPr>
        <w:t xml:space="preserve"> </w:t>
      </w:r>
      <w:r w:rsidRPr="00507FAC">
        <w:rPr>
          <w:rFonts w:cs="Times New Roman"/>
        </w:rPr>
        <w:t>wykonaniu</w:t>
      </w:r>
      <w:r w:rsidRPr="00507FAC">
        <w:rPr>
          <w:rFonts w:eastAsia="Calibri" w:cs="Times New Roman"/>
        </w:rPr>
        <w:t xml:space="preserve"> </w:t>
      </w:r>
      <w:r w:rsidRPr="00507FAC">
        <w:rPr>
          <w:rFonts w:cs="Times New Roman"/>
        </w:rPr>
        <w:t>usługi.</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udostępni</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zbędnej</w:t>
      </w:r>
      <w:r w:rsidRPr="00507FAC">
        <w:rPr>
          <w:rFonts w:eastAsia="Calibri" w:cs="Times New Roman"/>
        </w:rPr>
        <w:t xml:space="preserve"> </w:t>
      </w:r>
      <w:r w:rsidRPr="00507FAC">
        <w:rPr>
          <w:rFonts w:cs="Times New Roman"/>
        </w:rPr>
        <w:t>zwłoki,</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każde</w:t>
      </w:r>
      <w:r w:rsidRPr="00507FAC">
        <w:rPr>
          <w:rFonts w:eastAsia="Calibri" w:cs="Times New Roman"/>
        </w:rPr>
        <w:t xml:space="preserve"> </w:t>
      </w:r>
      <w:r w:rsidRPr="00507FAC">
        <w:rPr>
          <w:rFonts w:cs="Times New Roman"/>
        </w:rPr>
        <w:t>żądanie</w:t>
      </w:r>
      <w:r w:rsidRPr="00507FAC">
        <w:rPr>
          <w:rFonts w:eastAsia="Calibri" w:cs="Times New Roman"/>
        </w:rPr>
        <w:t xml:space="preserve"> </w:t>
      </w:r>
      <w:r w:rsidRPr="00507FAC">
        <w:rPr>
          <w:rFonts w:cs="Times New Roman"/>
        </w:rPr>
        <w:t>dokumenty,</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których</w:t>
      </w:r>
      <w:r w:rsidRPr="00507FAC">
        <w:rPr>
          <w:rFonts w:eastAsia="Calibri" w:cs="Times New Roman"/>
        </w:rPr>
        <w:t xml:space="preserve"> </w:t>
      </w:r>
      <w:r w:rsidRPr="00507FAC">
        <w:rPr>
          <w:rFonts w:cs="Times New Roman"/>
        </w:rPr>
        <w:t>mowa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5</w:t>
      </w:r>
      <w:r w:rsidRPr="00507FAC">
        <w:rPr>
          <w:rFonts w:eastAsia="Calibri" w:cs="Times New Roman"/>
        </w:rPr>
        <w:t xml:space="preserve"> </w:t>
      </w:r>
      <w:r w:rsidRPr="00507FAC">
        <w:rPr>
          <w:rFonts w:cs="Times New Roman"/>
        </w:rPr>
        <w:t>pkt</w:t>
      </w:r>
      <w:r w:rsidRPr="00507FAC">
        <w:rPr>
          <w:rFonts w:eastAsia="Calibri" w:cs="Times New Roman"/>
        </w:rPr>
        <w:t xml:space="preserve"> </w:t>
      </w:r>
      <w:r w:rsidRPr="00507FAC">
        <w:rPr>
          <w:rFonts w:cs="Times New Roman"/>
        </w:rPr>
        <w:t>5.</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zapewnić</w:t>
      </w:r>
      <w:r w:rsidRPr="00507FAC">
        <w:rPr>
          <w:rFonts w:eastAsia="Calibri" w:cs="Times New Roman"/>
        </w:rPr>
        <w:t xml:space="preserve"> </w:t>
      </w:r>
      <w:r w:rsidRPr="00507FAC">
        <w:rPr>
          <w:rFonts w:cs="Times New Roman"/>
        </w:rPr>
        <w:t>warunki</w:t>
      </w:r>
      <w:r w:rsidRPr="00507FAC">
        <w:rPr>
          <w:rFonts w:eastAsia="Calibri" w:cs="Times New Roman"/>
        </w:rPr>
        <w:t xml:space="preserve"> </w:t>
      </w:r>
      <w:r w:rsidRPr="00507FAC">
        <w:rPr>
          <w:rFonts w:cs="Times New Roman"/>
        </w:rPr>
        <w:t>bezpieczeństwa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higieny</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podczas</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oświadcza,</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wszystkie</w:t>
      </w:r>
      <w:r w:rsidRPr="00507FAC">
        <w:rPr>
          <w:rFonts w:eastAsia="Calibri" w:cs="Times New Roman"/>
        </w:rPr>
        <w:t xml:space="preserve"> </w:t>
      </w:r>
      <w:r w:rsidRPr="00507FAC">
        <w:rPr>
          <w:rFonts w:cs="Times New Roman"/>
        </w:rPr>
        <w:t>osoby</w:t>
      </w:r>
      <w:r w:rsidRPr="00507FAC">
        <w:rPr>
          <w:rFonts w:eastAsia="Calibri" w:cs="Times New Roman"/>
        </w:rPr>
        <w:t xml:space="preserve"> </w:t>
      </w:r>
      <w:r w:rsidRPr="00507FAC">
        <w:rPr>
          <w:rFonts w:cs="Times New Roman"/>
        </w:rPr>
        <w:t>wyznaczone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niego</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posiadają</w:t>
      </w:r>
      <w:r w:rsidRPr="00507FAC">
        <w:rPr>
          <w:rFonts w:eastAsia="Calibri" w:cs="Times New Roman"/>
        </w:rPr>
        <w:t xml:space="preserve"> </w:t>
      </w:r>
      <w:r w:rsidRPr="00507FAC">
        <w:rPr>
          <w:rFonts w:cs="Times New Roman"/>
        </w:rPr>
        <w:t>odpowiednie</w:t>
      </w:r>
      <w:r w:rsidRPr="00507FAC">
        <w:rPr>
          <w:rFonts w:eastAsia="Calibri" w:cs="Times New Roman"/>
        </w:rPr>
        <w:t xml:space="preserve"> </w:t>
      </w:r>
      <w:r w:rsidRPr="00507FAC">
        <w:rPr>
          <w:rFonts w:cs="Times New Roman"/>
        </w:rPr>
        <w:t>kwalifikacje</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przeszkolenie</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uprawnienia</w:t>
      </w:r>
      <w:r w:rsidRPr="00507FAC">
        <w:rPr>
          <w:rFonts w:eastAsia="Calibri" w:cs="Times New Roman"/>
        </w:rPr>
        <w:t xml:space="preserve"> </w:t>
      </w:r>
      <w:r w:rsidRPr="00507FAC">
        <w:rPr>
          <w:rFonts w:cs="Times New Roman"/>
        </w:rPr>
        <w:t>wymagane</w:t>
      </w:r>
      <w:r w:rsidRPr="00507FAC">
        <w:rPr>
          <w:rFonts w:eastAsia="Calibri" w:cs="Times New Roman"/>
        </w:rPr>
        <w:t xml:space="preserve"> </w:t>
      </w:r>
      <w:r w:rsidRPr="00507FAC">
        <w:rPr>
          <w:rFonts w:cs="Times New Roman"/>
        </w:rPr>
        <w:t>przepisami</w:t>
      </w:r>
      <w:r w:rsidRPr="00507FAC">
        <w:rPr>
          <w:rFonts w:eastAsia="Calibri" w:cs="Times New Roman"/>
        </w:rPr>
        <w:t xml:space="preserve"> </w:t>
      </w:r>
      <w:r w:rsidRPr="00507FAC">
        <w:rPr>
          <w:rFonts w:cs="Times New Roman"/>
        </w:rPr>
        <w:t>prawa.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wyłączna</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p>
    <w:p w:rsidR="007E2BF8" w:rsidRPr="00507FAC" w:rsidRDefault="007E2BF8" w:rsidP="00507FAC">
      <w:pPr>
        <w:pStyle w:val="Standard"/>
        <w:numPr>
          <w:ilvl w:val="0"/>
          <w:numId w:val="19"/>
        </w:numPr>
        <w:autoSpaceDN/>
        <w:jc w:val="both"/>
        <w:rPr>
          <w:rFonts w:cs="Times New Roman"/>
        </w:rPr>
      </w:pPr>
      <w:r w:rsidRPr="00507FAC">
        <w:rPr>
          <w:rFonts w:cs="Times New Roman"/>
        </w:rPr>
        <w:t>przeszkolenie</w:t>
      </w:r>
      <w:r w:rsidRPr="00507FAC">
        <w:rPr>
          <w:rFonts w:eastAsia="Calibri" w:cs="Times New Roman"/>
        </w:rPr>
        <w:t xml:space="preserve"> </w:t>
      </w:r>
      <w:r w:rsidRPr="00507FAC">
        <w:rPr>
          <w:rFonts w:cs="Times New Roman"/>
        </w:rPr>
        <w:t>zatrudnionych</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siebie</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BHP,</w:t>
      </w:r>
    </w:p>
    <w:p w:rsidR="007E2BF8" w:rsidRPr="00507FAC" w:rsidRDefault="007E2BF8" w:rsidP="00507FAC">
      <w:pPr>
        <w:pStyle w:val="Standard"/>
        <w:numPr>
          <w:ilvl w:val="0"/>
          <w:numId w:val="19"/>
        </w:numPr>
        <w:autoSpaceDN/>
        <w:jc w:val="both"/>
        <w:rPr>
          <w:rFonts w:cs="Times New Roman"/>
        </w:rPr>
      </w:pPr>
      <w:r w:rsidRPr="00507FAC">
        <w:rPr>
          <w:rFonts w:cs="Times New Roman"/>
        </w:rPr>
        <w:t>posiadanie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te</w:t>
      </w:r>
      <w:r w:rsidRPr="00507FAC">
        <w:rPr>
          <w:rFonts w:eastAsia="Calibri" w:cs="Times New Roman"/>
        </w:rPr>
        <w:t xml:space="preserve"> </w:t>
      </w:r>
      <w:r w:rsidRPr="00507FAC">
        <w:rPr>
          <w:rFonts w:cs="Times New Roman"/>
        </w:rPr>
        <w:t>osoby</w:t>
      </w:r>
      <w:r w:rsidRPr="00507FAC">
        <w:rPr>
          <w:rFonts w:eastAsia="Calibri" w:cs="Times New Roman"/>
        </w:rPr>
        <w:t xml:space="preserve"> </w:t>
      </w:r>
      <w:r w:rsidRPr="00507FAC">
        <w:rPr>
          <w:rFonts w:cs="Times New Roman"/>
        </w:rPr>
        <w:t>wymaganych</w:t>
      </w:r>
      <w:r w:rsidRPr="00507FAC">
        <w:rPr>
          <w:rFonts w:eastAsia="Calibri" w:cs="Times New Roman"/>
        </w:rPr>
        <w:t xml:space="preserve"> </w:t>
      </w:r>
      <w:r w:rsidRPr="00507FAC">
        <w:rPr>
          <w:rFonts w:cs="Times New Roman"/>
        </w:rPr>
        <w:t>badań</w:t>
      </w:r>
      <w:r w:rsidRPr="00507FAC">
        <w:rPr>
          <w:rFonts w:eastAsia="Calibri" w:cs="Times New Roman"/>
        </w:rPr>
        <w:t xml:space="preserve"> </w:t>
      </w:r>
      <w:r w:rsidRPr="00507FAC">
        <w:rPr>
          <w:rFonts w:cs="Times New Roman"/>
        </w:rPr>
        <w:t>lekarskich,</w:t>
      </w:r>
    </w:p>
    <w:p w:rsidR="007E2BF8" w:rsidRPr="00507FAC" w:rsidRDefault="007E2BF8" w:rsidP="00507FAC">
      <w:pPr>
        <w:pStyle w:val="Standard"/>
        <w:numPr>
          <w:ilvl w:val="0"/>
          <w:numId w:val="19"/>
        </w:numPr>
        <w:autoSpaceDN/>
        <w:jc w:val="both"/>
        <w:rPr>
          <w:rFonts w:cs="Times New Roman"/>
        </w:rPr>
      </w:pPr>
      <w:r w:rsidRPr="00507FAC">
        <w:rPr>
          <w:rFonts w:cs="Times New Roman"/>
        </w:rPr>
        <w:t>przeszkolenie</w:t>
      </w:r>
      <w:r w:rsidRPr="00507FAC">
        <w:rPr>
          <w:rFonts w:eastAsia="Calibri" w:cs="Times New Roman"/>
        </w:rPr>
        <w:t xml:space="preserve"> </w:t>
      </w:r>
      <w:r w:rsidRPr="00507FAC">
        <w:rPr>
          <w:rFonts w:cs="Times New Roman"/>
        </w:rPr>
        <w:t>stanowiskowe.</w:t>
      </w:r>
    </w:p>
    <w:p w:rsidR="007E2BF8" w:rsidRPr="00507FAC" w:rsidRDefault="007E2BF8" w:rsidP="00507FAC">
      <w:pPr>
        <w:pStyle w:val="Standard"/>
        <w:numPr>
          <w:ilvl w:val="0"/>
          <w:numId w:val="18"/>
        </w:numPr>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obowiązek</w:t>
      </w:r>
      <w:r w:rsidRPr="00507FAC">
        <w:rPr>
          <w:rFonts w:eastAsia="Calibri" w:cs="Times New Roman"/>
        </w:rPr>
        <w:t xml:space="preserve"> </w:t>
      </w:r>
      <w:r w:rsidRPr="00507FAC">
        <w:rPr>
          <w:rFonts w:cs="Times New Roman"/>
        </w:rPr>
        <w:t>odsunąć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każdą</w:t>
      </w:r>
      <w:r w:rsidRPr="00507FAC">
        <w:rPr>
          <w:rFonts w:eastAsia="Calibri" w:cs="Times New Roman"/>
        </w:rPr>
        <w:t xml:space="preserve"> </w:t>
      </w:r>
      <w:r w:rsidRPr="00507FAC">
        <w:rPr>
          <w:rFonts w:cs="Times New Roman"/>
        </w:rPr>
        <w:t>osobę,</w:t>
      </w:r>
      <w:r w:rsidRPr="00507FAC">
        <w:rPr>
          <w:rFonts w:eastAsia="Calibri" w:cs="Times New Roman"/>
        </w:rPr>
        <w:t xml:space="preserve"> </w:t>
      </w:r>
      <w:r w:rsidRPr="00507FAC">
        <w:rPr>
          <w:rFonts w:cs="Times New Roman"/>
        </w:rPr>
        <w:t>która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swój</w:t>
      </w:r>
      <w:r w:rsidRPr="00507FAC">
        <w:rPr>
          <w:rFonts w:eastAsia="Calibri" w:cs="Times New Roman"/>
        </w:rPr>
        <w:t xml:space="preserve"> </w:t>
      </w:r>
      <w:r w:rsidRPr="00507FAC">
        <w:rPr>
          <w:rFonts w:cs="Times New Roman"/>
        </w:rPr>
        <w:t>brak</w:t>
      </w:r>
      <w:r w:rsidRPr="00507FAC">
        <w:rPr>
          <w:rFonts w:eastAsia="Calibri" w:cs="Times New Roman"/>
        </w:rPr>
        <w:t xml:space="preserve"> </w:t>
      </w:r>
      <w:r w:rsidRPr="00507FAC">
        <w:rPr>
          <w:rFonts w:cs="Times New Roman"/>
        </w:rPr>
        <w:t>kwalifikacji</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innego</w:t>
      </w:r>
      <w:r w:rsidRPr="00507FAC">
        <w:rPr>
          <w:rFonts w:eastAsia="Calibri" w:cs="Times New Roman"/>
        </w:rPr>
        <w:t xml:space="preserve"> </w:t>
      </w:r>
      <w:r w:rsidRPr="00507FAC">
        <w:rPr>
          <w:rFonts w:cs="Times New Roman"/>
        </w:rPr>
        <w:t>powodu</w:t>
      </w:r>
      <w:r w:rsidRPr="00507FAC">
        <w:rPr>
          <w:rFonts w:eastAsia="Calibri" w:cs="Times New Roman"/>
        </w:rPr>
        <w:t xml:space="preserve"> </w:t>
      </w:r>
      <w:r w:rsidRPr="00507FAC">
        <w:rPr>
          <w:rFonts w:cs="Times New Roman"/>
        </w:rPr>
        <w:t>zagraża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jakikolwiek</w:t>
      </w:r>
      <w:r w:rsidRPr="00507FAC">
        <w:rPr>
          <w:rFonts w:eastAsia="Calibri" w:cs="Times New Roman"/>
        </w:rPr>
        <w:t xml:space="preserve"> </w:t>
      </w:r>
      <w:r w:rsidRPr="00507FAC">
        <w:rPr>
          <w:rFonts w:cs="Times New Roman"/>
        </w:rPr>
        <w:t>sposób</w:t>
      </w:r>
      <w:r w:rsidRPr="00507FAC">
        <w:rPr>
          <w:rFonts w:eastAsia="Calibri" w:cs="Times New Roman"/>
        </w:rPr>
        <w:t xml:space="preserve"> </w:t>
      </w:r>
      <w:r w:rsidRPr="00507FAC">
        <w:rPr>
          <w:rFonts w:cs="Times New Roman"/>
        </w:rPr>
        <w:t>należytemu</w:t>
      </w:r>
      <w:r w:rsidRPr="00507FAC">
        <w:rPr>
          <w:rFonts w:eastAsia="Calibri" w:cs="Times New Roman"/>
        </w:rPr>
        <w:t xml:space="preserve"> </w:t>
      </w:r>
      <w:r w:rsidRPr="00507FAC">
        <w:rPr>
          <w:rFonts w:cs="Times New Roman"/>
        </w:rPr>
        <w:t>wykonaniu</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autoSpaceDN/>
        <w:ind w:left="426" w:hanging="426"/>
        <w:jc w:val="both"/>
        <w:rPr>
          <w:rFonts w:cs="Times New Roman"/>
        </w:rPr>
      </w:pPr>
      <w:r w:rsidRPr="00507FAC">
        <w:rPr>
          <w:rFonts w:cs="Times New Roman"/>
        </w:rPr>
        <w:t>Od</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zawarcia</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ewentualną</w:t>
      </w:r>
      <w:r w:rsidRPr="00507FAC">
        <w:rPr>
          <w:rFonts w:eastAsia="Calibri" w:cs="Times New Roman"/>
        </w:rPr>
        <w:t xml:space="preserve"> </w:t>
      </w:r>
      <w:r w:rsidRPr="00507FAC">
        <w:rPr>
          <w:rFonts w:cs="Times New Roman"/>
        </w:rPr>
        <w:t>szkodę</w:t>
      </w:r>
      <w:r w:rsidRPr="00507FAC">
        <w:rPr>
          <w:rFonts w:eastAsia="Calibri" w:cs="Times New Roman"/>
        </w:rPr>
        <w:t xml:space="preserve"> </w:t>
      </w:r>
      <w:r w:rsidRPr="00507FAC">
        <w:rPr>
          <w:rFonts w:cs="Times New Roman"/>
        </w:rPr>
        <w:t>wyrządzoną</w:t>
      </w:r>
      <w:r w:rsidRPr="00507FAC">
        <w:rPr>
          <w:rFonts w:eastAsia="Calibri" w:cs="Times New Roman"/>
        </w:rPr>
        <w:t xml:space="preserve"> </w:t>
      </w:r>
      <w:r w:rsidRPr="00507FAC">
        <w:rPr>
          <w:rFonts w:cs="Times New Roman"/>
        </w:rPr>
        <w:t>przy</w:t>
      </w:r>
      <w:r w:rsidRPr="00507FAC">
        <w:rPr>
          <w:rFonts w:eastAsia="Calibri" w:cs="Times New Roman"/>
        </w:rPr>
        <w:t xml:space="preserve"> </w:t>
      </w:r>
      <w:r w:rsidRPr="00507FAC">
        <w:rPr>
          <w:rFonts w:cs="Times New Roman"/>
        </w:rPr>
        <w:t>wykonywaniu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stosunku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swoich</w:t>
      </w:r>
      <w:r w:rsidRPr="00507FAC">
        <w:rPr>
          <w:rFonts w:eastAsia="Calibri" w:cs="Times New Roman"/>
        </w:rPr>
        <w:t xml:space="preserve"> </w:t>
      </w:r>
      <w:r w:rsidRPr="00507FAC">
        <w:rPr>
          <w:rFonts w:cs="Times New Roman"/>
        </w:rPr>
        <w:t>pracowników,</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trzecich.</w:t>
      </w:r>
    </w:p>
    <w:p w:rsidR="005877A8" w:rsidRDefault="007E2BF8" w:rsidP="00507FAC">
      <w:pPr>
        <w:pStyle w:val="Standard"/>
        <w:numPr>
          <w:ilvl w:val="0"/>
          <w:numId w:val="18"/>
        </w:numPr>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stan</w:t>
      </w:r>
      <w:r w:rsidRPr="00507FAC">
        <w:rPr>
          <w:rFonts w:eastAsia="Calibri" w:cs="Times New Roman"/>
        </w:rPr>
        <w:t xml:space="preserve"> </w:t>
      </w:r>
      <w:r w:rsidRPr="00507FAC">
        <w:rPr>
          <w:rFonts w:cs="Times New Roman"/>
        </w:rPr>
        <w:t>techniczny</w:t>
      </w:r>
      <w:r w:rsidRPr="00507FAC">
        <w:rPr>
          <w:rFonts w:eastAsia="Calibri" w:cs="Times New Roman"/>
        </w:rPr>
        <w:t xml:space="preserve"> </w:t>
      </w:r>
      <w:r w:rsidRPr="00507FAC">
        <w:rPr>
          <w:rFonts w:cs="Times New Roman"/>
        </w:rPr>
        <w:t>sprzętu</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koszt</w:t>
      </w:r>
      <w:r w:rsidRPr="00507FAC">
        <w:rPr>
          <w:rFonts w:eastAsia="Calibri" w:cs="Times New Roman"/>
        </w:rPr>
        <w:t xml:space="preserve"> </w:t>
      </w:r>
      <w:r w:rsidRPr="00507FAC">
        <w:rPr>
          <w:rFonts w:cs="Times New Roman"/>
        </w:rPr>
        <w:t>jego</w:t>
      </w:r>
      <w:r w:rsidRPr="00507FAC">
        <w:rPr>
          <w:rFonts w:eastAsia="Calibri" w:cs="Times New Roman"/>
        </w:rPr>
        <w:t xml:space="preserve"> </w:t>
      </w:r>
      <w:r w:rsidRPr="00507FAC">
        <w:rPr>
          <w:rFonts w:cs="Times New Roman"/>
        </w:rPr>
        <w:t>ewentualnej</w:t>
      </w:r>
      <w:r w:rsidRPr="00507FAC">
        <w:rPr>
          <w:rFonts w:eastAsia="Calibri" w:cs="Times New Roman"/>
        </w:rPr>
        <w:t xml:space="preserve"> </w:t>
      </w:r>
      <w:r w:rsidR="00645FF5" w:rsidRPr="00507FAC">
        <w:rPr>
          <w:rFonts w:cs="Times New Roman"/>
        </w:rPr>
        <w:t>naprawy.</w:t>
      </w:r>
      <w:r w:rsidR="00C701AC">
        <w:rPr>
          <w:rFonts w:cs="Times New Roman"/>
        </w:rPr>
        <w:t xml:space="preserve"> </w:t>
      </w:r>
    </w:p>
    <w:p w:rsidR="00C701AC" w:rsidRPr="00507FAC" w:rsidRDefault="00C701AC" w:rsidP="00C701AC">
      <w:pPr>
        <w:pStyle w:val="Standard"/>
        <w:autoSpaceDN/>
        <w:jc w:val="both"/>
        <w:rPr>
          <w:rStyle w:val="Domylnaczcionkaakapitu1"/>
          <w:rFonts w:cs="Times New Roman"/>
        </w:rPr>
      </w:pPr>
    </w:p>
    <w:p w:rsidR="007E2BF8" w:rsidRPr="00507FAC" w:rsidRDefault="007E2BF8" w:rsidP="00507FAC">
      <w:pPr>
        <w:pStyle w:val="Standard"/>
        <w:tabs>
          <w:tab w:val="left" w:pos="0"/>
        </w:tabs>
        <w:autoSpaceDN/>
        <w:ind w:left="426"/>
        <w:jc w:val="both"/>
        <w:rPr>
          <w:rFonts w:cs="Times New Roman"/>
        </w:rPr>
      </w:pPr>
      <w:r w:rsidRPr="00507FAC">
        <w:rPr>
          <w:rStyle w:val="Domylnaczcionkaakapitu1"/>
          <w:rFonts w:cs="Times New Roman"/>
          <w:b/>
          <w:bCs/>
        </w:rPr>
        <w:t xml:space="preserve">                                           § 4</w:t>
      </w:r>
      <w:r w:rsidR="00A879FF" w:rsidRPr="00507FAC">
        <w:rPr>
          <w:rStyle w:val="Domylnaczcionkaakapitu1"/>
          <w:rFonts w:cs="Times New Roman"/>
          <w:b/>
          <w:bCs/>
        </w:rPr>
        <w:t xml:space="preserve"> </w:t>
      </w:r>
      <w:r w:rsidR="00A879FF" w:rsidRPr="00507FAC">
        <w:rPr>
          <w:rStyle w:val="Domylnaczcionkaakapitu1"/>
          <w:rFonts w:cs="Times New Roman"/>
          <w:b/>
        </w:rPr>
        <w:t>Wynagrodzenie i warunki płatności</w:t>
      </w:r>
      <w:r w:rsidRPr="00507FAC">
        <w:rPr>
          <w:rFonts w:cs="Times New Roman"/>
        </w:rPr>
        <w:t xml:space="preserve"> </w:t>
      </w:r>
    </w:p>
    <w:p w:rsidR="007657BC" w:rsidRPr="00507FAC" w:rsidRDefault="007657BC" w:rsidP="00507FAC">
      <w:pPr>
        <w:pStyle w:val="Standard"/>
        <w:tabs>
          <w:tab w:val="left" w:pos="0"/>
        </w:tabs>
        <w:autoSpaceDN/>
        <w:ind w:left="426"/>
        <w:jc w:val="both"/>
        <w:rPr>
          <w:rFonts w:cs="Times New Roman"/>
        </w:rPr>
      </w:pPr>
    </w:p>
    <w:p w:rsidR="007E2BF8" w:rsidRPr="00507FAC" w:rsidRDefault="007E2BF8" w:rsidP="00507FAC">
      <w:pPr>
        <w:pStyle w:val="Standard"/>
        <w:tabs>
          <w:tab w:val="left" w:pos="0"/>
        </w:tabs>
        <w:autoSpaceDN/>
        <w:jc w:val="both"/>
        <w:rPr>
          <w:rFonts w:eastAsia="Calibri" w:cs="Times New Roman"/>
        </w:rPr>
      </w:pPr>
      <w:r w:rsidRPr="00507FAC">
        <w:rPr>
          <w:rFonts w:cs="Times New Roman"/>
        </w:rPr>
        <w:t>1.  Strony</w:t>
      </w:r>
      <w:r w:rsidRPr="00507FAC">
        <w:rPr>
          <w:rFonts w:eastAsia="Calibri" w:cs="Times New Roman"/>
        </w:rPr>
        <w:t xml:space="preserve"> </w:t>
      </w:r>
      <w:r w:rsidRPr="00507FAC">
        <w:rPr>
          <w:rFonts w:cs="Times New Roman"/>
        </w:rPr>
        <w:t>ustalają,</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wynagrodzenie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nie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przekroczy</w:t>
      </w:r>
      <w:r w:rsidRPr="00507FAC">
        <w:rPr>
          <w:rFonts w:eastAsia="Calibri" w:cs="Times New Roman"/>
        </w:rPr>
        <w:t xml:space="preserve"> </w:t>
      </w:r>
      <w:r w:rsidRPr="00507FAC">
        <w:rPr>
          <w:rFonts w:cs="Times New Roman"/>
        </w:rPr>
        <w:t>kwoty</w:t>
      </w:r>
      <w:r w:rsidRPr="00507FAC">
        <w:rPr>
          <w:rFonts w:eastAsia="Calibri" w:cs="Times New Roman"/>
        </w:rPr>
        <w:t xml:space="preserve"> </w:t>
      </w:r>
      <w:r w:rsidRPr="00507FAC">
        <w:rPr>
          <w:rFonts w:cs="Times New Roman"/>
        </w:rPr>
        <w:t>wynikającej</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wybranej</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drodze</w:t>
      </w:r>
      <w:r w:rsidRPr="00507FAC">
        <w:rPr>
          <w:rFonts w:eastAsia="Calibri" w:cs="Times New Roman"/>
        </w:rPr>
        <w:t xml:space="preserve"> </w:t>
      </w:r>
      <w:r w:rsidRPr="00507FAC">
        <w:rPr>
          <w:rFonts w:cs="Times New Roman"/>
        </w:rPr>
        <w:t>przetargu</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nieograniczonego</w:t>
      </w:r>
      <w:r w:rsidRPr="00507FAC">
        <w:rPr>
          <w:rFonts w:eastAsia="Calibri" w:cs="Times New Roman"/>
        </w:rPr>
        <w:t xml:space="preserve"> </w:t>
      </w:r>
      <w:r w:rsidRPr="00507FAC">
        <w:rPr>
          <w:rFonts w:cs="Times New Roman"/>
        </w:rPr>
        <w:t>oferty,</w:t>
      </w:r>
      <w:r w:rsidRPr="00507FAC">
        <w:rPr>
          <w:rFonts w:eastAsia="Calibri" w:cs="Times New Roman"/>
        </w:rPr>
        <w:t xml:space="preserve"> </w:t>
      </w:r>
      <w:r w:rsidRPr="00507FAC">
        <w:rPr>
          <w:rFonts w:cs="Times New Roman"/>
        </w:rPr>
        <w:t>tj.</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słownie:</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r w:rsidRPr="00507FAC">
        <w:rPr>
          <w:rFonts w:eastAsia="Calibri" w:cs="Times New Roman"/>
        </w:rPr>
        <w:t xml:space="preserve"> </w:t>
      </w:r>
      <w:r w:rsidRPr="00507FAC">
        <w:rPr>
          <w:rFonts w:cs="Times New Roman"/>
        </w:rPr>
        <w:t>brutto.</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2. Za</w:t>
      </w:r>
      <w:r w:rsidRPr="00507FAC">
        <w:rPr>
          <w:rFonts w:eastAsia="Calibri" w:cs="Times New Roman"/>
        </w:rPr>
        <w:t xml:space="preserve"> </w:t>
      </w:r>
      <w:r w:rsidRPr="00507FAC">
        <w:rPr>
          <w:rFonts w:cs="Times New Roman"/>
        </w:rPr>
        <w:t>należyte</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otrzyma</w:t>
      </w:r>
      <w:r w:rsidRPr="00507FAC">
        <w:rPr>
          <w:rFonts w:eastAsia="Calibri" w:cs="Times New Roman"/>
        </w:rPr>
        <w:t xml:space="preserve"> </w:t>
      </w:r>
      <w:r w:rsidRPr="00507FAC">
        <w:rPr>
          <w:rFonts w:cs="Times New Roman"/>
        </w:rPr>
        <w:t>wynagrodzenie.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postawie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złożonej</w:t>
      </w:r>
      <w:r w:rsidRPr="00507FAC">
        <w:rPr>
          <w:rFonts w:eastAsia="Calibri" w:cs="Times New Roman"/>
        </w:rPr>
        <w:t xml:space="preserve"> </w:t>
      </w:r>
      <w:r w:rsidRPr="00507FAC">
        <w:rPr>
          <w:rFonts w:cs="Times New Roman"/>
        </w:rPr>
        <w:t>oferty,</w:t>
      </w:r>
      <w:r w:rsidRPr="00507FAC">
        <w:rPr>
          <w:rFonts w:eastAsia="Calibri" w:cs="Times New Roman"/>
        </w:rPr>
        <w:t xml:space="preserve"> </w:t>
      </w:r>
      <w:r w:rsidRPr="00507FAC">
        <w:rPr>
          <w:rFonts w:cs="Times New Roman"/>
        </w:rPr>
        <w:t>przyjętej</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ustala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następujące</w:t>
      </w:r>
      <w:r w:rsidRPr="00507FAC">
        <w:rPr>
          <w:rFonts w:eastAsia="Calibri" w:cs="Times New Roman"/>
        </w:rPr>
        <w:t xml:space="preserve"> </w:t>
      </w:r>
      <w:r w:rsidRPr="00507FAC">
        <w:rPr>
          <w:rFonts w:cs="Times New Roman"/>
        </w:rPr>
        <w:t>stawki</w:t>
      </w: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za</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realizację</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uzupełnienie</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pojemnika</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jednorazowe</w:t>
      </w:r>
      <w:r w:rsidRPr="00507FAC">
        <w:rPr>
          <w:rFonts w:eastAsia="Calibri" w:cs="Times New Roman"/>
        </w:rPr>
        <w:t xml:space="preserve"> </w:t>
      </w:r>
      <w:r w:rsidRPr="00507FAC">
        <w:rPr>
          <w:rFonts w:cs="Times New Roman"/>
        </w:rPr>
        <w:t>oczyszczenie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m</w:t>
      </w:r>
      <w:r w:rsidRPr="00507FAC">
        <w:rPr>
          <w:rFonts w:cs="Times New Roman"/>
          <w:vertAlign w:val="superscript"/>
        </w:rPr>
        <w:t>2</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autoSpaceDN/>
        <w:jc w:val="both"/>
        <w:rPr>
          <w:rFonts w:eastAsia="Calibri" w:cs="Times New Roman"/>
        </w:rPr>
      </w:pPr>
      <w:r w:rsidRPr="00507FAC">
        <w:rPr>
          <w:rFonts w:cs="Times New Roman"/>
        </w:rPr>
        <w:t>3. Rozliczenie</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wykonane</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następować</w:t>
      </w:r>
      <w:r w:rsidRPr="00507FAC">
        <w:rPr>
          <w:rFonts w:eastAsia="Calibri" w:cs="Times New Roman"/>
        </w:rPr>
        <w:t xml:space="preserve"> </w:t>
      </w:r>
      <w:r w:rsidRPr="00507FAC">
        <w:rPr>
          <w:rFonts w:cs="Times New Roman"/>
        </w:rPr>
        <w:t>fakturami</w:t>
      </w:r>
      <w:r w:rsidRPr="00507FAC">
        <w:rPr>
          <w:rFonts w:eastAsia="Calibri" w:cs="Times New Roman"/>
        </w:rPr>
        <w:t xml:space="preserve"> </w:t>
      </w:r>
      <w:r w:rsidRPr="00507FAC">
        <w:rPr>
          <w:rFonts w:cs="Times New Roman"/>
        </w:rPr>
        <w:t>miesięcznymi.</w:t>
      </w:r>
      <w:r w:rsidRPr="00507FAC">
        <w:rPr>
          <w:rFonts w:eastAsia="Calibri" w:cs="Times New Roman"/>
        </w:rPr>
        <w:t xml:space="preserve"> </w:t>
      </w:r>
      <w:r w:rsidRPr="00507FAC">
        <w:rPr>
          <w:rFonts w:cs="Times New Roman"/>
        </w:rPr>
        <w:t>Wysokość</w:t>
      </w:r>
      <w:r w:rsidRPr="00507FAC">
        <w:rPr>
          <w:rFonts w:eastAsia="Calibri" w:cs="Times New Roman"/>
        </w:rPr>
        <w:t xml:space="preserve">   </w:t>
      </w:r>
    </w:p>
    <w:p w:rsidR="007E2BF8" w:rsidRPr="00507FAC" w:rsidRDefault="007E2BF8" w:rsidP="00507FAC">
      <w:pPr>
        <w:pStyle w:val="Standard"/>
        <w:autoSpaceDN/>
        <w:jc w:val="both"/>
        <w:rPr>
          <w:rFonts w:eastAsia="Calibri" w:cs="Times New Roman"/>
        </w:rPr>
      </w:pP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ustalona</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podstawie</w:t>
      </w:r>
      <w:r w:rsidRPr="00507FAC">
        <w:rPr>
          <w:rFonts w:eastAsia="Calibri" w:cs="Times New Roman"/>
        </w:rPr>
        <w:t xml:space="preserve"> </w:t>
      </w:r>
      <w:r w:rsidRPr="00507FAC">
        <w:rPr>
          <w:rFonts w:cs="Times New Roman"/>
        </w:rPr>
        <w:t>wykonanych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danym</w:t>
      </w:r>
      <w:r w:rsidRPr="00507FAC">
        <w:rPr>
          <w:rFonts w:eastAsia="Calibri" w:cs="Times New Roman"/>
        </w:rPr>
        <w:t xml:space="preserve"> </w:t>
      </w:r>
      <w:r w:rsidRPr="00507FAC">
        <w:rPr>
          <w:rFonts w:cs="Times New Roman"/>
        </w:rPr>
        <w:t>miesiącu</w:t>
      </w:r>
      <w:r w:rsidRPr="00507FAC">
        <w:rPr>
          <w:rFonts w:eastAsia="Calibri" w:cs="Times New Roman"/>
        </w:rPr>
        <w:t xml:space="preserve"> </w:t>
      </w:r>
      <w:r w:rsidRPr="00507FAC">
        <w:rPr>
          <w:rFonts w:cs="Times New Roman"/>
        </w:rPr>
        <w:t>prac,</w:t>
      </w:r>
      <w:r w:rsidRPr="00507FAC">
        <w:rPr>
          <w:rFonts w:eastAsia="Calibri" w:cs="Times New Roman"/>
        </w:rPr>
        <w:t xml:space="preserve"> </w:t>
      </w:r>
    </w:p>
    <w:p w:rsidR="007E2BF8" w:rsidRPr="00507FAC" w:rsidRDefault="007E2BF8" w:rsidP="00507FAC">
      <w:pPr>
        <w:pStyle w:val="Standard"/>
        <w:autoSpaceDN/>
        <w:jc w:val="both"/>
        <w:rPr>
          <w:rFonts w:cs="Times New Roman"/>
        </w:rPr>
      </w:pPr>
      <w:r w:rsidRPr="00507FAC">
        <w:rPr>
          <w:rFonts w:eastAsia="Calibri" w:cs="Times New Roman"/>
        </w:rPr>
        <w:t xml:space="preserve">     </w:t>
      </w:r>
      <w:r w:rsidRPr="00507FAC">
        <w:rPr>
          <w:rFonts w:cs="Times New Roman"/>
        </w:rPr>
        <w:t>potwierdzonych</w:t>
      </w:r>
      <w:r w:rsidRPr="00507FAC">
        <w:rPr>
          <w:rFonts w:eastAsia="Calibri" w:cs="Times New Roman"/>
        </w:rPr>
        <w:t xml:space="preserve"> </w:t>
      </w:r>
      <w:r w:rsidRPr="00507FAC">
        <w:rPr>
          <w:rFonts w:cs="Times New Roman"/>
        </w:rPr>
        <w:t>raportami</w:t>
      </w:r>
      <w:r w:rsidRPr="00507FAC">
        <w:rPr>
          <w:rFonts w:eastAsia="Calibri" w:cs="Times New Roman"/>
        </w:rPr>
        <w:t xml:space="preserve"> </w:t>
      </w:r>
      <w:r w:rsidRPr="00507FAC">
        <w:rPr>
          <w:rFonts w:cs="Times New Roman"/>
        </w:rPr>
        <w:t>dziennymi,</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cen</w:t>
      </w:r>
      <w:r w:rsidRPr="00507FAC">
        <w:rPr>
          <w:rFonts w:eastAsia="Calibri" w:cs="Times New Roman"/>
        </w:rPr>
        <w:t xml:space="preserve"> </w:t>
      </w:r>
      <w:r w:rsidRPr="00507FAC">
        <w:rPr>
          <w:rFonts w:cs="Times New Roman"/>
        </w:rPr>
        <w:t>jednostkowych</w:t>
      </w:r>
      <w:r w:rsidRPr="00507FAC">
        <w:rPr>
          <w:rFonts w:eastAsia="Calibri" w:cs="Times New Roman"/>
        </w:rPr>
        <w:t xml:space="preserve"> </w:t>
      </w:r>
      <w:r w:rsidRPr="00507FAC">
        <w:rPr>
          <w:rFonts w:cs="Times New Roman"/>
        </w:rPr>
        <w:t>określonych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p>
    <w:p w:rsidR="007E2BF8" w:rsidRPr="00507FAC" w:rsidRDefault="007E2BF8" w:rsidP="00507FAC">
      <w:pPr>
        <w:pStyle w:val="Standard"/>
        <w:tabs>
          <w:tab w:val="left" w:pos="0"/>
        </w:tabs>
        <w:autoSpaceDN/>
        <w:jc w:val="both"/>
        <w:rPr>
          <w:rFonts w:eastAsia="Calibri" w:cs="Times New Roman"/>
        </w:rPr>
      </w:pPr>
      <w:r w:rsidRPr="00507FAC">
        <w:rPr>
          <w:rFonts w:eastAsia="Verdana" w:cs="Times New Roman"/>
        </w:rPr>
        <w:lastRenderedPageBreak/>
        <w:t>4. Strony</w:t>
      </w:r>
      <w:r w:rsidRPr="00507FAC">
        <w:rPr>
          <w:rFonts w:eastAsia="Calibri" w:cs="Times New Roman"/>
        </w:rPr>
        <w:t xml:space="preserve"> </w:t>
      </w:r>
      <w:r w:rsidRPr="00507FAC">
        <w:rPr>
          <w:rFonts w:cs="Times New Roman"/>
        </w:rPr>
        <w:t>określają,</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płatność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objęte</w:t>
      </w:r>
      <w:r w:rsidRPr="00507FAC">
        <w:rPr>
          <w:rFonts w:eastAsia="Calibri" w:cs="Times New Roman"/>
        </w:rPr>
        <w:t xml:space="preserve"> </w:t>
      </w:r>
      <w:r w:rsidRPr="00507FAC">
        <w:rPr>
          <w:rFonts w:cs="Times New Roman"/>
        </w:rPr>
        <w:t>przedmiotem</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raz</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miesiącu</w:t>
      </w:r>
      <w:r w:rsidRPr="00507FAC">
        <w:rPr>
          <w:rFonts w:eastAsia="Calibri" w:cs="Times New Roman"/>
        </w:rPr>
        <w:t xml:space="preserve"> </w:t>
      </w:r>
      <w:r w:rsidRPr="00507FAC">
        <w:rPr>
          <w:rFonts w:cs="Times New Roman"/>
        </w:rPr>
        <w:t>w</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21</w:t>
      </w:r>
      <w:r w:rsidRPr="00507FAC">
        <w:rPr>
          <w:rFonts w:eastAsia="Calibri" w:cs="Times New Roman"/>
        </w:rPr>
        <w:t xml:space="preserve"> </w:t>
      </w:r>
      <w:r w:rsidRPr="00507FAC">
        <w:rPr>
          <w:rFonts w:cs="Times New Roman"/>
        </w:rPr>
        <w:t>dni</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daty</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faktury</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podstawie</w:t>
      </w:r>
      <w:r w:rsidRPr="00507FAC">
        <w:rPr>
          <w:rFonts w:eastAsia="Calibri" w:cs="Times New Roman"/>
        </w:rPr>
        <w:t xml:space="preserve"> </w:t>
      </w:r>
      <w:r w:rsidRPr="00507FAC">
        <w:rPr>
          <w:rFonts w:cs="Times New Roman"/>
        </w:rPr>
        <w:t>zatwierdzonych</w:t>
      </w:r>
      <w:r w:rsidRPr="00507FAC">
        <w:rPr>
          <w:rFonts w:eastAsia="Calibri" w:cs="Times New Roman"/>
        </w:rPr>
        <w:t xml:space="preserve"> </w:t>
      </w:r>
    </w:p>
    <w:p w:rsidR="007E2BF8" w:rsidRPr="00507FAC" w:rsidRDefault="00645FF5" w:rsidP="00507FAC">
      <w:pPr>
        <w:pStyle w:val="Standard"/>
        <w:tabs>
          <w:tab w:val="left" w:pos="0"/>
        </w:tabs>
        <w:autoSpaceDN/>
        <w:jc w:val="both"/>
        <w:rPr>
          <w:rFonts w:cs="Times New Roman"/>
        </w:rPr>
      </w:pPr>
      <w:r w:rsidRPr="00507FAC">
        <w:rPr>
          <w:rFonts w:eastAsia="Calibri" w:cs="Times New Roman"/>
        </w:rPr>
        <w:t xml:space="preserve">    </w:t>
      </w:r>
      <w:r w:rsidR="007E2BF8" w:rsidRPr="00507FAC">
        <w:rPr>
          <w:rFonts w:cs="Times New Roman"/>
        </w:rPr>
        <w:t>raportów</w:t>
      </w:r>
      <w:r w:rsidR="007E2BF8" w:rsidRPr="00507FAC">
        <w:rPr>
          <w:rFonts w:eastAsia="Calibri" w:cs="Times New Roman"/>
        </w:rPr>
        <w:t xml:space="preserve"> </w:t>
      </w:r>
      <w:r w:rsidR="007E2BF8" w:rsidRPr="00507FAC">
        <w:rPr>
          <w:rFonts w:cs="Times New Roman"/>
        </w:rPr>
        <w:t>dziennych.</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5.   Faktura</w:t>
      </w:r>
      <w:r w:rsidRPr="00507FAC">
        <w:rPr>
          <w:rFonts w:eastAsia="Calibri" w:cs="Times New Roman"/>
        </w:rPr>
        <w:t xml:space="preserve"> </w:t>
      </w:r>
      <w:r w:rsidRPr="00507FAC">
        <w:rPr>
          <w:rFonts w:cs="Times New Roman"/>
        </w:rPr>
        <w:t>dostarczona</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siedziby</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niepotwierdzona</w:t>
      </w:r>
      <w:r w:rsidRPr="00507FAC">
        <w:rPr>
          <w:rFonts w:eastAsia="Calibri" w:cs="Times New Roman"/>
        </w:rPr>
        <w:t xml:space="preserve"> </w:t>
      </w:r>
      <w:r w:rsidRPr="00507FAC">
        <w:rPr>
          <w:rFonts w:cs="Times New Roman"/>
        </w:rPr>
        <w:t>raportami</w:t>
      </w:r>
      <w:r w:rsidRPr="00507FAC">
        <w:rPr>
          <w:rFonts w:eastAsia="Calibri" w:cs="Times New Roman"/>
        </w:rPr>
        <w:t xml:space="preserve"> </w:t>
      </w:r>
      <w:r w:rsidRPr="00507FAC">
        <w:rPr>
          <w:rFonts w:cs="Times New Roman"/>
        </w:rPr>
        <w:t>dziennymi</w:t>
      </w:r>
      <w:r w:rsidRPr="00507FAC">
        <w:rPr>
          <w:rFonts w:eastAsia="Calibri" w:cs="Times New Roman"/>
        </w:rPr>
        <w:t xml:space="preserve"> </w:t>
      </w:r>
      <w:r w:rsidRPr="00507FAC">
        <w:rPr>
          <w:rFonts w:cs="Times New Roman"/>
        </w:rPr>
        <w:t>nie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stanowić</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podstawy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zapłaty</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odesłana</w:t>
      </w:r>
      <w:r w:rsidRPr="00507FAC">
        <w:rPr>
          <w:rFonts w:eastAsia="Calibri" w:cs="Times New Roman"/>
        </w:rPr>
        <w:t xml:space="preserve"> </w:t>
      </w:r>
      <w:r w:rsidRPr="00507FAC">
        <w:rPr>
          <w:rFonts w:cs="Times New Roman"/>
        </w:rPr>
        <w:t>Wykonawcy.</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6.  Należność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zatwierdzoną</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fakturę</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przekazana</w:t>
      </w:r>
      <w:r w:rsidRPr="00507FAC">
        <w:rPr>
          <w:rFonts w:eastAsia="Calibri" w:cs="Times New Roman"/>
        </w:rPr>
        <w:t xml:space="preserve"> </w:t>
      </w:r>
      <w:r w:rsidRPr="00507FAC">
        <w:rPr>
          <w:rFonts w:cs="Times New Roman"/>
        </w:rPr>
        <w:t>przelewem</w:t>
      </w:r>
      <w:r w:rsidRPr="00507FAC">
        <w:rPr>
          <w:rFonts w:eastAsia="Calibri" w:cs="Times New Roman"/>
        </w:rPr>
        <w:t xml:space="preserve"> </w:t>
      </w:r>
      <w:r w:rsidRPr="00507FAC">
        <w:rPr>
          <w:rFonts w:cs="Times New Roman"/>
        </w:rPr>
        <w:t>na</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konto</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wskazane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fakturze.</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datę</w:t>
      </w:r>
      <w:r w:rsidRPr="00507FAC">
        <w:rPr>
          <w:rFonts w:eastAsia="Calibri" w:cs="Times New Roman"/>
        </w:rPr>
        <w:t xml:space="preserve"> </w:t>
      </w:r>
      <w:r w:rsidRPr="00507FAC">
        <w:rPr>
          <w:rFonts w:cs="Times New Roman"/>
        </w:rPr>
        <w:t>płatności</w:t>
      </w:r>
      <w:r w:rsidRPr="00507FAC">
        <w:rPr>
          <w:rFonts w:eastAsia="Calibri" w:cs="Times New Roman"/>
        </w:rPr>
        <w:t xml:space="preserve"> </w:t>
      </w:r>
      <w:r w:rsidRPr="00507FAC">
        <w:rPr>
          <w:rFonts w:cs="Times New Roman"/>
        </w:rPr>
        <w:t>przyjmuje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dzień</w:t>
      </w:r>
      <w:r w:rsidRPr="00507FAC">
        <w:rPr>
          <w:rFonts w:eastAsia="Calibri" w:cs="Times New Roman"/>
        </w:rPr>
        <w:t xml:space="preserve"> </w:t>
      </w:r>
      <w:r w:rsidRPr="00507FAC">
        <w:rPr>
          <w:rFonts w:cs="Times New Roman"/>
        </w:rPr>
        <w:t>obciążenia</w:t>
      </w:r>
      <w:r w:rsidRPr="00507FAC">
        <w:rPr>
          <w:rFonts w:eastAsia="Calibri" w:cs="Times New Roman"/>
        </w:rPr>
        <w:t xml:space="preserve"> </w:t>
      </w:r>
    </w:p>
    <w:p w:rsidR="0052459F"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rachunku</w:t>
      </w:r>
      <w:r w:rsidRPr="00507FAC">
        <w:rPr>
          <w:rFonts w:eastAsia="Calibri" w:cs="Times New Roman"/>
        </w:rPr>
        <w:t xml:space="preserve"> </w:t>
      </w:r>
      <w:r w:rsidRPr="00507FAC">
        <w:rPr>
          <w:rFonts w:cs="Times New Roman"/>
        </w:rPr>
        <w:t>bankowego</w:t>
      </w:r>
      <w:r w:rsidRPr="00507FAC">
        <w:rPr>
          <w:rFonts w:eastAsia="Calibri" w:cs="Times New Roman"/>
        </w:rPr>
        <w:t xml:space="preserve"> </w:t>
      </w:r>
      <w:r w:rsidRPr="00507FAC">
        <w:rPr>
          <w:rFonts w:cs="Times New Roman"/>
        </w:rPr>
        <w:t xml:space="preserve">płatnika. </w:t>
      </w:r>
    </w:p>
    <w:p w:rsidR="00C701AC" w:rsidRPr="00507FAC" w:rsidRDefault="00C701AC" w:rsidP="00507FAC">
      <w:pPr>
        <w:pStyle w:val="Standard"/>
        <w:tabs>
          <w:tab w:val="left" w:pos="0"/>
        </w:tabs>
        <w:autoSpaceDN/>
        <w:jc w:val="both"/>
        <w:rPr>
          <w:rStyle w:val="Domylnaczcionkaakapitu1"/>
          <w:rFonts w:cs="Times New Roman"/>
        </w:rPr>
      </w:pPr>
    </w:p>
    <w:p w:rsidR="00A879FF" w:rsidRPr="00507FAC" w:rsidRDefault="00DD6565" w:rsidP="00507FAC">
      <w:pPr>
        <w:pStyle w:val="Tekstpodstawowywcity"/>
        <w:ind w:left="397" w:hanging="397"/>
        <w:jc w:val="both"/>
        <w:rPr>
          <w:rStyle w:val="Domylnaczcionkaakapitu1"/>
          <w:rFonts w:cs="Times New Roman"/>
          <w:b/>
          <w:color w:val="FF0000"/>
        </w:rPr>
      </w:pPr>
      <w:r w:rsidRPr="00507FAC">
        <w:rPr>
          <w:rStyle w:val="Domylnaczcionkaakapitu1"/>
          <w:rFonts w:cs="Times New Roman"/>
          <w:b/>
          <w:bCs/>
        </w:rPr>
        <w:t xml:space="preserve">                                                         </w:t>
      </w:r>
      <w:r w:rsidR="007E2BF8" w:rsidRPr="00507FAC">
        <w:rPr>
          <w:rStyle w:val="Domylnaczcionkaakapitu1"/>
          <w:rFonts w:cs="Times New Roman"/>
          <w:b/>
          <w:bCs/>
        </w:rPr>
        <w:t>§ 5</w:t>
      </w:r>
      <w:r w:rsidR="00A879FF" w:rsidRPr="00507FAC">
        <w:rPr>
          <w:rStyle w:val="Domylnaczcionkaakapitu1"/>
          <w:rFonts w:cs="Times New Roman"/>
          <w:b/>
          <w:bCs/>
        </w:rPr>
        <w:t xml:space="preserve"> </w:t>
      </w:r>
      <w:r w:rsidR="007E2BF8" w:rsidRPr="00507FAC">
        <w:rPr>
          <w:rStyle w:val="Domylnaczcionkaakapitu1"/>
          <w:rFonts w:cs="Times New Roman"/>
          <w:b/>
          <w:bCs/>
        </w:rPr>
        <w:t>Zmiany umowy</w:t>
      </w:r>
    </w:p>
    <w:p w:rsidR="007E2BF8" w:rsidRPr="00507FAC" w:rsidRDefault="007E2BF8" w:rsidP="00507FAC">
      <w:pPr>
        <w:pStyle w:val="Standard"/>
        <w:jc w:val="both"/>
        <w:rPr>
          <w:rFonts w:cs="Times New Roman"/>
        </w:rPr>
      </w:pPr>
      <w:r w:rsidRPr="00507FAC">
        <w:rPr>
          <w:rFonts w:cs="Times New Roman"/>
        </w:rPr>
        <w:t>Zmiany</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uzupełnienia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wymagają</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swej</w:t>
      </w:r>
      <w:r w:rsidRPr="00507FAC">
        <w:rPr>
          <w:rFonts w:eastAsia="Calibri" w:cs="Times New Roman"/>
        </w:rPr>
        <w:t xml:space="preserve"> </w:t>
      </w:r>
      <w:r w:rsidRPr="00507FAC">
        <w:rPr>
          <w:rFonts w:cs="Times New Roman"/>
        </w:rPr>
        <w:t>ważności</w:t>
      </w:r>
      <w:r w:rsidRPr="00507FAC">
        <w:rPr>
          <w:rFonts w:eastAsia="Calibri" w:cs="Times New Roman"/>
        </w:rPr>
        <w:t xml:space="preserve"> </w:t>
      </w:r>
      <w:r w:rsidRPr="00507FAC">
        <w:rPr>
          <w:rFonts w:cs="Times New Roman"/>
        </w:rPr>
        <w:t>aneksu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formie</w:t>
      </w:r>
      <w:r w:rsidRPr="00507FAC">
        <w:rPr>
          <w:rFonts w:eastAsia="Calibri" w:cs="Times New Roman"/>
        </w:rPr>
        <w:t xml:space="preserve"> </w:t>
      </w:r>
      <w:r w:rsidRPr="00507FAC">
        <w:rPr>
          <w:rFonts w:cs="Times New Roman"/>
        </w:rPr>
        <w:t>pisemnej.</w:t>
      </w:r>
      <w:r w:rsidRPr="00507FAC">
        <w:rPr>
          <w:rFonts w:eastAsia="Calibri" w:cs="Times New Roman"/>
        </w:rPr>
        <w:t xml:space="preserve"> </w:t>
      </w:r>
      <w:r w:rsidRPr="00507FAC">
        <w:rPr>
          <w:rFonts w:cs="Times New Roman"/>
        </w:rPr>
        <w:t>D</w:t>
      </w:r>
      <w:r w:rsidRPr="00507FAC">
        <w:rPr>
          <w:rFonts w:eastAsia="TimesNewRomanPSMT" w:cs="Times New Roman"/>
        </w:rPr>
        <w:t>opuszczalna</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zmiana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wynikająca</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następujących</w:t>
      </w:r>
      <w:r w:rsidRPr="00507FAC">
        <w:rPr>
          <w:rFonts w:eastAsia="Calibri" w:cs="Times New Roman"/>
        </w:rPr>
        <w:t xml:space="preserve"> </w:t>
      </w:r>
      <w:r w:rsidRPr="00507FAC">
        <w:rPr>
          <w:rFonts w:cs="Times New Roman"/>
        </w:rPr>
        <w:t>przyczyn:</w:t>
      </w:r>
    </w:p>
    <w:p w:rsidR="007E2BF8" w:rsidRPr="00507FAC" w:rsidRDefault="007E2BF8" w:rsidP="00507FAC">
      <w:pPr>
        <w:pStyle w:val="Standard"/>
        <w:numPr>
          <w:ilvl w:val="0"/>
          <w:numId w:val="21"/>
        </w:numPr>
        <w:autoSpaceDN/>
        <w:jc w:val="both"/>
        <w:rPr>
          <w:rFonts w:cs="Times New Roman"/>
        </w:rPr>
      </w:pPr>
      <w:r w:rsidRPr="00507FAC">
        <w:rPr>
          <w:rFonts w:eastAsia="TimesNewRomanPS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danych</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zmian</w:t>
      </w:r>
      <w:r w:rsidRPr="00507FAC">
        <w:rPr>
          <w:rFonts w:eastAsia="Calibri" w:cs="Times New Roman"/>
        </w:rPr>
        <w:t xml:space="preserve"> </w:t>
      </w:r>
      <w:r w:rsidRPr="00507FAC">
        <w:rPr>
          <w:rFonts w:cs="Times New Roman"/>
        </w:rPr>
        <w:t>samego</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(np.</w:t>
      </w:r>
      <w:r w:rsidRPr="00507FAC">
        <w:rPr>
          <w:rFonts w:eastAsia="Calibri" w:cs="Times New Roman"/>
        </w:rPr>
        <w:t xml:space="preserve"> </w:t>
      </w:r>
      <w:r w:rsidRPr="00507FAC">
        <w:rPr>
          <w:rFonts w:cs="Times New Roman"/>
        </w:rPr>
        <w:t>zmiana</w:t>
      </w:r>
      <w:r w:rsidRPr="00507FAC">
        <w:rPr>
          <w:rFonts w:eastAsia="Calibri" w:cs="Times New Roman"/>
        </w:rPr>
        <w:t xml:space="preserve"> </w:t>
      </w:r>
      <w:r w:rsidRPr="00507FAC">
        <w:rPr>
          <w:rFonts w:cs="Times New Roman"/>
        </w:rPr>
        <w:t>siedziby,</w:t>
      </w:r>
      <w:r w:rsidRPr="00507FAC">
        <w:rPr>
          <w:rFonts w:eastAsia="Calibri" w:cs="Times New Roman"/>
        </w:rPr>
        <w:t xml:space="preserve"> </w:t>
      </w:r>
      <w:r w:rsidRPr="00507FAC">
        <w:rPr>
          <w:rFonts w:cs="Times New Roman"/>
        </w:rPr>
        <w:t>adresu,</w:t>
      </w:r>
      <w:r w:rsidRPr="00507FAC">
        <w:rPr>
          <w:rFonts w:eastAsia="Calibri" w:cs="Times New Roman"/>
        </w:rPr>
        <w:t xml:space="preserve"> </w:t>
      </w:r>
      <w:r w:rsidRPr="00507FAC">
        <w:rPr>
          <w:rFonts w:cs="Times New Roman"/>
        </w:rPr>
        <w:t>nazwy),</w:t>
      </w:r>
    </w:p>
    <w:p w:rsidR="007E2BF8" w:rsidRPr="00507FAC" w:rsidRDefault="007E2BF8" w:rsidP="00507FAC">
      <w:pPr>
        <w:pStyle w:val="Standard"/>
        <w:numPr>
          <w:ilvl w:val="0"/>
          <w:numId w:val="21"/>
        </w:numPr>
        <w:autoSpaceDE w:val="0"/>
        <w:autoSpaceDN/>
        <w:jc w:val="both"/>
        <w:rPr>
          <w:rFonts w:cs="Times New Roman"/>
        </w:rPr>
      </w:pPr>
      <w:r w:rsidRPr="00507FAC">
        <w:rPr>
          <w:rFonts w:eastAsia="Arial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eastAsia="TimesNewRomanPSMT" w:cs="Times New Roman"/>
        </w:rPr>
        <w:t>zmiany</w:t>
      </w: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powszechnie</w:t>
      </w:r>
      <w:r w:rsidRPr="00507FAC">
        <w:rPr>
          <w:rFonts w:eastAsia="Calibri" w:cs="Times New Roman"/>
        </w:rPr>
        <w:t xml:space="preserve"> </w:t>
      </w:r>
      <w:r w:rsidRPr="00507FAC">
        <w:rPr>
          <w:rFonts w:cs="Times New Roman"/>
        </w:rPr>
        <w:t>obowiązujących</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Pr="00507FAC">
        <w:rPr>
          <w:rFonts w:cs="Times New Roman"/>
        </w:rPr>
        <w:t>stawki</w:t>
      </w:r>
      <w:r w:rsidRPr="00507FAC">
        <w:rPr>
          <w:rFonts w:eastAsia="Calibri" w:cs="Times New Roman"/>
        </w:rPr>
        <w:t xml:space="preserve"> </w:t>
      </w:r>
      <w:r w:rsidRPr="00507FAC">
        <w:rPr>
          <w:rFonts w:cs="Times New Roman"/>
        </w:rPr>
        <w:t>podatku</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towarów</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usług</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przedmiot</w:t>
      </w:r>
      <w:r w:rsidRPr="00507FAC">
        <w:rPr>
          <w:rFonts w:eastAsia="Calibri" w:cs="Times New Roman"/>
        </w:rPr>
        <w:t xml:space="preserve"> </w:t>
      </w:r>
      <w:r w:rsidRPr="00507FAC">
        <w:rPr>
          <w:rFonts w:cs="Times New Roman"/>
        </w:rPr>
        <w:t>świadczenia,</w:t>
      </w:r>
    </w:p>
    <w:p w:rsidR="007E2BF8" w:rsidRPr="00507FAC" w:rsidRDefault="007E2BF8" w:rsidP="00507FAC">
      <w:pPr>
        <w:pStyle w:val="Standard"/>
        <w:numPr>
          <w:ilvl w:val="0"/>
          <w:numId w:val="21"/>
        </w:numPr>
        <w:tabs>
          <w:tab w:val="left" w:pos="-690"/>
        </w:tabs>
        <w:autoSpaceDE w:val="0"/>
        <w:autoSpaceDN/>
        <w:jc w:val="both"/>
        <w:rPr>
          <w:rFonts w:cs="Times New Roman"/>
        </w:rPr>
      </w:pPr>
      <w:r w:rsidRPr="00507FAC">
        <w:rPr>
          <w:rFonts w:eastAsia="TimesNewRomanPS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obowiązujących</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jeżeli</w:t>
      </w:r>
      <w:r w:rsidRPr="00507FAC">
        <w:rPr>
          <w:rFonts w:eastAsia="Calibri" w:cs="Times New Roman"/>
        </w:rPr>
        <w:t xml:space="preserve"> </w:t>
      </w:r>
      <w:r w:rsidRPr="00507FAC">
        <w:rPr>
          <w:rFonts w:cs="Times New Roman"/>
        </w:rPr>
        <w:t>konieczne</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dostosowanie</w:t>
      </w:r>
      <w:r w:rsidRPr="00507FAC">
        <w:rPr>
          <w:rFonts w:eastAsia="Calibri" w:cs="Times New Roman"/>
        </w:rPr>
        <w:t xml:space="preserve"> </w:t>
      </w:r>
      <w:r w:rsidRPr="00507FAC">
        <w:rPr>
          <w:rFonts w:cs="Times New Roman"/>
        </w:rPr>
        <w:t>postanowień</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nowego</w:t>
      </w:r>
      <w:r w:rsidRPr="00507FAC">
        <w:rPr>
          <w:rFonts w:eastAsia="Calibri" w:cs="Times New Roman"/>
        </w:rPr>
        <w:t xml:space="preserve"> </w:t>
      </w:r>
      <w:r w:rsidRPr="00507FAC">
        <w:rPr>
          <w:rFonts w:cs="Times New Roman"/>
        </w:rPr>
        <w:t>stanu</w:t>
      </w:r>
      <w:r w:rsidRPr="00507FAC">
        <w:rPr>
          <w:rFonts w:eastAsia="Calibri" w:cs="Times New Roman"/>
        </w:rPr>
        <w:t xml:space="preserve"> </w:t>
      </w:r>
      <w:r w:rsidRPr="00507FAC">
        <w:rPr>
          <w:rFonts w:cs="Times New Roman"/>
        </w:rPr>
        <w:t>prawnego,</w:t>
      </w:r>
    </w:p>
    <w:p w:rsidR="007E2BF8" w:rsidRPr="00507FAC" w:rsidRDefault="007E2BF8" w:rsidP="00507FAC">
      <w:pPr>
        <w:pStyle w:val="Standard"/>
        <w:numPr>
          <w:ilvl w:val="0"/>
          <w:numId w:val="21"/>
        </w:numPr>
        <w:tabs>
          <w:tab w:val="left" w:pos="-690"/>
        </w:tabs>
        <w:autoSpaceDE w:val="0"/>
        <w:autoSpaceDN/>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względów</w:t>
      </w:r>
      <w:r w:rsidRPr="00507FAC">
        <w:rPr>
          <w:rFonts w:eastAsia="Calibri" w:cs="Times New Roman"/>
        </w:rPr>
        <w:t xml:space="preserve"> </w:t>
      </w:r>
      <w:r w:rsidRPr="00507FAC">
        <w:rPr>
          <w:rFonts w:cs="Times New Roman"/>
        </w:rPr>
        <w:t>organizacyjnych</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było</w:t>
      </w:r>
      <w:r w:rsidRPr="00507FAC">
        <w:rPr>
          <w:rFonts w:eastAsia="Calibri" w:cs="Times New Roman"/>
        </w:rPr>
        <w:t xml:space="preserve"> </w:t>
      </w:r>
      <w:r w:rsidRPr="00507FAC">
        <w:rPr>
          <w:rFonts w:cs="Times New Roman"/>
        </w:rPr>
        <w:t>możliwe</w:t>
      </w:r>
      <w:r w:rsidRPr="00507FAC">
        <w:rPr>
          <w:rFonts w:eastAsia="Calibri" w:cs="Times New Roman"/>
        </w:rPr>
        <w:t xml:space="preserve"> </w:t>
      </w:r>
      <w:r w:rsidRPr="00507FAC">
        <w:rPr>
          <w:rFonts w:cs="Times New Roman"/>
        </w:rPr>
        <w:t>przystąpienie</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21"/>
        </w:numPr>
        <w:tabs>
          <w:tab w:val="left" w:pos="-705"/>
        </w:tabs>
        <w:autoSpaceDN/>
        <w:spacing w:before="40" w:line="200" w:lineRule="atLeast"/>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działania</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trzecich</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organów</w:t>
      </w:r>
      <w:r w:rsidRPr="00507FAC">
        <w:rPr>
          <w:rFonts w:eastAsia="Calibri" w:cs="Times New Roman"/>
        </w:rPr>
        <w:t xml:space="preserve"> </w:t>
      </w:r>
      <w:r w:rsidRPr="00507FAC">
        <w:rPr>
          <w:rFonts w:cs="Times New Roman"/>
        </w:rPr>
        <w:t>władzy</w:t>
      </w:r>
      <w:r w:rsidRPr="00507FAC">
        <w:rPr>
          <w:rFonts w:eastAsia="Calibri" w:cs="Times New Roman"/>
        </w:rPr>
        <w:t xml:space="preserve"> </w:t>
      </w:r>
      <w:r w:rsidRPr="00507FAC">
        <w:rPr>
          <w:rFonts w:cs="Times New Roman"/>
        </w:rPr>
        <w:t>publicznej,</w:t>
      </w:r>
      <w:r w:rsidRPr="00507FAC">
        <w:rPr>
          <w:rFonts w:eastAsia="Calibri" w:cs="Times New Roman"/>
        </w:rPr>
        <w:t xml:space="preserve"> </w:t>
      </w:r>
      <w:r w:rsidRPr="00507FAC">
        <w:rPr>
          <w:rFonts w:cs="Times New Roman"/>
        </w:rPr>
        <w:t>które</w:t>
      </w:r>
      <w:r w:rsidRPr="00507FAC">
        <w:rPr>
          <w:rFonts w:eastAsia="Calibri" w:cs="Times New Roman"/>
        </w:rPr>
        <w:t xml:space="preserve"> </w:t>
      </w:r>
      <w:r w:rsidRPr="00507FAC">
        <w:rPr>
          <w:rFonts w:cs="Times New Roman"/>
        </w:rPr>
        <w:t>spowodują</w:t>
      </w:r>
      <w:r w:rsidRPr="00507FAC">
        <w:rPr>
          <w:rFonts w:eastAsia="Calibri" w:cs="Times New Roman"/>
        </w:rPr>
        <w:t xml:space="preserve"> </w:t>
      </w:r>
      <w:r w:rsidRPr="00507FAC">
        <w:rPr>
          <w:rFonts w:cs="Times New Roman"/>
        </w:rPr>
        <w:t>przerwanie</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czasowe</w:t>
      </w:r>
      <w:r w:rsidRPr="00507FAC">
        <w:rPr>
          <w:rFonts w:eastAsia="Calibri" w:cs="Times New Roman"/>
        </w:rPr>
        <w:t xml:space="preserve"> </w:t>
      </w:r>
      <w:r w:rsidRPr="00507FAC">
        <w:rPr>
          <w:rFonts w:cs="Times New Roman"/>
        </w:rPr>
        <w:t>zawieszenie</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p>
    <w:p w:rsidR="00A879FF" w:rsidRPr="00507FAC" w:rsidRDefault="00A879FF" w:rsidP="00507FAC">
      <w:pPr>
        <w:pStyle w:val="Tekstpodstawowywcity"/>
        <w:ind w:left="0"/>
        <w:jc w:val="both"/>
        <w:rPr>
          <w:rFonts w:cs="Times New Roman"/>
          <w:bCs/>
          <w:color w:val="FF0000"/>
        </w:rPr>
      </w:pPr>
    </w:p>
    <w:p w:rsidR="007E2BF8" w:rsidRPr="00507FAC" w:rsidRDefault="00DD6565"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w:t>
      </w:r>
      <w:r w:rsidR="00645FF5" w:rsidRPr="00507FAC">
        <w:rPr>
          <w:rStyle w:val="Domylnaczcionkaakapitu1"/>
          <w:rFonts w:cs="Times New Roman"/>
          <w:b/>
          <w:bCs/>
        </w:rPr>
        <w:t xml:space="preserve">                  </w:t>
      </w:r>
      <w:r w:rsidR="007E2BF8" w:rsidRPr="00507FAC">
        <w:rPr>
          <w:rStyle w:val="Domylnaczcionkaakapitu1"/>
          <w:rFonts w:cs="Times New Roman"/>
          <w:b/>
          <w:bCs/>
        </w:rPr>
        <w:t>§ 6</w:t>
      </w:r>
      <w:r w:rsidR="00A879FF" w:rsidRPr="00507FAC">
        <w:rPr>
          <w:rStyle w:val="Domylnaczcionkaakapitu1"/>
          <w:rFonts w:cs="Times New Roman"/>
          <w:b/>
          <w:bCs/>
        </w:rPr>
        <w:t xml:space="preserve"> </w:t>
      </w:r>
      <w:r w:rsidR="00111A87" w:rsidRPr="00507FAC">
        <w:rPr>
          <w:rStyle w:val="Domylnaczcionkaakapitu1"/>
          <w:rFonts w:cs="Times New Roman"/>
          <w:b/>
        </w:rPr>
        <w:t>K</w:t>
      </w:r>
      <w:r w:rsidR="007E2BF8" w:rsidRPr="00507FAC">
        <w:rPr>
          <w:rStyle w:val="Domylnaczcionkaakapitu1"/>
          <w:rFonts w:cs="Times New Roman"/>
          <w:b/>
        </w:rPr>
        <w:t>ary umowne i rozwiązanie umowy</w:t>
      </w:r>
    </w:p>
    <w:p w:rsidR="00746592" w:rsidRPr="00507FAC" w:rsidRDefault="00746592" w:rsidP="00507FAC">
      <w:pPr>
        <w:pStyle w:val="Standard"/>
        <w:tabs>
          <w:tab w:val="left" w:pos="426"/>
        </w:tabs>
        <w:autoSpaceDN/>
        <w:jc w:val="both"/>
        <w:rPr>
          <w:rFonts w:eastAsia="Calibri" w:cs="Times New Roman"/>
        </w:rPr>
      </w:pPr>
      <w:r w:rsidRPr="00507FAC">
        <w:rPr>
          <w:rFonts w:cs="Times New Roman"/>
          <w:bCs/>
        </w:rPr>
        <w:t xml:space="preserve">1.   </w:t>
      </w:r>
      <w:r w:rsidR="00111A87" w:rsidRPr="00507FAC">
        <w:rPr>
          <w:rFonts w:eastAsia="Verdana" w:cs="Times New Roman"/>
        </w:rPr>
        <w:t>Strony</w:t>
      </w:r>
      <w:r w:rsidR="00111A87" w:rsidRPr="00507FAC">
        <w:rPr>
          <w:rFonts w:eastAsia="Calibri" w:cs="Times New Roman"/>
        </w:rPr>
        <w:t xml:space="preserve"> </w:t>
      </w:r>
      <w:r w:rsidR="00111A87" w:rsidRPr="00507FAC">
        <w:rPr>
          <w:rFonts w:cs="Times New Roman"/>
        </w:rPr>
        <w:t>ustalają</w:t>
      </w:r>
      <w:r w:rsidR="00111A87" w:rsidRPr="00507FAC">
        <w:rPr>
          <w:rFonts w:eastAsia="Calibri" w:cs="Times New Roman"/>
        </w:rPr>
        <w:t xml:space="preserve"> </w:t>
      </w:r>
      <w:r w:rsidR="00111A87" w:rsidRPr="00507FAC">
        <w:rPr>
          <w:rFonts w:cs="Times New Roman"/>
        </w:rPr>
        <w:t>odpowiedzialność</w:t>
      </w:r>
      <w:r w:rsidR="00111A87" w:rsidRPr="00507FAC">
        <w:rPr>
          <w:rFonts w:eastAsia="Calibri" w:cs="Times New Roman"/>
        </w:rPr>
        <w:t xml:space="preserve"> </w:t>
      </w:r>
      <w:r w:rsidR="00111A87" w:rsidRPr="00507FAC">
        <w:rPr>
          <w:rFonts w:cs="Times New Roman"/>
        </w:rPr>
        <w:t>za</w:t>
      </w:r>
      <w:r w:rsidR="00111A87" w:rsidRPr="00507FAC">
        <w:rPr>
          <w:rFonts w:eastAsia="Calibri" w:cs="Times New Roman"/>
        </w:rPr>
        <w:t xml:space="preserve"> </w:t>
      </w:r>
      <w:r w:rsidR="00111A87" w:rsidRPr="00507FAC">
        <w:rPr>
          <w:rFonts w:cs="Times New Roman"/>
        </w:rPr>
        <w:t>nienależyte</w:t>
      </w:r>
      <w:r w:rsidR="00111A87" w:rsidRPr="00507FAC">
        <w:rPr>
          <w:rFonts w:eastAsia="Calibri" w:cs="Times New Roman"/>
        </w:rPr>
        <w:t xml:space="preserve"> </w:t>
      </w:r>
      <w:r w:rsidR="00111A87" w:rsidRPr="00507FAC">
        <w:rPr>
          <w:rFonts w:cs="Times New Roman"/>
        </w:rPr>
        <w:t>i</w:t>
      </w:r>
      <w:r w:rsidR="00111A87" w:rsidRPr="00507FAC">
        <w:rPr>
          <w:rFonts w:eastAsia="Calibri" w:cs="Times New Roman"/>
        </w:rPr>
        <w:t xml:space="preserve"> </w:t>
      </w:r>
      <w:r w:rsidR="00111A87" w:rsidRPr="00507FAC">
        <w:rPr>
          <w:rFonts w:cs="Times New Roman"/>
        </w:rPr>
        <w:t>nieterminowe</w:t>
      </w:r>
      <w:r w:rsidR="00111A87" w:rsidRPr="00507FAC">
        <w:rPr>
          <w:rFonts w:eastAsia="Calibri" w:cs="Times New Roman"/>
        </w:rPr>
        <w:t xml:space="preserve"> </w:t>
      </w:r>
      <w:r w:rsidR="00111A87" w:rsidRPr="00507FAC">
        <w:rPr>
          <w:rFonts w:cs="Times New Roman"/>
        </w:rPr>
        <w:t>wykonanie</w:t>
      </w:r>
      <w:r w:rsidR="00111A87" w:rsidRPr="00507FAC">
        <w:rPr>
          <w:rFonts w:eastAsia="Calibri" w:cs="Times New Roman"/>
        </w:rPr>
        <w:t xml:space="preserve"> </w:t>
      </w:r>
      <w:r w:rsidR="00111A87" w:rsidRPr="00507FAC">
        <w:rPr>
          <w:rFonts w:cs="Times New Roman"/>
        </w:rPr>
        <w:t>zobowiązań</w:t>
      </w:r>
      <w:r w:rsidR="00111A87" w:rsidRPr="00507FAC">
        <w:rPr>
          <w:rFonts w:eastAsia="Calibri" w:cs="Times New Roman"/>
        </w:rPr>
        <w:t xml:space="preserve"> </w:t>
      </w:r>
      <w:r w:rsidR="00111A87" w:rsidRPr="00507FAC">
        <w:rPr>
          <w:rFonts w:cs="Times New Roman"/>
        </w:rPr>
        <w:t>z</w:t>
      </w:r>
      <w:r w:rsidR="00111A87" w:rsidRPr="00507FAC">
        <w:rPr>
          <w:rFonts w:eastAsia="Calibri" w:cs="Times New Roman"/>
        </w:rPr>
        <w:t xml:space="preserve"> </w:t>
      </w:r>
    </w:p>
    <w:p w:rsidR="00111A87" w:rsidRPr="00507FAC" w:rsidRDefault="00746592" w:rsidP="00507FAC">
      <w:pPr>
        <w:pStyle w:val="Standard"/>
        <w:tabs>
          <w:tab w:val="left" w:pos="426"/>
        </w:tabs>
        <w:autoSpaceDN/>
        <w:jc w:val="both"/>
        <w:rPr>
          <w:rFonts w:cs="Times New Roman"/>
        </w:rPr>
      </w:pPr>
      <w:r w:rsidRPr="00507FAC">
        <w:rPr>
          <w:rFonts w:eastAsia="Calibri" w:cs="Times New Roman"/>
        </w:rPr>
        <w:t xml:space="preserve">       </w:t>
      </w:r>
      <w:r w:rsidR="00111A87" w:rsidRPr="00507FAC">
        <w:rPr>
          <w:rFonts w:cs="Times New Roman"/>
        </w:rPr>
        <w:t>umowy</w:t>
      </w:r>
      <w:r w:rsidR="00111A87" w:rsidRPr="00507FAC">
        <w:rPr>
          <w:rFonts w:eastAsia="Calibri" w:cs="Times New Roman"/>
        </w:rPr>
        <w:t xml:space="preserve"> </w:t>
      </w:r>
      <w:r w:rsidR="00111A87" w:rsidRPr="00507FAC">
        <w:rPr>
          <w:rFonts w:cs="Times New Roman"/>
        </w:rPr>
        <w:t>w</w:t>
      </w:r>
      <w:r w:rsidR="00111A87" w:rsidRPr="00507FAC">
        <w:rPr>
          <w:rFonts w:eastAsia="Calibri" w:cs="Times New Roman"/>
        </w:rPr>
        <w:t xml:space="preserve"> </w:t>
      </w:r>
      <w:r w:rsidR="00111A87" w:rsidRPr="00507FAC">
        <w:rPr>
          <w:rFonts w:cs="Times New Roman"/>
        </w:rPr>
        <w:t>formie</w:t>
      </w:r>
      <w:r w:rsidR="00111A87" w:rsidRPr="00507FAC">
        <w:rPr>
          <w:rFonts w:eastAsia="Calibri" w:cs="Times New Roman"/>
        </w:rPr>
        <w:t xml:space="preserve"> </w:t>
      </w:r>
      <w:r w:rsidR="00111A87" w:rsidRPr="00507FAC">
        <w:rPr>
          <w:rFonts w:cs="Times New Roman"/>
        </w:rPr>
        <w:t>kar</w:t>
      </w:r>
      <w:r w:rsidR="00111A87" w:rsidRPr="00507FAC">
        <w:rPr>
          <w:rFonts w:eastAsia="Calibri" w:cs="Times New Roman"/>
        </w:rPr>
        <w:t xml:space="preserve"> </w:t>
      </w:r>
      <w:r w:rsidR="00111A87" w:rsidRPr="00507FAC">
        <w:rPr>
          <w:rFonts w:cs="Times New Roman"/>
        </w:rPr>
        <w:t>umownych.</w:t>
      </w:r>
    </w:p>
    <w:p w:rsidR="00111A87" w:rsidRPr="00507FAC" w:rsidRDefault="00746592" w:rsidP="00507FAC">
      <w:pPr>
        <w:pStyle w:val="Standard"/>
        <w:tabs>
          <w:tab w:val="left" w:pos="426"/>
        </w:tabs>
        <w:autoSpaceDE w:val="0"/>
        <w:autoSpaceDN/>
        <w:jc w:val="both"/>
        <w:rPr>
          <w:rFonts w:cs="Times New Roman"/>
        </w:rPr>
      </w:pPr>
      <w:r w:rsidRPr="00507FAC">
        <w:rPr>
          <w:rFonts w:cs="Times New Roman"/>
        </w:rPr>
        <w:t xml:space="preserve">2.   </w:t>
      </w:r>
      <w:r w:rsidR="00111A87" w:rsidRPr="00507FAC">
        <w:rPr>
          <w:rFonts w:cs="Times New Roman"/>
        </w:rPr>
        <w:t>Wykonawca</w:t>
      </w:r>
      <w:r w:rsidR="00111A87" w:rsidRPr="00507FAC">
        <w:rPr>
          <w:rFonts w:eastAsia="Calibri" w:cs="Times New Roman"/>
        </w:rPr>
        <w:t xml:space="preserve"> </w:t>
      </w:r>
      <w:r w:rsidR="00111A87" w:rsidRPr="00507FAC">
        <w:rPr>
          <w:rFonts w:cs="Times New Roman"/>
        </w:rPr>
        <w:t>płaci</w:t>
      </w:r>
      <w:r w:rsidR="00111A87" w:rsidRPr="00507FAC">
        <w:rPr>
          <w:rFonts w:eastAsia="Calibri" w:cs="Times New Roman"/>
        </w:rPr>
        <w:t xml:space="preserve"> </w:t>
      </w:r>
      <w:r w:rsidR="00111A87" w:rsidRPr="00507FAC">
        <w:rPr>
          <w:rFonts w:cs="Times New Roman"/>
        </w:rPr>
        <w:t>Zamawiającemu</w:t>
      </w:r>
      <w:r w:rsidR="00111A87" w:rsidRPr="00507FAC">
        <w:rPr>
          <w:rFonts w:eastAsia="Calibri" w:cs="Times New Roman"/>
        </w:rPr>
        <w:t xml:space="preserve"> </w:t>
      </w:r>
      <w:r w:rsidR="00111A87" w:rsidRPr="00507FAC">
        <w:rPr>
          <w:rFonts w:cs="Times New Roman"/>
        </w:rPr>
        <w:t>kary</w:t>
      </w:r>
      <w:r w:rsidR="00111A87" w:rsidRPr="00507FAC">
        <w:rPr>
          <w:rFonts w:eastAsia="Calibri" w:cs="Times New Roman"/>
        </w:rPr>
        <w:t xml:space="preserve"> </w:t>
      </w:r>
      <w:r w:rsidR="00111A87" w:rsidRPr="00507FAC">
        <w:rPr>
          <w:rFonts w:cs="Times New Roman"/>
        </w:rPr>
        <w:t>umowne:</w:t>
      </w:r>
    </w:p>
    <w:p w:rsidR="00111A87" w:rsidRPr="00507FAC" w:rsidRDefault="00111A87" w:rsidP="00507FAC">
      <w:pPr>
        <w:pStyle w:val="Standard"/>
        <w:numPr>
          <w:ilvl w:val="0"/>
          <w:numId w:val="22"/>
        </w:numPr>
        <w:autoSpaceDN/>
        <w:ind w:left="709" w:hanging="283"/>
        <w:jc w:val="both"/>
        <w:rPr>
          <w:rFonts w:cs="Times New Roman"/>
        </w:rPr>
      </w:pPr>
      <w:r w:rsidRPr="00507FAC">
        <w:rPr>
          <w:rFonts w:cs="Times New Roman"/>
        </w:rPr>
        <w:t>za</w:t>
      </w:r>
      <w:r w:rsidRPr="00507FAC">
        <w:rPr>
          <w:rFonts w:eastAsia="Calibri" w:cs="Times New Roman"/>
        </w:rPr>
        <w:t xml:space="preserve"> </w:t>
      </w:r>
      <w:r w:rsidRPr="00507FAC">
        <w:rPr>
          <w:rFonts w:cs="Times New Roman"/>
        </w:rPr>
        <w:t>niewykonanie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nienależyte</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00645FF5" w:rsidRPr="00507FAC">
        <w:rPr>
          <w:rFonts w:cs="Times New Roman"/>
        </w:rPr>
        <w:t>300 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określonej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eastAsia="Verdana" w:cs="Times New Roman"/>
        </w:rPr>
        <w:t>umowy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każdą</w:t>
      </w:r>
      <w:r w:rsidRPr="00507FAC">
        <w:rPr>
          <w:rFonts w:eastAsia="Calibri" w:cs="Times New Roman"/>
        </w:rPr>
        <w:t xml:space="preserve"> </w:t>
      </w:r>
      <w:r w:rsidRPr="00507FAC">
        <w:rPr>
          <w:rFonts w:cs="Times New Roman"/>
        </w:rPr>
        <w:t>dobę,</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której</w:t>
      </w:r>
      <w:r w:rsidRPr="00507FAC">
        <w:rPr>
          <w:rFonts w:eastAsia="Calibri" w:cs="Times New Roman"/>
        </w:rPr>
        <w:t xml:space="preserve"> </w:t>
      </w:r>
      <w:r w:rsidRPr="00507FAC">
        <w:rPr>
          <w:rFonts w:cs="Times New Roman"/>
        </w:rPr>
        <w:t>wystąpiły</w:t>
      </w:r>
      <w:r w:rsidRPr="00507FAC">
        <w:rPr>
          <w:rFonts w:eastAsia="Calibri" w:cs="Times New Roman"/>
        </w:rPr>
        <w:t xml:space="preserve"> </w:t>
      </w:r>
      <w:r w:rsidRPr="00507FAC">
        <w:rPr>
          <w:rFonts w:cs="Times New Roman"/>
        </w:rPr>
        <w:t>nieprawidłowości,</w:t>
      </w:r>
    </w:p>
    <w:p w:rsidR="00111A87" w:rsidRPr="00507FAC" w:rsidRDefault="00111A87" w:rsidP="00507FAC">
      <w:pPr>
        <w:pStyle w:val="Standard"/>
        <w:numPr>
          <w:ilvl w:val="0"/>
          <w:numId w:val="22"/>
        </w:numPr>
        <w:autoSpaceDE w:val="0"/>
        <w:autoSpaceDN/>
        <w:ind w:left="709" w:hanging="283"/>
        <w:jc w:val="both"/>
        <w:rPr>
          <w:rFonts w:cs="Times New Roman"/>
        </w:rPr>
      </w:pPr>
      <w:r w:rsidRPr="00507FAC">
        <w:rPr>
          <w:rFonts w:cs="Times New Roman"/>
        </w:rPr>
        <w:t>za</w:t>
      </w:r>
      <w:r w:rsidRPr="00507FAC">
        <w:rPr>
          <w:rFonts w:eastAsia="Calibri" w:cs="Times New Roman"/>
        </w:rPr>
        <w:t xml:space="preserve"> </w:t>
      </w:r>
      <w:r w:rsidRPr="00507FAC">
        <w:rPr>
          <w:rFonts w:cs="Times New Roman"/>
        </w:rPr>
        <w:t>odstąpienie</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którąkolwiek</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przyczyn</w:t>
      </w:r>
      <w:r w:rsidRPr="00507FAC">
        <w:rPr>
          <w:rFonts w:eastAsia="Calibri" w:cs="Times New Roman"/>
        </w:rPr>
        <w:t xml:space="preserve"> </w:t>
      </w:r>
      <w:r w:rsidRPr="00507FAC">
        <w:rPr>
          <w:rFonts w:cs="Times New Roman"/>
        </w:rPr>
        <w:t>zależnych</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00645FF5" w:rsidRPr="00507FAC">
        <w:rPr>
          <w:rFonts w:cs="Times New Roman"/>
        </w:rPr>
        <w:t>500 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określonej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umowy.</w:t>
      </w:r>
    </w:p>
    <w:p w:rsidR="00746592" w:rsidRPr="00507FAC" w:rsidRDefault="00746592" w:rsidP="00507FAC">
      <w:pPr>
        <w:pStyle w:val="Standard"/>
        <w:tabs>
          <w:tab w:val="left" w:pos="360"/>
        </w:tabs>
        <w:autoSpaceDE w:val="0"/>
        <w:autoSpaceDN/>
        <w:jc w:val="both"/>
        <w:rPr>
          <w:rFonts w:eastAsia="Calibri" w:cs="Times New Roman"/>
        </w:rPr>
      </w:pPr>
      <w:r w:rsidRPr="00507FAC">
        <w:rPr>
          <w:rFonts w:cs="Times New Roman"/>
        </w:rPr>
        <w:t>3.  Strony</w:t>
      </w:r>
      <w:r w:rsidRPr="00507FAC">
        <w:rPr>
          <w:rFonts w:eastAsia="Calibri" w:cs="Times New Roman"/>
        </w:rPr>
        <w:t xml:space="preserve"> </w:t>
      </w:r>
      <w:r w:rsidRPr="00507FAC">
        <w:rPr>
          <w:rFonts w:cs="Times New Roman"/>
        </w:rPr>
        <w:t>zastrzegają</w:t>
      </w:r>
      <w:r w:rsidRPr="00507FAC">
        <w:rPr>
          <w:rFonts w:eastAsia="Calibri" w:cs="Times New Roman"/>
        </w:rPr>
        <w:t xml:space="preserve"> </w:t>
      </w:r>
      <w:r w:rsidRPr="00507FAC">
        <w:rPr>
          <w:rFonts w:cs="Times New Roman"/>
        </w:rPr>
        <w:t>sobie</w:t>
      </w:r>
      <w:r w:rsidRPr="00507FAC">
        <w:rPr>
          <w:rFonts w:eastAsia="Calibri" w:cs="Times New Roman"/>
        </w:rPr>
        <w:t xml:space="preserve"> </w:t>
      </w:r>
      <w:r w:rsidRPr="00507FAC">
        <w:rPr>
          <w:rFonts w:cs="Times New Roman"/>
        </w:rPr>
        <w:t>uprawnienie</w:t>
      </w:r>
      <w:r w:rsidRPr="00507FAC">
        <w:rPr>
          <w:rFonts w:eastAsia="Calibri" w:cs="Times New Roman"/>
        </w:rPr>
        <w:t xml:space="preserve"> </w:t>
      </w:r>
      <w:r w:rsidRPr="00507FAC">
        <w:rPr>
          <w:rFonts w:cs="Times New Roman"/>
        </w:rPr>
        <w:t>dochodzenia</w:t>
      </w:r>
      <w:r w:rsidRPr="00507FAC">
        <w:rPr>
          <w:rFonts w:eastAsia="Calibri" w:cs="Times New Roman"/>
        </w:rPr>
        <w:t xml:space="preserve"> </w:t>
      </w:r>
      <w:r w:rsidRPr="00507FAC">
        <w:rPr>
          <w:rFonts w:cs="Times New Roman"/>
        </w:rPr>
        <w:t>odszkodowania</w:t>
      </w:r>
      <w:r w:rsidRPr="00507FAC">
        <w:rPr>
          <w:rFonts w:eastAsia="Calibri" w:cs="Times New Roman"/>
        </w:rPr>
        <w:t xml:space="preserve"> </w:t>
      </w:r>
      <w:r w:rsidRPr="00507FAC">
        <w:rPr>
          <w:rFonts w:cs="Times New Roman"/>
        </w:rPr>
        <w:t>przewyższającego</w:t>
      </w:r>
      <w:r w:rsidRPr="00507FAC">
        <w:rPr>
          <w:rFonts w:eastAsia="Calibri" w:cs="Times New Roman"/>
        </w:rPr>
        <w:t xml:space="preserve"> </w:t>
      </w:r>
      <w:r w:rsidRPr="00507FAC">
        <w:rPr>
          <w:rFonts w:cs="Times New Roman"/>
        </w:rPr>
        <w:t>kary</w:t>
      </w:r>
      <w:r w:rsidRPr="00507FAC">
        <w:rPr>
          <w:rFonts w:eastAsia="Calibri" w:cs="Times New Roman"/>
        </w:rPr>
        <w:t xml:space="preserve"> </w:t>
      </w:r>
    </w:p>
    <w:p w:rsidR="00746592" w:rsidRPr="00507FAC" w:rsidRDefault="00746592" w:rsidP="00507FAC">
      <w:pPr>
        <w:pStyle w:val="Standard"/>
        <w:tabs>
          <w:tab w:val="left" w:pos="360"/>
        </w:tabs>
        <w:autoSpaceDE w:val="0"/>
        <w:autoSpaceDN/>
        <w:jc w:val="both"/>
        <w:rPr>
          <w:rFonts w:cs="Times New Roman"/>
        </w:rPr>
      </w:pPr>
      <w:r w:rsidRPr="00507FAC">
        <w:rPr>
          <w:rFonts w:eastAsia="Calibri" w:cs="Times New Roman"/>
        </w:rPr>
        <w:t xml:space="preserve">      </w:t>
      </w:r>
      <w:r w:rsidRPr="00507FAC">
        <w:rPr>
          <w:rFonts w:cs="Times New Roman"/>
        </w:rPr>
        <w:t>umowne.</w:t>
      </w:r>
    </w:p>
    <w:p w:rsidR="00746592" w:rsidRPr="00507FAC" w:rsidRDefault="00746592" w:rsidP="00507FAC">
      <w:pPr>
        <w:pStyle w:val="Standard"/>
        <w:tabs>
          <w:tab w:val="left" w:pos="420"/>
        </w:tabs>
        <w:autoSpaceDE w:val="0"/>
        <w:autoSpaceDN/>
        <w:jc w:val="both"/>
        <w:rPr>
          <w:rFonts w:cs="Times New Roman"/>
        </w:rPr>
      </w:pPr>
      <w:r w:rsidRPr="00507FAC">
        <w:rPr>
          <w:rFonts w:cs="Times New Roman"/>
        </w:rPr>
        <w:t>4.   Wykonawca</w:t>
      </w:r>
      <w:r w:rsidRPr="00507FAC">
        <w:rPr>
          <w:rFonts w:eastAsia="Calibri" w:cs="Times New Roman"/>
        </w:rPr>
        <w:t xml:space="preserve"> </w:t>
      </w:r>
      <w:r w:rsidRPr="00507FAC">
        <w:rPr>
          <w:rFonts w:cs="Times New Roman"/>
        </w:rPr>
        <w:t>wyraża</w:t>
      </w:r>
      <w:r w:rsidRPr="00507FAC">
        <w:rPr>
          <w:rFonts w:eastAsia="Calibri" w:cs="Times New Roman"/>
        </w:rPr>
        <w:t xml:space="preserve"> </w:t>
      </w:r>
      <w:r w:rsidRPr="00507FAC">
        <w:rPr>
          <w:rFonts w:cs="Times New Roman"/>
        </w:rPr>
        <w:t>zgodę</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potrącenie</w:t>
      </w:r>
      <w:r w:rsidRPr="00507FAC">
        <w:rPr>
          <w:rFonts w:eastAsia="Calibri" w:cs="Times New Roman"/>
        </w:rPr>
        <w:t xml:space="preserve"> </w:t>
      </w:r>
      <w:r w:rsidRPr="00507FAC">
        <w:rPr>
          <w:rFonts w:cs="Times New Roman"/>
        </w:rPr>
        <w:t>kar</w:t>
      </w:r>
      <w:r w:rsidRPr="00507FAC">
        <w:rPr>
          <w:rFonts w:eastAsia="Calibri" w:cs="Times New Roman"/>
        </w:rPr>
        <w:t xml:space="preserve"> </w:t>
      </w:r>
      <w:r w:rsidRPr="00507FAC">
        <w:rPr>
          <w:rFonts w:cs="Times New Roman"/>
        </w:rPr>
        <w:t>umownych</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przysługującego</w:t>
      </w:r>
      <w:r w:rsidRPr="00507FAC">
        <w:rPr>
          <w:rFonts w:eastAsia="Calibri" w:cs="Times New Roman"/>
        </w:rPr>
        <w:t xml:space="preserve"> </w:t>
      </w:r>
      <w:r w:rsidRPr="00507FAC">
        <w:rPr>
          <w:rFonts w:cs="Times New Roman"/>
        </w:rPr>
        <w:t>mu</w:t>
      </w:r>
      <w:r w:rsidRPr="00507FAC">
        <w:rPr>
          <w:rFonts w:eastAsia="Calibri" w:cs="Times New Roman"/>
        </w:rPr>
        <w:t xml:space="preserve"> </w:t>
      </w:r>
      <w:r w:rsidRPr="00507FAC">
        <w:rPr>
          <w:rFonts w:cs="Times New Roman"/>
        </w:rPr>
        <w:t>wynagrodzenia.</w:t>
      </w:r>
    </w:p>
    <w:p w:rsidR="007A7322" w:rsidRPr="00507FAC" w:rsidRDefault="007A7322" w:rsidP="00507FAC">
      <w:pPr>
        <w:pStyle w:val="Standard"/>
        <w:tabs>
          <w:tab w:val="left" w:pos="420"/>
        </w:tabs>
        <w:autoSpaceDE w:val="0"/>
        <w:autoSpaceDN/>
        <w:jc w:val="both"/>
        <w:rPr>
          <w:rFonts w:cs="Times New Roman"/>
        </w:rPr>
      </w:pPr>
      <w:r w:rsidRPr="00507FAC">
        <w:rPr>
          <w:rFonts w:eastAsia="Verdana" w:cs="Times New Roman"/>
        </w:rPr>
        <w:t>5.   Zamawiający</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rozwiązać</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skutkiem</w:t>
      </w:r>
      <w:r w:rsidRPr="00507FAC">
        <w:rPr>
          <w:rFonts w:eastAsia="Calibri" w:cs="Times New Roman"/>
        </w:rPr>
        <w:t xml:space="preserve"> </w:t>
      </w:r>
      <w:r w:rsidRPr="00507FAC">
        <w:rPr>
          <w:rFonts w:cs="Times New Roman"/>
        </w:rPr>
        <w:t>natychmiastowym</w:t>
      </w:r>
      <w:r w:rsidRPr="00507FAC">
        <w:rPr>
          <w:rFonts w:eastAsia="Calibri" w:cs="Times New Roman"/>
        </w:rPr>
        <w:t xml:space="preserve"> </w:t>
      </w:r>
      <w:r w:rsidRPr="00507FAC">
        <w:rPr>
          <w:rFonts w:cs="Times New Roman"/>
        </w:rPr>
        <w:t>jedynie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cs="Times New Roman"/>
        </w:rPr>
        <w:t xml:space="preserve">         a. gdy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wyznaczonym</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rozpoczął</w:t>
      </w:r>
      <w:r w:rsidRPr="00507FAC">
        <w:rPr>
          <w:rFonts w:eastAsia="Calibri" w:cs="Times New Roman"/>
        </w:rPr>
        <w:t xml:space="preserve"> </w:t>
      </w:r>
      <w:r w:rsidRPr="00507FAC">
        <w:rPr>
          <w:rFonts w:cs="Times New Roman"/>
        </w:rPr>
        <w:t>prac</w:t>
      </w:r>
      <w:r w:rsidRPr="00507FAC">
        <w:rPr>
          <w:rFonts w:eastAsia="Calibri" w:cs="Times New Roman"/>
        </w:rPr>
        <w:t xml:space="preserve"> </w:t>
      </w:r>
      <w:r w:rsidRPr="00507FAC">
        <w:rPr>
          <w:rFonts w:cs="Times New Roman"/>
        </w:rPr>
        <w:t>bez</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uzasadnionych</w:t>
      </w:r>
      <w:r w:rsidRPr="00507FAC">
        <w:rPr>
          <w:rFonts w:eastAsia="Calibri" w:cs="Times New Roman"/>
        </w:rPr>
        <w:t xml:space="preserve"> </w:t>
      </w:r>
      <w:r w:rsidRPr="00507FAC">
        <w:rPr>
          <w:rFonts w:cs="Times New Roman"/>
        </w:rPr>
        <w:t>przyczyn</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kontynuuje</w:t>
      </w:r>
      <w:r w:rsidRPr="00507FAC">
        <w:rPr>
          <w:rFonts w:eastAsia="Calibri" w:cs="Times New Roman"/>
        </w:rPr>
        <w:t xml:space="preserve"> </w:t>
      </w:r>
      <w:r w:rsidRPr="00507FAC">
        <w:rPr>
          <w:rFonts w:cs="Times New Roman"/>
        </w:rPr>
        <w:t>ich</w:t>
      </w:r>
      <w:r w:rsidRPr="00507FAC">
        <w:rPr>
          <w:rFonts w:eastAsia="Calibri" w:cs="Times New Roman"/>
        </w:rPr>
        <w:t xml:space="preserve"> </w:t>
      </w:r>
      <w:r w:rsidRPr="00507FAC">
        <w:rPr>
          <w:rFonts w:cs="Times New Roman"/>
        </w:rPr>
        <w:t>pomimo</w:t>
      </w:r>
      <w:r w:rsidRPr="00507FAC">
        <w:rPr>
          <w:rFonts w:eastAsia="Calibri" w:cs="Times New Roman"/>
        </w:rPr>
        <w:t xml:space="preserve"> </w:t>
      </w:r>
      <w:r w:rsidRPr="00507FAC">
        <w:rPr>
          <w:rFonts w:cs="Times New Roman"/>
        </w:rPr>
        <w:t>wezwania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złożonego</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piśmie,</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cs="Times New Roman"/>
        </w:rPr>
        <w:t xml:space="preserve">         b. gdy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realizuje</w:t>
      </w:r>
      <w:r w:rsidRPr="00507FAC">
        <w:rPr>
          <w:rFonts w:eastAsia="Calibri" w:cs="Times New Roman"/>
        </w:rPr>
        <w:t xml:space="preserve"> </w:t>
      </w:r>
      <w:r w:rsidRPr="00507FAC">
        <w:rPr>
          <w:rFonts w:cs="Times New Roman"/>
        </w:rPr>
        <w:t>przedmiot</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niezgodnie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postanowieniami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specyfikacją</w:t>
      </w:r>
      <w:r w:rsidRPr="00507FAC">
        <w:rPr>
          <w:rFonts w:eastAsia="Calibri" w:cs="Times New Roman"/>
        </w:rPr>
        <w:t xml:space="preserve"> </w:t>
      </w:r>
      <w:r w:rsidRPr="00507FAC">
        <w:rPr>
          <w:rFonts w:cs="Times New Roman"/>
        </w:rPr>
        <w:t>istotnych</w:t>
      </w:r>
      <w:r w:rsidRPr="00507FAC">
        <w:rPr>
          <w:rFonts w:eastAsia="Calibri" w:cs="Times New Roman"/>
        </w:rPr>
        <w:t xml:space="preserve"> </w:t>
      </w:r>
      <w:r w:rsidRPr="00507FAC">
        <w:rPr>
          <w:rFonts w:cs="Times New Roman"/>
        </w:rPr>
        <w:t>warunków</w:t>
      </w:r>
      <w:r w:rsidRPr="00507FAC">
        <w:rPr>
          <w:rFonts w:eastAsia="Calibri" w:cs="Times New Roman"/>
        </w:rPr>
        <w:t xml:space="preserve"> </w:t>
      </w:r>
      <w:r w:rsidRPr="00507FAC">
        <w:rPr>
          <w:rFonts w:cs="Times New Roman"/>
        </w:rPr>
        <w:t>zamówienia,</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c. zawarcia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podwykonawcą</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zgody</w:t>
      </w:r>
      <w:r w:rsidRPr="00507FAC">
        <w:rPr>
          <w:rFonts w:eastAsia="Calibri" w:cs="Times New Roman"/>
        </w:rPr>
        <w:t xml:space="preserve"> </w:t>
      </w:r>
      <w:r w:rsidRPr="00507FAC">
        <w:rPr>
          <w:rFonts w:cs="Times New Roman"/>
        </w:rPr>
        <w:t>Zamawiającego,</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d. gdy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ogłoszona</w:t>
      </w:r>
      <w:r w:rsidRPr="00507FAC">
        <w:rPr>
          <w:rFonts w:eastAsia="Calibri" w:cs="Times New Roman"/>
        </w:rPr>
        <w:t xml:space="preserve"> </w:t>
      </w:r>
      <w:r w:rsidRPr="00507FAC">
        <w:rPr>
          <w:rFonts w:cs="Times New Roman"/>
        </w:rPr>
        <w:t>upadłość</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rozwiązanie</w:t>
      </w:r>
      <w:r w:rsidRPr="00507FAC">
        <w:rPr>
          <w:rFonts w:eastAsia="Calibri" w:cs="Times New Roman"/>
        </w:rPr>
        <w:t xml:space="preserve"> </w:t>
      </w:r>
      <w:r w:rsidRPr="00507FAC">
        <w:rPr>
          <w:rFonts w:cs="Times New Roman"/>
        </w:rPr>
        <w:t>Wykonawcy,</w:t>
      </w:r>
    </w:p>
    <w:p w:rsidR="0074659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e. gdy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wydany</w:t>
      </w:r>
      <w:r w:rsidRPr="00507FAC">
        <w:rPr>
          <w:rFonts w:eastAsia="Calibri" w:cs="Times New Roman"/>
        </w:rPr>
        <w:t xml:space="preserve"> </w:t>
      </w:r>
      <w:r w:rsidRPr="00507FAC">
        <w:rPr>
          <w:rFonts w:cs="Times New Roman"/>
        </w:rPr>
        <w:t>nakaz</w:t>
      </w:r>
      <w:r w:rsidRPr="00507FAC">
        <w:rPr>
          <w:rFonts w:eastAsia="Calibri" w:cs="Times New Roman"/>
        </w:rPr>
        <w:t xml:space="preserve"> </w:t>
      </w:r>
      <w:r w:rsidRPr="00507FAC">
        <w:rPr>
          <w:rFonts w:cs="Times New Roman"/>
        </w:rPr>
        <w:t>zajęcia</w:t>
      </w:r>
      <w:r w:rsidRPr="00507FAC">
        <w:rPr>
          <w:rFonts w:eastAsia="Calibri" w:cs="Times New Roman"/>
        </w:rPr>
        <w:t xml:space="preserve"> </w:t>
      </w:r>
      <w:r w:rsidRPr="00507FAC">
        <w:rPr>
          <w:rFonts w:cs="Times New Roman"/>
        </w:rPr>
        <w:t>majątku</w:t>
      </w:r>
      <w:r w:rsidRPr="00507FAC">
        <w:rPr>
          <w:rFonts w:eastAsia="Calibri" w:cs="Times New Roman"/>
        </w:rPr>
        <w:t xml:space="preserve"> </w:t>
      </w:r>
      <w:r w:rsidRPr="00507FAC">
        <w:rPr>
          <w:rFonts w:cs="Times New Roman"/>
        </w:rPr>
        <w:t>Wykonawcy.</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Verdana" w:cs="Times New Roman"/>
        </w:rPr>
        <w:t>6.  W</w:t>
      </w:r>
      <w:r w:rsidRPr="00507FAC">
        <w:rPr>
          <w:rFonts w:eastAsia="Calibri" w:cs="Times New Roman"/>
        </w:rPr>
        <w:t xml:space="preserve"> </w:t>
      </w:r>
      <w:r w:rsidRPr="00507FAC">
        <w:rPr>
          <w:rFonts w:cs="Times New Roman"/>
        </w:rPr>
        <w:t>każdym</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rozwiązanie</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powinno</w:t>
      </w:r>
      <w:r w:rsidRPr="00507FAC">
        <w:rPr>
          <w:rFonts w:eastAsia="Calibri" w:cs="Times New Roman"/>
        </w:rPr>
        <w:t xml:space="preserve"> </w:t>
      </w:r>
      <w:r w:rsidRPr="00507FAC">
        <w:rPr>
          <w:rFonts w:cs="Times New Roman"/>
        </w:rPr>
        <w:t>nastąpić</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formie</w:t>
      </w:r>
      <w:r w:rsidRPr="00507FAC">
        <w:rPr>
          <w:rFonts w:eastAsia="Calibri" w:cs="Times New Roman"/>
        </w:rPr>
        <w:t xml:space="preserve"> </w:t>
      </w:r>
      <w:r w:rsidRPr="00507FAC">
        <w:rPr>
          <w:rFonts w:cs="Times New Roman"/>
        </w:rPr>
        <w:t>pisemnej</w:t>
      </w:r>
      <w:r w:rsidRPr="00507FAC">
        <w:rPr>
          <w:rFonts w:eastAsia="Calibri" w:cs="Times New Roman"/>
        </w:rPr>
        <w:t xml:space="preserve"> </w:t>
      </w:r>
      <w:r w:rsidRPr="00507FAC">
        <w:rPr>
          <w:rFonts w:cs="Times New Roman"/>
        </w:rPr>
        <w:t>pod</w:t>
      </w:r>
      <w:r w:rsidRPr="00507FAC">
        <w:rPr>
          <w:rFonts w:eastAsia="Calibri" w:cs="Times New Roman"/>
        </w:rPr>
        <w:t xml:space="preserve"> </w:t>
      </w:r>
      <w:r w:rsidRPr="00507FAC">
        <w:rPr>
          <w:rFonts w:cs="Times New Roman"/>
        </w:rPr>
        <w:t>rygorem</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nieważności.</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każdym</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dowodem</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rozwiązującego</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jest</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dowód</w:t>
      </w:r>
      <w:r w:rsidRPr="00507FAC">
        <w:rPr>
          <w:rFonts w:eastAsia="Calibri" w:cs="Times New Roman"/>
        </w:rPr>
        <w:t xml:space="preserve"> </w:t>
      </w:r>
      <w:r w:rsidRPr="00507FAC">
        <w:rPr>
          <w:rFonts w:cs="Times New Roman"/>
        </w:rPr>
        <w:t>nadania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listem</w:t>
      </w:r>
      <w:r w:rsidRPr="00507FAC">
        <w:rPr>
          <w:rFonts w:eastAsia="Calibri" w:cs="Times New Roman"/>
        </w:rPr>
        <w:t xml:space="preserve"> </w:t>
      </w:r>
      <w:r w:rsidRPr="00507FAC">
        <w:rPr>
          <w:rFonts w:cs="Times New Roman"/>
        </w:rPr>
        <w:t>poleconym</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dowodem</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lastRenderedPageBreak/>
        <w:t xml:space="preserve">      </w:t>
      </w:r>
      <w:r w:rsidRPr="00507FAC">
        <w:rPr>
          <w:rFonts w:cs="Times New Roman"/>
        </w:rPr>
        <w:t>Wykonawcy</w:t>
      </w:r>
      <w:r w:rsidRPr="00507FAC">
        <w:rPr>
          <w:rFonts w:eastAsia="Calibri" w:cs="Times New Roman"/>
        </w:rPr>
        <w:t xml:space="preserve"> </w:t>
      </w:r>
      <w:r w:rsidRPr="00507FAC">
        <w:rPr>
          <w:rFonts w:cs="Times New Roman"/>
        </w:rPr>
        <w:t>wskazany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10</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Skutek</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następuje</w:t>
      </w:r>
      <w:r w:rsidRPr="00507FAC">
        <w:rPr>
          <w:rFonts w:eastAsia="Calibri" w:cs="Times New Roman"/>
        </w:rPr>
        <w:t xml:space="preserve"> </w:t>
      </w:r>
      <w:r w:rsidRPr="00507FAC">
        <w:rPr>
          <w:rFonts w:cs="Times New Roman"/>
        </w:rPr>
        <w:t>z</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chwilą</w:t>
      </w:r>
      <w:r w:rsidRPr="00507FAC">
        <w:rPr>
          <w:rFonts w:eastAsia="Calibri" w:cs="Times New Roman"/>
        </w:rPr>
        <w:t xml:space="preserve"> </w:t>
      </w:r>
      <w:r w:rsidRPr="00507FAC">
        <w:rPr>
          <w:rFonts w:cs="Times New Roman"/>
        </w:rPr>
        <w:t>uznania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rozwiązującego</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doręczone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cs="Times New Roman"/>
        </w:rPr>
      </w:pPr>
      <w:r w:rsidRPr="00507FAC">
        <w:rPr>
          <w:rFonts w:eastAsia="Calibri" w:cs="Times New Roman"/>
        </w:rPr>
        <w:t xml:space="preserve">      </w:t>
      </w:r>
      <w:r w:rsidRPr="00507FAC">
        <w:rPr>
          <w:rFonts w:cs="Times New Roman"/>
        </w:rPr>
        <w:t>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art.</w:t>
      </w:r>
      <w:r w:rsidRPr="00507FAC">
        <w:rPr>
          <w:rFonts w:eastAsia="Calibri" w:cs="Times New Roman"/>
        </w:rPr>
        <w:t xml:space="preserve"> </w:t>
      </w:r>
      <w:r w:rsidRPr="00507FAC">
        <w:rPr>
          <w:rFonts w:cs="Times New Roman"/>
        </w:rPr>
        <w:t>44</w:t>
      </w:r>
      <w:r w:rsidRPr="00507FAC">
        <w:rPr>
          <w:rFonts w:eastAsia="Calibri" w:cs="Times New Roman"/>
        </w:rPr>
        <w:t xml:space="preserve"> </w:t>
      </w:r>
      <w:r w:rsidRPr="00507FAC">
        <w:rPr>
          <w:rFonts w:cs="Times New Roman"/>
        </w:rPr>
        <w:t>kpa.</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Verdana" w:cs="Times New Roman"/>
        </w:rPr>
        <w:t>7.  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zobowiązany</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do</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cs="Times New Roman"/>
        </w:rPr>
      </w:pPr>
      <w:r w:rsidRPr="00507FAC">
        <w:rPr>
          <w:rFonts w:eastAsia="Calibri" w:cs="Times New Roman"/>
        </w:rPr>
        <w:t xml:space="preserve">      </w:t>
      </w:r>
      <w:r w:rsidRPr="00507FAC">
        <w:rPr>
          <w:rFonts w:cs="Times New Roman"/>
        </w:rPr>
        <w:t>spełnienia</w:t>
      </w:r>
      <w:r w:rsidRPr="00507FAC">
        <w:rPr>
          <w:rFonts w:eastAsia="Calibri" w:cs="Times New Roman"/>
        </w:rPr>
        <w:t xml:space="preserve"> </w:t>
      </w:r>
      <w:r w:rsidRPr="00507FAC">
        <w:rPr>
          <w:rFonts w:cs="Times New Roman"/>
        </w:rPr>
        <w:t>następujących</w:t>
      </w:r>
      <w:r w:rsidRPr="00507FAC">
        <w:rPr>
          <w:rFonts w:eastAsia="Calibri" w:cs="Times New Roman"/>
        </w:rPr>
        <w:t xml:space="preserve"> </w:t>
      </w:r>
      <w:r w:rsidRPr="00507FAC">
        <w:rPr>
          <w:rFonts w:cs="Times New Roman"/>
        </w:rPr>
        <w:t>obowiązków:</w:t>
      </w:r>
    </w:p>
    <w:p w:rsidR="007A7322" w:rsidRPr="00507FAC" w:rsidRDefault="007A7322" w:rsidP="00507FAC">
      <w:pPr>
        <w:pStyle w:val="Standard"/>
        <w:tabs>
          <w:tab w:val="left" w:pos="75"/>
          <w:tab w:val="left" w:pos="420"/>
        </w:tabs>
        <w:autoSpaceDE w:val="0"/>
        <w:ind w:left="405" w:firstLine="21"/>
        <w:jc w:val="both"/>
        <w:rPr>
          <w:rFonts w:cs="Times New Roman"/>
        </w:rPr>
      </w:pPr>
      <w:r w:rsidRPr="00507FAC">
        <w:rPr>
          <w:rFonts w:cs="Times New Roman"/>
        </w:rPr>
        <w:t>a)</w:t>
      </w:r>
      <w:r w:rsidRPr="00507FAC">
        <w:rPr>
          <w:rFonts w:eastAsia="Calibri" w:cs="Times New Roman"/>
        </w:rPr>
        <w:t xml:space="preserve"> </w:t>
      </w:r>
      <w:r w:rsidRPr="00507FAC">
        <w:rPr>
          <w:rFonts w:cs="Times New Roman"/>
        </w:rPr>
        <w:t>natychmiastowego</w:t>
      </w:r>
      <w:r w:rsidRPr="00507FAC">
        <w:rPr>
          <w:rFonts w:eastAsia="Calibri" w:cs="Times New Roman"/>
        </w:rPr>
        <w:t xml:space="preserve"> </w:t>
      </w:r>
      <w:r w:rsidRPr="00507FAC">
        <w:rPr>
          <w:rFonts w:cs="Times New Roman"/>
        </w:rPr>
        <w:t>wstrzymania</w:t>
      </w:r>
      <w:r w:rsidRPr="00507FAC">
        <w:rPr>
          <w:rFonts w:eastAsia="Calibri" w:cs="Times New Roman"/>
        </w:rPr>
        <w:t xml:space="preserve"> </w:t>
      </w:r>
      <w:r w:rsidRPr="00507FAC">
        <w:rPr>
          <w:rFonts w:cs="Times New Roman"/>
        </w:rPr>
        <w:t>wykonywanych</w:t>
      </w:r>
      <w:r w:rsidRPr="00507FAC">
        <w:rPr>
          <w:rFonts w:eastAsia="Calibri" w:cs="Times New Roman"/>
        </w:rPr>
        <w:t xml:space="preserve"> </w:t>
      </w:r>
      <w:r w:rsidRPr="00507FAC">
        <w:rPr>
          <w:rFonts w:cs="Times New Roman"/>
        </w:rPr>
        <w:t>prac,</w:t>
      </w:r>
    </w:p>
    <w:p w:rsidR="007A7322" w:rsidRPr="00507FAC" w:rsidRDefault="007A7322" w:rsidP="00507FAC">
      <w:pPr>
        <w:pStyle w:val="Standard"/>
        <w:tabs>
          <w:tab w:val="left" w:pos="75"/>
          <w:tab w:val="left" w:pos="420"/>
        </w:tabs>
        <w:autoSpaceDE w:val="0"/>
        <w:ind w:left="405" w:firstLine="21"/>
        <w:jc w:val="both"/>
        <w:rPr>
          <w:rFonts w:cs="Times New Roman"/>
        </w:rPr>
      </w:pPr>
      <w:r w:rsidRPr="00507FAC">
        <w:rPr>
          <w:rFonts w:cs="Times New Roman"/>
        </w:rPr>
        <w:t>b)</w:t>
      </w:r>
      <w:r w:rsidRPr="00507FAC">
        <w:rPr>
          <w:rFonts w:eastAsia="Calibri" w:cs="Times New Roman"/>
        </w:rPr>
        <w:t xml:space="preserve"> </w:t>
      </w:r>
      <w:r w:rsidRPr="00507FAC">
        <w:rPr>
          <w:rFonts w:cs="Times New Roman"/>
        </w:rPr>
        <w:t>przekazania</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zrealizowanej</w:t>
      </w:r>
      <w:r w:rsidRPr="00507FAC">
        <w:rPr>
          <w:rFonts w:eastAsia="Calibri" w:cs="Times New Roman"/>
        </w:rPr>
        <w:t xml:space="preserve"> </w:t>
      </w:r>
      <w:r w:rsidRPr="00507FAC">
        <w:rPr>
          <w:rFonts w:cs="Times New Roman"/>
        </w:rPr>
        <w:t>części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7A7322" w:rsidRPr="00507FAC" w:rsidRDefault="007A7322" w:rsidP="00507FAC">
      <w:pPr>
        <w:pStyle w:val="Standard"/>
        <w:tabs>
          <w:tab w:val="left" w:pos="75"/>
          <w:tab w:val="left" w:pos="420"/>
        </w:tabs>
        <w:autoSpaceDE w:val="0"/>
        <w:jc w:val="both"/>
        <w:rPr>
          <w:rFonts w:eastAsia="Calibri" w:cs="Times New Roman"/>
        </w:rPr>
      </w:pPr>
      <w:r w:rsidRPr="00507FAC">
        <w:rPr>
          <w:rFonts w:cs="Times New Roman"/>
        </w:rPr>
        <w:t xml:space="preserve">      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sporządzony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protokół</w:t>
      </w:r>
      <w:r w:rsidRPr="00507FAC">
        <w:rPr>
          <w:rFonts w:eastAsia="Calibri" w:cs="Times New Roman"/>
        </w:rPr>
        <w:t xml:space="preserve"> </w:t>
      </w:r>
      <w:r w:rsidRPr="00507FAC">
        <w:rPr>
          <w:rFonts w:cs="Times New Roman"/>
        </w:rPr>
        <w:t>odbioru</w:t>
      </w:r>
      <w:r w:rsidRPr="00507FAC">
        <w:rPr>
          <w:rFonts w:eastAsia="Calibri" w:cs="Times New Roman"/>
        </w:rPr>
        <w:t xml:space="preserve"> </w:t>
      </w:r>
    </w:p>
    <w:p w:rsidR="00111A87" w:rsidRPr="00507FAC" w:rsidRDefault="007A7322" w:rsidP="00507FAC">
      <w:pPr>
        <w:pStyle w:val="Standard"/>
        <w:tabs>
          <w:tab w:val="left" w:pos="75"/>
          <w:tab w:val="left" w:pos="420"/>
        </w:tabs>
        <w:autoSpaceDE w:val="0"/>
        <w:jc w:val="both"/>
        <w:rPr>
          <w:rFonts w:cs="Times New Roman"/>
        </w:rPr>
      </w:pPr>
      <w:r w:rsidRPr="00507FAC">
        <w:rPr>
          <w:rFonts w:eastAsia="Calibri" w:cs="Times New Roman"/>
        </w:rPr>
        <w:t xml:space="preserve">      </w:t>
      </w:r>
      <w:r w:rsidRPr="00507FAC">
        <w:rPr>
          <w:rFonts w:cs="Times New Roman"/>
        </w:rPr>
        <w:t>wykonanego</w:t>
      </w:r>
      <w:r w:rsidRPr="00507FAC">
        <w:rPr>
          <w:rFonts w:eastAsia="Calibri" w:cs="Times New Roman"/>
        </w:rPr>
        <w:t xml:space="preserve"> </w:t>
      </w:r>
      <w:r w:rsidRPr="00507FAC">
        <w:rPr>
          <w:rFonts w:cs="Times New Roman"/>
        </w:rPr>
        <w:t>dotychczas</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w:t>
      </w:r>
      <w:r w:rsidRPr="00507FAC">
        <w:rPr>
          <w:rFonts w:eastAsia="Verdana" w:cs="Times New Roman"/>
        </w:rPr>
        <w:t>owy</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dzień</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00503E10" w:rsidRPr="00507FAC">
        <w:rPr>
          <w:rFonts w:cs="Times New Roman"/>
        </w:rPr>
        <w:t>umowy.</w:t>
      </w:r>
    </w:p>
    <w:p w:rsidR="00111A87" w:rsidRPr="00507FAC" w:rsidRDefault="00503E10" w:rsidP="00507FAC">
      <w:pPr>
        <w:pStyle w:val="Standard"/>
        <w:tabs>
          <w:tab w:val="left" w:pos="426"/>
        </w:tabs>
        <w:autoSpaceDE w:val="0"/>
        <w:autoSpaceDN/>
        <w:jc w:val="both"/>
        <w:textAlignment w:val="baseline"/>
        <w:rPr>
          <w:rFonts w:cs="Times New Roman"/>
        </w:rPr>
      </w:pPr>
      <w:r w:rsidRPr="00507FAC">
        <w:rPr>
          <w:rFonts w:eastAsia="Verdana" w:cs="Times New Roman"/>
        </w:rPr>
        <w:t xml:space="preserve"> 8. </w:t>
      </w:r>
      <w:r w:rsidR="00111A87" w:rsidRPr="00507FAC">
        <w:rPr>
          <w:rFonts w:eastAsia="Verdana" w:cs="Times New Roman"/>
        </w:rPr>
        <w:t>Wykonawcy</w:t>
      </w:r>
      <w:r w:rsidR="00111A87" w:rsidRPr="00507FAC">
        <w:rPr>
          <w:rFonts w:eastAsia="Calibri" w:cs="Times New Roman"/>
        </w:rPr>
        <w:t xml:space="preserve"> </w:t>
      </w:r>
      <w:r w:rsidR="00111A87" w:rsidRPr="00507FAC">
        <w:rPr>
          <w:rFonts w:cs="Times New Roman"/>
        </w:rPr>
        <w:t>przysługuje</w:t>
      </w:r>
      <w:r w:rsidR="00111A87" w:rsidRPr="00507FAC">
        <w:rPr>
          <w:rFonts w:eastAsia="Calibri" w:cs="Times New Roman"/>
        </w:rPr>
        <w:t xml:space="preserve"> </w:t>
      </w:r>
      <w:r w:rsidR="00111A87" w:rsidRPr="00507FAC">
        <w:rPr>
          <w:rFonts w:cs="Times New Roman"/>
        </w:rPr>
        <w:t>prawo</w:t>
      </w:r>
      <w:r w:rsidR="00111A87" w:rsidRPr="00507FAC">
        <w:rPr>
          <w:rFonts w:eastAsia="Calibri" w:cs="Times New Roman"/>
        </w:rPr>
        <w:t xml:space="preserve"> </w:t>
      </w:r>
      <w:r w:rsidR="00111A87" w:rsidRPr="00507FAC">
        <w:rPr>
          <w:rFonts w:cs="Times New Roman"/>
        </w:rPr>
        <w:t>odstąpienia</w:t>
      </w:r>
      <w:r w:rsidR="00111A87" w:rsidRPr="00507FAC">
        <w:rPr>
          <w:rFonts w:eastAsia="Calibri" w:cs="Times New Roman"/>
        </w:rPr>
        <w:t xml:space="preserve"> </w:t>
      </w:r>
      <w:r w:rsidR="00111A87" w:rsidRPr="00507FAC">
        <w:rPr>
          <w:rFonts w:cs="Times New Roman"/>
        </w:rPr>
        <w:t>od</w:t>
      </w:r>
      <w:r w:rsidR="00111A87" w:rsidRPr="00507FAC">
        <w:rPr>
          <w:rFonts w:eastAsia="Calibri" w:cs="Times New Roman"/>
        </w:rPr>
        <w:t xml:space="preserve"> </w:t>
      </w:r>
      <w:r w:rsidR="00111A87" w:rsidRPr="00507FAC">
        <w:rPr>
          <w:rFonts w:cs="Times New Roman"/>
        </w:rPr>
        <w:t>umowy,</w:t>
      </w:r>
      <w:r w:rsidR="00111A87" w:rsidRPr="00507FAC">
        <w:rPr>
          <w:rFonts w:eastAsia="Calibri" w:cs="Times New Roman"/>
        </w:rPr>
        <w:t xml:space="preserve"> </w:t>
      </w:r>
      <w:r w:rsidR="00111A87" w:rsidRPr="00507FAC">
        <w:rPr>
          <w:rFonts w:cs="Times New Roman"/>
        </w:rPr>
        <w:t>jeżeli:</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obowiązku</w:t>
      </w:r>
      <w:r w:rsidRPr="00507FAC">
        <w:rPr>
          <w:rFonts w:eastAsia="Calibri" w:cs="Times New Roman"/>
        </w:rPr>
        <w:t xml:space="preserve"> </w:t>
      </w:r>
      <w:r w:rsidRPr="00507FAC">
        <w:rPr>
          <w:rFonts w:cs="Times New Roman"/>
        </w:rPr>
        <w:t>zapłaty</w:t>
      </w:r>
      <w:r w:rsidRPr="00507FAC">
        <w:rPr>
          <w:rFonts w:eastAsia="Calibri" w:cs="Times New Roman"/>
        </w:rPr>
        <w:t xml:space="preserve"> </w:t>
      </w:r>
      <w:r w:rsidRPr="00507FAC">
        <w:rPr>
          <w:rFonts w:cs="Times New Roman"/>
        </w:rPr>
        <w:t>faktur</w:t>
      </w:r>
      <w:r w:rsidRPr="00507FAC">
        <w:rPr>
          <w:rFonts w:eastAsia="Calibri" w:cs="Times New Roman"/>
        </w:rPr>
        <w:t xml:space="preserve"> </w:t>
      </w:r>
      <w:r w:rsidRPr="00507FAC">
        <w:rPr>
          <w:rFonts w:cs="Times New Roman"/>
        </w:rPr>
        <w:t>mimo</w:t>
      </w:r>
      <w:r w:rsidRPr="00507FAC">
        <w:rPr>
          <w:rFonts w:eastAsia="Calibri" w:cs="Times New Roman"/>
        </w:rPr>
        <w:t xml:space="preserve"> </w:t>
      </w:r>
      <w:r w:rsidRPr="00507FAC">
        <w:rPr>
          <w:rFonts w:cs="Times New Roman"/>
        </w:rPr>
        <w:t>dodatkowego</w:t>
      </w:r>
      <w:r w:rsidRPr="00507FAC">
        <w:rPr>
          <w:rFonts w:eastAsia="Calibri" w:cs="Times New Roman"/>
        </w:rPr>
        <w:t xml:space="preserve"> </w:t>
      </w:r>
      <w:r w:rsidRPr="00507FAC">
        <w:rPr>
          <w:rFonts w:cs="Times New Roman"/>
        </w:rPr>
        <w:t>wezwania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trzech</w:t>
      </w:r>
      <w:r w:rsidRPr="00507FAC">
        <w:rPr>
          <w:rFonts w:eastAsia="Calibri" w:cs="Times New Roman"/>
        </w:rPr>
        <w:t xml:space="preserve"> </w:t>
      </w:r>
      <w:r w:rsidRPr="00507FAC">
        <w:rPr>
          <w:rFonts w:cs="Times New Roman"/>
        </w:rPr>
        <w:t>miesięcy</w:t>
      </w:r>
      <w:r w:rsidRPr="00507FAC">
        <w:rPr>
          <w:rFonts w:eastAsia="Calibri" w:cs="Times New Roman"/>
        </w:rPr>
        <w:t xml:space="preserve"> </w:t>
      </w:r>
      <w:r w:rsidRPr="00507FAC">
        <w:rPr>
          <w:rFonts w:cs="Times New Roman"/>
        </w:rPr>
        <w:t>licząc</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upływu</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zapłatę</w:t>
      </w:r>
      <w:r w:rsidRPr="00507FAC">
        <w:rPr>
          <w:rFonts w:eastAsia="Calibri" w:cs="Times New Roman"/>
        </w:rPr>
        <w:t xml:space="preserve"> </w:t>
      </w:r>
      <w:r w:rsidRPr="00507FAC">
        <w:rPr>
          <w:rFonts w:cs="Times New Roman"/>
        </w:rPr>
        <w:t>faktur</w:t>
      </w:r>
      <w:r w:rsidRPr="00507FAC">
        <w:rPr>
          <w:rFonts w:eastAsia="Calibri" w:cs="Times New Roman"/>
        </w:rPr>
        <w:t xml:space="preserve"> </w:t>
      </w:r>
      <w:r w:rsidRPr="00507FAC">
        <w:rPr>
          <w:rFonts w:cs="Times New Roman"/>
        </w:rPr>
        <w:t>określonego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umowie,</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odmawia,</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uzasadnionej</w:t>
      </w:r>
      <w:r w:rsidRPr="00507FAC">
        <w:rPr>
          <w:rFonts w:eastAsia="Calibri" w:cs="Times New Roman"/>
        </w:rPr>
        <w:t xml:space="preserve"> </w:t>
      </w:r>
      <w:r w:rsidRPr="00507FAC">
        <w:rPr>
          <w:rFonts w:cs="Times New Roman"/>
        </w:rPr>
        <w:t>przyczyny</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zawiadomi</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iż</w:t>
      </w:r>
      <w:r w:rsidRPr="00507FAC">
        <w:rPr>
          <w:rFonts w:eastAsia="Calibri" w:cs="Times New Roman"/>
        </w:rPr>
        <w:t xml:space="preserve"> </w:t>
      </w:r>
      <w:r w:rsidRPr="00507FAC">
        <w:rPr>
          <w:rFonts w:cs="Times New Roman"/>
        </w:rPr>
        <w:t>wobec</w:t>
      </w:r>
      <w:r w:rsidRPr="00507FAC">
        <w:rPr>
          <w:rFonts w:eastAsia="Calibri" w:cs="Times New Roman"/>
        </w:rPr>
        <w:t xml:space="preserve"> </w:t>
      </w:r>
      <w:r w:rsidRPr="00507FAC">
        <w:rPr>
          <w:rFonts w:cs="Times New Roman"/>
        </w:rPr>
        <w:t>zaistnienia</w:t>
      </w:r>
      <w:r w:rsidRPr="00507FAC">
        <w:rPr>
          <w:rFonts w:eastAsia="Calibri" w:cs="Times New Roman"/>
        </w:rPr>
        <w:t xml:space="preserve"> </w:t>
      </w:r>
      <w:r w:rsidRPr="00507FAC">
        <w:rPr>
          <w:rFonts w:cs="Times New Roman"/>
        </w:rPr>
        <w:t>uprzednio</w:t>
      </w:r>
      <w:r w:rsidRPr="00507FAC">
        <w:rPr>
          <w:rFonts w:eastAsia="Calibri" w:cs="Times New Roman"/>
        </w:rPr>
        <w:t xml:space="preserve"> </w:t>
      </w:r>
      <w:r w:rsidRPr="00507FAC">
        <w:rPr>
          <w:rFonts w:cs="Times New Roman"/>
        </w:rPr>
        <w:t>nieprzewidzianych</w:t>
      </w:r>
      <w:r w:rsidRPr="00507FAC">
        <w:rPr>
          <w:rFonts w:eastAsia="Calibri" w:cs="Times New Roman"/>
        </w:rPr>
        <w:t xml:space="preserve"> </w:t>
      </w:r>
      <w:r w:rsidRPr="00507FAC">
        <w:rPr>
          <w:rFonts w:cs="Times New Roman"/>
        </w:rPr>
        <w:t>okoliczności,</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mógł</w:t>
      </w:r>
      <w:r w:rsidRPr="00507FAC">
        <w:rPr>
          <w:rFonts w:eastAsia="Calibri" w:cs="Times New Roman"/>
        </w:rPr>
        <w:t xml:space="preserve"> </w:t>
      </w:r>
      <w:r w:rsidRPr="00507FAC">
        <w:rPr>
          <w:rFonts w:cs="Times New Roman"/>
        </w:rPr>
        <w:t>spełnić</w:t>
      </w:r>
      <w:r w:rsidRPr="00507FAC">
        <w:rPr>
          <w:rFonts w:eastAsia="Calibri" w:cs="Times New Roman"/>
        </w:rPr>
        <w:t xml:space="preserve"> </w:t>
      </w:r>
      <w:r w:rsidRPr="00507FAC">
        <w:rPr>
          <w:rFonts w:cs="Times New Roman"/>
        </w:rPr>
        <w:t>swoich</w:t>
      </w:r>
      <w:r w:rsidRPr="00507FAC">
        <w:rPr>
          <w:rFonts w:eastAsia="Calibri" w:cs="Times New Roman"/>
        </w:rPr>
        <w:t xml:space="preserve"> </w:t>
      </w:r>
      <w:r w:rsidRPr="00507FAC">
        <w:rPr>
          <w:rFonts w:cs="Times New Roman"/>
        </w:rPr>
        <w:t>zobowiązań</w:t>
      </w:r>
      <w:r w:rsidRPr="00507FAC">
        <w:rPr>
          <w:rFonts w:eastAsia="Calibri" w:cs="Times New Roman"/>
        </w:rPr>
        <w:t xml:space="preserve"> </w:t>
      </w:r>
      <w:r w:rsidRPr="00507FAC">
        <w:rPr>
          <w:rFonts w:cs="Times New Roman"/>
        </w:rPr>
        <w:t>umownych</w:t>
      </w:r>
      <w:r w:rsidRPr="00507FAC">
        <w:rPr>
          <w:rFonts w:eastAsia="Calibri" w:cs="Times New Roman"/>
        </w:rPr>
        <w:t xml:space="preserve"> </w:t>
      </w:r>
      <w:r w:rsidRPr="00507FAC">
        <w:rPr>
          <w:rFonts w:cs="Times New Roman"/>
        </w:rPr>
        <w:t>wobec</w:t>
      </w:r>
      <w:r w:rsidRPr="00507FAC">
        <w:rPr>
          <w:rFonts w:eastAsia="Calibri" w:cs="Times New Roman"/>
        </w:rPr>
        <w:t xml:space="preserve"> </w:t>
      </w:r>
      <w:r w:rsidRPr="00507FAC">
        <w:rPr>
          <w:rFonts w:cs="Times New Roman"/>
        </w:rPr>
        <w:t>Wykonawcy.</w:t>
      </w:r>
    </w:p>
    <w:p w:rsidR="00503E10" w:rsidRPr="00507FAC" w:rsidRDefault="00503E10" w:rsidP="00507FAC">
      <w:pPr>
        <w:pStyle w:val="Standard"/>
        <w:tabs>
          <w:tab w:val="left" w:pos="75"/>
          <w:tab w:val="left" w:pos="420"/>
        </w:tabs>
        <w:autoSpaceDE w:val="0"/>
        <w:autoSpaceDN/>
        <w:ind w:left="709"/>
        <w:jc w:val="both"/>
        <w:rPr>
          <w:rFonts w:cs="Times New Roman"/>
        </w:rPr>
      </w:pPr>
    </w:p>
    <w:p w:rsidR="00111A87" w:rsidRPr="00507FAC" w:rsidRDefault="00503E10" w:rsidP="00507FAC">
      <w:pPr>
        <w:pStyle w:val="Tekstpodstawowywcity"/>
        <w:ind w:left="1125"/>
        <w:jc w:val="both"/>
        <w:rPr>
          <w:rFonts w:cs="Times New Roman"/>
          <w:b/>
        </w:rPr>
      </w:pPr>
      <w:r w:rsidRPr="00507FAC">
        <w:rPr>
          <w:rStyle w:val="Domylnaczcionkaakapitu1"/>
          <w:rFonts w:cs="Times New Roman"/>
          <w:b/>
          <w:bCs/>
        </w:rPr>
        <w:t xml:space="preserve">                                § 7 </w:t>
      </w:r>
      <w:r w:rsidR="00440635" w:rsidRPr="00507FAC">
        <w:rPr>
          <w:rStyle w:val="Domylnaczcionkaakapitu1"/>
          <w:rFonts w:cs="Times New Roman"/>
          <w:b/>
        </w:rPr>
        <w:t>Podwykonawcy</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Style w:val="Domylnaczcionkaakapitu1"/>
          <w:rFonts w:cs="Times New Roman"/>
        </w:rPr>
      </w:pPr>
      <w:r w:rsidRPr="00507FAC">
        <w:rPr>
          <w:rStyle w:val="Domylnaczcionkaakapitu1"/>
          <w:rFonts w:cs="Times New Roman"/>
        </w:rPr>
        <w:t>Zgodnie ze złożoną ofertą Wykonawca oświadcza, że do realizacji przedmiotu zamówienia nie będzie korzystał z usług podwykonawców.</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Style w:val="Domylnaczcionkaakapitu1"/>
          <w:rFonts w:cs="Times New Roman"/>
        </w:rPr>
      </w:pPr>
      <w:r w:rsidRPr="00507FAC">
        <w:rPr>
          <w:rStyle w:val="Domylnaczcionkaakapitu1"/>
          <w:rFonts w:cs="Times New Roman"/>
        </w:rPr>
        <w:t>Wykonawca może powierzyć wykonanie części zamówienia podwykonawcy.</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Fonts w:eastAsia="Times New Roman" w:cs="Times New Roman"/>
        </w:rPr>
      </w:pPr>
      <w:r w:rsidRPr="00507FAC">
        <w:rPr>
          <w:rFonts w:eastAsia="Times New Roman" w:cs="Times New Roman"/>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32B7D" w:rsidRPr="00507FAC" w:rsidRDefault="00132B7D" w:rsidP="00507FAC">
      <w:pPr>
        <w:widowControl/>
        <w:numPr>
          <w:ilvl w:val="0"/>
          <w:numId w:val="25"/>
        </w:numPr>
        <w:tabs>
          <w:tab w:val="left" w:pos="379"/>
        </w:tabs>
        <w:suppressAutoHyphens w:val="0"/>
        <w:autoSpaceDN/>
        <w:spacing w:line="100" w:lineRule="atLeast"/>
        <w:ind w:left="379" w:hanging="388"/>
        <w:jc w:val="both"/>
        <w:rPr>
          <w:rFonts w:eastAsia="Times New Roman" w:cs="Times New Roman"/>
        </w:rPr>
      </w:pPr>
      <w:r w:rsidRPr="00507FAC">
        <w:rPr>
          <w:rFonts w:eastAsia="Times New Roman" w:cs="Times New Roma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132B7D" w:rsidRPr="00507FAC" w:rsidRDefault="00132B7D" w:rsidP="00507FAC">
      <w:pPr>
        <w:widowControl/>
        <w:numPr>
          <w:ilvl w:val="0"/>
          <w:numId w:val="25"/>
        </w:numPr>
        <w:tabs>
          <w:tab w:val="left" w:pos="396"/>
        </w:tabs>
        <w:suppressAutoHyphens w:val="0"/>
        <w:autoSpaceDN/>
        <w:spacing w:line="100" w:lineRule="atLeast"/>
        <w:ind w:left="379" w:hanging="388"/>
        <w:jc w:val="both"/>
        <w:rPr>
          <w:rFonts w:eastAsia="Times New Roman" w:cs="Times New Roman"/>
        </w:rPr>
      </w:pPr>
      <w:r w:rsidRPr="00507FAC">
        <w:rPr>
          <w:rFonts w:eastAsia="Times New Roman" w:cs="Times New Roman"/>
        </w:rPr>
        <w:t>Zamawiający, w terminie  14 dni od przedłożenia projektu umowy, o której mowa w ust.3, zgłasza pisemne  zastrzeżenia do projektu umowy o podwykonawstwo, której przedmiotem są roboty budowlane:</w:t>
      </w:r>
    </w:p>
    <w:p w:rsidR="00132B7D" w:rsidRPr="00507FAC" w:rsidRDefault="00132B7D" w:rsidP="00507FAC">
      <w:pPr>
        <w:widowControl/>
        <w:numPr>
          <w:ilvl w:val="0"/>
          <w:numId w:val="26"/>
        </w:numPr>
        <w:suppressAutoHyphens w:val="0"/>
        <w:autoSpaceDN/>
        <w:spacing w:line="100" w:lineRule="atLeast"/>
        <w:ind w:left="388" w:firstLine="0"/>
        <w:jc w:val="both"/>
        <w:rPr>
          <w:rFonts w:eastAsia="Times New Roman" w:cs="Times New Roman"/>
        </w:rPr>
      </w:pPr>
      <w:r w:rsidRPr="00507FAC">
        <w:rPr>
          <w:rFonts w:eastAsia="Times New Roman" w:cs="Times New Roman"/>
        </w:rPr>
        <w:t xml:space="preserve"> niespełniającej wymagań określonych w specyfikacji istotnych warunków zamówienia;</w:t>
      </w:r>
    </w:p>
    <w:p w:rsidR="00132B7D" w:rsidRPr="00507FAC" w:rsidRDefault="00132B7D" w:rsidP="00507FAC">
      <w:pPr>
        <w:widowControl/>
        <w:numPr>
          <w:ilvl w:val="0"/>
          <w:numId w:val="26"/>
        </w:numPr>
        <w:suppressAutoHyphens w:val="0"/>
        <w:autoSpaceDN/>
        <w:spacing w:line="100" w:lineRule="atLeast"/>
        <w:ind w:left="388" w:firstLine="0"/>
        <w:jc w:val="both"/>
        <w:rPr>
          <w:rFonts w:eastAsia="Times New Roman" w:cs="Times New Roman"/>
        </w:rPr>
      </w:pPr>
      <w:r w:rsidRPr="00507FAC">
        <w:rPr>
          <w:rFonts w:eastAsia="Times New Roman" w:cs="Times New Roman"/>
        </w:rPr>
        <w:t>gdy przewiduje termin zapłaty wynagrodzenia dłuższy niż określony w ust. 4.</w:t>
      </w:r>
    </w:p>
    <w:p w:rsidR="00132B7D" w:rsidRPr="00507FAC" w:rsidRDefault="00132B7D" w:rsidP="00507FAC">
      <w:pPr>
        <w:widowControl/>
        <w:suppressAutoHyphens w:val="0"/>
        <w:ind w:left="388"/>
        <w:jc w:val="both"/>
        <w:rPr>
          <w:rFonts w:eastAsia="Times New Roman" w:cs="Times New Roman"/>
        </w:rPr>
      </w:pPr>
      <w:r w:rsidRPr="00507FAC">
        <w:rPr>
          <w:rFonts w:eastAsia="Times New Roman" w:cs="Times New Roman"/>
        </w:rPr>
        <w:t>Niezgłoszenie pisemnych zastrzeżeń do przedłożonego projektu umowy o podwykonawstwo, której przedmiotem są roboty budowlane, we wskazanym  terminie  uważa się za akceptację      projektu umowy przez zamawiającego.</w:t>
      </w:r>
    </w:p>
    <w:p w:rsidR="00132B7D" w:rsidRPr="00507FAC" w:rsidRDefault="00132B7D" w:rsidP="00507FAC">
      <w:pPr>
        <w:widowControl/>
        <w:numPr>
          <w:ilvl w:val="0"/>
          <w:numId w:val="21"/>
        </w:numPr>
        <w:tabs>
          <w:tab w:val="clear" w:pos="0"/>
          <w:tab w:val="left" w:pos="388"/>
          <w:tab w:val="num" w:pos="720"/>
        </w:tabs>
        <w:suppressAutoHyphens w:val="0"/>
        <w:autoSpaceDN/>
        <w:spacing w:line="100" w:lineRule="atLeast"/>
        <w:ind w:left="379" w:hanging="379"/>
        <w:jc w:val="both"/>
        <w:rPr>
          <w:rFonts w:eastAsia="Times New Roman" w:cs="Times New Roman"/>
        </w:rPr>
      </w:pPr>
      <w:r w:rsidRPr="00507FAC">
        <w:rPr>
          <w:rFonts w:eastAsia="Times New Roman" w:cs="Times New Roma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132B7D" w:rsidRPr="00507FAC" w:rsidRDefault="00132B7D" w:rsidP="00507FAC">
      <w:pPr>
        <w:widowControl/>
        <w:numPr>
          <w:ilvl w:val="0"/>
          <w:numId w:val="21"/>
        </w:numPr>
        <w:tabs>
          <w:tab w:val="clear" w:pos="0"/>
          <w:tab w:val="left" w:pos="388"/>
          <w:tab w:val="num" w:pos="720"/>
        </w:tabs>
        <w:suppressAutoHyphens w:val="0"/>
        <w:autoSpaceDN/>
        <w:spacing w:line="100" w:lineRule="atLeast"/>
        <w:ind w:left="379" w:hanging="379"/>
        <w:jc w:val="both"/>
        <w:rPr>
          <w:rFonts w:eastAsia="Times New Roman" w:cs="Times New Roman"/>
        </w:rPr>
      </w:pPr>
      <w:r w:rsidRPr="00507FAC">
        <w:rPr>
          <w:rFonts w:eastAsia="Times New Roman" w:cs="Times New Roman"/>
        </w:rPr>
        <w:t>Zamawiający, w terminie 14 dni od przedłożenia umowy o której mowa w ust.6 zgłasza pisemny sprzeciw do umowy o podwykonawstwo, której przedmiotem są roboty budowlane.</w:t>
      </w:r>
    </w:p>
    <w:p w:rsidR="00132B7D" w:rsidRPr="00507FAC" w:rsidRDefault="00132B7D" w:rsidP="00507FAC">
      <w:pPr>
        <w:widowControl/>
        <w:numPr>
          <w:ilvl w:val="0"/>
          <w:numId w:val="27"/>
        </w:numPr>
        <w:suppressAutoHyphens w:val="0"/>
        <w:autoSpaceDN/>
        <w:spacing w:line="100" w:lineRule="atLeast"/>
        <w:jc w:val="both"/>
        <w:rPr>
          <w:rFonts w:eastAsia="Times New Roman" w:cs="Times New Roman"/>
        </w:rPr>
      </w:pPr>
      <w:r w:rsidRPr="00507FAC">
        <w:rPr>
          <w:rFonts w:eastAsia="Times New Roman" w:cs="Times New Roman"/>
        </w:rPr>
        <w:t>niespełniającej wymagań określonych w specyfikacji istotnych warunków zamówienia;</w:t>
      </w:r>
    </w:p>
    <w:p w:rsidR="00132B7D" w:rsidRPr="00507FAC" w:rsidRDefault="00132B7D" w:rsidP="00507FAC">
      <w:pPr>
        <w:widowControl/>
        <w:numPr>
          <w:ilvl w:val="0"/>
          <w:numId w:val="27"/>
        </w:numPr>
        <w:suppressAutoHyphens w:val="0"/>
        <w:autoSpaceDN/>
        <w:spacing w:line="100" w:lineRule="atLeast"/>
        <w:jc w:val="both"/>
        <w:rPr>
          <w:rFonts w:eastAsia="Times New Roman" w:cs="Times New Roman"/>
        </w:rPr>
      </w:pPr>
      <w:r w:rsidRPr="00507FAC">
        <w:rPr>
          <w:rFonts w:eastAsia="Times New Roman" w:cs="Times New Roman"/>
        </w:rPr>
        <w:t>gdy przewiduje termin zapłaty wynagrodzenia dłuższy niż określony w ust. 4.</w:t>
      </w:r>
    </w:p>
    <w:p w:rsidR="00132B7D" w:rsidRPr="00507FAC" w:rsidRDefault="00132B7D" w:rsidP="00507FAC">
      <w:pPr>
        <w:widowControl/>
        <w:suppressAutoHyphens w:val="0"/>
        <w:ind w:left="371"/>
        <w:jc w:val="both"/>
        <w:rPr>
          <w:rFonts w:eastAsia="Times New Roman" w:cs="Times New Roman"/>
        </w:rPr>
      </w:pPr>
      <w:r w:rsidRPr="00507FAC">
        <w:rPr>
          <w:rFonts w:eastAsia="Times New Roman" w:cs="Times New Roman"/>
        </w:rPr>
        <w:lastRenderedPageBreak/>
        <w:t>Niezgłoszenie pisemnych zastrzeżeń do przedłożonego projektu umowy o podwykonawstwo, której przedmiotem są roboty budowlane, we wskazanym  terminie  uważa się za akceptację    projektu umowy przez zamawiającego.</w:t>
      </w:r>
    </w:p>
    <w:p w:rsidR="00132B7D" w:rsidRPr="00507FAC" w:rsidRDefault="00132B7D" w:rsidP="00507FAC">
      <w:pPr>
        <w:widowControl/>
        <w:numPr>
          <w:ilvl w:val="0"/>
          <w:numId w:val="15"/>
        </w:numPr>
        <w:tabs>
          <w:tab w:val="clear" w:pos="0"/>
          <w:tab w:val="left" w:pos="354"/>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50.000,-zł.</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 przypadku, o którym mowa w ust. 8, jeżeli termin zapłaty wynagrodzenia jest dłuższy niż określony w ust. 2,zamawiający informuje o tym wykonawcę i wzywa go do doprowadzenia do zmiany tej umowy pod rygorem wystąpienia o zapłatę kary umownej.</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Przepisy ust. 3 - 9 stosuje się odpowiednio do zmian umowy o podwykonawstwo.</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i dalszych podwykonawców.</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Rozliczenia z podwykonawcami lub dalszymi podwykonawcami z tytułu wykonywanych robót prowadzi Wykonawca, jednakże:</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Bezpośrednia zapłata obejmuje wyłącznie należne wynagrodzenie, bez odsetek, należnych podwykonawcy lub dalszemu podwykonawcy.</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W przypadku zgłoszenia uwag, o których mowa w ust. 4, w terminie wskazanym przez Zamawiającego, zamawiający może:</w:t>
      </w:r>
    </w:p>
    <w:p w:rsidR="00132B7D" w:rsidRPr="00507FAC" w:rsidRDefault="00132B7D" w:rsidP="00507FAC">
      <w:pPr>
        <w:widowControl/>
        <w:tabs>
          <w:tab w:val="left" w:pos="961"/>
        </w:tabs>
        <w:suppressAutoHyphens w:val="0"/>
        <w:ind w:left="978" w:hanging="278"/>
        <w:jc w:val="both"/>
        <w:rPr>
          <w:rFonts w:eastAsia="Times New Roman" w:cs="Times New Roman"/>
        </w:rPr>
      </w:pPr>
      <w:r w:rsidRPr="00507FAC">
        <w:rPr>
          <w:rFonts w:eastAsia="Times New Roman" w:cs="Times New Roman"/>
        </w:rPr>
        <w:t>a) nie dokonać bezpośredniej zapłaty wynagrodzenia podwykonawcy lub dalszemu podwykonawcy, jeżeli wykonawca wykaże niezasadność takiej zapłaty albo</w:t>
      </w:r>
    </w:p>
    <w:p w:rsidR="00132B7D" w:rsidRPr="00507FAC" w:rsidRDefault="00132B7D" w:rsidP="00507FAC">
      <w:pPr>
        <w:widowControl/>
        <w:tabs>
          <w:tab w:val="left" w:pos="952"/>
          <w:tab w:val="left" w:pos="1011"/>
        </w:tabs>
        <w:suppressAutoHyphens w:val="0"/>
        <w:ind w:left="1011" w:hanging="303"/>
        <w:jc w:val="both"/>
        <w:rPr>
          <w:rFonts w:eastAsia="Times New Roman" w:cs="Times New Roman"/>
        </w:rPr>
      </w:pPr>
      <w:r w:rsidRPr="00507FAC">
        <w:rPr>
          <w:rFonts w:eastAsia="Times New Roman" w:cs="Times New Roman"/>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32B7D" w:rsidRPr="00507FAC" w:rsidRDefault="00132B7D" w:rsidP="00507FAC">
      <w:pPr>
        <w:widowControl/>
        <w:suppressAutoHyphens w:val="0"/>
        <w:ind w:left="1096" w:hanging="362"/>
        <w:jc w:val="both"/>
        <w:rPr>
          <w:rFonts w:eastAsia="Times New Roman" w:cs="Times New Roman"/>
        </w:rPr>
      </w:pPr>
      <w:r w:rsidRPr="00507FAC">
        <w:rPr>
          <w:rFonts w:eastAsia="Times New Roman" w:cs="Times New Roman"/>
        </w:rPr>
        <w:lastRenderedPageBreak/>
        <w:t>c) dokonać bezpośredniej zapłaty wynagrodzenia podwykonawcy lub dalszemu podwykonawcy, jeżeli podwykonawca lub dalszy podwykonawca wykaże zasadność takiej zapłaty.</w:t>
      </w:r>
    </w:p>
    <w:p w:rsidR="00132B7D" w:rsidRPr="00507FAC" w:rsidRDefault="00132B7D" w:rsidP="00507FAC">
      <w:pPr>
        <w:widowControl/>
        <w:numPr>
          <w:ilvl w:val="0"/>
          <w:numId w:val="29"/>
        </w:numPr>
        <w:suppressAutoHyphens w:val="0"/>
        <w:autoSpaceDN/>
        <w:spacing w:line="100" w:lineRule="atLeast"/>
        <w:jc w:val="both"/>
        <w:rPr>
          <w:rFonts w:eastAsia="Times New Roman" w:cs="Times New Roman"/>
        </w:rPr>
      </w:pPr>
      <w:r w:rsidRPr="00507FAC">
        <w:rPr>
          <w:rFonts w:eastAsia="Times New Roman" w:cs="Times New Roman"/>
        </w:rPr>
        <w:t>W przypadku dokonania bezpośredniej zapłaty podwykonawcy lub dalszemu podwykonawcy, o których mowa w pkt. 1, zamawiający potrąca kwotę wypłaconego wynagrodzenia z wynagrodzenia należnego wykonawcy.</w:t>
      </w:r>
    </w:p>
    <w:p w:rsidR="00132B7D" w:rsidRPr="00507FAC" w:rsidRDefault="00132B7D" w:rsidP="00507FAC">
      <w:pPr>
        <w:widowControl/>
        <w:numPr>
          <w:ilvl w:val="0"/>
          <w:numId w:val="30"/>
        </w:numPr>
        <w:suppressAutoHyphens w:val="0"/>
        <w:autoSpaceDN/>
        <w:spacing w:line="100" w:lineRule="atLeast"/>
        <w:ind w:left="337" w:hanging="337"/>
        <w:jc w:val="both"/>
        <w:rPr>
          <w:rFonts w:eastAsia="Times New Roman" w:cs="Times New Roman"/>
        </w:rPr>
      </w:pPr>
      <w:r w:rsidRPr="00507FAC">
        <w:rPr>
          <w:rFonts w:eastAsia="Times New Roman" w:cs="Times New Roman"/>
        </w:rPr>
        <w:t>Konieczność wielokrotnego dokonywania bezpośredniej zapłaty podwykonawcy lub dalszemu podwykonawcy, o których mowa w ust. 12 pkt. 1, lub konieczność dokonania bezpośrednich zapłat na sumę większą niż 5% wartości umowy w sprawie zamówienia publicznego może stanowić podstawę do odstąpienia od umowy w sprawie zamówienia publicznego przez Zamawiającego.</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Niezależnie od powyższego i innych warunków opisanych w art.647 Kodeksu Cywilnego umowa Wykonawcy z podwykonawcami oraz umowa podwykonawcy z dalszym podwykonawca lub między dalszymi podwykonawcami musi zawierać następujące zapisy dotyczące płatności „ podwykonawca po każdorazowym wystawieniu faktury na rzecz Wykonawcy dalszego podwykonawcy zawiadomi o tym Zamawiającego, przesyłając mu do wiadomości kopię faktury potwierdzoną za zgodność z oryginałem”.</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Przekładane Zamawiającemu kopie umów o podwykonawstwo, o których mowa w art. 1 43b ust.5 i 8  oraz w art. 143d  ust.1 pkt.1 i 3 ustawy PZP mogą być poświadczone za zgodność z oryginałem przez przekładającego.</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W przypadku nieprzedstawienia przez Wykonawcę wszystkich dowodów zapłaty o których mowa w niniejszej umowie wstrzymuje się wypłatę należnego wynagrodzenia za odebrane roboty budowlane w części równej sumie kwot wynikających z nieprzedstawionych dowodów zapłaty.</w:t>
      </w:r>
    </w:p>
    <w:p w:rsidR="00A879FF" w:rsidRPr="00507FAC" w:rsidRDefault="00A879FF" w:rsidP="00507FAC">
      <w:pPr>
        <w:pStyle w:val="Tekstpodstawowywcity"/>
        <w:jc w:val="both"/>
        <w:rPr>
          <w:rFonts w:cs="Times New Roman"/>
          <w:bCs/>
        </w:rPr>
      </w:pPr>
    </w:p>
    <w:p w:rsidR="00A879FF" w:rsidRPr="00507FAC" w:rsidRDefault="00111A87"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w:t>
      </w:r>
      <w:r w:rsidR="00DD6565" w:rsidRPr="00507FAC">
        <w:rPr>
          <w:rStyle w:val="Domylnaczcionkaakapitu1"/>
          <w:rFonts w:cs="Times New Roman"/>
          <w:b/>
          <w:bCs/>
        </w:rPr>
        <w:t xml:space="preserve">   </w:t>
      </w:r>
      <w:r w:rsidRPr="00507FAC">
        <w:rPr>
          <w:rStyle w:val="Domylnaczcionkaakapitu1"/>
          <w:rFonts w:cs="Times New Roman"/>
          <w:b/>
          <w:bCs/>
        </w:rPr>
        <w:t xml:space="preserve">    </w:t>
      </w:r>
      <w:r w:rsidR="007E2BF8" w:rsidRPr="00507FAC">
        <w:rPr>
          <w:rStyle w:val="Domylnaczcionkaakapitu1"/>
          <w:rFonts w:cs="Times New Roman"/>
          <w:b/>
          <w:bCs/>
        </w:rPr>
        <w:t>§</w:t>
      </w:r>
      <w:r w:rsidR="00503E10" w:rsidRPr="00507FAC">
        <w:rPr>
          <w:rStyle w:val="Domylnaczcionkaakapitu1"/>
          <w:rFonts w:cs="Times New Roman"/>
          <w:b/>
          <w:bCs/>
        </w:rPr>
        <w:t xml:space="preserve"> 8</w:t>
      </w:r>
      <w:r w:rsidR="00A879FF" w:rsidRPr="00507FAC">
        <w:rPr>
          <w:rStyle w:val="Domylnaczcionkaakapitu1"/>
          <w:rFonts w:cs="Times New Roman"/>
          <w:b/>
          <w:bCs/>
        </w:rPr>
        <w:t xml:space="preserve"> </w:t>
      </w:r>
      <w:r w:rsidRPr="00507FAC">
        <w:rPr>
          <w:rStyle w:val="Domylnaczcionkaakapitu1"/>
          <w:rFonts w:cs="Times New Roman"/>
          <w:b/>
        </w:rPr>
        <w:t>Postanowienia końcowe</w:t>
      </w:r>
    </w:p>
    <w:p w:rsidR="00111A87" w:rsidRPr="00507FAC" w:rsidRDefault="00111A87" w:rsidP="00507FAC">
      <w:pPr>
        <w:pStyle w:val="Standard"/>
        <w:tabs>
          <w:tab w:val="left" w:pos="426"/>
        </w:tabs>
        <w:autoSpaceDE w:val="0"/>
        <w:autoSpaceDN/>
        <w:jc w:val="both"/>
        <w:rPr>
          <w:rFonts w:eastAsia="Calibri" w:cs="Times New Roman"/>
        </w:rPr>
      </w:pPr>
      <w:r w:rsidRPr="00507FAC">
        <w:rPr>
          <w:rFonts w:eastAsia="Verdana" w:cs="Times New Roman"/>
        </w:rPr>
        <w:t>1  Osobami</w:t>
      </w:r>
      <w:r w:rsidRPr="00507FAC">
        <w:rPr>
          <w:rFonts w:eastAsia="Calibri" w:cs="Times New Roman"/>
        </w:rPr>
        <w:t xml:space="preserve"> </w:t>
      </w:r>
      <w:r w:rsidRPr="00507FAC">
        <w:rPr>
          <w:rFonts w:cs="Times New Roman"/>
        </w:rPr>
        <w:t>upoważnionymi</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reprezentacji</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dokonywania</w:t>
      </w:r>
      <w:r w:rsidRPr="00507FAC">
        <w:rPr>
          <w:rFonts w:eastAsia="Calibri" w:cs="Times New Roman"/>
        </w:rPr>
        <w:t xml:space="preserve"> </w:t>
      </w:r>
      <w:r w:rsidRPr="00507FAC">
        <w:rPr>
          <w:rFonts w:cs="Times New Roman"/>
        </w:rPr>
        <w:t>wszelkich</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p>
    <w:p w:rsidR="00111A87" w:rsidRPr="00507FAC" w:rsidRDefault="00111A87" w:rsidP="00507FAC">
      <w:pPr>
        <w:pStyle w:val="Standard"/>
        <w:tabs>
          <w:tab w:val="left" w:pos="426"/>
        </w:tabs>
        <w:autoSpaceDE w:val="0"/>
        <w:autoSpaceDN/>
        <w:jc w:val="both"/>
        <w:rPr>
          <w:rFonts w:cs="Times New Roman"/>
        </w:rPr>
      </w:pPr>
      <w:r w:rsidRPr="00507FAC">
        <w:rPr>
          <w:rFonts w:eastAsia="Calibri" w:cs="Times New Roman"/>
        </w:rPr>
        <w:t xml:space="preserve">    </w:t>
      </w:r>
      <w:r w:rsidRPr="00507FAC">
        <w:rPr>
          <w:rFonts w:cs="Times New Roman"/>
        </w:rPr>
        <w:t>związanych</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protokołami</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są:</w:t>
      </w:r>
    </w:p>
    <w:p w:rsidR="00111A87" w:rsidRPr="00507FAC" w:rsidRDefault="00111A87" w:rsidP="00507FAC">
      <w:pPr>
        <w:pStyle w:val="Standard"/>
        <w:tabs>
          <w:tab w:val="left" w:pos="360"/>
        </w:tabs>
        <w:autoSpaceDE w:val="0"/>
        <w:jc w:val="both"/>
        <w:rPr>
          <w:rFonts w:cs="Times New Roman"/>
        </w:rPr>
      </w:pPr>
      <w:r w:rsidRPr="00507FAC">
        <w:rPr>
          <w:rFonts w:cs="Times New Roman"/>
        </w:rPr>
        <w:t xml:space="preserve">    a)</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b)</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cs="Times New Roman"/>
        </w:rPr>
      </w:pPr>
      <w:r w:rsidRPr="00507FAC">
        <w:rPr>
          <w:rFonts w:cs="Times New Roman"/>
        </w:rPr>
        <w:t>2. Wszelka</w:t>
      </w:r>
      <w:r w:rsidRPr="00507FAC">
        <w:rPr>
          <w:rFonts w:eastAsia="Calibri" w:cs="Times New Roman"/>
        </w:rPr>
        <w:t xml:space="preserve"> </w:t>
      </w:r>
      <w:r w:rsidRPr="00507FAC">
        <w:rPr>
          <w:rFonts w:cs="Times New Roman"/>
        </w:rPr>
        <w:t>korespondencja</w:t>
      </w:r>
      <w:r w:rsidRPr="00507FAC">
        <w:rPr>
          <w:rFonts w:eastAsia="Calibri" w:cs="Times New Roman"/>
        </w:rPr>
        <w:t xml:space="preserve"> </w:t>
      </w:r>
      <w:r w:rsidRPr="00507FAC">
        <w:rPr>
          <w:rFonts w:cs="Times New Roman"/>
        </w:rPr>
        <w:t>dotycząca</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kierowana</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b)</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eastAsia="Calibri" w:cs="Times New Roman"/>
        </w:rPr>
      </w:pPr>
      <w:r w:rsidRPr="00507FAC">
        <w:rPr>
          <w:rFonts w:cs="Times New Roman"/>
        </w:rPr>
        <w:t>3.Strony</w:t>
      </w:r>
      <w:r w:rsidRPr="00507FAC">
        <w:rPr>
          <w:rFonts w:eastAsia="Calibri" w:cs="Times New Roman"/>
        </w:rPr>
        <w:t xml:space="preserve"> </w:t>
      </w:r>
      <w:r w:rsidRPr="00507FAC">
        <w:rPr>
          <w:rFonts w:cs="Times New Roman"/>
        </w:rPr>
        <w:t>zobowiązują</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informować</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każdej</w:t>
      </w:r>
      <w:r w:rsidRPr="00507FAC">
        <w:rPr>
          <w:rFonts w:eastAsia="Calibri" w:cs="Times New Roman"/>
        </w:rPr>
        <w:t xml:space="preserve"> </w:t>
      </w:r>
      <w:r w:rsidRPr="00507FAC">
        <w:rPr>
          <w:rFonts w:cs="Times New Roman"/>
        </w:rPr>
        <w:t>zmianie</w:t>
      </w:r>
      <w:r w:rsidRPr="00507FAC">
        <w:rPr>
          <w:rFonts w:eastAsia="Calibri" w:cs="Times New Roman"/>
        </w:rPr>
        <w:t xml:space="preserve"> </w:t>
      </w:r>
      <w:r w:rsidRPr="00507FAC">
        <w:rPr>
          <w:rFonts w:cs="Times New Roman"/>
        </w:rPr>
        <w:t>swojego</w:t>
      </w:r>
      <w:r w:rsidRPr="00507FAC">
        <w:rPr>
          <w:rFonts w:eastAsia="Calibri" w:cs="Times New Roman"/>
        </w:rPr>
        <w:t xml:space="preserve"> </w:t>
      </w:r>
      <w:r w:rsidRPr="00507FAC">
        <w:rPr>
          <w:rFonts w:cs="Times New Roman"/>
        </w:rPr>
        <w:t>adresu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dni</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jej</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eastAsia="Calibri" w:cs="Times New Roman"/>
        </w:rPr>
      </w:pPr>
      <w:r w:rsidRPr="00507FAC">
        <w:rPr>
          <w:rFonts w:eastAsia="Calibri" w:cs="Times New Roman"/>
        </w:rPr>
        <w:t xml:space="preserve">    </w:t>
      </w:r>
      <w:r w:rsidRPr="00507FAC">
        <w:rPr>
          <w:rFonts w:cs="Times New Roman"/>
        </w:rPr>
        <w:t>dokonania,</w:t>
      </w:r>
      <w:r w:rsidRPr="00507FAC">
        <w:rPr>
          <w:rFonts w:eastAsia="Calibri" w:cs="Times New Roman"/>
        </w:rPr>
        <w:t xml:space="preserve"> </w:t>
      </w:r>
      <w:r w:rsidRPr="00507FAC">
        <w:rPr>
          <w:rFonts w:cs="Times New Roman"/>
        </w:rPr>
        <w:t>listem</w:t>
      </w:r>
      <w:r w:rsidRPr="00507FAC">
        <w:rPr>
          <w:rFonts w:eastAsia="Calibri" w:cs="Times New Roman"/>
        </w:rPr>
        <w:t xml:space="preserve"> </w:t>
      </w:r>
      <w:r w:rsidRPr="00507FAC">
        <w:rPr>
          <w:rFonts w:cs="Times New Roman"/>
        </w:rPr>
        <w:t>poleconym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r w:rsidRPr="00507FAC">
        <w:rPr>
          <w:rFonts w:eastAsia="Calibri" w:cs="Times New Roman"/>
        </w:rPr>
        <w:t xml:space="preserve"> </w:t>
      </w:r>
      <w:r w:rsidRPr="00507FAC">
        <w:rPr>
          <w:rFonts w:cs="Times New Roman"/>
        </w:rPr>
        <w:t>drugiej</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niedopełnienia</w:t>
      </w:r>
      <w:r w:rsidRPr="00507FAC">
        <w:rPr>
          <w:rFonts w:eastAsia="Calibri" w:cs="Times New Roman"/>
        </w:rPr>
        <w:t xml:space="preserve"> </w:t>
      </w:r>
      <w:r w:rsidRPr="00507FAC">
        <w:rPr>
          <w:rFonts w:cs="Times New Roman"/>
        </w:rPr>
        <w:t>tego</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cs="Times New Roman"/>
        </w:rPr>
      </w:pPr>
      <w:r w:rsidRPr="00507FAC">
        <w:rPr>
          <w:rFonts w:eastAsia="Calibri" w:cs="Times New Roman"/>
        </w:rPr>
        <w:t xml:space="preserve">    </w:t>
      </w:r>
      <w:r w:rsidRPr="00507FAC">
        <w:rPr>
          <w:rFonts w:cs="Times New Roman"/>
        </w:rPr>
        <w:t>obowiązku</w:t>
      </w:r>
      <w:r w:rsidRPr="00507FAC">
        <w:rPr>
          <w:rFonts w:eastAsia="Calibri" w:cs="Times New Roman"/>
        </w:rPr>
        <w:t xml:space="preserve"> </w:t>
      </w:r>
      <w:r w:rsidRPr="00507FAC">
        <w:rPr>
          <w:rFonts w:cs="Times New Roman"/>
        </w:rPr>
        <w:t>pismo</w:t>
      </w:r>
      <w:r w:rsidRPr="00507FAC">
        <w:rPr>
          <w:rFonts w:eastAsia="Calibri" w:cs="Times New Roman"/>
        </w:rPr>
        <w:t xml:space="preserve"> </w:t>
      </w:r>
      <w:r w:rsidRPr="00507FAC">
        <w:rPr>
          <w:rFonts w:cs="Times New Roman"/>
        </w:rPr>
        <w:t>wysłane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dotychczasowy</w:t>
      </w:r>
      <w:r w:rsidRPr="00507FAC">
        <w:rPr>
          <w:rFonts w:eastAsia="Calibri" w:cs="Times New Roman"/>
        </w:rPr>
        <w:t xml:space="preserve"> </w:t>
      </w:r>
      <w:r w:rsidRPr="00507FAC">
        <w:rPr>
          <w:rFonts w:cs="Times New Roman"/>
        </w:rPr>
        <w:t>adres</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uważa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doręczone.</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sprawach</w:t>
      </w:r>
      <w:r w:rsidRPr="00507FAC">
        <w:rPr>
          <w:rFonts w:eastAsia="Calibri" w:cs="Times New Roman"/>
        </w:rPr>
        <w:t xml:space="preserve"> </w:t>
      </w:r>
      <w:r w:rsidRPr="00507FAC">
        <w:rPr>
          <w:rFonts w:cs="Times New Roman"/>
        </w:rPr>
        <w:t>nieuregulowanych</w:t>
      </w:r>
      <w:r w:rsidRPr="00507FAC">
        <w:rPr>
          <w:rFonts w:eastAsia="Calibri" w:cs="Times New Roman"/>
        </w:rPr>
        <w:t xml:space="preserve"> </w:t>
      </w:r>
      <w:r w:rsidRPr="00507FAC">
        <w:rPr>
          <w:rFonts w:cs="Times New Roman"/>
        </w:rPr>
        <w:t>umową</w:t>
      </w:r>
      <w:r w:rsidRPr="00507FAC">
        <w:rPr>
          <w:rFonts w:eastAsia="Calibri" w:cs="Times New Roman"/>
        </w:rPr>
        <w:t xml:space="preserve"> </w:t>
      </w:r>
      <w:r w:rsidRPr="00507FAC">
        <w:rPr>
          <w:rFonts w:cs="Times New Roman"/>
        </w:rPr>
        <w:t>mają</w:t>
      </w:r>
      <w:r w:rsidRPr="00507FAC">
        <w:rPr>
          <w:rFonts w:eastAsia="Calibri" w:cs="Times New Roman"/>
        </w:rPr>
        <w:t xml:space="preserve"> </w:t>
      </w:r>
      <w:r w:rsidRPr="00507FAC">
        <w:rPr>
          <w:rFonts w:cs="Times New Roman"/>
        </w:rPr>
        <w:t>zastosowanie</w:t>
      </w:r>
      <w:r w:rsidRPr="00507FAC">
        <w:rPr>
          <w:rFonts w:eastAsia="Calibri" w:cs="Times New Roman"/>
        </w:rPr>
        <w:t xml:space="preserve"> </w:t>
      </w:r>
      <w:r w:rsidRPr="00507FAC">
        <w:rPr>
          <w:rFonts w:cs="Times New Roman"/>
        </w:rPr>
        <w:t>przepisy</w:t>
      </w:r>
      <w:r w:rsidRPr="00507FAC">
        <w:rPr>
          <w:rFonts w:eastAsia="Calibri" w:cs="Times New Roman"/>
        </w:rPr>
        <w:t xml:space="preserve"> </w:t>
      </w:r>
      <w:r w:rsidRPr="00507FAC">
        <w:rPr>
          <w:rFonts w:cs="Times New Roman"/>
        </w:rPr>
        <w:t>ustawy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29</w:t>
      </w:r>
      <w:r w:rsidRPr="00507FAC">
        <w:rPr>
          <w:rFonts w:eastAsia="Calibri" w:cs="Times New Roman"/>
        </w:rPr>
        <w:t xml:space="preserve"> </w:t>
      </w:r>
      <w:r w:rsidRPr="00507FAC">
        <w:rPr>
          <w:rFonts w:cs="Times New Roman"/>
        </w:rPr>
        <w:t>stycznia</w:t>
      </w:r>
      <w:r w:rsidRPr="00507FAC">
        <w:rPr>
          <w:rFonts w:eastAsia="Calibri" w:cs="Times New Roman"/>
        </w:rPr>
        <w:t xml:space="preserve"> </w:t>
      </w:r>
      <w:r w:rsidRPr="00507FAC">
        <w:rPr>
          <w:rFonts w:cs="Times New Roman"/>
        </w:rPr>
        <w:t>2004r.</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zamówień</w:t>
      </w:r>
      <w:r w:rsidRPr="00507FAC">
        <w:rPr>
          <w:rFonts w:eastAsia="Calibri" w:cs="Times New Roman"/>
        </w:rPr>
        <w:t xml:space="preserve"> </w:t>
      </w:r>
      <w:r w:rsidRPr="00507FAC">
        <w:rPr>
          <w:rFonts w:cs="Times New Roman"/>
        </w:rPr>
        <w:t>publicznych</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Kodeksu</w:t>
      </w:r>
      <w:r w:rsidRPr="00507FAC">
        <w:rPr>
          <w:rFonts w:eastAsia="Calibri" w:cs="Times New Roman"/>
        </w:rPr>
        <w:t xml:space="preserve"> </w:t>
      </w:r>
      <w:r w:rsidRPr="00507FAC">
        <w:rPr>
          <w:rFonts w:cs="Times New Roman"/>
        </w:rPr>
        <w:t>cywilnego.</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tabs>
          <w:tab w:val="left" w:pos="330"/>
        </w:tabs>
        <w:autoSpaceDE w:val="0"/>
        <w:jc w:val="both"/>
        <w:rPr>
          <w:rFonts w:cs="Times New Roman"/>
        </w:rPr>
      </w:pPr>
      <w:r w:rsidRPr="00507FAC">
        <w:rPr>
          <w:rFonts w:cs="Times New Roman"/>
        </w:rPr>
        <w:t>Spory</w:t>
      </w:r>
      <w:r w:rsidRPr="00507FAC">
        <w:rPr>
          <w:rFonts w:eastAsia="Calibri" w:cs="Times New Roman"/>
        </w:rPr>
        <w:t xml:space="preserve"> </w:t>
      </w:r>
      <w:r w:rsidRPr="00507FAC">
        <w:rPr>
          <w:rFonts w:cs="Times New Roman"/>
        </w:rPr>
        <w:t>mogące</w:t>
      </w:r>
      <w:r w:rsidRPr="00507FAC">
        <w:rPr>
          <w:rFonts w:eastAsia="Calibri" w:cs="Times New Roman"/>
        </w:rPr>
        <w:t xml:space="preserve"> </w:t>
      </w:r>
      <w:r w:rsidRPr="00507FAC">
        <w:rPr>
          <w:rFonts w:cs="Times New Roman"/>
        </w:rPr>
        <w:t>wynikać</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będą</w:t>
      </w:r>
      <w:r w:rsidRPr="00507FAC">
        <w:rPr>
          <w:rFonts w:eastAsia="Calibri" w:cs="Times New Roman"/>
        </w:rPr>
        <w:t xml:space="preserve"> </w:t>
      </w:r>
      <w:r w:rsidRPr="00507FAC">
        <w:rPr>
          <w:rFonts w:cs="Times New Roman"/>
        </w:rPr>
        <w:t>rozstrzygane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zasadzie</w:t>
      </w:r>
      <w:r w:rsidRPr="00507FAC">
        <w:rPr>
          <w:rFonts w:eastAsia="Calibri" w:cs="Times New Roman"/>
        </w:rPr>
        <w:t xml:space="preserve"> </w:t>
      </w:r>
      <w:r w:rsidRPr="00507FAC">
        <w:rPr>
          <w:rFonts w:cs="Times New Roman"/>
        </w:rPr>
        <w:t>porozumienia</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umowy.</w:t>
      </w:r>
    </w:p>
    <w:p w:rsidR="00111A87" w:rsidRPr="00507FAC" w:rsidRDefault="00111A87" w:rsidP="00507FAC">
      <w:pPr>
        <w:pStyle w:val="Standard"/>
        <w:tabs>
          <w:tab w:val="left" w:pos="330"/>
        </w:tabs>
        <w:autoSpaceDE w:val="0"/>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braku</w:t>
      </w:r>
      <w:r w:rsidRPr="00507FAC">
        <w:rPr>
          <w:rFonts w:eastAsia="Calibri" w:cs="Times New Roman"/>
        </w:rPr>
        <w:t xml:space="preserve"> </w:t>
      </w:r>
      <w:r w:rsidRPr="00507FAC">
        <w:rPr>
          <w:rFonts w:cs="Times New Roman"/>
        </w:rPr>
        <w:t>porozumienia,</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którym</w:t>
      </w:r>
      <w:r w:rsidRPr="00507FAC">
        <w:rPr>
          <w:rFonts w:eastAsia="Calibri" w:cs="Times New Roman"/>
        </w:rPr>
        <w:t xml:space="preserve"> </w:t>
      </w:r>
      <w:r w:rsidRPr="00507FAC">
        <w:rPr>
          <w:rFonts w:cs="Times New Roman"/>
        </w:rPr>
        <w:t>mowa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poddają</w:t>
      </w:r>
      <w:r w:rsidRPr="00507FAC">
        <w:rPr>
          <w:rFonts w:eastAsia="Calibri" w:cs="Times New Roman"/>
        </w:rPr>
        <w:t xml:space="preserve"> </w:t>
      </w:r>
      <w:r w:rsidRPr="00507FAC">
        <w:rPr>
          <w:rFonts w:cs="Times New Roman"/>
        </w:rPr>
        <w:t>spór</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rozstrzygnięcia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właściwy</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rzeczowo</w:t>
      </w:r>
      <w:r w:rsidRPr="00507FAC">
        <w:rPr>
          <w:rFonts w:eastAsia="Calibri" w:cs="Times New Roman"/>
        </w:rPr>
        <w:t xml:space="preserve"> </w:t>
      </w:r>
      <w:r w:rsidRPr="00507FAC">
        <w:rPr>
          <w:rFonts w:cs="Times New Roman"/>
        </w:rPr>
        <w:t>sąd.</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jc w:val="both"/>
        <w:rPr>
          <w:rFonts w:cs="Times New Roman"/>
        </w:rPr>
      </w:pPr>
      <w:r w:rsidRPr="00507FAC">
        <w:rPr>
          <w:rFonts w:cs="Times New Roman"/>
        </w:rPr>
        <w:t>Umowę</w:t>
      </w:r>
      <w:r w:rsidRPr="00507FAC">
        <w:rPr>
          <w:rFonts w:eastAsia="Calibri" w:cs="Times New Roman"/>
        </w:rPr>
        <w:t xml:space="preserve"> </w:t>
      </w:r>
      <w:r w:rsidRPr="00507FAC">
        <w:rPr>
          <w:rFonts w:cs="Times New Roman"/>
        </w:rPr>
        <w:t>sporządzono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dwóch</w:t>
      </w:r>
      <w:r w:rsidRPr="00507FAC">
        <w:rPr>
          <w:rFonts w:eastAsia="Calibri" w:cs="Times New Roman"/>
        </w:rPr>
        <w:t xml:space="preserve"> </w:t>
      </w:r>
      <w:r w:rsidRPr="00507FAC">
        <w:rPr>
          <w:rFonts w:cs="Times New Roman"/>
        </w:rPr>
        <w:t>jednobrzmiących</w:t>
      </w:r>
      <w:r w:rsidRPr="00507FAC">
        <w:rPr>
          <w:rFonts w:eastAsia="Calibri" w:cs="Times New Roman"/>
        </w:rPr>
        <w:t xml:space="preserve"> </w:t>
      </w:r>
      <w:r w:rsidRPr="00507FAC">
        <w:rPr>
          <w:rFonts w:cs="Times New Roman"/>
        </w:rPr>
        <w:t>egzemplarzach,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tym</w:t>
      </w:r>
      <w:r w:rsidRPr="00507FAC">
        <w:rPr>
          <w:rFonts w:eastAsia="Calibri" w:cs="Times New Roman"/>
        </w:rPr>
        <w:t xml:space="preserve"> </w:t>
      </w:r>
      <w:r w:rsidRPr="00507FAC">
        <w:rPr>
          <w:rFonts w:cs="Times New Roman"/>
        </w:rPr>
        <w:t>jeden</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jeden</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Wykonawcy.</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10</w:t>
      </w:r>
      <w:r w:rsidRPr="00507FAC">
        <w:rPr>
          <w:rFonts w:eastAsia="Calibri" w:cs="Times New Roman"/>
        </w:rPr>
        <w:t xml:space="preserve"> – </w:t>
      </w:r>
      <w:r w:rsidRPr="00507FAC">
        <w:rPr>
          <w:rFonts w:cs="Times New Roman"/>
        </w:rPr>
        <w:t>zasady</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akcji</w:t>
      </w:r>
      <w:r w:rsidRPr="00507FAC">
        <w:rPr>
          <w:rFonts w:eastAsia="Calibri" w:cs="Times New Roman"/>
        </w:rPr>
        <w:t xml:space="preserve"> </w:t>
      </w:r>
      <w:r w:rsidRPr="00507FAC">
        <w:rPr>
          <w:rFonts w:cs="Times New Roman"/>
        </w:rPr>
        <w:t>zimowego</w:t>
      </w:r>
      <w:r w:rsidRPr="00507FAC">
        <w:rPr>
          <w:rFonts w:eastAsia="Calibri" w:cs="Times New Roman"/>
        </w:rPr>
        <w:t xml:space="preserve"> </w:t>
      </w:r>
      <w:r w:rsidRPr="00507FAC">
        <w:rPr>
          <w:rFonts w:cs="Times New Roman"/>
        </w:rPr>
        <w:t>utrzymania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ulicach</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drogach</w:t>
      </w:r>
      <w:r w:rsidRPr="00507FAC">
        <w:rPr>
          <w:rFonts w:eastAsia="Calibri" w:cs="Times New Roman"/>
        </w:rPr>
        <w:t xml:space="preserve"> </w:t>
      </w:r>
      <w:r w:rsidRPr="00507FAC">
        <w:rPr>
          <w:rFonts w:cs="Times New Roman"/>
        </w:rPr>
        <w:t>gminy</w:t>
      </w:r>
      <w:r w:rsidRPr="00507FAC">
        <w:rPr>
          <w:rFonts w:eastAsia="Calibri" w:cs="Times New Roman"/>
        </w:rPr>
        <w:t xml:space="preserve">   </w:t>
      </w:r>
    </w:p>
    <w:p w:rsidR="00111A87" w:rsidRPr="00507FAC" w:rsidRDefault="00111A87" w:rsidP="00507FAC">
      <w:pPr>
        <w:pStyle w:val="Standard"/>
        <w:autoSpaceDE w:val="0"/>
        <w:ind w:left="426" w:hanging="426"/>
        <w:jc w:val="both"/>
        <w:rPr>
          <w:rFonts w:eastAsia="Verdana" w:cs="Times New Roman"/>
        </w:rPr>
      </w:pP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eastAsia="Verdana" w:cs="Times New Roman"/>
        </w:rPr>
        <w:t>2016/2017</w:t>
      </w: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lastRenderedPageBreak/>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11</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eastAsia="TimesNewRomanPSMT" w:cs="Times New Roman"/>
        </w:rPr>
        <w:t>Wykaz</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pozimowym</w:t>
      </w:r>
      <w:r w:rsidRPr="00507FAC">
        <w:rPr>
          <w:rFonts w:eastAsia="Calibri" w:cs="Times New Roman"/>
        </w:rPr>
        <w:t xml:space="preserve"> </w:t>
      </w:r>
      <w:r w:rsidRPr="00507FAC">
        <w:rPr>
          <w:rFonts w:cs="Times New Roman"/>
        </w:rPr>
        <w:t>sprzątaniem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20</w:t>
      </w:r>
      <w:r w:rsidRPr="00507FAC">
        <w:rPr>
          <w:rFonts w:eastAsia="TimesNewRomanPSMT" w:cs="Times New Roman"/>
        </w:rPr>
        <w:t>17</w:t>
      </w:r>
      <w:r w:rsidRPr="00507FAC">
        <w:rPr>
          <w:rFonts w:eastAsia="Calibri" w:cs="Times New Roman"/>
        </w:rPr>
        <w:t xml:space="preserve">  </w:t>
      </w:r>
    </w:p>
    <w:p w:rsidR="00111A87" w:rsidRPr="00507FAC" w:rsidRDefault="00111A87" w:rsidP="00507FAC">
      <w:pPr>
        <w:pStyle w:val="Standard"/>
        <w:autoSpaceDE w:val="0"/>
        <w:ind w:left="426" w:hanging="426"/>
        <w:jc w:val="both"/>
        <w:rPr>
          <w:rFonts w:cs="Times New Roman"/>
        </w:rPr>
      </w:pPr>
      <w:r w:rsidRPr="00507FAC">
        <w:rPr>
          <w:rFonts w:eastAsia="Calibri" w:cs="Times New Roman"/>
        </w:rPr>
        <w:t xml:space="preserve">                           </w:t>
      </w:r>
      <w:r w:rsidRPr="00507FAC">
        <w:rPr>
          <w:rFonts w:cs="Times New Roman"/>
        </w:rPr>
        <w:t>rok.</w:t>
      </w: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eastAsia="Verdana" w:cs="Times New Roman"/>
        </w:rPr>
        <w:t>12</w:t>
      </w:r>
      <w:r w:rsidRPr="00507FAC">
        <w:rPr>
          <w:rFonts w:eastAsia="Calibri" w:cs="Times New Roman"/>
        </w:rPr>
        <w:t xml:space="preserve">–  </w:t>
      </w:r>
      <w:r w:rsidRPr="00507FAC">
        <w:rPr>
          <w:rFonts w:eastAsia="Verdana" w:cs="Times New Roman"/>
        </w:rPr>
        <w:t>Wykaz</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cs="Times New Roman"/>
        </w:rPr>
        <w:t>utrzymaniem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p>
    <w:p w:rsidR="00111A87" w:rsidRPr="00507FAC" w:rsidRDefault="00111A87" w:rsidP="00507FAC">
      <w:pPr>
        <w:pStyle w:val="Standard"/>
        <w:autoSpaceDE w:val="0"/>
        <w:ind w:left="426" w:hanging="426"/>
        <w:jc w:val="both"/>
        <w:rPr>
          <w:rFonts w:eastAsia="Verdana" w:cs="Times New Roman"/>
        </w:rPr>
      </w:pP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eastAsia="Verdana" w:cs="Times New Roman"/>
        </w:rPr>
        <w:t>2016/2017.</w:t>
      </w:r>
    </w:p>
    <w:p w:rsidR="00111A87" w:rsidRPr="00507FAC" w:rsidRDefault="00111A87" w:rsidP="00507FAC">
      <w:pPr>
        <w:widowControl/>
        <w:ind w:left="426" w:hanging="426"/>
        <w:jc w:val="both"/>
        <w:rPr>
          <w:rFonts w:cs="Times New Roman"/>
        </w:rPr>
      </w:pPr>
    </w:p>
    <w:p w:rsidR="00A879FF" w:rsidRPr="00507FAC" w:rsidRDefault="00A879FF" w:rsidP="00507FAC">
      <w:pPr>
        <w:pStyle w:val="Tekstpodstawowy"/>
        <w:tabs>
          <w:tab w:val="left" w:pos="0"/>
        </w:tabs>
        <w:jc w:val="both"/>
        <w:rPr>
          <w:rStyle w:val="Domylnaczcionkaakapitu1"/>
          <w:rFonts w:ascii="Times New Roman" w:hAnsi="Times New Roman"/>
          <w:sz w:val="24"/>
          <w:szCs w:val="24"/>
        </w:rPr>
      </w:pPr>
    </w:p>
    <w:p w:rsidR="00111A87" w:rsidRPr="00507FAC" w:rsidRDefault="00111A87" w:rsidP="00507FAC">
      <w:pPr>
        <w:pStyle w:val="Tekstpodstawowy"/>
        <w:tabs>
          <w:tab w:val="left" w:pos="0"/>
        </w:tabs>
        <w:jc w:val="both"/>
        <w:rPr>
          <w:rStyle w:val="Domylnaczcionkaakapitu1"/>
          <w:rFonts w:ascii="Times New Roman" w:hAnsi="Times New Roman"/>
          <w:sz w:val="24"/>
          <w:szCs w:val="24"/>
        </w:rPr>
      </w:pPr>
    </w:p>
    <w:p w:rsidR="00111A87" w:rsidRPr="00507FAC" w:rsidRDefault="00111A87" w:rsidP="00507FAC">
      <w:pPr>
        <w:pStyle w:val="Tekstpodstawowy"/>
        <w:tabs>
          <w:tab w:val="left" w:pos="0"/>
        </w:tabs>
        <w:jc w:val="both"/>
        <w:rPr>
          <w:rStyle w:val="Domylnaczcionkaakapitu1"/>
          <w:rFonts w:ascii="Times New Roman" w:hAnsi="Times New Roman"/>
          <w:sz w:val="24"/>
          <w:szCs w:val="24"/>
        </w:rPr>
      </w:pPr>
    </w:p>
    <w:p w:rsidR="00A879FF" w:rsidRPr="00507FAC" w:rsidRDefault="00A879FF" w:rsidP="00507FAC">
      <w:pPr>
        <w:pStyle w:val="Tekstpodstawowy"/>
        <w:tabs>
          <w:tab w:val="left" w:pos="0"/>
        </w:tabs>
        <w:jc w:val="both"/>
        <w:rPr>
          <w:rStyle w:val="Domylnaczcionkaakapitu1"/>
          <w:rFonts w:ascii="Times New Roman" w:hAnsi="Times New Roman"/>
          <w:sz w:val="24"/>
          <w:szCs w:val="24"/>
        </w:rPr>
      </w:pPr>
    </w:p>
    <w:p w:rsidR="00A879FF" w:rsidRPr="00507FAC" w:rsidRDefault="00A879FF" w:rsidP="00507FAC">
      <w:pPr>
        <w:pStyle w:val="Tekstpodstawowy"/>
        <w:tabs>
          <w:tab w:val="left" w:pos="0"/>
        </w:tabs>
        <w:jc w:val="both"/>
        <w:rPr>
          <w:rFonts w:ascii="Times New Roman" w:hAnsi="Times New Roman"/>
          <w:sz w:val="24"/>
          <w:szCs w:val="24"/>
        </w:rPr>
      </w:pPr>
      <w:r w:rsidRPr="00507FAC">
        <w:rPr>
          <w:rStyle w:val="Domylnaczcionkaakapitu1"/>
          <w:rFonts w:ascii="Times New Roman" w:hAnsi="Times New Roman"/>
          <w:sz w:val="24"/>
          <w:szCs w:val="24"/>
        </w:rPr>
        <w:tab/>
        <w:t>Zamawiający:</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 xml:space="preserve">       </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 xml:space="preserve">      </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Wykonawca:</w:t>
      </w:r>
    </w:p>
    <w:p w:rsidR="003464F4" w:rsidRPr="00507FAC" w:rsidRDefault="00A879FF" w:rsidP="00507FAC">
      <w:pPr>
        <w:pStyle w:val="Standard"/>
        <w:spacing w:line="200" w:lineRule="atLeast"/>
        <w:jc w:val="both"/>
        <w:rPr>
          <w:rFonts w:cs="Times New Roman"/>
        </w:rPr>
      </w:pPr>
      <w:r w:rsidRPr="00507FAC">
        <w:rPr>
          <w:rStyle w:val="Domylnaczcionkaakapitu1"/>
          <w:rFonts w:cs="Times New Roman"/>
        </w:rPr>
        <w:tab/>
      </w:r>
    </w:p>
    <w:sectPr w:rsidR="003464F4" w:rsidRPr="00507FAC"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211" w:rsidRDefault="006F5211" w:rsidP="00046307">
      <w:r>
        <w:separator/>
      </w:r>
    </w:p>
  </w:endnote>
  <w:endnote w:type="continuationSeparator" w:id="0">
    <w:p w:rsidR="006F5211" w:rsidRDefault="006F5211"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charset w:val="00"/>
    <w:family w:val="roman"/>
    <w:pitch w:val="default"/>
  </w:font>
  <w:font w:name="ArialMT">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211" w:rsidRDefault="006F5211" w:rsidP="00046307">
      <w:r>
        <w:separator/>
      </w:r>
    </w:p>
  </w:footnote>
  <w:footnote w:type="continuationSeparator" w:id="0">
    <w:p w:rsidR="006F5211" w:rsidRDefault="006F5211"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F"/>
    <w:multiLevelType w:val="multilevel"/>
    <w:tmpl w:val="0000000F"/>
    <w:name w:val="WW8Num1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1"/>
    <w:multiLevelType w:val="multilevel"/>
    <w:tmpl w:val="00000011"/>
    <w:name w:val="WW8Num23"/>
    <w:lvl w:ilvl="0">
      <w:numFmt w:val="bullet"/>
      <w:lvlText w:val="-"/>
      <w:lvlJc w:val="left"/>
      <w:pPr>
        <w:tabs>
          <w:tab w:val="num" w:pos="0"/>
        </w:tabs>
        <w:ind w:left="720" w:hanging="360"/>
      </w:pPr>
      <w:rPr>
        <w:rFonts w:ascii="Garamond" w:hAnsi="Garamond" w:cs="Garamond"/>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5">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5"/>
    <w:multiLevelType w:val="multilevel"/>
    <w:tmpl w:val="00000015"/>
    <w:name w:val="WW8Num2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6"/>
    <w:multiLevelType w:val="multilevel"/>
    <w:tmpl w:val="00000016"/>
    <w:name w:val="WW8Num22"/>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27"/>
    <w:multiLevelType w:val="multilevel"/>
    <w:tmpl w:val="000000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36"/>
    <w:multiLevelType w:val="multilevel"/>
    <w:tmpl w:val="00000036"/>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lef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lef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left"/>
      <w:pPr>
        <w:tabs>
          <w:tab w:val="num" w:pos="0"/>
        </w:tabs>
        <w:ind w:left="6540" w:hanging="180"/>
      </w:pPr>
    </w:lvl>
  </w:abstractNum>
  <w:abstractNum w:abstractNumId="12">
    <w:nsid w:val="00000037"/>
    <w:multiLevelType w:val="multilevel"/>
    <w:tmpl w:val="00000037"/>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3">
    <w:nsid w:val="00000039"/>
    <w:multiLevelType w:val="multilevel"/>
    <w:tmpl w:val="00000039"/>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4">
    <w:nsid w:val="0000003B"/>
    <w:multiLevelType w:val="multilevel"/>
    <w:tmpl w:val="0000003B"/>
    <w:lvl w:ilvl="0">
      <w:start w:val="1"/>
      <w:numFmt w:val="lowerLetter"/>
      <w:lvlText w:val="%1)"/>
      <w:lvlJc w:val="left"/>
      <w:pPr>
        <w:tabs>
          <w:tab w:val="num" w:pos="0"/>
        </w:tabs>
        <w:ind w:left="1080" w:hanging="360"/>
      </w:pPr>
      <w:rPr>
        <w:rFonts w:ascii="Times New Roman" w:eastAsia="Verdana" w:hAnsi="Times New Roman" w:cs="Times New Roman"/>
      </w:r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5">
    <w:nsid w:val="0000003E"/>
    <w:multiLevelType w:val="multilevel"/>
    <w:tmpl w:val="0000003E"/>
    <w:lvl w:ilvl="0">
      <w:start w:val="1"/>
      <w:numFmt w:val="lowerLetter"/>
      <w:lvlText w:val="%1)"/>
      <w:lvlJc w:val="left"/>
      <w:pPr>
        <w:tabs>
          <w:tab w:val="num" w:pos="0"/>
        </w:tabs>
        <w:ind w:left="1125" w:hanging="360"/>
      </w:pPr>
      <w:rPr>
        <w:rFonts w:ascii="Times New Roman" w:eastAsia="Verdana" w:hAnsi="Times New Roman" w:cs="Times New Roman"/>
      </w:rPr>
    </w:lvl>
    <w:lvl w:ilvl="1">
      <w:start w:val="1"/>
      <w:numFmt w:val="lowerLetter"/>
      <w:lvlText w:val="%2."/>
      <w:lvlJc w:val="left"/>
      <w:pPr>
        <w:tabs>
          <w:tab w:val="num" w:pos="0"/>
        </w:tabs>
        <w:ind w:left="1845" w:hanging="360"/>
      </w:pPr>
    </w:lvl>
    <w:lvl w:ilvl="2">
      <w:start w:val="1"/>
      <w:numFmt w:val="lowerRoman"/>
      <w:lvlText w:val="%3."/>
      <w:lvlJc w:val="left"/>
      <w:pPr>
        <w:tabs>
          <w:tab w:val="num" w:pos="0"/>
        </w:tabs>
        <w:ind w:left="2565" w:hanging="180"/>
      </w:pPr>
    </w:lvl>
    <w:lvl w:ilvl="3">
      <w:start w:val="1"/>
      <w:numFmt w:val="decimal"/>
      <w:lvlText w:val="%4."/>
      <w:lvlJc w:val="left"/>
      <w:pPr>
        <w:tabs>
          <w:tab w:val="num" w:pos="0"/>
        </w:tabs>
        <w:ind w:left="3285" w:hanging="360"/>
      </w:pPr>
    </w:lvl>
    <w:lvl w:ilvl="4">
      <w:start w:val="1"/>
      <w:numFmt w:val="lowerLetter"/>
      <w:lvlText w:val="%5."/>
      <w:lvlJc w:val="left"/>
      <w:pPr>
        <w:tabs>
          <w:tab w:val="num" w:pos="0"/>
        </w:tabs>
        <w:ind w:left="4005" w:hanging="360"/>
      </w:pPr>
    </w:lvl>
    <w:lvl w:ilvl="5">
      <w:start w:val="1"/>
      <w:numFmt w:val="lowerRoman"/>
      <w:lvlText w:val="%6."/>
      <w:lvlJc w:val="left"/>
      <w:pPr>
        <w:tabs>
          <w:tab w:val="num" w:pos="0"/>
        </w:tabs>
        <w:ind w:left="4725" w:hanging="180"/>
      </w:pPr>
    </w:lvl>
    <w:lvl w:ilvl="6">
      <w:start w:val="1"/>
      <w:numFmt w:val="decimal"/>
      <w:lvlText w:val="%7."/>
      <w:lvlJc w:val="left"/>
      <w:pPr>
        <w:tabs>
          <w:tab w:val="num" w:pos="0"/>
        </w:tabs>
        <w:ind w:left="5445" w:hanging="360"/>
      </w:pPr>
    </w:lvl>
    <w:lvl w:ilvl="7">
      <w:start w:val="1"/>
      <w:numFmt w:val="lowerLetter"/>
      <w:lvlText w:val="%8."/>
      <w:lvlJc w:val="left"/>
      <w:pPr>
        <w:tabs>
          <w:tab w:val="num" w:pos="0"/>
        </w:tabs>
        <w:ind w:left="6165" w:hanging="360"/>
      </w:pPr>
    </w:lvl>
    <w:lvl w:ilvl="8">
      <w:start w:val="1"/>
      <w:numFmt w:val="lowerRoman"/>
      <w:lvlText w:val="%9."/>
      <w:lvlJc w:val="left"/>
      <w:pPr>
        <w:tabs>
          <w:tab w:val="num" w:pos="0"/>
        </w:tabs>
        <w:ind w:left="6885" w:hanging="180"/>
      </w:pPr>
    </w:lvl>
  </w:abstractNum>
  <w:abstractNum w:abstractNumId="16">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5"/>
  </w:num>
  <w:num w:numId="4">
    <w:abstractNumId w:val="29"/>
  </w:num>
  <w:num w:numId="5">
    <w:abstractNumId w:val="18"/>
  </w:num>
  <w:num w:numId="6">
    <w:abstractNumId w:val="27"/>
  </w:num>
  <w:num w:numId="7">
    <w:abstractNumId w:val="24"/>
  </w:num>
  <w:num w:numId="8">
    <w:abstractNumId w:val="21"/>
  </w:num>
  <w:num w:numId="9">
    <w:abstractNumId w:val="28"/>
  </w:num>
  <w:num w:numId="10">
    <w:abstractNumId w:val="31"/>
  </w:num>
  <w:num w:numId="11">
    <w:abstractNumId w:val="23"/>
  </w:num>
  <w:num w:numId="12">
    <w:abstractNumId w:val="19"/>
  </w:num>
  <w:num w:numId="13">
    <w:abstractNumId w:val="22"/>
  </w:num>
  <w:num w:numId="14">
    <w:abstractNumId w:val="0"/>
  </w:num>
  <w:num w:numId="15">
    <w:abstractNumId w:val="6"/>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12"/>
  </w:num>
  <w:num w:numId="20">
    <w:abstractNumId w:val="13"/>
  </w:num>
  <w:num w:numId="21">
    <w:abstractNumId w:val="4"/>
  </w:num>
  <w:num w:numId="22">
    <w:abstractNumId w:val="14"/>
  </w:num>
  <w:num w:numId="23">
    <w:abstractNumId w:val="15"/>
  </w:num>
  <w:num w:numId="24">
    <w:abstractNumId w:val="1"/>
  </w:num>
  <w:num w:numId="25">
    <w:abstractNumId w:val="2"/>
  </w:num>
  <w:num w:numId="26">
    <w:abstractNumId w:val="3"/>
  </w:num>
  <w:num w:numId="27">
    <w:abstractNumId w:val="5"/>
  </w:num>
  <w:num w:numId="28">
    <w:abstractNumId w:val="7"/>
  </w:num>
  <w:num w:numId="29">
    <w:abstractNumId w:val="8"/>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5533D"/>
    <w:rsid w:val="000A0019"/>
    <w:rsid w:val="000A3B1D"/>
    <w:rsid w:val="000C2A0F"/>
    <w:rsid w:val="000D024F"/>
    <w:rsid w:val="000E65A5"/>
    <w:rsid w:val="001008AD"/>
    <w:rsid w:val="0011026A"/>
    <w:rsid w:val="00111A87"/>
    <w:rsid w:val="00132B7D"/>
    <w:rsid w:val="00146126"/>
    <w:rsid w:val="00146921"/>
    <w:rsid w:val="001575D8"/>
    <w:rsid w:val="0016142B"/>
    <w:rsid w:val="001B5B6A"/>
    <w:rsid w:val="001C7981"/>
    <w:rsid w:val="00224FDA"/>
    <w:rsid w:val="00230635"/>
    <w:rsid w:val="00245465"/>
    <w:rsid w:val="002476DE"/>
    <w:rsid w:val="0027794E"/>
    <w:rsid w:val="002A19C9"/>
    <w:rsid w:val="002D0541"/>
    <w:rsid w:val="003054C2"/>
    <w:rsid w:val="003442DC"/>
    <w:rsid w:val="003464F4"/>
    <w:rsid w:val="0038776C"/>
    <w:rsid w:val="003970B1"/>
    <w:rsid w:val="003B2D11"/>
    <w:rsid w:val="003C5E5E"/>
    <w:rsid w:val="00440635"/>
    <w:rsid w:val="00443426"/>
    <w:rsid w:val="0045025C"/>
    <w:rsid w:val="00457151"/>
    <w:rsid w:val="004778BF"/>
    <w:rsid w:val="00491D3A"/>
    <w:rsid w:val="0049238B"/>
    <w:rsid w:val="00493441"/>
    <w:rsid w:val="004F7B0A"/>
    <w:rsid w:val="00503DFC"/>
    <w:rsid w:val="00503E10"/>
    <w:rsid w:val="00507FAC"/>
    <w:rsid w:val="0052459F"/>
    <w:rsid w:val="00527E1D"/>
    <w:rsid w:val="005322FC"/>
    <w:rsid w:val="005443C6"/>
    <w:rsid w:val="00565FE7"/>
    <w:rsid w:val="00575D48"/>
    <w:rsid w:val="005877A8"/>
    <w:rsid w:val="005D532B"/>
    <w:rsid w:val="00627C94"/>
    <w:rsid w:val="00634ADA"/>
    <w:rsid w:val="00637259"/>
    <w:rsid w:val="00641746"/>
    <w:rsid w:val="00645FF5"/>
    <w:rsid w:val="00673C31"/>
    <w:rsid w:val="006C53AE"/>
    <w:rsid w:val="006E4810"/>
    <w:rsid w:val="006E7CE9"/>
    <w:rsid w:val="006F5211"/>
    <w:rsid w:val="007215E7"/>
    <w:rsid w:val="0073008E"/>
    <w:rsid w:val="00733455"/>
    <w:rsid w:val="00746592"/>
    <w:rsid w:val="007657BC"/>
    <w:rsid w:val="007672EF"/>
    <w:rsid w:val="00782824"/>
    <w:rsid w:val="007A14C1"/>
    <w:rsid w:val="007A7322"/>
    <w:rsid w:val="007E2BF8"/>
    <w:rsid w:val="007F1F8D"/>
    <w:rsid w:val="008044E0"/>
    <w:rsid w:val="00813E04"/>
    <w:rsid w:val="0083747C"/>
    <w:rsid w:val="008511C0"/>
    <w:rsid w:val="00896EC5"/>
    <w:rsid w:val="008A080C"/>
    <w:rsid w:val="008B0CBE"/>
    <w:rsid w:val="008E551B"/>
    <w:rsid w:val="008F5A3E"/>
    <w:rsid w:val="00907686"/>
    <w:rsid w:val="00914F2E"/>
    <w:rsid w:val="00931BD6"/>
    <w:rsid w:val="00951012"/>
    <w:rsid w:val="00957D37"/>
    <w:rsid w:val="009939A6"/>
    <w:rsid w:val="009A6221"/>
    <w:rsid w:val="009B42AE"/>
    <w:rsid w:val="009E5D67"/>
    <w:rsid w:val="009F04C8"/>
    <w:rsid w:val="009F064E"/>
    <w:rsid w:val="00A1348D"/>
    <w:rsid w:val="00A14074"/>
    <w:rsid w:val="00A154EE"/>
    <w:rsid w:val="00A56C81"/>
    <w:rsid w:val="00A879FF"/>
    <w:rsid w:val="00A96A01"/>
    <w:rsid w:val="00AA0E85"/>
    <w:rsid w:val="00AA543E"/>
    <w:rsid w:val="00AE6908"/>
    <w:rsid w:val="00AF26AE"/>
    <w:rsid w:val="00B15E0D"/>
    <w:rsid w:val="00B35D8F"/>
    <w:rsid w:val="00B67DFE"/>
    <w:rsid w:val="00B8626A"/>
    <w:rsid w:val="00B93B2E"/>
    <w:rsid w:val="00BD0767"/>
    <w:rsid w:val="00BD456A"/>
    <w:rsid w:val="00BF76F9"/>
    <w:rsid w:val="00C0170C"/>
    <w:rsid w:val="00C47496"/>
    <w:rsid w:val="00C701AC"/>
    <w:rsid w:val="00C939A6"/>
    <w:rsid w:val="00CC122F"/>
    <w:rsid w:val="00CC1B3B"/>
    <w:rsid w:val="00CC7150"/>
    <w:rsid w:val="00CD18DC"/>
    <w:rsid w:val="00CF4D46"/>
    <w:rsid w:val="00CF52CA"/>
    <w:rsid w:val="00D063AE"/>
    <w:rsid w:val="00D1283F"/>
    <w:rsid w:val="00D3245C"/>
    <w:rsid w:val="00D46789"/>
    <w:rsid w:val="00D472EF"/>
    <w:rsid w:val="00D478BC"/>
    <w:rsid w:val="00D56459"/>
    <w:rsid w:val="00D656C0"/>
    <w:rsid w:val="00D764E4"/>
    <w:rsid w:val="00D94B07"/>
    <w:rsid w:val="00DB0880"/>
    <w:rsid w:val="00DC09AA"/>
    <w:rsid w:val="00DD6565"/>
    <w:rsid w:val="00DF0465"/>
    <w:rsid w:val="00E056F1"/>
    <w:rsid w:val="00E374DD"/>
    <w:rsid w:val="00E432CB"/>
    <w:rsid w:val="00E46424"/>
    <w:rsid w:val="00E656F9"/>
    <w:rsid w:val="00EE17BC"/>
    <w:rsid w:val="00EF0A73"/>
    <w:rsid w:val="00F04E7D"/>
    <w:rsid w:val="00F15CEB"/>
    <w:rsid w:val="00F70670"/>
    <w:rsid w:val="00F85576"/>
    <w:rsid w:val="00F93634"/>
    <w:rsid w:val="00FA6580"/>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7672EF"/>
    <w:pPr>
      <w:autoSpaceDN/>
    </w:pPr>
    <w:rPr>
      <w:rFonts w:cs="Times New Roman"/>
      <w:kern w:val="1"/>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7672EF"/>
    <w:pPr>
      <w:autoSpaceDN/>
    </w:pPr>
    <w:rPr>
      <w:rFonts w:cs="Times New Roman"/>
      <w:kern w:val="1"/>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4D2C1-9D97-4637-A9E7-8C9351930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21</Pages>
  <Words>5484</Words>
  <Characters>32909</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DELL</cp:lastModifiedBy>
  <cp:revision>72</cp:revision>
  <cp:lastPrinted>2016-11-24T09:04:00Z</cp:lastPrinted>
  <dcterms:created xsi:type="dcterms:W3CDTF">2013-02-11T09:27:00Z</dcterms:created>
  <dcterms:modified xsi:type="dcterms:W3CDTF">2016-11-24T14:02:00Z</dcterms:modified>
</cp:coreProperties>
</file>