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EB" w:rsidRPr="00164BE3" w:rsidRDefault="00C20FEB" w:rsidP="00C20FEB">
      <w:pPr>
        <w:pStyle w:val="NormalnyWeb"/>
        <w:pageBreakBefore/>
        <w:spacing w:after="0"/>
        <w:jc w:val="right"/>
        <w:rPr>
          <w:b/>
          <w:bCs/>
        </w:rPr>
      </w:pPr>
      <w:r w:rsidRPr="00164BE3">
        <w:rPr>
          <w:b/>
          <w:bCs/>
        </w:rPr>
        <w:t>Załącznik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Nr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1</w:t>
      </w:r>
      <w:r w:rsidR="00164BE3" w:rsidRPr="00164BE3">
        <w:rPr>
          <w:b/>
          <w:bCs/>
        </w:rPr>
        <w:t>0</w:t>
      </w:r>
      <w:r w:rsidRPr="00164BE3">
        <w:rPr>
          <w:rFonts w:eastAsia="Calibri"/>
          <w:b/>
          <w:bCs/>
        </w:rPr>
        <w:t xml:space="preserve"> </w:t>
      </w:r>
      <w:r w:rsidR="009D2F28">
        <w:rPr>
          <w:b/>
          <w:bCs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  <w:jc w:val="center"/>
        <w:rPr>
          <w:b/>
          <w:bCs/>
        </w:rPr>
      </w:pPr>
    </w:p>
    <w:p w:rsidR="00C20FEB" w:rsidRDefault="00C20FEB" w:rsidP="00C20FEB">
      <w:pPr>
        <w:pStyle w:val="NormalnyWeb"/>
        <w:spacing w:before="0" w:after="0"/>
        <w:jc w:val="center"/>
        <w:rPr>
          <w:b/>
          <w:bCs/>
        </w:rPr>
      </w:pPr>
      <w:r w:rsidRPr="00164BE3">
        <w:rPr>
          <w:b/>
          <w:bCs/>
        </w:rPr>
        <w:t>ZASADY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PROWADZENIA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AKCJI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ZIMOWEGO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UTRZYMANIA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NA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ULICACH</w:t>
      </w:r>
      <w:r w:rsidRPr="00164BE3">
        <w:rPr>
          <w:b/>
          <w:bCs/>
        </w:rPr>
        <w:br/>
        <w:t>I</w:t>
      </w:r>
      <w:r w:rsidRPr="00164BE3">
        <w:rPr>
          <w:rFonts w:eastAsia="Calibri"/>
          <w:b/>
          <w:bCs/>
        </w:rPr>
        <w:t xml:space="preserve">  </w:t>
      </w:r>
      <w:r w:rsidRPr="00164BE3">
        <w:rPr>
          <w:b/>
          <w:bCs/>
        </w:rPr>
        <w:t>DROGACH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GMINY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ROGOŹNO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W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SEZONIE</w:t>
      </w:r>
      <w:r w:rsidRPr="00164BE3">
        <w:rPr>
          <w:rFonts w:eastAsia="Calibri"/>
          <w:b/>
          <w:bCs/>
        </w:rPr>
        <w:t xml:space="preserve"> </w:t>
      </w:r>
      <w:r w:rsidR="002F2C77">
        <w:rPr>
          <w:b/>
          <w:bCs/>
        </w:rPr>
        <w:t>201</w:t>
      </w:r>
      <w:r w:rsidR="0082797D">
        <w:rPr>
          <w:b/>
          <w:bCs/>
        </w:rPr>
        <w:t>7</w:t>
      </w:r>
      <w:r w:rsidR="002F2C77">
        <w:rPr>
          <w:b/>
          <w:bCs/>
        </w:rPr>
        <w:t>/201</w:t>
      </w:r>
      <w:r w:rsidR="0082797D">
        <w:rPr>
          <w:b/>
          <w:bCs/>
        </w:rPr>
        <w:t>8</w:t>
      </w:r>
    </w:p>
    <w:p w:rsidR="00D97C70" w:rsidRDefault="00D97C70" w:rsidP="00C20FEB">
      <w:pPr>
        <w:pStyle w:val="NormalnyWeb"/>
        <w:spacing w:before="0" w:after="0"/>
        <w:jc w:val="center"/>
        <w:rPr>
          <w:b/>
          <w:bCs/>
        </w:rPr>
      </w:pPr>
    </w:p>
    <w:p w:rsidR="00D97C70" w:rsidRDefault="00D97C70" w:rsidP="00C20FEB">
      <w:pPr>
        <w:pStyle w:val="NormalnyWeb"/>
        <w:spacing w:before="0" w:after="0"/>
        <w:jc w:val="center"/>
        <w:rPr>
          <w:b/>
          <w:bCs/>
        </w:rPr>
      </w:pPr>
    </w:p>
    <w:p w:rsidR="0082797D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  <w:r w:rsidRPr="00D97C70">
        <w:rPr>
          <w:rFonts w:eastAsia="Times New Roman" w:cs="Times New Roman"/>
          <w:kern w:val="0"/>
          <w:lang w:eastAsia="pl-PL"/>
        </w:rPr>
        <w:t>Opis standardów zimowego utrzymania, wg których utrzymywane będą drogi gminne w sezonie 2017-2018</w:t>
      </w:r>
      <w:r w:rsidR="0082797D">
        <w:rPr>
          <w:rFonts w:eastAsia="Times New Roman" w:cs="Times New Roman"/>
          <w:kern w:val="0"/>
          <w:lang w:eastAsia="pl-PL"/>
        </w:rPr>
        <w:t>.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  <w:r w:rsidRPr="00D97C70">
        <w:rPr>
          <w:rFonts w:eastAsia="Times New Roman" w:cs="Times New Roman"/>
          <w:kern w:val="0"/>
          <w:lang w:eastAsia="pl-PL"/>
        </w:rPr>
        <w:t>Zgodnie z zarządzeniem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nr 46 Ministra Transportu i Gospodarki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Morskiej z dn.25.10.1994 r. w sprawie zasad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odśnieżania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i usuwania gołoledzi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na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drogach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 xml:space="preserve">publicznych Dz. U. Nr 10 </w:t>
      </w:r>
      <w:proofErr w:type="spellStart"/>
      <w:r w:rsidRPr="00D97C70">
        <w:rPr>
          <w:rFonts w:eastAsia="Times New Roman" w:cs="Times New Roman"/>
          <w:kern w:val="0"/>
          <w:lang w:eastAsia="pl-PL"/>
        </w:rPr>
        <w:t>MTiGM</w:t>
      </w:r>
      <w:proofErr w:type="spellEnd"/>
    </w:p>
    <w:p w:rsid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552"/>
        <w:gridCol w:w="2441"/>
      </w:tblGrid>
      <w:tr w:rsidR="00281E6E" w:rsidTr="009351E7">
        <w:tc>
          <w:tcPr>
            <w:tcW w:w="1101" w:type="dxa"/>
            <w:vMerge w:val="restart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Standard</w:t>
            </w:r>
          </w:p>
        </w:tc>
        <w:tc>
          <w:tcPr>
            <w:tcW w:w="3118" w:type="dxa"/>
            <w:vMerge w:val="restart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Opis stanu utrzymania drogi</w:t>
            </w:r>
          </w:p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dla danego standardu</w:t>
            </w:r>
          </w:p>
        </w:tc>
        <w:tc>
          <w:tcPr>
            <w:tcW w:w="4993" w:type="dxa"/>
            <w:gridSpan w:val="2"/>
          </w:tcPr>
          <w:p w:rsidR="00281E6E" w:rsidRPr="005F29C0" w:rsidRDefault="00281E6E" w:rsidP="00281E6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Dopuszczalne odstępstwa od standardu</w:t>
            </w:r>
          </w:p>
        </w:tc>
      </w:tr>
      <w:tr w:rsidR="00281E6E" w:rsidTr="009351E7">
        <w:tc>
          <w:tcPr>
            <w:tcW w:w="1101" w:type="dxa"/>
            <w:vMerge/>
          </w:tcPr>
          <w:p w:rsidR="00281E6E" w:rsidRPr="005F29C0" w:rsidRDefault="00281E6E" w:rsidP="00D97C7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  <w:vMerge/>
          </w:tcPr>
          <w:p w:rsidR="00281E6E" w:rsidRPr="005F29C0" w:rsidRDefault="00281E6E" w:rsidP="00D97C7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po ustaniu opadów śniegu</w:t>
            </w:r>
          </w:p>
        </w:tc>
        <w:tc>
          <w:tcPr>
            <w:tcW w:w="2441" w:type="dxa"/>
          </w:tcPr>
          <w:p w:rsidR="00281E6E" w:rsidRPr="005F29C0" w:rsidRDefault="00281E6E" w:rsidP="00281E6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od stwierdzenia występowania zjawisk</w:t>
            </w:r>
          </w:p>
        </w:tc>
      </w:tr>
      <w:tr w:rsidR="00D97C70" w:rsidTr="00281E6E">
        <w:tc>
          <w:tcPr>
            <w:tcW w:w="1101" w:type="dxa"/>
          </w:tcPr>
          <w:p w:rsidR="00281E6E" w:rsidRPr="00D97C7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IV</w:t>
            </w:r>
          </w:p>
          <w:p w:rsidR="00D97C70" w:rsidRPr="009351E7" w:rsidRDefault="00D97C70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odśnieżona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na całej</w:t>
            </w:r>
          </w:p>
          <w:p w:rsidR="00281E6E" w:rsidRPr="009351E7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szerokości.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Jezdnia posypana na 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o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dcinkach 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ecydujących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o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możliwości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ruchu.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  <w:p w:rsidR="00D97C70" w:rsidRPr="009351E7" w:rsidRDefault="00D97C70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D97C70" w:rsidRPr="009351E7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luźny – 8 godz.</w:t>
            </w:r>
          </w:p>
          <w:p w:rsidR="00281E6E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zajeżdżony </w:t>
            </w:r>
            <w:r w:rsid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–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występuje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języki śnieżne – występuje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 występuje do 8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Dopuszcza się przerwy w komunikacji do 8 godz.</w:t>
            </w:r>
          </w:p>
        </w:tc>
        <w:tc>
          <w:tcPr>
            <w:tcW w:w="2441" w:type="dxa"/>
          </w:tcPr>
          <w:p w:rsidR="00D97C70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wyznaczonych:</w:t>
            </w:r>
          </w:p>
          <w:p w:rsid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gołoledź – do 8 godz.</w:t>
            </w:r>
          </w:p>
          <w:p w:rsid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śliskość pośniegowa – do 10 godz.</w:t>
            </w:r>
          </w:p>
          <w:p w:rsidR="009351E7" w:rsidRP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lodowica do 8 godz.</w:t>
            </w:r>
          </w:p>
        </w:tc>
      </w:tr>
      <w:tr w:rsidR="009351E7" w:rsidTr="00281E6E">
        <w:tc>
          <w:tcPr>
            <w:tcW w:w="1101" w:type="dxa"/>
          </w:tcPr>
          <w:p w:rsidR="009351E7" w:rsidRPr="009351E7" w:rsidRDefault="009351E7" w:rsidP="00DC03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3118" w:type="dxa"/>
          </w:tcPr>
          <w:p w:rsidR="009351E7" w:rsidRP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odśnieżona, w miejscach zasp odśnieżony co najmniej jeden pas z wykonaniem mijanek. Jezdnia posypana na odcinkach decydujących o możliwości ruchu</w:t>
            </w:r>
          </w:p>
        </w:tc>
        <w:tc>
          <w:tcPr>
            <w:tcW w:w="2552" w:type="dxa"/>
          </w:tcPr>
          <w:p w:rsidR="009351E7" w:rsidRP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luźny –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 16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godz.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zajeżdżony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–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występuje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języki śnieżne – występuje</w:t>
            </w:r>
          </w:p>
          <w:p w:rsidR="00DC030F" w:rsidRDefault="00DC030F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nabój śnieżny - występuje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występuje do 16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Dopuszcza się przerwy w komunikacji do 24 godz.</w:t>
            </w:r>
          </w:p>
        </w:tc>
        <w:tc>
          <w:tcPr>
            <w:tcW w:w="2441" w:type="dxa"/>
          </w:tcPr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wyznaczonych: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gołoledź – do 8 godz.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śliskość pośniegowa – do 10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</w:tr>
      <w:tr w:rsidR="00133A58" w:rsidTr="00281E6E">
        <w:tc>
          <w:tcPr>
            <w:tcW w:w="1101" w:type="dxa"/>
          </w:tcPr>
          <w:p w:rsidR="00133A58" w:rsidRPr="005F29C0" w:rsidRDefault="00133A58" w:rsidP="00DC03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3118" w:type="dxa"/>
          </w:tcPr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zaśnieżona .</w:t>
            </w:r>
          </w:p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Prowadzi się interwencyjne  odśnieżanie w zależności od potrzeb. Jezdnie posypane po odśnieżeniu w miejscach wyznaczonych przez ZD.</w:t>
            </w:r>
          </w:p>
        </w:tc>
        <w:tc>
          <w:tcPr>
            <w:tcW w:w="2552" w:type="dxa"/>
          </w:tcPr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luźny – występuje,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zajeżdżony – występuje</w:t>
            </w:r>
          </w:p>
          <w:p w:rsidR="00DC030F" w:rsidRPr="005F29C0" w:rsidRDefault="00DC030F" w:rsidP="00DC030F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nabój śnieżny - występuje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występuje do 48 godz.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441" w:type="dxa"/>
          </w:tcPr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 :</w:t>
            </w:r>
          </w:p>
          <w:p w:rsidR="00133A58" w:rsidRPr="005F29C0" w:rsidRDefault="00133A58" w:rsidP="00DC030F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wszystkie rodzaje śliskości po odśnieżeniu – do </w:t>
            </w:r>
            <w:r w:rsidR="005F29C0"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2</w:t>
            </w:r>
            <w:r w:rsidR="00DC030F"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4</w:t>
            </w: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godz. </w:t>
            </w:r>
          </w:p>
        </w:tc>
      </w:tr>
    </w:tbl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</w:p>
    <w:p w:rsidR="00D97C70" w:rsidRPr="00D97C70" w:rsidRDefault="0082797D" w:rsidP="00D97C70">
      <w:pPr>
        <w:widowControl/>
        <w:suppressAutoHyphens w:val="0"/>
        <w:rPr>
          <w:rFonts w:eastAsia="Times New Roman" w:cs="Times New Roman"/>
          <w:b/>
          <w:kern w:val="0"/>
          <w:sz w:val="20"/>
          <w:szCs w:val="20"/>
          <w:u w:val="single"/>
          <w:lang w:eastAsia="pl-PL"/>
        </w:rPr>
      </w:pPr>
      <w:r w:rsidRPr="005F29C0">
        <w:rPr>
          <w:rFonts w:eastAsia="Times New Roman" w:cs="Times New Roman"/>
          <w:b/>
          <w:kern w:val="0"/>
          <w:sz w:val="20"/>
          <w:szCs w:val="20"/>
          <w:u w:val="single"/>
          <w:lang w:eastAsia="pl-PL"/>
        </w:rPr>
        <w:t>SŁOWNIK: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>Śnieg luźny</w:t>
      </w:r>
      <w:r w:rsidR="005F29C0" w:rsidRPr="005F29C0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pozostały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na nawierzchni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po przejściu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pługów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śnieg,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k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tóry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nie został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zagęszczony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pod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wpływem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ruchu kołowego.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Śnieg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 xml:space="preserve">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zajeżdżony</w:t>
      </w:r>
      <w:r w:rsidR="005F29C0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pozostały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na nawierzchni po przejściu</w:t>
      </w:r>
    </w:p>
    <w:p w:rsidR="00D97C70" w:rsidRPr="00D97C70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>p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ługów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śnieg,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k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tóry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został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zagęszczony,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ale nie stał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się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zlodowaciały.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Nabój śnieżny</w:t>
      </w:r>
      <w:r w:rsidR="005F29C0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zlodowaciała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ubita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warstwa śniegu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o znacznej </w:t>
      </w:r>
    </w:p>
    <w:p w:rsidR="00D97C70" w:rsidRPr="0082797D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>g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rubości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(od kilku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centymetrów), przymarznięta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do nawierzchni jezdni.</w:t>
      </w:r>
    </w:p>
    <w:p w:rsidR="00DC030F" w:rsidRPr="00D97C70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>Błoto pośniegowe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- jest to topniejący śnieg pozostały na nawierzchni po przejściu pługów i posypaniu mieszanka piasku i soli. </w:t>
      </w:r>
    </w:p>
    <w:p w:rsidR="00C20FEB" w:rsidRPr="00164BE3" w:rsidRDefault="00C20FEB" w:rsidP="00C20FEB">
      <w:pPr>
        <w:pStyle w:val="NormalnyWeb"/>
        <w:numPr>
          <w:ilvl w:val="0"/>
          <w:numId w:val="4"/>
        </w:numPr>
        <w:spacing w:after="280"/>
        <w:rPr>
          <w:rFonts w:eastAsia="Calibri"/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pierwszej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</w:t>
      </w:r>
      <w:r w:rsidRPr="00164BE3">
        <w:rPr>
          <w:rFonts w:eastAsia="Calibri"/>
          <w:b/>
          <w:bCs/>
        </w:rPr>
        <w:t xml:space="preserve"> 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t>Pierwsza</w:t>
      </w:r>
      <w:r w:rsidRPr="00164BE3">
        <w:rPr>
          <w:rFonts w:eastAsia="Calibri"/>
        </w:rPr>
        <w:t xml:space="preserve"> </w:t>
      </w:r>
      <w:r w:rsidRPr="00164BE3">
        <w:t>kolejność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polega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="0082797D">
        <w:rPr>
          <w:rFonts w:eastAsia="Calibri"/>
        </w:rPr>
        <w:t xml:space="preserve">utrzymaniu n/w dróg i ulic  w standardzie IV.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przypadku</w:t>
      </w:r>
      <w:r w:rsidRPr="00164BE3">
        <w:rPr>
          <w:rFonts w:eastAsia="Calibri"/>
        </w:rPr>
        <w:t xml:space="preserve"> </w:t>
      </w:r>
      <w:r w:rsidRPr="00164BE3">
        <w:t>nadmiernych</w:t>
      </w:r>
      <w:r w:rsidRPr="00164BE3">
        <w:rPr>
          <w:rFonts w:eastAsia="Calibri"/>
        </w:rPr>
        <w:t xml:space="preserve"> </w:t>
      </w:r>
      <w:r w:rsidRPr="00164BE3">
        <w:t>opadów</w:t>
      </w:r>
      <w:r w:rsidRPr="00164BE3">
        <w:rPr>
          <w:rFonts w:eastAsia="Calibri"/>
        </w:rPr>
        <w:t xml:space="preserve"> </w:t>
      </w:r>
      <w:r w:rsidRPr="00164BE3">
        <w:t>śniegu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polecenie</w:t>
      </w:r>
      <w:r w:rsidRPr="00164BE3">
        <w:rPr>
          <w:rFonts w:eastAsia="Calibri"/>
        </w:rPr>
        <w:t xml:space="preserve"> </w:t>
      </w:r>
      <w:r w:rsidRPr="00164BE3">
        <w:t>zamawiającego</w:t>
      </w:r>
      <w:r w:rsidRPr="00164BE3">
        <w:rPr>
          <w:rFonts w:eastAsia="Calibri"/>
        </w:rPr>
        <w:t xml:space="preserve"> </w:t>
      </w:r>
      <w:r w:rsidRPr="00164BE3">
        <w:t>Wykonawca</w:t>
      </w:r>
      <w:r w:rsidRPr="00164BE3">
        <w:rPr>
          <w:rFonts w:eastAsia="Calibri"/>
        </w:rPr>
        <w:t xml:space="preserve"> </w:t>
      </w:r>
      <w:r w:rsidRPr="00164BE3">
        <w:t>zostanie</w:t>
      </w:r>
      <w:r w:rsidRPr="00164BE3">
        <w:rPr>
          <w:rFonts w:eastAsia="Calibri"/>
        </w:rPr>
        <w:t xml:space="preserve"> </w:t>
      </w:r>
      <w:r w:rsidRPr="00164BE3">
        <w:t>zobowiązany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usunięcie</w:t>
      </w:r>
      <w:r w:rsidRPr="00164BE3">
        <w:rPr>
          <w:rFonts w:eastAsia="Calibri"/>
        </w:rPr>
        <w:t xml:space="preserve"> </w:t>
      </w:r>
      <w:r w:rsidRPr="00164BE3">
        <w:t>nadmiaru</w:t>
      </w:r>
      <w:r w:rsidRPr="00164BE3">
        <w:rPr>
          <w:rFonts w:eastAsia="Calibri"/>
        </w:rPr>
        <w:t xml:space="preserve"> </w:t>
      </w:r>
      <w:r w:rsidRPr="00164BE3">
        <w:t>śniegu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miejsce</w:t>
      </w:r>
      <w:r w:rsidRPr="00164BE3">
        <w:rPr>
          <w:rFonts w:eastAsia="Calibri"/>
        </w:rPr>
        <w:t xml:space="preserve"> </w:t>
      </w:r>
      <w:r w:rsidRPr="00164BE3">
        <w:t>wskazane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Zamawiającego.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tej</w:t>
      </w:r>
      <w:r w:rsidRPr="00164BE3">
        <w:rPr>
          <w:rFonts w:eastAsia="Calibri"/>
        </w:rPr>
        <w:t xml:space="preserve"> </w:t>
      </w:r>
      <w:r w:rsidRPr="00164BE3">
        <w:t>kategorii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następujące</w:t>
      </w:r>
      <w:r w:rsidRPr="00164BE3">
        <w:rPr>
          <w:rFonts w:eastAsia="Calibri"/>
        </w:rPr>
        <w:t xml:space="preserve"> </w:t>
      </w:r>
      <w:r w:rsidRPr="00164BE3">
        <w:t>ulice</w:t>
      </w:r>
      <w:r w:rsidR="0082797D">
        <w:t xml:space="preserve"> i drogi</w:t>
      </w:r>
      <w:r w:rsidRPr="00164BE3">
        <w:t>: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lastRenderedPageBreak/>
        <w:t>Plac</w:t>
      </w:r>
      <w:r w:rsidRPr="00164BE3">
        <w:rPr>
          <w:rFonts w:eastAsia="Calibri"/>
        </w:rPr>
        <w:t xml:space="preserve"> </w:t>
      </w:r>
      <w:r w:rsidRPr="00164BE3">
        <w:t>Karola</w:t>
      </w:r>
      <w:r w:rsidRPr="00164BE3">
        <w:rPr>
          <w:rFonts w:eastAsia="Calibri"/>
        </w:rPr>
        <w:t xml:space="preserve"> </w:t>
      </w:r>
      <w:r w:rsidRPr="00164BE3">
        <w:t>Marcinkowskiego,</w:t>
      </w:r>
      <w:r w:rsidRPr="00164BE3">
        <w:rPr>
          <w:rFonts w:eastAsia="Calibri"/>
        </w:rPr>
        <w:t xml:space="preserve"> </w:t>
      </w:r>
      <w:r w:rsidRPr="00164BE3">
        <w:t>Kilińskiego,</w:t>
      </w:r>
      <w:r w:rsidRPr="00164BE3">
        <w:rPr>
          <w:rFonts w:eastAsia="Calibri"/>
        </w:rPr>
        <w:t xml:space="preserve"> </w:t>
      </w:r>
      <w:r w:rsidRPr="00164BE3">
        <w:t>Plac</w:t>
      </w:r>
      <w:r w:rsidRPr="00164BE3">
        <w:rPr>
          <w:rFonts w:eastAsia="Calibri"/>
        </w:rPr>
        <w:t xml:space="preserve"> </w:t>
      </w:r>
      <w:r w:rsidRPr="00164BE3">
        <w:t>Powstańców</w:t>
      </w:r>
      <w:r w:rsidRPr="00164BE3">
        <w:rPr>
          <w:rFonts w:eastAsia="Calibri"/>
        </w:rPr>
        <w:t xml:space="preserve"> </w:t>
      </w:r>
      <w:r w:rsidRPr="00164BE3">
        <w:t>Wlkp.,</w:t>
      </w:r>
      <w:r w:rsidRPr="00164BE3">
        <w:rPr>
          <w:rFonts w:eastAsia="Calibri"/>
        </w:rPr>
        <w:t xml:space="preserve"> </w:t>
      </w:r>
      <w:r w:rsidRPr="00164BE3">
        <w:t>Fabryczna,</w:t>
      </w:r>
      <w:r w:rsidRPr="00164BE3">
        <w:rPr>
          <w:rFonts w:eastAsia="Calibri"/>
        </w:rPr>
        <w:t xml:space="preserve"> </w:t>
      </w:r>
      <w:r w:rsidRPr="00164BE3">
        <w:t>Kardynała</w:t>
      </w:r>
      <w:r w:rsidRPr="00164BE3">
        <w:rPr>
          <w:rFonts w:eastAsia="Calibri"/>
        </w:rPr>
        <w:t xml:space="preserve"> </w:t>
      </w:r>
      <w:r w:rsidRPr="00164BE3">
        <w:t>Wyszyńskiego,</w:t>
      </w:r>
      <w:r w:rsidRPr="00164BE3">
        <w:rPr>
          <w:rFonts w:eastAsia="Calibri"/>
        </w:rPr>
        <w:t xml:space="preserve"> </w:t>
      </w:r>
      <w:r w:rsidRPr="00164BE3">
        <w:t>Czarnkowska,</w:t>
      </w:r>
      <w:r w:rsidRPr="00164BE3">
        <w:rPr>
          <w:rFonts w:eastAsia="Calibri"/>
        </w:rPr>
        <w:t xml:space="preserve"> </w:t>
      </w:r>
      <w:r w:rsidRPr="00164BE3">
        <w:t>Rynkowa,</w:t>
      </w:r>
      <w:r w:rsidRPr="00164BE3">
        <w:rPr>
          <w:rFonts w:eastAsia="Calibri"/>
        </w:rPr>
        <w:t xml:space="preserve"> </w:t>
      </w:r>
      <w:r w:rsidRPr="00164BE3">
        <w:t>Nowa,</w:t>
      </w:r>
      <w:r w:rsidRPr="00164BE3">
        <w:rPr>
          <w:rFonts w:eastAsia="Calibri"/>
        </w:rPr>
        <w:t xml:space="preserve"> </w:t>
      </w:r>
      <w:r w:rsidRPr="00164BE3">
        <w:t>Seminarialna</w:t>
      </w:r>
      <w:r w:rsidR="00055434">
        <w:t xml:space="preserve"> i Długa</w:t>
      </w:r>
      <w:r w:rsidRPr="00164BE3">
        <w:rPr>
          <w:rFonts w:eastAsia="Calibri"/>
        </w:rPr>
        <w:t xml:space="preserve"> </w:t>
      </w:r>
      <w:r w:rsidR="00055434">
        <w:t>(odcin</w:t>
      </w:r>
      <w:r w:rsidRPr="00164BE3">
        <w:t>k</w:t>
      </w:r>
      <w:r w:rsidR="00055434">
        <w:t>i o nawierzchni ulepszonej:</w:t>
      </w:r>
      <w:r w:rsidR="00055434" w:rsidRPr="00055434">
        <w:t xml:space="preserve"> </w:t>
      </w:r>
      <w:r w:rsidR="00055434" w:rsidRPr="00164BE3">
        <w:t>asfaltowej</w:t>
      </w:r>
      <w:r w:rsidR="00055434">
        <w:t xml:space="preserve"> i z kostki brukowej</w:t>
      </w:r>
      <w:r w:rsidRPr="00164BE3">
        <w:t>),</w:t>
      </w:r>
      <w:r w:rsidRPr="00164BE3">
        <w:rPr>
          <w:rFonts w:eastAsia="Calibri"/>
        </w:rPr>
        <w:t xml:space="preserve"> </w:t>
      </w:r>
      <w:r w:rsidRPr="00164BE3">
        <w:t>Biskupskiego,</w:t>
      </w:r>
      <w:r w:rsidRPr="00164BE3">
        <w:rPr>
          <w:rFonts w:eastAsia="Calibri"/>
        </w:rPr>
        <w:t xml:space="preserve"> </w:t>
      </w:r>
      <w:r w:rsidRPr="00164BE3">
        <w:t>Krótka,</w:t>
      </w:r>
      <w:r w:rsidRPr="00164BE3">
        <w:rPr>
          <w:rFonts w:eastAsia="Calibri"/>
        </w:rPr>
        <w:t xml:space="preserve"> </w:t>
      </w:r>
      <w:r w:rsidRPr="00164BE3">
        <w:t>Dworcowa,</w:t>
      </w:r>
      <w:r w:rsidRPr="00164BE3">
        <w:rPr>
          <w:rFonts w:eastAsia="Calibri"/>
        </w:rPr>
        <w:t xml:space="preserve"> </w:t>
      </w:r>
      <w:r w:rsidRPr="00164BE3">
        <w:t>Mickiewicza,</w:t>
      </w:r>
      <w:r w:rsidRPr="00164BE3">
        <w:rPr>
          <w:rFonts w:eastAsia="Calibri"/>
        </w:rPr>
        <w:t xml:space="preserve"> </w:t>
      </w:r>
      <w:r w:rsidRPr="00164BE3">
        <w:t>Ogrodowa,</w:t>
      </w:r>
      <w:r w:rsidRPr="00164BE3">
        <w:rPr>
          <w:rFonts w:eastAsia="Calibri"/>
        </w:rPr>
        <w:t xml:space="preserve"> </w:t>
      </w:r>
      <w:r w:rsidRPr="00164BE3">
        <w:t>Gościnna,</w:t>
      </w:r>
      <w:r w:rsidRPr="00164BE3">
        <w:rPr>
          <w:rFonts w:eastAsia="Calibri"/>
        </w:rPr>
        <w:t xml:space="preserve"> </w:t>
      </w:r>
      <w:r w:rsidR="00055434">
        <w:rPr>
          <w:rFonts w:eastAsia="Calibri"/>
        </w:rPr>
        <w:t xml:space="preserve">drogi na terenie </w:t>
      </w:r>
      <w:r w:rsidRPr="00164BE3">
        <w:t>Osiedl</w:t>
      </w:r>
      <w:r w:rsidR="00055434">
        <w:t>a</w:t>
      </w:r>
      <w:r w:rsidRPr="00164BE3">
        <w:rPr>
          <w:rFonts w:eastAsia="Calibri"/>
        </w:rPr>
        <w:t xml:space="preserve"> </w:t>
      </w:r>
      <w:r w:rsidRPr="00164BE3">
        <w:t>Przemysława</w:t>
      </w:r>
      <w:r w:rsidRPr="00164BE3">
        <w:rPr>
          <w:rFonts w:eastAsia="Calibri"/>
        </w:rPr>
        <w:t xml:space="preserve"> </w:t>
      </w:r>
      <w:r w:rsidRPr="00164BE3">
        <w:t>II,</w:t>
      </w:r>
      <w:r w:rsidRPr="00164BE3">
        <w:rPr>
          <w:rFonts w:eastAsia="Calibri"/>
        </w:rPr>
        <w:t xml:space="preserve"> </w:t>
      </w:r>
      <w:r w:rsidRPr="00164BE3">
        <w:t>Wielka</w:t>
      </w:r>
      <w:r w:rsidRPr="00164BE3">
        <w:rPr>
          <w:rFonts w:eastAsia="Calibri"/>
        </w:rPr>
        <w:t xml:space="preserve"> </w:t>
      </w:r>
      <w:r w:rsidRPr="00164BE3">
        <w:t>Szkolna,</w:t>
      </w:r>
      <w:r w:rsidRPr="00164BE3">
        <w:rPr>
          <w:rFonts w:eastAsia="Calibri"/>
        </w:rPr>
        <w:t xml:space="preserve"> </w:t>
      </w:r>
      <w:r w:rsidRPr="00164BE3">
        <w:t>Wojska</w:t>
      </w:r>
      <w:r w:rsidRPr="00164BE3">
        <w:rPr>
          <w:rFonts w:eastAsia="Calibri"/>
        </w:rPr>
        <w:t xml:space="preserve"> </w:t>
      </w:r>
      <w:r w:rsidRPr="00164BE3">
        <w:t>Polskiego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skrzyżowania</w:t>
      </w:r>
      <w:r w:rsidRPr="00164BE3">
        <w:rPr>
          <w:rFonts w:eastAsia="Calibri"/>
        </w:rPr>
        <w:t xml:space="preserve"> </w:t>
      </w:r>
      <w:r w:rsidRPr="00164BE3">
        <w:t>z</w:t>
      </w:r>
      <w:r w:rsidRPr="00164BE3">
        <w:rPr>
          <w:rFonts w:eastAsia="Calibri"/>
        </w:rPr>
        <w:t xml:space="preserve"> </w:t>
      </w:r>
      <w:r w:rsidRPr="00164BE3">
        <w:t>Garbacką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Dworcowej),</w:t>
      </w:r>
      <w:r w:rsidRPr="00164BE3">
        <w:rPr>
          <w:rFonts w:eastAsia="Calibri"/>
        </w:rPr>
        <w:t xml:space="preserve"> </w:t>
      </w:r>
      <w:r w:rsidRPr="00164BE3">
        <w:t>droga</w:t>
      </w:r>
      <w:r w:rsidRPr="00164BE3">
        <w:rPr>
          <w:rFonts w:eastAsia="Calibri"/>
        </w:rPr>
        <w:t xml:space="preserve"> </w:t>
      </w:r>
      <w:r w:rsidRPr="00164BE3">
        <w:t>osiedlowa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Tesco,</w:t>
      </w:r>
      <w:r w:rsidRPr="00164BE3">
        <w:rPr>
          <w:rFonts w:eastAsia="Calibri"/>
        </w:rPr>
        <w:t xml:space="preserve"> </w:t>
      </w:r>
      <w:r w:rsidR="0082797D">
        <w:rPr>
          <w:rFonts w:eastAsia="Calibri"/>
        </w:rPr>
        <w:t xml:space="preserve">Paderewskiego,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osiedlu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ulicy</w:t>
      </w:r>
      <w:r w:rsidRPr="00164BE3">
        <w:rPr>
          <w:rFonts w:eastAsia="Calibri"/>
        </w:rPr>
        <w:t xml:space="preserve"> </w:t>
      </w:r>
      <w:r w:rsidRPr="00164BE3">
        <w:t>Kościuszki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ul.</w:t>
      </w:r>
      <w:r w:rsidRPr="00164BE3">
        <w:rPr>
          <w:rFonts w:eastAsia="Calibri"/>
        </w:rPr>
        <w:t xml:space="preserve"> </w:t>
      </w:r>
      <w:r w:rsidRPr="00164BE3">
        <w:t>Paderewskiego,</w:t>
      </w:r>
      <w:r w:rsidRPr="00164BE3">
        <w:rPr>
          <w:rFonts w:eastAsia="Calibri"/>
        </w:rPr>
        <w:t xml:space="preserve"> </w:t>
      </w:r>
      <w:r w:rsidRPr="00164BE3">
        <w:t>Mała</w:t>
      </w:r>
      <w:r w:rsidRPr="00164BE3">
        <w:rPr>
          <w:rFonts w:eastAsia="Calibri"/>
        </w:rPr>
        <w:t xml:space="preserve"> </w:t>
      </w:r>
      <w:r w:rsidRPr="00164BE3">
        <w:t>Poznańska,</w:t>
      </w:r>
      <w:r w:rsidRPr="00164BE3">
        <w:rPr>
          <w:rFonts w:eastAsia="Calibri"/>
        </w:rPr>
        <w:t xml:space="preserve"> </w:t>
      </w:r>
      <w:r w:rsidRPr="00164BE3">
        <w:t>Wielka</w:t>
      </w:r>
      <w:r w:rsidRPr="00164BE3">
        <w:rPr>
          <w:rFonts w:eastAsia="Calibri"/>
        </w:rPr>
        <w:t xml:space="preserve"> </w:t>
      </w:r>
      <w:r w:rsidRPr="00164BE3">
        <w:t>Poznańska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gminny)</w:t>
      </w:r>
      <w:r w:rsidR="0082797D">
        <w:t xml:space="preserve">, </w:t>
      </w:r>
      <w:r w:rsidR="0082797D" w:rsidRPr="00164BE3">
        <w:t>Lipowa,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gminne:</w:t>
      </w:r>
    </w:p>
    <w:p w:rsidR="00C20FEB" w:rsidRPr="00164BE3" w:rsidRDefault="00C20FEB" w:rsidP="00C20FEB">
      <w:pPr>
        <w:pStyle w:val="NormalnyWeb"/>
        <w:spacing w:before="0" w:after="0"/>
        <w:jc w:val="both"/>
        <w:rPr>
          <w:rFonts w:eastAsia="Calibri"/>
        </w:rPr>
      </w:pPr>
      <w:r w:rsidRPr="00164BE3">
        <w:t>272511P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272512P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272514P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między</w:t>
      </w:r>
      <w:r w:rsidRPr="00164BE3">
        <w:rPr>
          <w:rFonts w:eastAsia="Calibri"/>
        </w:rPr>
        <w:t xml:space="preserve"> </w:t>
      </w:r>
      <w:r w:rsidRPr="00164BE3">
        <w:t>drogą</w:t>
      </w:r>
      <w:r w:rsidRPr="00164BE3">
        <w:rPr>
          <w:rFonts w:eastAsia="Calibri"/>
        </w:rPr>
        <w:t xml:space="preserve"> </w:t>
      </w:r>
      <w:r w:rsidRPr="00164BE3">
        <w:t>krajową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11,</w:t>
      </w:r>
      <w:r w:rsidRPr="00164BE3">
        <w:rPr>
          <w:rFonts w:eastAsia="Calibri"/>
        </w:rPr>
        <w:t xml:space="preserve"> </w:t>
      </w:r>
      <w:r w:rsidRPr="00164BE3">
        <w:t>a</w:t>
      </w:r>
      <w:r w:rsidRPr="00164BE3">
        <w:rPr>
          <w:rFonts w:eastAsia="Calibri"/>
        </w:rPr>
        <w:t xml:space="preserve"> </w:t>
      </w:r>
      <w:r w:rsidRPr="00164BE3">
        <w:t>powiatową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1352P</w:t>
      </w:r>
      <w:r w:rsidRPr="00164BE3">
        <w:rPr>
          <w:rFonts w:eastAsia="Calibri"/>
        </w:rPr>
        <w:t xml:space="preserve"> </w:t>
      </w:r>
      <w:r w:rsidRPr="00164BE3">
        <w:t>(do</w:t>
      </w:r>
      <w:r w:rsidRPr="00164BE3">
        <w:rPr>
          <w:rFonts w:eastAsia="Calibri"/>
        </w:rPr>
        <w:t xml:space="preserve"> </w:t>
      </w:r>
      <w:r w:rsidRPr="00164BE3">
        <w:t>Ryczywołu)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273520P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asfaltowej)</w:t>
      </w:r>
      <w:r w:rsidRPr="00164BE3">
        <w:rPr>
          <w:rFonts w:eastAsia="Calibri"/>
        </w:rPr>
        <w:t xml:space="preserve"> </w:t>
      </w:r>
      <w:r w:rsidRPr="00164BE3">
        <w:t>+</w:t>
      </w:r>
      <w:r w:rsidRPr="00164BE3">
        <w:rPr>
          <w:rFonts w:eastAsia="Calibri"/>
        </w:rPr>
        <w:t xml:space="preserve"> </w:t>
      </w:r>
      <w:r w:rsidRPr="00164BE3">
        <w:t>800</w:t>
      </w:r>
      <w:r w:rsidRPr="00164BE3">
        <w:rPr>
          <w:rFonts w:eastAsia="Calibri"/>
        </w:rPr>
        <w:t xml:space="preserve"> </w:t>
      </w:r>
      <w:r w:rsidRPr="00164BE3">
        <w:t>m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zabudowań</w:t>
      </w:r>
      <w:r w:rsidRPr="00164BE3">
        <w:rPr>
          <w:rFonts w:eastAsia="Calibri"/>
        </w:rPr>
        <w:t xml:space="preserve"> </w:t>
      </w:r>
      <w:r w:rsidRPr="00164BE3">
        <w:t>Pana</w:t>
      </w:r>
      <w:r w:rsidRPr="00164BE3">
        <w:rPr>
          <w:rFonts w:eastAsia="Calibri"/>
        </w:rPr>
        <w:t xml:space="preserve"> </w:t>
      </w:r>
      <w:r w:rsidRPr="00164BE3">
        <w:t>Frydrychowskiego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272553P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–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(Zespół</w:t>
      </w:r>
      <w:r w:rsidRPr="00164BE3">
        <w:rPr>
          <w:rFonts w:eastAsia="Calibri"/>
        </w:rPr>
        <w:t xml:space="preserve"> </w:t>
      </w:r>
      <w:r w:rsidRPr="00164BE3">
        <w:t>Szkół)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(przy</w:t>
      </w:r>
      <w:r w:rsidRPr="00164BE3">
        <w:rPr>
          <w:rFonts w:eastAsia="Calibri"/>
        </w:rPr>
        <w:t xml:space="preserve"> </w:t>
      </w:r>
      <w:r w:rsidRPr="00164BE3">
        <w:t>budynku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22)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272545P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–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272515P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272509P</w:t>
      </w:r>
      <w:r w:rsidRPr="00164BE3">
        <w:rPr>
          <w:rFonts w:eastAsia="Calibri"/>
        </w:rPr>
        <w:t xml:space="preserve"> </w:t>
      </w:r>
      <w:r w:rsidRPr="00164BE3">
        <w:t>Rogoźno-Cieśle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272517P</w:t>
      </w:r>
      <w:r w:rsidRPr="00164BE3">
        <w:rPr>
          <w:rFonts w:eastAsia="Calibri"/>
        </w:rPr>
        <w:t xml:space="preserve"> </w:t>
      </w:r>
      <w:r w:rsidRPr="00164BE3">
        <w:t>Pruśce-Stare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272536P</w:t>
      </w:r>
      <w:r w:rsidRPr="00164BE3">
        <w:rPr>
          <w:rFonts w:eastAsia="Calibri"/>
        </w:rPr>
        <w:t xml:space="preserve"> </w:t>
      </w:r>
      <w:r w:rsidRPr="00164BE3">
        <w:t>Słomowo</w:t>
      </w:r>
      <w:r w:rsidRPr="00164BE3">
        <w:rPr>
          <w:rFonts w:eastAsia="Calibri"/>
        </w:rPr>
        <w:t xml:space="preserve"> </w:t>
      </w:r>
      <w:r w:rsidRPr="00164BE3">
        <w:t>(droga</w:t>
      </w:r>
      <w:r w:rsidRPr="00164BE3">
        <w:rPr>
          <w:rFonts w:eastAsia="Calibri"/>
        </w:rPr>
        <w:t xml:space="preserve"> </w:t>
      </w:r>
      <w:r w:rsidRPr="00164BE3">
        <w:t>między</w:t>
      </w:r>
      <w:r w:rsidRPr="00164BE3">
        <w:rPr>
          <w:rFonts w:eastAsia="Calibri"/>
        </w:rPr>
        <w:t xml:space="preserve"> </w:t>
      </w:r>
      <w:r w:rsidRPr="00164BE3">
        <w:t>drogami</w:t>
      </w:r>
      <w:r w:rsidRPr="00164BE3">
        <w:rPr>
          <w:rFonts w:eastAsia="Calibri"/>
        </w:rPr>
        <w:t xml:space="preserve"> </w:t>
      </w:r>
      <w:r w:rsidRPr="00164BE3">
        <w:t>powiatowymi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2028P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2025P)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272539P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</w:p>
    <w:p w:rsidR="00C20FEB" w:rsidRDefault="00C20FEB" w:rsidP="00C20FEB">
      <w:pPr>
        <w:pStyle w:val="NormalnyWeb"/>
        <w:spacing w:before="0" w:after="0"/>
      </w:pPr>
      <w:r w:rsidRPr="00164BE3">
        <w:t>272522P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proofErr w:type="spellStart"/>
      <w:r w:rsidRPr="00164BE3">
        <w:t>Dziewczej</w:t>
      </w:r>
      <w:proofErr w:type="spellEnd"/>
      <w:r w:rsidRPr="00164BE3">
        <w:rPr>
          <w:rFonts w:eastAsia="Calibri"/>
        </w:rPr>
        <w:t xml:space="preserve"> </w:t>
      </w:r>
      <w:r w:rsidRPr="00164BE3">
        <w:t>Strugi</w:t>
      </w:r>
    </w:p>
    <w:p w:rsidR="00610DFD" w:rsidRPr="005E3FAA" w:rsidRDefault="00610DFD" w:rsidP="00610DFD">
      <w:pPr>
        <w:pStyle w:val="NormalnyWeb"/>
        <w:spacing w:before="0" w:after="0"/>
      </w:pPr>
      <w:r w:rsidRPr="005E3FAA">
        <w:t>2030P</w:t>
      </w:r>
      <w:r w:rsidRPr="005E3FAA">
        <w:rPr>
          <w:rFonts w:eastAsia="Calibri"/>
        </w:rPr>
        <w:t xml:space="preserve"> </w:t>
      </w:r>
      <w:r w:rsidRPr="005E3FAA">
        <w:t>(droga</w:t>
      </w:r>
      <w:r w:rsidRPr="005E3FAA">
        <w:rPr>
          <w:rFonts w:eastAsia="Calibri"/>
        </w:rPr>
        <w:t xml:space="preserve"> </w:t>
      </w:r>
      <w:r w:rsidRPr="005E3FAA">
        <w:t>powiatowa)</w:t>
      </w:r>
      <w:r w:rsidRPr="005E3FAA">
        <w:rPr>
          <w:rFonts w:eastAsia="Calibri"/>
        </w:rPr>
        <w:t xml:space="preserve"> </w:t>
      </w:r>
      <w:r w:rsidRPr="005E3FAA">
        <w:t>Rogoźno-Owczegłowy</w:t>
      </w:r>
      <w:r w:rsidR="005E3FAA">
        <w:t>.</w:t>
      </w:r>
    </w:p>
    <w:p w:rsidR="00610DFD" w:rsidRPr="00164BE3" w:rsidRDefault="00610DFD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numPr>
          <w:ilvl w:val="0"/>
          <w:numId w:val="6"/>
        </w:numPr>
        <w:spacing w:after="28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drugiej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</w:t>
      </w:r>
    </w:p>
    <w:p w:rsidR="00C20FEB" w:rsidRPr="00164BE3" w:rsidRDefault="00C20FEB" w:rsidP="00C20FEB">
      <w:pPr>
        <w:pStyle w:val="NormalnyWeb"/>
        <w:spacing w:after="0"/>
      </w:pPr>
      <w:r w:rsidRPr="00164BE3">
        <w:t>Ulice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drugiej</w:t>
      </w:r>
      <w:r w:rsidRPr="00164BE3">
        <w:rPr>
          <w:rFonts w:eastAsia="Calibri"/>
        </w:rPr>
        <w:t xml:space="preserve"> </w:t>
      </w:r>
      <w:r w:rsidRPr="00164BE3">
        <w:t>kolejności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odśnieżane</w:t>
      </w:r>
      <w:r w:rsidRPr="00164BE3">
        <w:rPr>
          <w:rFonts w:eastAsia="Calibri"/>
        </w:rPr>
        <w:t xml:space="preserve"> </w:t>
      </w:r>
      <w:r w:rsidRPr="00164BE3">
        <w:t>będą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również według standardu IV. </w:t>
      </w:r>
      <w:r w:rsidRPr="00164BE3">
        <w:t>Do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>tej</w:t>
      </w:r>
      <w:r w:rsidRPr="00164BE3">
        <w:rPr>
          <w:rFonts w:eastAsia="Calibri"/>
        </w:rPr>
        <w:t xml:space="preserve"> </w:t>
      </w:r>
      <w:r w:rsidRPr="00164BE3">
        <w:t>kategorii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pozostałe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="00E01BE8">
        <w:t xml:space="preserve"> ulepszonej (bitumicznej, z betonowej kostki brukowej , itp.)</w:t>
      </w:r>
      <w:r w:rsidRPr="00164BE3">
        <w:t>:</w:t>
      </w:r>
    </w:p>
    <w:p w:rsidR="00C20FEB" w:rsidRDefault="00C20FEB" w:rsidP="00C20FEB">
      <w:pPr>
        <w:pStyle w:val="NormalnyWeb"/>
        <w:spacing w:before="0" w:after="0"/>
      </w:pPr>
      <w:r w:rsidRPr="00164BE3">
        <w:t>Rzeźnicka,</w:t>
      </w:r>
      <w:r w:rsidRPr="00164BE3">
        <w:rPr>
          <w:rFonts w:eastAsia="Calibri"/>
        </w:rPr>
        <w:t xml:space="preserve"> </w:t>
      </w:r>
      <w:r w:rsidRPr="00164BE3">
        <w:t>Piekarska,</w:t>
      </w:r>
      <w:r w:rsidRPr="00164BE3">
        <w:rPr>
          <w:rFonts w:eastAsia="Calibri"/>
        </w:rPr>
        <w:t xml:space="preserve"> </w:t>
      </w:r>
      <w:r w:rsidRPr="00164BE3">
        <w:t>Mała</w:t>
      </w:r>
      <w:r w:rsidRPr="00164BE3">
        <w:rPr>
          <w:rFonts w:eastAsia="Calibri"/>
        </w:rPr>
        <w:t xml:space="preserve"> </w:t>
      </w:r>
      <w:r w:rsidRPr="00164BE3">
        <w:t>Szkolna,</w:t>
      </w:r>
      <w:r w:rsidRPr="00164BE3">
        <w:rPr>
          <w:rFonts w:eastAsia="Calibri"/>
        </w:rPr>
        <w:t xml:space="preserve"> </w:t>
      </w:r>
      <w:r w:rsidRPr="00164BE3">
        <w:t>Prusa</w:t>
      </w:r>
      <w:r w:rsidR="00E01BE8">
        <w:t xml:space="preserve"> od ul. Wojska Polskiego do Fabrycznej</w:t>
      </w:r>
      <w:r w:rsidRPr="00164BE3">
        <w:t>,</w:t>
      </w:r>
      <w:r w:rsidRPr="00164BE3">
        <w:rPr>
          <w:rFonts w:eastAsia="Calibri"/>
        </w:rPr>
        <w:t xml:space="preserve"> </w:t>
      </w:r>
      <w:r w:rsidRPr="00164BE3">
        <w:t>Działkowa,</w:t>
      </w:r>
      <w:r w:rsidRPr="00164BE3">
        <w:rPr>
          <w:rFonts w:eastAsia="Calibri"/>
        </w:rPr>
        <w:t xml:space="preserve"> </w:t>
      </w:r>
      <w:r w:rsidRPr="00164BE3">
        <w:t>Polna,</w:t>
      </w:r>
      <w:r w:rsidRPr="00164BE3">
        <w:rPr>
          <w:rFonts w:eastAsia="Calibri"/>
        </w:rPr>
        <w:t xml:space="preserve"> </w:t>
      </w:r>
      <w:proofErr w:type="spellStart"/>
      <w:r w:rsidRPr="00164BE3">
        <w:t>Konieczyńskich</w:t>
      </w:r>
      <w:proofErr w:type="spellEnd"/>
      <w:r w:rsidRPr="00164BE3">
        <w:t>,</w:t>
      </w:r>
      <w:r w:rsidRPr="00164BE3">
        <w:rPr>
          <w:rFonts w:eastAsia="Calibri"/>
        </w:rPr>
        <w:t xml:space="preserve"> </w:t>
      </w:r>
      <w:r w:rsidRPr="00164BE3">
        <w:t>Orzeszkowej,</w:t>
      </w:r>
      <w:r w:rsidRPr="00164BE3">
        <w:rPr>
          <w:rFonts w:eastAsia="Calibri"/>
        </w:rPr>
        <w:t xml:space="preserve"> </w:t>
      </w:r>
      <w:r w:rsidRPr="00164BE3">
        <w:t>Asnyka,</w:t>
      </w:r>
      <w:r w:rsidR="00055434">
        <w:t xml:space="preserve"> </w:t>
      </w:r>
      <w:r w:rsidRPr="00164BE3">
        <w:rPr>
          <w:rFonts w:eastAsia="Calibri"/>
        </w:rPr>
        <w:t xml:space="preserve"> </w:t>
      </w:r>
      <w:r w:rsidRPr="00164BE3">
        <w:t>Krzyżaniaka,</w:t>
      </w:r>
      <w:r w:rsidRPr="00164BE3">
        <w:rPr>
          <w:rFonts w:eastAsia="Calibri"/>
        </w:rPr>
        <w:t xml:space="preserve"> </w:t>
      </w:r>
      <w:r w:rsidRPr="00164BE3">
        <w:t>Sądowa,</w:t>
      </w:r>
      <w:r w:rsidRPr="00164BE3">
        <w:rPr>
          <w:rFonts w:eastAsia="Calibri"/>
        </w:rPr>
        <w:t xml:space="preserve"> </w:t>
      </w:r>
      <w:r w:rsidRPr="00164BE3">
        <w:t>Smolary,</w:t>
      </w:r>
      <w:r w:rsidRPr="00164BE3">
        <w:rPr>
          <w:rFonts w:eastAsia="Calibri"/>
        </w:rPr>
        <w:t xml:space="preserve"> </w:t>
      </w:r>
      <w:r w:rsidRPr="00164BE3">
        <w:t>Wójtostwo,</w:t>
      </w:r>
      <w:r w:rsidRPr="00164BE3">
        <w:rPr>
          <w:rFonts w:eastAsia="Calibri"/>
        </w:rPr>
        <w:t xml:space="preserve"> </w:t>
      </w:r>
      <w:r w:rsidRPr="00164BE3">
        <w:t>Towarowa,</w:t>
      </w:r>
      <w:r w:rsidRPr="00164BE3">
        <w:rPr>
          <w:rFonts w:eastAsia="Calibri"/>
        </w:rPr>
        <w:t xml:space="preserve"> </w:t>
      </w:r>
      <w:r w:rsidRPr="00164BE3">
        <w:t>Magazynowa,</w:t>
      </w:r>
      <w:r w:rsidRPr="00164BE3">
        <w:rPr>
          <w:rFonts w:eastAsia="Calibri"/>
        </w:rPr>
        <w:t xml:space="preserve"> </w:t>
      </w:r>
      <w:r w:rsidRPr="00164BE3">
        <w:t>Rolna,</w:t>
      </w:r>
      <w:r w:rsidRPr="00164BE3">
        <w:rPr>
          <w:rFonts w:eastAsia="Calibri"/>
        </w:rPr>
        <w:t xml:space="preserve"> </w:t>
      </w:r>
      <w:r w:rsidRPr="00164BE3">
        <w:t>Różana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z</w:t>
      </w:r>
      <w:r w:rsidRPr="00164BE3">
        <w:rPr>
          <w:rFonts w:eastAsia="Calibri"/>
        </w:rPr>
        <w:t xml:space="preserve"> </w:t>
      </w:r>
      <w:r w:rsidRPr="00164BE3">
        <w:t>płyt</w:t>
      </w:r>
      <w:r w:rsidRPr="00164BE3">
        <w:rPr>
          <w:rFonts w:eastAsia="Calibri"/>
        </w:rPr>
        <w:t xml:space="preserve"> </w:t>
      </w:r>
      <w:r w:rsidRPr="00164BE3">
        <w:t>drogowych),</w:t>
      </w:r>
      <w:r w:rsidRPr="00164BE3">
        <w:rPr>
          <w:rFonts w:eastAsia="Calibri"/>
        </w:rPr>
        <w:t xml:space="preserve"> </w:t>
      </w:r>
      <w:r w:rsidR="00676D6F" w:rsidRPr="00164BE3">
        <w:t>Kwiatowa,</w:t>
      </w:r>
      <w:r w:rsidR="00676D6F" w:rsidRPr="00164BE3">
        <w:rPr>
          <w:rFonts w:eastAsia="Calibri"/>
        </w:rPr>
        <w:t xml:space="preserve"> </w:t>
      </w:r>
      <w:r w:rsidR="00676D6F" w:rsidRPr="00164BE3">
        <w:t>Miodowa,</w:t>
      </w:r>
      <w:r w:rsidR="00676D6F" w:rsidRPr="00164BE3">
        <w:rPr>
          <w:rFonts w:eastAsia="Calibri"/>
        </w:rPr>
        <w:t xml:space="preserve"> </w:t>
      </w:r>
      <w:r w:rsidR="00055434">
        <w:rPr>
          <w:rFonts w:eastAsia="Calibri"/>
        </w:rPr>
        <w:t xml:space="preserve">Słowackiego, Sienkiewicza, </w:t>
      </w:r>
      <w:r w:rsidRPr="00164BE3">
        <w:t>Ruda</w:t>
      </w:r>
      <w:r w:rsidRPr="00164BE3">
        <w:rPr>
          <w:rFonts w:eastAsia="Calibri"/>
        </w:rPr>
        <w:t xml:space="preserve"> </w:t>
      </w:r>
      <w:r w:rsidRPr="00164BE3">
        <w:t>ciąg</w:t>
      </w:r>
      <w:r w:rsidRPr="00164BE3">
        <w:rPr>
          <w:rFonts w:eastAsia="Calibri"/>
        </w:rPr>
        <w:t xml:space="preserve"> </w:t>
      </w:r>
      <w:r w:rsidRPr="00164BE3">
        <w:t>pieszo-jezdny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ronda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bloków),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gminne</w:t>
      </w:r>
    </w:p>
    <w:p w:rsidR="00EE3E5A" w:rsidRPr="00164BE3" w:rsidRDefault="00EE3E5A" w:rsidP="00C20FEB">
      <w:pPr>
        <w:pStyle w:val="NormalnyWeb"/>
        <w:spacing w:before="0" w:after="0"/>
      </w:pPr>
      <w:r>
        <w:t>Jaracz: ul. Kasztanowa i Sołecka na odcinkach z betonowej kostki brukowej,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272538P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Garbatce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powiatowej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2027P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272513P</w:t>
      </w:r>
      <w:r w:rsidRPr="00164BE3">
        <w:rPr>
          <w:rFonts w:eastAsia="Calibri"/>
        </w:rPr>
        <w:t xml:space="preserve"> </w:t>
      </w:r>
      <w:r w:rsidRPr="00164BE3">
        <w:t>Owieczki-Owieczki</w:t>
      </w:r>
      <w:r w:rsidRPr="00164BE3">
        <w:rPr>
          <w:rFonts w:eastAsia="Calibri"/>
        </w:rPr>
        <w:t xml:space="preserve"> </w:t>
      </w:r>
      <w:r w:rsidRPr="00164BE3">
        <w:t>Małe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273537P</w:t>
      </w:r>
      <w:r w:rsidRPr="00164BE3">
        <w:rPr>
          <w:rFonts w:eastAsia="Calibri"/>
        </w:rPr>
        <w:t xml:space="preserve"> </w:t>
      </w:r>
      <w:r w:rsidRPr="00164BE3">
        <w:t>Jaracz-Jaracz</w:t>
      </w:r>
      <w:r w:rsidRPr="00164BE3">
        <w:rPr>
          <w:rFonts w:eastAsia="Calibri"/>
        </w:rPr>
        <w:t xml:space="preserve"> </w:t>
      </w:r>
      <w:r w:rsidRPr="00164BE3">
        <w:t>Młyn</w:t>
      </w:r>
    </w:p>
    <w:p w:rsidR="00C20FEB" w:rsidRDefault="00C20FEB" w:rsidP="00C20FEB">
      <w:pPr>
        <w:pStyle w:val="NormalnyWeb"/>
        <w:spacing w:before="0" w:after="0"/>
      </w:pPr>
      <w:r w:rsidRPr="00164BE3">
        <w:t>272524P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Międzylesiu</w:t>
      </w:r>
    </w:p>
    <w:p w:rsidR="001F2C99" w:rsidRDefault="001F2C99" w:rsidP="00C20FEB">
      <w:pPr>
        <w:pStyle w:val="NormalnyWeb"/>
        <w:spacing w:before="0" w:after="0"/>
      </w:pPr>
      <w:r w:rsidRPr="00164BE3">
        <w:t>272520P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Wiardunek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odcinku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posesji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</w:t>
      </w:r>
      <w:r w:rsidRPr="00164BE3">
        <w:t>108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116,</w:t>
      </w:r>
      <w:r w:rsidRPr="00164BE3">
        <w:rPr>
          <w:rFonts w:eastAsia="Calibri"/>
        </w:rPr>
        <w:t xml:space="preserve"> </w:t>
      </w:r>
      <w:r w:rsidRPr="00164BE3">
        <w:t>114</w:t>
      </w:r>
      <w:r w:rsidR="005D3B9A">
        <w:t>- odcinek o nawierzchni bitumicznej,</w:t>
      </w:r>
    </w:p>
    <w:p w:rsidR="00454592" w:rsidRDefault="005D3B9A" w:rsidP="00454592">
      <w:pPr>
        <w:pStyle w:val="NormalnyWeb"/>
        <w:spacing w:before="0" w:after="0"/>
      </w:pPr>
      <w:r w:rsidRPr="00164BE3">
        <w:t>272525P</w:t>
      </w:r>
      <w:r w:rsidRPr="00164BE3">
        <w:rPr>
          <w:rFonts w:eastAsia="Calibri"/>
        </w:rPr>
        <w:t xml:space="preserve"> </w:t>
      </w:r>
      <w:r w:rsidRPr="00164BE3">
        <w:t xml:space="preserve">Boguniewo </w:t>
      </w:r>
      <w:r>
        <w:t xml:space="preserve">-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Moksz</w:t>
      </w:r>
      <w:r>
        <w:t xml:space="preserve"> do </w:t>
      </w:r>
      <w:proofErr w:type="spellStart"/>
      <w:r>
        <w:t>Józefinowa</w:t>
      </w:r>
      <w:proofErr w:type="spellEnd"/>
      <w:r>
        <w:t xml:space="preserve"> – odcinek drogi o nawierzchni bitumicznej</w:t>
      </w:r>
    </w:p>
    <w:p w:rsidR="00946841" w:rsidRDefault="00C20FEB" w:rsidP="00946841">
      <w:pPr>
        <w:pStyle w:val="NormalnyWeb"/>
        <w:spacing w:before="0" w:after="0"/>
      </w:pPr>
      <w:r w:rsidRPr="00164BE3">
        <w:t>Droga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Marlewie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woj.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241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końca</w:t>
      </w:r>
      <w:r w:rsidRPr="00164BE3">
        <w:rPr>
          <w:rFonts w:eastAsia="Calibri"/>
        </w:rPr>
        <w:t xml:space="preserve"> </w:t>
      </w:r>
      <w:r w:rsidRPr="00164BE3">
        <w:t>zabudowań</w:t>
      </w:r>
    </w:p>
    <w:p w:rsidR="00946841" w:rsidRDefault="00946841" w:rsidP="00946841">
      <w:pPr>
        <w:pStyle w:val="NormalnyWeb"/>
        <w:spacing w:before="0" w:after="0"/>
      </w:pPr>
    </w:p>
    <w:p w:rsidR="0001685D" w:rsidRDefault="0001685D" w:rsidP="00946841">
      <w:pPr>
        <w:pStyle w:val="NormalnyWeb"/>
        <w:spacing w:before="0" w:after="0"/>
      </w:pPr>
    </w:p>
    <w:p w:rsidR="0001685D" w:rsidRDefault="0001685D" w:rsidP="00946841">
      <w:pPr>
        <w:pStyle w:val="NormalnyWeb"/>
        <w:spacing w:before="0" w:after="0"/>
      </w:pPr>
    </w:p>
    <w:p w:rsidR="00C20FEB" w:rsidRPr="00164BE3" w:rsidRDefault="00C20FEB" w:rsidP="00946841">
      <w:pPr>
        <w:pStyle w:val="NormalnyWeb"/>
        <w:spacing w:before="0" w:after="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="00946841">
        <w:rPr>
          <w:rFonts w:eastAsia="Calibri"/>
          <w:b/>
          <w:bCs/>
        </w:rPr>
        <w:t>trzeciej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kolejności:</w:t>
      </w:r>
    </w:p>
    <w:p w:rsidR="00C20FEB" w:rsidRPr="00164BE3" w:rsidRDefault="00C20FEB" w:rsidP="00C20FEB">
      <w:pPr>
        <w:pStyle w:val="NormalnyWeb"/>
        <w:spacing w:after="0"/>
      </w:pPr>
      <w:r w:rsidRPr="00164BE3">
        <w:t>Utrzymanie</w:t>
      </w:r>
      <w:r w:rsidRPr="00164BE3">
        <w:rPr>
          <w:rFonts w:eastAsia="Calibri"/>
        </w:rPr>
        <w:t xml:space="preserve"> </w:t>
      </w:r>
      <w:r w:rsidRPr="00164BE3">
        <w:t>zimowe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drogach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ulicach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tej</w:t>
      </w:r>
      <w:r w:rsidRPr="00164BE3">
        <w:rPr>
          <w:rFonts w:eastAsia="Calibri"/>
        </w:rPr>
        <w:t xml:space="preserve"> </w:t>
      </w:r>
      <w:r w:rsidRPr="00164BE3">
        <w:t>grupie</w:t>
      </w:r>
      <w:r w:rsidRPr="00164BE3">
        <w:rPr>
          <w:rFonts w:eastAsia="Calibri"/>
        </w:rPr>
        <w:t xml:space="preserve"> </w:t>
      </w:r>
      <w:r w:rsidRPr="00164BE3">
        <w:t>prowadzone</w:t>
      </w:r>
      <w:r w:rsidRPr="00164BE3">
        <w:rPr>
          <w:rFonts w:eastAsia="Calibri"/>
        </w:rPr>
        <w:t xml:space="preserve"> </w:t>
      </w:r>
      <w:r w:rsidRPr="00164BE3">
        <w:t>będzie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 xml:space="preserve">w </w:t>
      </w:r>
      <w:r w:rsidRPr="00164BE3">
        <w:t>standardzie</w:t>
      </w:r>
      <w:r w:rsidRPr="00164BE3">
        <w:rPr>
          <w:rFonts w:eastAsia="Calibri"/>
        </w:rPr>
        <w:t xml:space="preserve"> </w:t>
      </w:r>
      <w:r w:rsidRPr="00164BE3">
        <w:t>V</w:t>
      </w:r>
      <w:r w:rsidR="00A76ADA">
        <w:t xml:space="preserve">. 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dróg</w:t>
      </w:r>
      <w:r w:rsidRPr="00164BE3">
        <w:rPr>
          <w:rFonts w:eastAsia="Calibri"/>
        </w:rPr>
        <w:t xml:space="preserve"> </w:t>
      </w:r>
      <w:r w:rsidRPr="00164BE3">
        <w:t>III</w:t>
      </w:r>
      <w:r w:rsidRPr="00164BE3">
        <w:rPr>
          <w:rFonts w:eastAsia="Calibri"/>
        </w:rPr>
        <w:t xml:space="preserve"> </w:t>
      </w:r>
      <w:r w:rsidRPr="00164BE3">
        <w:t>kolejności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pozostałe</w:t>
      </w:r>
      <w:r w:rsidRPr="00164BE3">
        <w:rPr>
          <w:rFonts w:eastAsia="Calibri"/>
        </w:rPr>
        <w:t xml:space="preserve"> </w:t>
      </w:r>
      <w:r w:rsidRPr="00164BE3">
        <w:t>ulic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terenie</w:t>
      </w:r>
      <w:r w:rsidRPr="00164BE3">
        <w:rPr>
          <w:rFonts w:eastAsia="Calibri"/>
        </w:rPr>
        <w:t xml:space="preserve"> </w:t>
      </w:r>
      <w:r w:rsidRPr="00164BE3">
        <w:t>gminy,</w:t>
      </w:r>
      <w:r w:rsidRPr="00164BE3">
        <w:rPr>
          <w:rFonts w:eastAsia="Calibri"/>
        </w:rPr>
        <w:t xml:space="preserve"> </w:t>
      </w:r>
      <w:r w:rsidRPr="00164BE3">
        <w:t>ulice</w:t>
      </w:r>
      <w:r w:rsidRPr="00164BE3">
        <w:rPr>
          <w:rFonts w:eastAsia="Calibri"/>
        </w:rPr>
        <w:t xml:space="preserve"> </w:t>
      </w:r>
      <w:r w:rsidRPr="00164BE3">
        <w:t>gruntowe:</w:t>
      </w:r>
      <w:r w:rsidRPr="00164BE3">
        <w:rPr>
          <w:rFonts w:eastAsia="Calibri"/>
        </w:rPr>
        <w:t xml:space="preserve"> </w:t>
      </w:r>
      <w:r w:rsidRPr="00164BE3">
        <w:t>Topolowa,</w:t>
      </w:r>
      <w:r w:rsidRPr="00164BE3">
        <w:rPr>
          <w:rFonts w:eastAsia="Calibri"/>
        </w:rPr>
        <w:t xml:space="preserve"> </w:t>
      </w:r>
      <w:r w:rsidRPr="00164BE3">
        <w:t>Leśna,</w:t>
      </w:r>
      <w:r w:rsidRPr="00164BE3">
        <w:rPr>
          <w:rFonts w:eastAsia="Calibri"/>
        </w:rPr>
        <w:t xml:space="preserve"> </w:t>
      </w:r>
      <w:r w:rsidRPr="00164BE3">
        <w:t>Słoneczna,</w:t>
      </w:r>
      <w:r w:rsidRPr="00164BE3">
        <w:rPr>
          <w:rFonts w:eastAsia="Calibri"/>
        </w:rPr>
        <w:t xml:space="preserve"> </w:t>
      </w:r>
      <w:r w:rsidRPr="00164BE3">
        <w:t>Żurawia,</w:t>
      </w:r>
      <w:r w:rsidRPr="00164BE3">
        <w:rPr>
          <w:rFonts w:eastAsia="Calibri"/>
        </w:rPr>
        <w:t xml:space="preserve"> </w:t>
      </w:r>
      <w:r w:rsidRPr="00164BE3">
        <w:t>Długa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Seminarialna</w:t>
      </w:r>
      <w:r w:rsidRPr="00164BE3">
        <w:rPr>
          <w:rFonts w:eastAsia="Calibri"/>
        </w:rPr>
        <w:t xml:space="preserve"> </w:t>
      </w:r>
      <w:r w:rsidRPr="00164BE3">
        <w:t>(o</w:t>
      </w:r>
      <w:r w:rsidRPr="00164BE3">
        <w:rPr>
          <w:rFonts w:eastAsia="Calibri"/>
        </w:rPr>
        <w:t xml:space="preserve"> </w:t>
      </w:r>
      <w:r w:rsidRPr="00164BE3">
        <w:lastRenderedPageBreak/>
        <w:t>nawierzchni</w:t>
      </w:r>
      <w:r w:rsidRPr="00164BE3">
        <w:rPr>
          <w:rFonts w:eastAsia="Calibri"/>
        </w:rPr>
        <w:t xml:space="preserve"> </w:t>
      </w:r>
      <w:r w:rsidRPr="00164BE3">
        <w:t>gruntowej),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Kwarcowa, </w:t>
      </w:r>
      <w:r w:rsidRPr="00164BE3">
        <w:t>Kochanowskiego,</w:t>
      </w:r>
      <w:r w:rsidRPr="00164BE3">
        <w:rPr>
          <w:rFonts w:eastAsia="Calibri"/>
        </w:rPr>
        <w:t xml:space="preserve"> </w:t>
      </w:r>
      <w:r w:rsidRPr="00164BE3">
        <w:t>Reja,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 xml:space="preserve"> Różana – o nawierzchni gruntowej, </w:t>
      </w:r>
      <w:r w:rsidRPr="00164BE3">
        <w:t>Zaułek,</w:t>
      </w:r>
      <w:r w:rsidRPr="00164BE3">
        <w:rPr>
          <w:rFonts w:eastAsia="Calibri"/>
        </w:rPr>
        <w:t xml:space="preserve"> </w:t>
      </w:r>
      <w:r w:rsidRPr="00164BE3">
        <w:t>Wąska,</w:t>
      </w:r>
      <w:r w:rsidRPr="00164BE3">
        <w:rPr>
          <w:rFonts w:eastAsia="Calibri"/>
        </w:rPr>
        <w:t xml:space="preserve"> </w:t>
      </w:r>
      <w:r w:rsidR="008A1AED">
        <w:rPr>
          <w:rFonts w:eastAsia="Calibri"/>
        </w:rPr>
        <w:t xml:space="preserve">Poprzeczna, </w:t>
      </w:r>
      <w:r w:rsidRPr="00164BE3">
        <w:t>Plażowa,</w:t>
      </w:r>
      <w:r w:rsidRPr="00164BE3">
        <w:rPr>
          <w:rFonts w:eastAsia="Calibri"/>
        </w:rPr>
        <w:t xml:space="preserve"> </w:t>
      </w:r>
      <w:r w:rsidRPr="00164BE3">
        <w:t>Szeroka,</w:t>
      </w:r>
      <w:r w:rsidRPr="00164BE3">
        <w:rPr>
          <w:rFonts w:eastAsia="Calibri"/>
        </w:rPr>
        <w:t xml:space="preserve"> </w:t>
      </w:r>
      <w:r w:rsidRPr="00164BE3">
        <w:t>Południowa,</w:t>
      </w:r>
      <w:r w:rsidRPr="00164BE3">
        <w:rPr>
          <w:rFonts w:eastAsia="Calibri"/>
        </w:rPr>
        <w:t xml:space="preserve"> </w:t>
      </w:r>
      <w:r w:rsidRPr="00164BE3">
        <w:t>Ks.</w:t>
      </w:r>
      <w:r w:rsidRPr="00164BE3">
        <w:rPr>
          <w:rFonts w:eastAsia="Calibri"/>
        </w:rPr>
        <w:t xml:space="preserve"> </w:t>
      </w:r>
      <w:r w:rsidRPr="00164BE3">
        <w:t>Werbla,</w:t>
      </w:r>
      <w:r w:rsidRPr="00164BE3">
        <w:rPr>
          <w:rFonts w:eastAsia="Calibri"/>
        </w:rPr>
        <w:t xml:space="preserve"> </w:t>
      </w:r>
      <w:r w:rsidRPr="00164BE3">
        <w:t>Szarych</w:t>
      </w:r>
      <w:r w:rsidRPr="00164BE3">
        <w:rPr>
          <w:rFonts w:eastAsia="Calibri"/>
        </w:rPr>
        <w:t xml:space="preserve"> </w:t>
      </w:r>
      <w:r w:rsidRPr="00164BE3">
        <w:t>Szeregów,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Prusa o nawierzchni gruntowej, </w:t>
      </w:r>
      <w:r w:rsidRPr="00164BE3">
        <w:t>Łąkowa,</w:t>
      </w:r>
      <w:r w:rsidRPr="00164BE3">
        <w:rPr>
          <w:rFonts w:eastAsia="Calibri"/>
        </w:rPr>
        <w:t xml:space="preserve"> </w:t>
      </w:r>
      <w:r w:rsidRPr="00164BE3">
        <w:t>Sobolewskiego,</w:t>
      </w:r>
      <w:r w:rsidRPr="00164BE3">
        <w:rPr>
          <w:rFonts w:eastAsia="Calibri"/>
        </w:rPr>
        <w:t xml:space="preserve"> </w:t>
      </w:r>
      <w:r w:rsidRPr="00164BE3">
        <w:t>Norwida,</w:t>
      </w:r>
      <w:r w:rsidRPr="00164BE3">
        <w:rPr>
          <w:rFonts w:eastAsia="Calibri"/>
        </w:rPr>
        <w:t xml:space="preserve"> </w:t>
      </w:r>
      <w:r w:rsidRPr="00164BE3">
        <w:t>Chabrowa</w:t>
      </w:r>
      <w:r w:rsidR="00D36494">
        <w:t>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terenie</w:t>
      </w:r>
      <w:r w:rsidRPr="00164BE3">
        <w:rPr>
          <w:rFonts w:eastAsia="Calibri"/>
        </w:rPr>
        <w:t xml:space="preserve"> </w:t>
      </w:r>
      <w:r w:rsidRPr="00164BE3">
        <w:t>gminy</w:t>
      </w:r>
    </w:p>
    <w:p w:rsidR="00C20FEB" w:rsidRPr="00164BE3" w:rsidRDefault="00C20FEB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spacing w:before="0" w:after="0"/>
      </w:pPr>
      <w:r w:rsidRPr="00164BE3">
        <w:t>272515P</w:t>
      </w:r>
      <w:r w:rsidRPr="00164BE3">
        <w:rPr>
          <w:rFonts w:eastAsia="Calibri"/>
        </w:rPr>
        <w:t xml:space="preserve"> </w:t>
      </w:r>
      <w:r w:rsidRPr="00164BE3">
        <w:t>Gościejewo-Laskowo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272516P</w:t>
      </w:r>
      <w:r w:rsidRPr="00164BE3">
        <w:rPr>
          <w:rFonts w:eastAsia="Calibri"/>
        </w:rPr>
        <w:t xml:space="preserve"> </w:t>
      </w:r>
      <w:r w:rsidRPr="00164BE3">
        <w:t>Marlewo</w:t>
      </w:r>
      <w:r w:rsidRPr="00164BE3">
        <w:rPr>
          <w:rFonts w:eastAsia="Calibri"/>
        </w:rPr>
        <w:t xml:space="preserve"> – </w:t>
      </w:r>
      <w:proofErr w:type="spellStart"/>
      <w:r w:rsidRPr="00164BE3">
        <w:t>Biniewo</w:t>
      </w:r>
      <w:proofErr w:type="spellEnd"/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wojewódzkiej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241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272523P</w:t>
      </w:r>
      <w:r w:rsidRPr="00164BE3">
        <w:rPr>
          <w:rFonts w:eastAsia="Calibri"/>
        </w:rPr>
        <w:t xml:space="preserve"> </w:t>
      </w:r>
      <w:r w:rsidRPr="00164BE3">
        <w:t>Rogoźno-Międzylesie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272526P</w:t>
      </w:r>
      <w:r w:rsidRPr="00164BE3">
        <w:rPr>
          <w:rFonts w:eastAsia="Calibri"/>
        </w:rPr>
        <w:t xml:space="preserve"> </w:t>
      </w:r>
      <w:r w:rsidRPr="00164BE3">
        <w:t>Owczegłowy</w:t>
      </w:r>
      <w:r w:rsidRPr="00164BE3">
        <w:rPr>
          <w:rFonts w:eastAsia="Calibri"/>
        </w:rPr>
        <w:t xml:space="preserve"> </w:t>
      </w:r>
    </w:p>
    <w:p w:rsidR="00C20FEB" w:rsidRDefault="00C20FEB" w:rsidP="00C20FEB">
      <w:pPr>
        <w:pStyle w:val="NormalnyWeb"/>
        <w:spacing w:before="0" w:after="0"/>
      </w:pPr>
      <w:r w:rsidRPr="00164BE3">
        <w:t>272515P</w:t>
      </w:r>
      <w:r w:rsidRPr="00164BE3">
        <w:rPr>
          <w:rFonts w:eastAsia="Calibri"/>
        </w:rPr>
        <w:t xml:space="preserve"> </w:t>
      </w:r>
      <w:r w:rsidRPr="00164BE3">
        <w:t>Rogoźno-Laskowo</w:t>
      </w:r>
    </w:p>
    <w:p w:rsidR="00C20FEB" w:rsidRPr="00164BE3" w:rsidRDefault="00C20FEB" w:rsidP="00C20FEB">
      <w:pPr>
        <w:pStyle w:val="NormalnyWeb"/>
        <w:spacing w:before="0" w:after="0"/>
      </w:pPr>
      <w:r w:rsidRPr="00D8567B">
        <w:t>272530P</w:t>
      </w:r>
      <w:r w:rsidRPr="00D8567B">
        <w:rPr>
          <w:rFonts w:eastAsia="Calibri"/>
        </w:rPr>
        <w:t xml:space="preserve"> </w:t>
      </w:r>
      <w:r w:rsidRPr="00D8567B">
        <w:t>Budziszewko</w:t>
      </w:r>
      <w:r w:rsidRPr="00D8567B">
        <w:rPr>
          <w:rFonts w:eastAsia="Calibri"/>
        </w:rPr>
        <w:t xml:space="preserve"> </w:t>
      </w:r>
      <w:r w:rsidRPr="00D8567B">
        <w:t>w</w:t>
      </w:r>
      <w:r w:rsidRPr="00D8567B">
        <w:rPr>
          <w:rFonts w:eastAsia="Calibri"/>
        </w:rPr>
        <w:t xml:space="preserve"> </w:t>
      </w:r>
      <w:r w:rsidRPr="00D8567B">
        <w:t>kierunku</w:t>
      </w:r>
      <w:r w:rsidRPr="00D8567B">
        <w:rPr>
          <w:rFonts w:eastAsia="Calibri"/>
        </w:rPr>
        <w:t xml:space="preserve"> </w:t>
      </w:r>
      <w:r w:rsidRPr="00D8567B">
        <w:t>Budziszewic</w:t>
      </w:r>
      <w:r w:rsidR="00FF12DF" w:rsidRPr="00D8567B"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272519P</w:t>
      </w:r>
      <w:r w:rsidRPr="00164BE3">
        <w:rPr>
          <w:rFonts w:eastAsia="Calibri"/>
        </w:rPr>
        <w:t xml:space="preserve"> </w:t>
      </w:r>
      <w:r w:rsidRPr="00164BE3">
        <w:t>Ruda</w:t>
      </w:r>
      <w:r w:rsidRPr="00164BE3">
        <w:rPr>
          <w:rFonts w:eastAsia="Calibri"/>
        </w:rPr>
        <w:t xml:space="preserve"> – </w:t>
      </w:r>
      <w:r w:rsidRPr="00164BE3">
        <w:t>Nowy</w:t>
      </w:r>
      <w:r w:rsidRPr="00164BE3">
        <w:rPr>
          <w:rFonts w:eastAsia="Calibri"/>
        </w:rPr>
        <w:t xml:space="preserve"> </w:t>
      </w:r>
      <w:r w:rsidRPr="00164BE3">
        <w:t>Młyn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272528P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Kostusina</w:t>
      </w:r>
    </w:p>
    <w:p w:rsidR="00C20FEB" w:rsidRDefault="00C20FEB" w:rsidP="00C20FEB">
      <w:pPr>
        <w:pStyle w:val="NormalnyWeb"/>
        <w:spacing w:before="0" w:after="0"/>
      </w:pPr>
      <w:r w:rsidRPr="00164BE3">
        <w:t>272535P</w:t>
      </w:r>
      <w:r w:rsidRPr="00164BE3">
        <w:rPr>
          <w:rFonts w:eastAsia="Calibri"/>
        </w:rPr>
        <w:t xml:space="preserve"> </w:t>
      </w:r>
      <w:r w:rsidRPr="00164BE3">
        <w:t>Nienawiszcz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Boguniewa</w:t>
      </w:r>
    </w:p>
    <w:p w:rsidR="005240F8" w:rsidRPr="00D8567B" w:rsidRDefault="005240F8" w:rsidP="005240F8">
      <w:pPr>
        <w:pStyle w:val="NormalnyWeb"/>
        <w:spacing w:before="0" w:after="0"/>
      </w:pPr>
      <w:r w:rsidRPr="00D8567B">
        <w:t>272527P</w:t>
      </w:r>
      <w:r w:rsidRPr="00D8567B">
        <w:rPr>
          <w:rFonts w:eastAsia="Calibri"/>
        </w:rPr>
        <w:t xml:space="preserve"> </w:t>
      </w:r>
      <w:r w:rsidRPr="00D8567B">
        <w:t>od</w:t>
      </w:r>
      <w:r w:rsidRPr="00D8567B">
        <w:rPr>
          <w:rFonts w:eastAsia="Calibri"/>
        </w:rPr>
        <w:t xml:space="preserve"> </w:t>
      </w:r>
      <w:r w:rsidRPr="00D8567B">
        <w:t>drogi</w:t>
      </w:r>
      <w:r w:rsidRPr="00D8567B">
        <w:rPr>
          <w:rFonts w:eastAsia="Calibri"/>
        </w:rPr>
        <w:t xml:space="preserve"> </w:t>
      </w:r>
      <w:r w:rsidRPr="00D8567B">
        <w:t>powiatowej</w:t>
      </w:r>
      <w:r w:rsidRPr="00D8567B">
        <w:rPr>
          <w:rFonts w:eastAsia="Calibri"/>
        </w:rPr>
        <w:t xml:space="preserve"> </w:t>
      </w:r>
      <w:r w:rsidRPr="00D8567B">
        <w:t>nr</w:t>
      </w:r>
      <w:r w:rsidRPr="00D8567B">
        <w:rPr>
          <w:rFonts w:eastAsia="Calibri"/>
        </w:rPr>
        <w:t xml:space="preserve"> </w:t>
      </w:r>
      <w:r w:rsidRPr="00D8567B">
        <w:t>2038P</w:t>
      </w:r>
      <w:r w:rsidRPr="00D8567B">
        <w:rPr>
          <w:rFonts w:eastAsia="Calibri"/>
        </w:rPr>
        <w:t xml:space="preserve"> </w:t>
      </w:r>
      <w:r w:rsidRPr="00D8567B">
        <w:t>koło</w:t>
      </w:r>
      <w:r w:rsidRPr="00D8567B">
        <w:rPr>
          <w:rFonts w:eastAsia="Calibri"/>
        </w:rPr>
        <w:t xml:space="preserve"> </w:t>
      </w:r>
      <w:r w:rsidRPr="00D8567B">
        <w:t>remizy</w:t>
      </w:r>
      <w:r w:rsidRPr="00D8567B">
        <w:rPr>
          <w:rFonts w:eastAsia="Calibri"/>
        </w:rPr>
        <w:t xml:space="preserve"> </w:t>
      </w:r>
      <w:r w:rsidRPr="00D8567B">
        <w:t>OSP</w:t>
      </w:r>
      <w:r w:rsidRPr="00D8567B">
        <w:rPr>
          <w:rFonts w:eastAsia="Calibri"/>
        </w:rPr>
        <w:t xml:space="preserve"> </w:t>
      </w:r>
      <w:r w:rsidRPr="00D8567B">
        <w:t>do</w:t>
      </w:r>
      <w:r w:rsidRPr="00D8567B">
        <w:rPr>
          <w:rFonts w:eastAsia="Calibri"/>
        </w:rPr>
        <w:t xml:space="preserve"> </w:t>
      </w:r>
      <w:r w:rsidRPr="00D8567B">
        <w:t>drogi</w:t>
      </w:r>
      <w:r w:rsidRPr="00D8567B">
        <w:rPr>
          <w:rFonts w:eastAsia="Calibri"/>
        </w:rPr>
        <w:t xml:space="preserve"> </w:t>
      </w:r>
      <w:r w:rsidRPr="00D8567B">
        <w:t>2038P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272537P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przepompowni</w:t>
      </w:r>
      <w:r w:rsidRPr="00164BE3">
        <w:rPr>
          <w:rFonts w:eastAsia="Calibri"/>
        </w:rPr>
        <w:t xml:space="preserve"> </w:t>
      </w:r>
      <w:r w:rsidRPr="00164BE3">
        <w:t>ścieków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273523P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Owieczkach</w:t>
      </w:r>
    </w:p>
    <w:p w:rsidR="00C20FEB" w:rsidRPr="00164BE3" w:rsidRDefault="00C20FEB" w:rsidP="00C20FEB">
      <w:pPr>
        <w:pStyle w:val="NormalnyWeb"/>
        <w:numPr>
          <w:ilvl w:val="0"/>
          <w:numId w:val="10"/>
        </w:numPr>
        <w:spacing w:after="28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podlegające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zimowemu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utrzymaniu</w:t>
      </w:r>
      <w:r w:rsidR="005F29C0">
        <w:rPr>
          <w:b/>
          <w:bCs/>
        </w:rPr>
        <w:t xml:space="preserve"> wg standardu VI</w:t>
      </w:r>
      <w:r w:rsidR="006566CD">
        <w:rPr>
          <w:b/>
          <w:bCs/>
        </w:rPr>
        <w:t xml:space="preserve"> </w:t>
      </w:r>
      <w:r w:rsidRPr="00164BE3">
        <w:rPr>
          <w:b/>
          <w:bCs/>
        </w:rPr>
        <w:t>: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201521P</w:t>
      </w:r>
      <w:r w:rsidRPr="00164BE3">
        <w:rPr>
          <w:rFonts w:eastAsia="Calibri"/>
        </w:rPr>
        <w:t xml:space="preserve"> </w:t>
      </w:r>
      <w:r w:rsidRPr="00164BE3">
        <w:t>Karolewo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Sokołowa</w:t>
      </w:r>
      <w:r w:rsidRPr="00164BE3">
        <w:rPr>
          <w:rFonts w:eastAsia="Calibri"/>
        </w:rPr>
        <w:t xml:space="preserve"> </w:t>
      </w:r>
      <w:r w:rsidRPr="00164BE3">
        <w:t>Budzyńskiego</w:t>
      </w:r>
    </w:p>
    <w:p w:rsidR="00E70877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273530P</w:t>
      </w:r>
      <w:r w:rsidRPr="00164BE3">
        <w:rPr>
          <w:rFonts w:eastAsia="Calibri"/>
        </w:rPr>
        <w:t xml:space="preserve"> </w:t>
      </w:r>
      <w:r w:rsidRPr="00164BE3">
        <w:t>Ruda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Kaziopole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Dąbrówki</w:t>
      </w:r>
      <w:r w:rsidRPr="00164BE3">
        <w:rPr>
          <w:rFonts w:eastAsia="Calibri"/>
        </w:rPr>
        <w:t xml:space="preserve"> </w:t>
      </w:r>
      <w:r w:rsidRPr="00164BE3">
        <w:t>Ludomskiej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DK11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Nowego</w:t>
      </w:r>
      <w:r w:rsidRPr="00164BE3">
        <w:rPr>
          <w:rFonts w:eastAsia="Calibri"/>
        </w:rPr>
        <w:t xml:space="preserve"> </w:t>
      </w:r>
      <w:r w:rsidR="00E70877">
        <w:rPr>
          <w:rFonts w:eastAsia="Calibri"/>
        </w:rPr>
        <w:t xml:space="preserve"> </w:t>
      </w:r>
    </w:p>
    <w:p w:rsidR="00C20FEB" w:rsidRPr="00164BE3" w:rsidRDefault="00E70877" w:rsidP="00C20FEB">
      <w:pPr>
        <w:pStyle w:val="NormalnyWeb"/>
        <w:spacing w:before="0" w:after="0"/>
      </w:pPr>
      <w:r>
        <w:rPr>
          <w:rFonts w:eastAsia="Calibri"/>
        </w:rPr>
        <w:t xml:space="preserve">               </w:t>
      </w:r>
      <w:r w:rsidR="00C20FEB" w:rsidRPr="00164BE3">
        <w:t>Młyna)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272521P</w:t>
      </w:r>
      <w:r w:rsidRPr="00164BE3">
        <w:rPr>
          <w:rFonts w:eastAsia="Calibri"/>
        </w:rPr>
        <w:t xml:space="preserve"> </w:t>
      </w:r>
      <w:r w:rsidRPr="00164BE3">
        <w:t>Grudna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Dąbrówki</w:t>
      </w:r>
      <w:r w:rsidRPr="00164BE3">
        <w:rPr>
          <w:rFonts w:eastAsia="Calibri"/>
        </w:rPr>
        <w:t xml:space="preserve"> </w:t>
      </w:r>
      <w:r w:rsidRPr="00164BE3">
        <w:t>Ludomskiej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272518P</w:t>
      </w:r>
      <w:r w:rsidRPr="00164BE3">
        <w:rPr>
          <w:rFonts w:eastAsia="Calibri"/>
        </w:rPr>
        <w:t xml:space="preserve"> </w:t>
      </w:r>
      <w:r w:rsidRPr="00164BE3">
        <w:t>Rogoźno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Marlewo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Siernik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272529P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proofErr w:type="spellStart"/>
      <w:r w:rsidRPr="00164BE3">
        <w:t>Grzybowic</w:t>
      </w:r>
      <w:proofErr w:type="spellEnd"/>
    </w:p>
    <w:p w:rsidR="00C20FEB" w:rsidRPr="00164BE3" w:rsidRDefault="00C20FEB" w:rsidP="00C20FEB">
      <w:pPr>
        <w:pStyle w:val="NormalnyWeb"/>
        <w:spacing w:before="0" w:after="0"/>
      </w:pPr>
      <w:r w:rsidRPr="00164BE3">
        <w:t>273529P</w:t>
      </w:r>
      <w:r w:rsidRPr="00164BE3">
        <w:rPr>
          <w:rFonts w:eastAsia="Calibri"/>
        </w:rPr>
        <w:t xml:space="preserve"> </w:t>
      </w:r>
      <w:r w:rsidRPr="00164BE3">
        <w:t>Wełna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Smolarz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273537P</w:t>
      </w:r>
      <w:r w:rsidRPr="00164BE3">
        <w:rPr>
          <w:rFonts w:eastAsia="Calibri"/>
        </w:rPr>
        <w:t xml:space="preserve"> </w:t>
      </w:r>
      <w:r w:rsidRPr="00164BE3">
        <w:t>Jaracz</w:t>
      </w:r>
      <w:r w:rsidRPr="00164BE3">
        <w:rPr>
          <w:rFonts w:eastAsia="Calibri"/>
        </w:rPr>
        <w:t xml:space="preserve"> </w:t>
      </w:r>
      <w:r w:rsidRPr="00164BE3">
        <w:t>Młyn-Piłka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272534P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końca</w:t>
      </w:r>
      <w:r w:rsidRPr="00164BE3">
        <w:rPr>
          <w:rFonts w:eastAsia="Calibri"/>
        </w:rPr>
        <w:t xml:space="preserve"> </w:t>
      </w:r>
      <w:r w:rsidRPr="00164BE3">
        <w:t>zabudowań)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Boguniewa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272547P</w:t>
      </w:r>
      <w:r w:rsidRPr="00164BE3">
        <w:rPr>
          <w:rFonts w:eastAsia="Calibri"/>
        </w:rPr>
        <w:t xml:space="preserve"> </w:t>
      </w:r>
      <w:r w:rsidRPr="00164BE3">
        <w:t>Studzieniec-Budziszewko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272531P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granicy</w:t>
      </w:r>
      <w:r w:rsidRPr="00164BE3">
        <w:rPr>
          <w:rFonts w:eastAsia="Calibri"/>
        </w:rPr>
        <w:t xml:space="preserve"> </w:t>
      </w:r>
      <w:r w:rsidRPr="00164BE3">
        <w:t>gminy</w:t>
      </w:r>
    </w:p>
    <w:p w:rsidR="00454592" w:rsidRDefault="00C20FEB" w:rsidP="00C20FEB">
      <w:pPr>
        <w:pStyle w:val="NormalnyWeb"/>
        <w:spacing w:before="0" w:after="0"/>
      </w:pPr>
      <w:r w:rsidRPr="00164BE3">
        <w:t>272532P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powiatowej</w:t>
      </w:r>
      <w:r w:rsidRPr="00164BE3">
        <w:rPr>
          <w:rFonts w:eastAsia="Calibri"/>
        </w:rPr>
        <w:t xml:space="preserve"> </w:t>
      </w:r>
      <w:r w:rsidRPr="00164BE3">
        <w:t>2029P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proofErr w:type="spellStart"/>
      <w:r w:rsidRPr="00164BE3">
        <w:t>Nienawiszcza</w:t>
      </w:r>
      <w:proofErr w:type="spellEnd"/>
    </w:p>
    <w:p w:rsidR="00C20FEB" w:rsidRDefault="00454592" w:rsidP="00C20FEB">
      <w:pPr>
        <w:pStyle w:val="NormalnyWeb"/>
        <w:spacing w:before="0" w:after="0"/>
      </w:pPr>
      <w:r w:rsidRPr="00164BE3">
        <w:t>272509P</w:t>
      </w:r>
      <w:r w:rsidRPr="00164BE3">
        <w:rPr>
          <w:rFonts w:eastAsia="Calibri"/>
        </w:rPr>
        <w:t xml:space="preserve"> </w:t>
      </w:r>
      <w:r w:rsidRPr="00164BE3">
        <w:t>Cieśle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Potuł</w:t>
      </w:r>
      <w:r>
        <w:t xml:space="preserve"> – odcinek o nawierzchni gruntowej</w:t>
      </w:r>
    </w:p>
    <w:p w:rsidR="00EE3E5A" w:rsidRDefault="00EE3E5A" w:rsidP="00C20FEB">
      <w:pPr>
        <w:pStyle w:val="NormalnyWeb"/>
        <w:spacing w:before="0" w:after="0"/>
      </w:pPr>
      <w:r>
        <w:t>Teren Targowiska Miejskiego w Rogoźnie</w:t>
      </w:r>
    </w:p>
    <w:p w:rsidR="005E3FAA" w:rsidRDefault="005E3FAA" w:rsidP="00C20FEB">
      <w:pPr>
        <w:pStyle w:val="NormalnyWeb"/>
        <w:spacing w:before="0" w:after="0"/>
      </w:pPr>
      <w:r>
        <w:t>P</w:t>
      </w:r>
      <w:r w:rsidRPr="00164BE3">
        <w:t>arking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cmentarzu</w:t>
      </w:r>
      <w:r>
        <w:t xml:space="preserve"> w Rogoźnie.</w:t>
      </w:r>
    </w:p>
    <w:p w:rsidR="00454592" w:rsidRPr="00164BE3" w:rsidRDefault="00454592" w:rsidP="00C20FEB">
      <w:pPr>
        <w:pStyle w:val="NormalnyWeb"/>
        <w:spacing w:before="0" w:after="0"/>
      </w:pPr>
    </w:p>
    <w:p w:rsidR="00C20FEB" w:rsidRPr="00164BE3" w:rsidRDefault="00C20FEB" w:rsidP="00C20FEB">
      <w:pPr>
        <w:pageBreakBefore/>
        <w:widowControl/>
        <w:suppressAutoHyphens w:val="0"/>
        <w:spacing w:before="280"/>
        <w:jc w:val="right"/>
        <w:rPr>
          <w:rFonts w:eastAsia="Times New Roman" w:cs="Times New Roman"/>
          <w:b/>
          <w:bCs/>
        </w:rPr>
      </w:pPr>
      <w:r w:rsidRPr="00164BE3">
        <w:rPr>
          <w:rFonts w:eastAsia="Times New Roman" w:cs="Times New Roman"/>
          <w:b/>
          <w:bCs/>
        </w:rPr>
        <w:lastRenderedPageBreak/>
        <w:t>Załącznik</w:t>
      </w:r>
      <w:r w:rsidRPr="00164BE3">
        <w:rPr>
          <w:rFonts w:eastAsia="Calibri" w:cs="Times New Roman"/>
          <w:b/>
          <w:bCs/>
        </w:rPr>
        <w:t xml:space="preserve"> </w:t>
      </w:r>
      <w:r w:rsidRPr="00164BE3">
        <w:rPr>
          <w:rFonts w:cs="Times New Roman"/>
          <w:b/>
          <w:bCs/>
        </w:rPr>
        <w:t>Nr</w:t>
      </w:r>
      <w:r w:rsidRPr="00164BE3">
        <w:rPr>
          <w:rFonts w:eastAsia="Calibri" w:cs="Times New Roman"/>
          <w:b/>
          <w:bCs/>
        </w:rPr>
        <w:t xml:space="preserve"> </w:t>
      </w:r>
      <w:r w:rsidR="00164BE3">
        <w:rPr>
          <w:rFonts w:cs="Times New Roman"/>
          <w:b/>
          <w:bCs/>
        </w:rPr>
        <w:t>11</w:t>
      </w:r>
      <w:r w:rsidRPr="00164BE3">
        <w:rPr>
          <w:rFonts w:eastAsia="Calibri" w:cs="Times New Roman"/>
          <w:b/>
          <w:bCs/>
        </w:rPr>
        <w:t xml:space="preserve"> </w:t>
      </w:r>
      <w:r w:rsidR="009D2F28">
        <w:rPr>
          <w:rFonts w:eastAsia="Times New Roman" w:cs="Times New Roman"/>
          <w:b/>
          <w:bCs/>
        </w:rPr>
        <w:t xml:space="preserve"> </w:t>
      </w:r>
    </w:p>
    <w:p w:rsidR="00C20FEB" w:rsidRPr="00164BE3" w:rsidRDefault="00C20FEB" w:rsidP="00C20FEB">
      <w:pPr>
        <w:widowControl/>
        <w:suppressAutoHyphens w:val="0"/>
        <w:spacing w:before="280"/>
        <w:jc w:val="center"/>
        <w:rPr>
          <w:rFonts w:eastAsia="Times New Roman" w:cs="Times New Roman"/>
          <w:b/>
          <w:bCs/>
          <w:smallCaps/>
        </w:rPr>
      </w:pPr>
      <w:r w:rsidRPr="00164BE3">
        <w:rPr>
          <w:rFonts w:eastAsia="Times New Roman" w:cs="Times New Roman"/>
          <w:b/>
          <w:bCs/>
          <w:smallCaps/>
        </w:rPr>
        <w:t>Wykaz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ulic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objętych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pozimowym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sprzątaniem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na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terenie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miasta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Rogoźna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w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roku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201</w:t>
      </w:r>
      <w:r w:rsidR="00FF12DF">
        <w:rPr>
          <w:rFonts w:cs="Times New Roman"/>
          <w:b/>
          <w:bCs/>
          <w:smallCaps/>
        </w:rPr>
        <w:t>8</w:t>
      </w:r>
    </w:p>
    <w:tbl>
      <w:tblPr>
        <w:tblW w:w="9470" w:type="dxa"/>
        <w:tblInd w:w="-2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2"/>
        <w:gridCol w:w="451"/>
        <w:gridCol w:w="49"/>
        <w:gridCol w:w="3768"/>
        <w:gridCol w:w="719"/>
        <w:gridCol w:w="273"/>
        <w:gridCol w:w="2561"/>
        <w:gridCol w:w="599"/>
        <w:gridCol w:w="968"/>
      </w:tblGrid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proofErr w:type="spellStart"/>
            <w:r w:rsidRPr="00164BE3">
              <w:rPr>
                <w:rFonts w:eastAsia="Times New Roman" w:cs="Times New Roman"/>
                <w:b/>
                <w:bCs/>
              </w:rPr>
              <w:t>Lp</w:t>
            </w:r>
            <w:proofErr w:type="spellEnd"/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Nazwa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ulicy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Długość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w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164BE3">
              <w:rPr>
                <w:rFonts w:cs="Times New Roman"/>
                <w:b/>
                <w:bCs/>
              </w:rPr>
              <w:t>mb</w:t>
            </w:r>
            <w:proofErr w:type="spellEnd"/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Uwagi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proofErr w:type="spellStart"/>
            <w:r w:rsidRPr="00164BE3">
              <w:rPr>
                <w:rFonts w:eastAsia="Times New Roman" w:cs="Times New Roman"/>
              </w:rPr>
              <w:t>Boguniewska</w:t>
            </w:r>
            <w:proofErr w:type="spellEnd"/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200,00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dwustronnie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750,00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  <w:r w:rsidRPr="00164BE3">
              <w:rPr>
                <w:rFonts w:eastAsia="Calibri" w:cs="Times New Roman"/>
              </w:rPr>
              <w:t xml:space="preserve"> – </w:t>
            </w:r>
            <w:r w:rsidRPr="00164BE3">
              <w:rPr>
                <w:rFonts w:cs="Times New Roman"/>
              </w:rPr>
              <w:t>nowa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nawierzchnia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pasie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zieleni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258,00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M.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380,00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5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Marcinkowskiego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167,00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Kościelna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454,00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7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Kilińskiego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57,00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8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Rzeźnicka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167,00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9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Piekarska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72,50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10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Ogrodowa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236,00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11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Pl.</w:t>
            </w:r>
            <w:r w:rsidRPr="00164BE3">
              <w:rPr>
                <w:rFonts w:eastAsia="Calibri" w:cs="Times New Roman"/>
              </w:rPr>
              <w:t xml:space="preserve"> </w:t>
            </w:r>
            <w:proofErr w:type="spellStart"/>
            <w:r w:rsidRPr="00164BE3">
              <w:rPr>
                <w:rFonts w:cs="Times New Roman"/>
              </w:rPr>
              <w:t>Powst</w:t>
            </w:r>
            <w:proofErr w:type="spellEnd"/>
            <w:r w:rsidRPr="00164BE3">
              <w:rPr>
                <w:rFonts w:cs="Times New Roman"/>
              </w:rPr>
              <w:t>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Wlkp.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305,00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12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Szkolna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258,00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13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Rynkowa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173,00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14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Wójtostwo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241,00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15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K.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Wyszyńskiego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272,00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16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Czarnkowska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420,50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17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Lipowa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100</w:t>
            </w:r>
            <w:r w:rsidRPr="00164BE3">
              <w:rPr>
                <w:rFonts w:eastAsia="Times New Roman" w:cs="Times New Roman"/>
              </w:rPr>
              <w:t>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18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M.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Szkolna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88,00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19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Fabryczna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100,00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20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II.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A.W.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Polskiego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246,00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21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Piłsudskiego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(od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przejazdu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kolejowego)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397,00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22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Seminarialna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327,00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23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Polna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620,00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24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Asnyka,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Orzeszkowa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350,00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lastRenderedPageBreak/>
              <w:t>25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Prusa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602,50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26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Piłsudskiego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180,00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27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Dworcowa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875,00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28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Mickiewicza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371,00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29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Krótka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300,00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30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Kościuszki,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Kotlarska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805,50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31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Nowa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540,00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32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Gościnna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220,00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33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Działkowa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423,00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34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Spółdzielnia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Mieszkaniowa</w:t>
            </w:r>
          </w:p>
          <w:p w:rsidR="00C20FEB" w:rsidRPr="00164BE3" w:rsidRDefault="00C20FEB">
            <w:pPr>
              <w:widowControl/>
              <w:suppressAutoHyphens w:val="0"/>
              <w:spacing w:before="280" w:after="119"/>
              <w:rPr>
                <w:rFonts w:cs="Times New Roman"/>
              </w:rPr>
            </w:pPr>
            <w:r w:rsidRPr="00164BE3">
              <w:rPr>
                <w:rFonts w:cs="Times New Roman"/>
              </w:rPr>
              <w:t>(Biskupskiego,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Przemysława)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850,00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35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Krzyżaniaka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110,00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61243B">
        <w:trPr>
          <w:trHeight w:val="513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36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Droga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zbiorcza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ul.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Kościuszki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1 256,00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rPr>
          <w:trHeight w:val="49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37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Droga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osiedlowa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Paderewskiego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+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Łącznik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Nową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350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38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Długa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odcinku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Poznańskiej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do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nr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21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04BE8" w:rsidRPr="00164BE3" w:rsidTr="0061243B">
        <w:trPr>
          <w:trHeight w:val="31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39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Słowackiego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142,00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61243B">
        <w:trPr>
          <w:trHeight w:val="31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Sienkiewicza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136,00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61243B">
        <w:trPr>
          <w:trHeight w:val="31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41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Miodowa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130,00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61243B">
        <w:trPr>
          <w:trHeight w:val="31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Kwiatowa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116,00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61243B">
        <w:trPr>
          <w:trHeight w:val="31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43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Smolary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170,00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20FEB" w:rsidRPr="00164BE3" w:rsidTr="0061243B">
        <w:trPr>
          <w:trHeight w:val="315"/>
        </w:trPr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dwustronnie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(x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2)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 w:rsidP="00C04BE8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1</w:t>
            </w:r>
            <w:r w:rsidR="00C04BE8">
              <w:rPr>
                <w:rFonts w:eastAsia="Times New Roman" w:cs="Times New Roman"/>
                <w:b/>
                <w:bCs/>
              </w:rPr>
              <w:t>9 616</w:t>
            </w:r>
            <w:r w:rsidRPr="00164BE3">
              <w:rPr>
                <w:rFonts w:eastAsia="Times New Roman" w:cs="Times New Roman"/>
                <w:b/>
                <w:bCs/>
              </w:rPr>
              <w:t>,00x2=3</w:t>
            </w:r>
            <w:r w:rsidR="00C04BE8">
              <w:rPr>
                <w:rFonts w:eastAsia="Times New Roman" w:cs="Times New Roman"/>
                <w:b/>
                <w:bCs/>
              </w:rPr>
              <w:t>9</w:t>
            </w:r>
            <w:r w:rsidR="00B62A5E">
              <w:rPr>
                <w:rFonts w:eastAsia="Times New Roman" w:cs="Times New Roman"/>
                <w:b/>
                <w:bCs/>
              </w:rPr>
              <w:t xml:space="preserve"> </w:t>
            </w:r>
            <w:r w:rsidR="00C04BE8">
              <w:rPr>
                <w:rFonts w:eastAsia="Times New Roman" w:cs="Times New Roman"/>
                <w:b/>
                <w:bCs/>
              </w:rPr>
              <w:t>232</w:t>
            </w:r>
            <w:r w:rsidRPr="00164BE3">
              <w:rPr>
                <w:rFonts w:cs="Times New Roman"/>
                <w:b/>
                <w:bCs/>
              </w:rPr>
              <w:t>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44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Wągrowiecka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cs="Times New Roman"/>
              </w:rPr>
              <w:t>jednostronnie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5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Cmentarna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150,00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6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proofErr w:type="spellStart"/>
            <w:r w:rsidRPr="00164BE3">
              <w:rPr>
                <w:rFonts w:eastAsia="Times New Roman" w:cs="Times New Roman"/>
              </w:rPr>
              <w:t>Konieczyńskich</w:t>
            </w:r>
            <w:proofErr w:type="spellEnd"/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300,00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7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Garbacka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260,00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8</w:t>
            </w: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Ruda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ciąg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pieszo-jezdny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ronda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lastRenderedPageBreak/>
              <w:t>kierunku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bloków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lastRenderedPageBreak/>
              <w:t>288,00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jednostronnie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1 248,00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</w:p>
        </w:tc>
      </w:tr>
      <w:tr w:rsidR="00C20FEB" w:rsidRPr="00164BE3" w:rsidTr="0061243B">
        <w:tc>
          <w:tcPr>
            <w:tcW w:w="533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Ogółem:</w:t>
            </w:r>
          </w:p>
        </w:tc>
        <w:tc>
          <w:tcPr>
            <w:tcW w:w="2834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C20FEB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40 480</w:t>
            </w:r>
            <w:r w:rsidR="00C20FEB" w:rsidRPr="00164BE3">
              <w:rPr>
                <w:rFonts w:eastAsia="Times New Roman" w:cs="Times New Roman"/>
                <w:b/>
                <w:bCs/>
              </w:rPr>
              <w:t>,00</w:t>
            </w:r>
          </w:p>
        </w:tc>
        <w:tc>
          <w:tcPr>
            <w:tcW w:w="1567" w:type="dxa"/>
            <w:gridSpan w:val="2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</w:tr>
      <w:tr w:rsidR="00BB41F7" w:rsidRPr="00BB41F7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1F7" w:rsidRPr="00610DFD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</w:rPr>
            </w:pPr>
            <w:bookmarkStart w:id="0" w:name="RANGE!A1%3AD47"/>
            <w:bookmarkEnd w:id="0"/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1F7" w:rsidRPr="00610DFD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66" w:rsidRPr="00BB41F7" w:rsidRDefault="00D92466" w:rsidP="00BB41F7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1F7" w:rsidRPr="00D92466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B41F7" w:rsidRPr="00D92466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B41F7" w:rsidRPr="00D92466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B41F7" w:rsidRPr="00D92466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B41F7" w:rsidRPr="00D92466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D92466" w:rsidRDefault="00D92466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B62A5E" w:rsidRPr="00D92466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D92466" w:rsidRDefault="00D92466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  <w:p w:rsidR="00D92466" w:rsidRPr="00D92466" w:rsidRDefault="00D92466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</w:rPr>
            </w:pPr>
            <w:r w:rsidRPr="00D92466">
              <w:rPr>
                <w:rFonts w:ascii="Calibri" w:eastAsia="Times New Roman" w:hAnsi="Calibri" w:cs="Calibri"/>
                <w:b/>
                <w:color w:val="000000"/>
                <w:kern w:val="0"/>
              </w:rPr>
              <w:t>Załącznik Nr 12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8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Wykaz chodników, parkingów i</w:t>
            </w:r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placów na terenie miasta Rogoźna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do zimowego utrzymania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45"/>
        </w:trPr>
        <w:tc>
          <w:tcPr>
            <w:tcW w:w="5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proofErr w:type="spellStart"/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Nazwa ulicy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Ilość m</w:t>
            </w:r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Uwagi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W. Poznańska 34-36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na wysokości kościoła Ducha św.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Pl. K. Marcinkowskiego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589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chodniki i parkingi utwardzone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Pl. K. Marcinkowskiego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972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alejki i place utwardzone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Kościuszki przystanek autobusowy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2 - przystanki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AA1CE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Rondo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Kościuszki 49 do ZSZ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485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Pl. </w:t>
            </w:r>
            <w:proofErr w:type="spellStart"/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Powst</w:t>
            </w:r>
            <w:proofErr w:type="spellEnd"/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. Wlkp.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614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alejki - </w:t>
            </w:r>
            <w:proofErr w:type="spellStart"/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pozbruk</w:t>
            </w:r>
            <w:proofErr w:type="spellEnd"/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1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Przystanek autobusowy </w:t>
            </w:r>
            <w:proofErr w:type="spellStart"/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wc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Chodnik od Ronda przy ZSZ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Przystanek szkolny - ul. Ogrodowa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Parking przy ul. Kościuszki 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572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W. Poznańska miejsca postojowe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nowe W. Poznańska 2-18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AA1CE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  <w:r w:rsidR="00AA1CE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W. Poznańska miejsca postojowe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nowe W. Poznańska 20-24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W. Poznańska miejsca postojowe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nowe W. Poznańska 26-68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W. Poznańska miejsca postojowe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nowe W. Poznańska 70-84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W. Poznańska miejsca postojowe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nowe W. Poznańska 1-19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18</w:t>
            </w:r>
          </w:p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Kościuszki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  260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arking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i nowe chodniki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przed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blokiem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nr 56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Sądowa i parkingi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12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543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przejście od OSP do bramy w kierunku Paderewskiego i od bramy do nowej drogi, zatoczka parkingowa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K. S. Wyszyńskiego miejsca postojowe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nowe K. S. Wyszyńskiego 4-40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Czarnkowska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wjazd do gazowni - od płotu do asfaltu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Kościuszki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– od ronda do garaży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2 175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chodnik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i parkingi utwardzone obustronnie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Droga przy przedszkolu Przemysław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chodniki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Paderewskiego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–od garaży do osiedla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560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chodniki i wjazdy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Droga do TESCO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chodniki i wjazdy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  <w:r w:rsidR="00612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Ruda - chodniki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</w:t>
            </w: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d przejazdu kolejowego do ronda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E703DA" w:rsidRDefault="0061243B" w:rsidP="0061243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Łącznik ul. Paderewskiego z ul. Nową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61243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29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Parking Wójtostwo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106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wraz z chodnikiem przy ul. Lipowej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Paderewskiego osiedle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 2 000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parking oraz chodniki, drogi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lastRenderedPageBreak/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Długa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590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parking chodniki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Czarnkowska 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E703DA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283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chodnik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Dworcowa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740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chodnik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Chodnik przy cmentarzu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330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W. Poznańska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606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miejsca postojowe nowe od skrzyżowania z ul.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Boguniewską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do stadionu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W. Poznańska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1099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Ścieżka rowerowa nowa od stadionu w kierunku Międzylesia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7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W. Poznańska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279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nowe chodniki, podejścia do przejścia dla pieszych od nr 86 do nr 128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61243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38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W. Poznańska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64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chodnik od byłej Przychodni do budynku nr 99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61243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39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Boguniewska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335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nowy chodnik od ul. Południowej do ul. W. Poznańskiej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Boguniewska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125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nowy parking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Czarnkowska 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93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nowy chodnik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Czarnkowska 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678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nowy parking + dojazd do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parkinku</w:t>
            </w:r>
            <w:proofErr w:type="spellEnd"/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AA1CE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Przychodnia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Default="00BB41F7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696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Nowe: jezdnia, parking i chodnik</w:t>
            </w:r>
          </w:p>
        </w:tc>
      </w:tr>
      <w:tr w:rsidR="00B62A5E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Default="0061243B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44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Default="00B62A5E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Fabryczna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Default="00B62A5E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4735,5</w:t>
            </w:r>
            <w:r w:rsidR="0061243B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Default="0061243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c</w:t>
            </w:r>
            <w:r w:rsidR="00B62A5E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iąg pieszo-rowerowy</w:t>
            </w:r>
          </w:p>
        </w:tc>
      </w:tr>
      <w:tr w:rsidR="00B62A5E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Default="0061243B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45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Default="0061243B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Fabryczna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Default="0061243B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2345,00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Default="0061243B" w:rsidP="0061243B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miejsca postojowe</w:t>
            </w:r>
          </w:p>
        </w:tc>
      </w:tr>
      <w:tr w:rsidR="00B62A5E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Default="0061243B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Default="0061243B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Fabryczna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Default="0061243B" w:rsidP="00BB41F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570,00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Default="0061243B" w:rsidP="00BB41F7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wjazdy</w:t>
            </w:r>
          </w:p>
        </w:tc>
      </w:tr>
      <w:tr w:rsidR="00BB41F7" w:rsidRPr="00E703DA" w:rsidTr="006124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968" w:type="dxa"/>
          <w:trHeight w:val="315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61243B" w:rsidP="0061243B">
            <w:pPr>
              <w:widowControl/>
              <w:suppressAutoHyphens w:val="0"/>
              <w:ind w:left="-212" w:firstLine="21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33531,50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E703DA" w:rsidRDefault="00BB41F7" w:rsidP="00BB41F7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703D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</w:tbl>
    <w:p w:rsidR="00BB41F7" w:rsidRDefault="00BB41F7" w:rsidP="00BB41F7">
      <w:bookmarkStart w:id="1" w:name="_GoBack"/>
      <w:bookmarkEnd w:id="1"/>
    </w:p>
    <w:sectPr w:rsidR="00BB4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387" w:rsidRDefault="00EC1387" w:rsidP="00BB41F7">
      <w:r>
        <w:separator/>
      </w:r>
    </w:p>
  </w:endnote>
  <w:endnote w:type="continuationSeparator" w:id="0">
    <w:p w:rsidR="00EC1387" w:rsidRDefault="00EC1387" w:rsidP="00BB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387" w:rsidRDefault="00EC1387" w:rsidP="00BB41F7">
      <w:r>
        <w:separator/>
      </w:r>
    </w:p>
  </w:footnote>
  <w:footnote w:type="continuationSeparator" w:id="0">
    <w:p w:rsidR="00EC1387" w:rsidRDefault="00EC1387" w:rsidP="00BB4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2"/>
    <w:lvl w:ilvl="0">
      <w:start w:val="5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/>
      </w:rPr>
    </w:lvl>
  </w:abstractNum>
  <w:abstractNum w:abstractNumId="6">
    <w:nsid w:val="00000007"/>
    <w:multiLevelType w:val="multilevel"/>
    <w:tmpl w:val="00000007"/>
    <w:name w:val="WW8Num8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4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2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2">
    <w:nsid w:val="0000000D"/>
    <w:multiLevelType w:val="multilevel"/>
    <w:tmpl w:val="0000000D"/>
    <w:name w:val="WW8Num15"/>
    <w:lvl w:ilvl="0">
      <w:start w:val="7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>
    <w:nsid w:val="00000012"/>
    <w:multiLevelType w:val="multilevel"/>
    <w:tmpl w:val="00000012"/>
    <w:name w:val="WW8Num25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2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20">
    <w:nsid w:val="00000015"/>
    <w:multiLevelType w:val="singleLevel"/>
    <w:tmpl w:val="00000015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ascii="Times New Roman" w:eastAsia="Verdana" w:hAnsi="Times New Roman" w:cs="Times New Roman"/>
      </w:rPr>
    </w:lvl>
  </w:abstractNum>
  <w:abstractNum w:abstractNumId="21">
    <w:nsid w:val="00000016"/>
    <w:multiLevelType w:val="singleLevel"/>
    <w:tmpl w:val="00000016"/>
    <w:name w:val="WW8Num32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36"/>
    <w:lvl w:ilvl="0">
      <w:start w:val="18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4">
    <w:nsid w:val="00000019"/>
    <w:multiLevelType w:val="multi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38"/>
    <w:lvl w:ilvl="0">
      <w:start w:val="6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6">
    <w:nsid w:val="0000001B"/>
    <w:multiLevelType w:val="multilevel"/>
    <w:tmpl w:val="0000001B"/>
    <w:name w:val="WW8Num4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1C"/>
    <w:multiLevelType w:val="multilevel"/>
    <w:tmpl w:val="0000001C"/>
    <w:name w:val="WW8Num41"/>
    <w:lvl w:ilvl="0">
      <w:start w:val="9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4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1E"/>
    <w:multiLevelType w:val="multilevel"/>
    <w:tmpl w:val="0000001E"/>
    <w:name w:val="WW8Num43"/>
    <w:lvl w:ilvl="0">
      <w:start w:val="4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singleLevel"/>
    <w:tmpl w:val="0000001F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20"/>
    <w:multiLevelType w:val="multilevel"/>
    <w:tmpl w:val="0000002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singleLevel"/>
    <w:tmpl w:val="00000021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Verdana" w:hAnsi="Times New Roman" w:cs="Times New Roman"/>
      </w:rPr>
    </w:lvl>
  </w:abstractNum>
  <w:abstractNum w:abstractNumId="33">
    <w:nsid w:val="00000022"/>
    <w:multiLevelType w:val="single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4">
    <w:nsid w:val="00000023"/>
    <w:multiLevelType w:val="multilevel"/>
    <w:tmpl w:val="00000023"/>
    <w:name w:val="WW8Num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24"/>
    <w:multiLevelType w:val="multilevel"/>
    <w:tmpl w:val="00000024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9"/>
  </w:num>
  <w:num w:numId="30">
    <w:abstractNumId w:val="20"/>
  </w:num>
  <w:num w:numId="31">
    <w:abstractNumId w:val="21"/>
  </w:num>
  <w:num w:numId="32">
    <w:abstractNumId w:val="22"/>
  </w:num>
  <w:num w:numId="33">
    <w:abstractNumId w:val="23"/>
  </w:num>
  <w:num w:numId="34">
    <w:abstractNumId w:val="24"/>
  </w:num>
  <w:num w:numId="35">
    <w:abstractNumId w:val="25"/>
  </w:num>
  <w:num w:numId="36">
    <w:abstractNumId w:val="27"/>
  </w:num>
  <w:num w:numId="37">
    <w:abstractNumId w:val="29"/>
  </w:num>
  <w:num w:numId="38">
    <w:abstractNumId w:val="30"/>
  </w:num>
  <w:num w:numId="39">
    <w:abstractNumId w:val="31"/>
  </w:num>
  <w:num w:numId="40">
    <w:abstractNumId w:val="32"/>
  </w:num>
  <w:num w:numId="41">
    <w:abstractNumId w:val="3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00"/>
    <w:rsid w:val="000133C1"/>
    <w:rsid w:val="0001685D"/>
    <w:rsid w:val="00055434"/>
    <w:rsid w:val="00070300"/>
    <w:rsid w:val="00133A58"/>
    <w:rsid w:val="00164BE3"/>
    <w:rsid w:val="001F2C99"/>
    <w:rsid w:val="00281E6E"/>
    <w:rsid w:val="00290E3B"/>
    <w:rsid w:val="002F2C77"/>
    <w:rsid w:val="00446CE1"/>
    <w:rsid w:val="00454592"/>
    <w:rsid w:val="004944F1"/>
    <w:rsid w:val="004F2235"/>
    <w:rsid w:val="005240F8"/>
    <w:rsid w:val="005B2EC9"/>
    <w:rsid w:val="005D3B9A"/>
    <w:rsid w:val="005E3FAA"/>
    <w:rsid w:val="005F0450"/>
    <w:rsid w:val="005F29C0"/>
    <w:rsid w:val="00610DFD"/>
    <w:rsid w:val="0061243B"/>
    <w:rsid w:val="006566CD"/>
    <w:rsid w:val="00676D6F"/>
    <w:rsid w:val="00796611"/>
    <w:rsid w:val="0082797D"/>
    <w:rsid w:val="008A1AED"/>
    <w:rsid w:val="009351E7"/>
    <w:rsid w:val="00946841"/>
    <w:rsid w:val="009D2F28"/>
    <w:rsid w:val="00A76ADA"/>
    <w:rsid w:val="00AA1CEB"/>
    <w:rsid w:val="00B62A5E"/>
    <w:rsid w:val="00BB41F7"/>
    <w:rsid w:val="00BF6349"/>
    <w:rsid w:val="00C000B3"/>
    <w:rsid w:val="00C04BE8"/>
    <w:rsid w:val="00C13380"/>
    <w:rsid w:val="00C20FEB"/>
    <w:rsid w:val="00D36494"/>
    <w:rsid w:val="00D431F7"/>
    <w:rsid w:val="00D8567B"/>
    <w:rsid w:val="00D92466"/>
    <w:rsid w:val="00D94E85"/>
    <w:rsid w:val="00D97C70"/>
    <w:rsid w:val="00DC030F"/>
    <w:rsid w:val="00DF350E"/>
    <w:rsid w:val="00E01BE8"/>
    <w:rsid w:val="00E4008B"/>
    <w:rsid w:val="00E70877"/>
    <w:rsid w:val="00E85E0C"/>
    <w:rsid w:val="00EC1387"/>
    <w:rsid w:val="00EE3E5A"/>
    <w:rsid w:val="00F05686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20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agwek"/>
    <w:next w:val="Textbody"/>
    <w:link w:val="Nagwek3Znak"/>
    <w:semiHidden/>
    <w:unhideWhenUsed/>
    <w:qFormat/>
    <w:rsid w:val="00C20FEB"/>
    <w:pPr>
      <w:keepNext/>
      <w:numPr>
        <w:ilvl w:val="2"/>
        <w:numId w:val="2"/>
      </w:numPr>
      <w:tabs>
        <w:tab w:val="clear" w:pos="4536"/>
        <w:tab w:val="clear" w:pos="9072"/>
      </w:tabs>
      <w:spacing w:before="240" w:after="120"/>
      <w:outlineLvl w:val="2"/>
    </w:pPr>
    <w:rPr>
      <w:rFonts w:cs="Times New Roman"/>
      <w:b/>
      <w:b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20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20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EB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20FEB"/>
    <w:rPr>
      <w:rFonts w:ascii="Times New Roman" w:eastAsia="Lucida Sans Unicode" w:hAnsi="Times New Roman" w:cs="Times New Roman"/>
      <w:b/>
      <w:bCs/>
      <w:kern w:val="2"/>
      <w:sz w:val="28"/>
      <w:szCs w:val="28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C20FEB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20FE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zh-CN"/>
    </w:rPr>
  </w:style>
  <w:style w:type="character" w:styleId="Hipercze">
    <w:name w:val="Hyperlink"/>
    <w:semiHidden/>
    <w:unhideWhenUsed/>
    <w:rsid w:val="00C20FE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0FEB"/>
    <w:rPr>
      <w:color w:val="800080" w:themeColor="followedHyperlink"/>
      <w:u w:val="single"/>
    </w:rPr>
  </w:style>
  <w:style w:type="paragraph" w:styleId="Nagwek">
    <w:name w:val="header"/>
    <w:basedOn w:val="Normalny"/>
    <w:link w:val="NagwekZnak1"/>
    <w:unhideWhenUsed/>
    <w:rsid w:val="00C20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C20FEB"/>
    <w:pPr>
      <w:spacing w:after="120"/>
    </w:pPr>
  </w:style>
  <w:style w:type="paragraph" w:styleId="NormalnyWeb">
    <w:name w:val="Normal (Web)"/>
    <w:basedOn w:val="Normalny"/>
    <w:semiHidden/>
    <w:unhideWhenUsed/>
    <w:rsid w:val="00C20FEB"/>
    <w:pPr>
      <w:widowControl/>
      <w:suppressAutoHyphens w:val="0"/>
      <w:spacing w:before="280" w:after="119"/>
    </w:pPr>
    <w:rPr>
      <w:rFonts w:eastAsia="Times New Roman" w:cs="Times New Roman"/>
    </w:rPr>
  </w:style>
  <w:style w:type="paragraph" w:styleId="Stopka">
    <w:name w:val="footer"/>
    <w:basedOn w:val="Normalny"/>
    <w:link w:val="StopkaZnak1"/>
    <w:unhideWhenUsed/>
    <w:rsid w:val="00C20FE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Legenda">
    <w:name w:val="caption"/>
    <w:basedOn w:val="Normalny"/>
    <w:semiHidden/>
    <w:unhideWhenUsed/>
    <w:qFormat/>
    <w:rsid w:val="00C20FEB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1"/>
    <w:semiHidden/>
    <w:unhideWhenUsed/>
    <w:rsid w:val="00C20FEB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0"/>
      <w:szCs w:val="20"/>
      <w:lang w:eastAsia="zh-CN"/>
    </w:rPr>
  </w:style>
  <w:style w:type="paragraph" w:styleId="Lista">
    <w:name w:val="List"/>
    <w:basedOn w:val="Textbody"/>
    <w:semiHidden/>
    <w:unhideWhenUsed/>
    <w:rsid w:val="00C20FEB"/>
  </w:style>
  <w:style w:type="paragraph" w:styleId="Tekstpodstawowy">
    <w:name w:val="Body Text"/>
    <w:basedOn w:val="Normalny"/>
    <w:link w:val="TekstpodstawowyZnak1"/>
    <w:semiHidden/>
    <w:unhideWhenUsed/>
    <w:rsid w:val="00C20FEB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20FEB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semiHidden/>
    <w:unhideWhenUsed/>
    <w:rsid w:val="00C20FEB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semiHidden/>
    <w:rsid w:val="00C20FEB"/>
    <w:rPr>
      <w:rFonts w:ascii="Tahoma" w:eastAsia="Lucida Sans Unicode" w:hAnsi="Tahoma" w:cs="Tahoma"/>
      <w:kern w:val="2"/>
      <w:sz w:val="16"/>
      <w:szCs w:val="16"/>
      <w:lang w:eastAsia="zh-CN"/>
    </w:rPr>
  </w:style>
  <w:style w:type="paragraph" w:styleId="Bezodstpw">
    <w:name w:val="No Spacing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20FEB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rsid w:val="00C20F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ks">
    <w:name w:val="Indeks"/>
    <w:basedOn w:val="Normalny"/>
    <w:rsid w:val="00C20FEB"/>
    <w:pPr>
      <w:suppressLineNumbers/>
    </w:pPr>
    <w:rPr>
      <w:rFonts w:cs="Mangal"/>
    </w:rPr>
  </w:style>
  <w:style w:type="paragraph" w:customStyle="1" w:styleId="Standard">
    <w:name w:val="Standard"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Legenda1">
    <w:name w:val="Legenda1"/>
    <w:basedOn w:val="Standard"/>
    <w:rsid w:val="00C20F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FEB"/>
    <w:pPr>
      <w:suppressLineNumbers/>
    </w:pPr>
  </w:style>
  <w:style w:type="paragraph" w:customStyle="1" w:styleId="Tekstpodstawowy21">
    <w:name w:val="Tekst podstawowy 21"/>
    <w:basedOn w:val="Standard"/>
    <w:rsid w:val="00C20FEB"/>
    <w:rPr>
      <w:rFonts w:cs="Times New Roman"/>
      <w:lang w:val="x-none"/>
    </w:rPr>
  </w:style>
  <w:style w:type="paragraph" w:customStyle="1" w:styleId="TableContents">
    <w:name w:val="Table Contents"/>
    <w:basedOn w:val="Standard"/>
    <w:rsid w:val="00C20FEB"/>
    <w:pPr>
      <w:suppressLineNumbers/>
    </w:pPr>
  </w:style>
  <w:style w:type="paragraph" w:customStyle="1" w:styleId="TableHeading">
    <w:name w:val="Table Heading"/>
    <w:basedOn w:val="TableContents"/>
    <w:rsid w:val="00C20FEB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20FEB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C20FEB"/>
    <w:pPr>
      <w:suppressLineNumbers/>
    </w:pPr>
  </w:style>
  <w:style w:type="paragraph" w:customStyle="1" w:styleId="Nagwektabeli">
    <w:name w:val="Nagłówek tabeli"/>
    <w:basedOn w:val="Zawartotabeli"/>
    <w:rsid w:val="00C20FEB"/>
    <w:pPr>
      <w:jc w:val="center"/>
    </w:pPr>
    <w:rPr>
      <w:b/>
      <w:bCs/>
    </w:rPr>
  </w:style>
  <w:style w:type="character" w:customStyle="1" w:styleId="WW8Num3z0">
    <w:name w:val="WW8Num3z0"/>
    <w:rsid w:val="00C20FEB"/>
    <w:rPr>
      <w:b/>
      <w:bCs w:val="0"/>
    </w:rPr>
  </w:style>
  <w:style w:type="character" w:customStyle="1" w:styleId="WW8Num7z0">
    <w:name w:val="WW8Num7z0"/>
    <w:rsid w:val="00C20FEB"/>
    <w:rPr>
      <w:rFonts w:ascii="Times New Roman" w:eastAsia="Verdana" w:hAnsi="Times New Roman" w:cs="Times New Roman" w:hint="default"/>
    </w:rPr>
  </w:style>
  <w:style w:type="character" w:customStyle="1" w:styleId="WW8Num9z0">
    <w:name w:val="WW8Num9z0"/>
    <w:rsid w:val="00C20FEB"/>
    <w:rPr>
      <w:rFonts w:ascii="Symbol" w:hAnsi="Symbol" w:cs="OpenSymbol" w:hint="default"/>
    </w:rPr>
  </w:style>
  <w:style w:type="character" w:customStyle="1" w:styleId="WW8Num23z0">
    <w:name w:val="WW8Num23z0"/>
    <w:rsid w:val="00C20FEB"/>
    <w:rPr>
      <w:rFonts w:ascii="Garamond" w:hAnsi="Garamond" w:cs="Garamond" w:hint="default"/>
    </w:rPr>
  </w:style>
  <w:style w:type="character" w:customStyle="1" w:styleId="WW8Num23z1">
    <w:name w:val="WW8Num23z1"/>
    <w:rsid w:val="00C20FEB"/>
    <w:rPr>
      <w:rFonts w:ascii="Courier New" w:hAnsi="Courier New" w:cs="Courier New" w:hint="default"/>
    </w:rPr>
  </w:style>
  <w:style w:type="character" w:customStyle="1" w:styleId="WW8Num23z2">
    <w:name w:val="WW8Num23z2"/>
    <w:rsid w:val="00C20FEB"/>
    <w:rPr>
      <w:rFonts w:ascii="Wingdings" w:hAnsi="Wingdings" w:cs="Wingdings" w:hint="default"/>
    </w:rPr>
  </w:style>
  <w:style w:type="character" w:customStyle="1" w:styleId="WW8Num23z3">
    <w:name w:val="WW8Num23z3"/>
    <w:rsid w:val="00C20FEB"/>
    <w:rPr>
      <w:rFonts w:ascii="Symbol" w:hAnsi="Symbol" w:cs="Symbol" w:hint="default"/>
    </w:rPr>
  </w:style>
  <w:style w:type="character" w:customStyle="1" w:styleId="WW8Num31z0">
    <w:name w:val="WW8Num31z0"/>
    <w:rsid w:val="00C20FEB"/>
    <w:rPr>
      <w:rFonts w:ascii="Times New Roman" w:eastAsia="Verdana" w:hAnsi="Times New Roman" w:cs="Times New Roman" w:hint="default"/>
    </w:rPr>
  </w:style>
  <w:style w:type="character" w:customStyle="1" w:styleId="WW8Num47z0">
    <w:name w:val="WW8Num47z0"/>
    <w:rsid w:val="00C20FEB"/>
    <w:rPr>
      <w:rFonts w:ascii="Times New Roman" w:hAnsi="Times New Roman" w:cs="Times New Roman" w:hint="default"/>
      <w:b/>
      <w:bCs w:val="0"/>
    </w:rPr>
  </w:style>
  <w:style w:type="character" w:customStyle="1" w:styleId="WW8Num50z0">
    <w:name w:val="WW8Num50z0"/>
    <w:rsid w:val="00C20FEB"/>
    <w:rPr>
      <w:rFonts w:ascii="Times New Roman" w:eastAsia="Verdana" w:hAnsi="Times New Roman" w:cs="Times New Roman" w:hint="default"/>
    </w:rPr>
  </w:style>
  <w:style w:type="character" w:customStyle="1" w:styleId="WW8Num56z0">
    <w:name w:val="WW8Num56z0"/>
    <w:rsid w:val="00C20FEB"/>
    <w:rPr>
      <w:rFonts w:ascii="Symbol" w:hAnsi="Symbol" w:cs="OpenSymbol" w:hint="default"/>
    </w:rPr>
  </w:style>
  <w:style w:type="character" w:customStyle="1" w:styleId="Domylnaczcionkaakapitu1">
    <w:name w:val="Domyślna czcionka akapitu1"/>
    <w:rsid w:val="00C20FEB"/>
  </w:style>
  <w:style w:type="character" w:customStyle="1" w:styleId="Internetlink">
    <w:name w:val="Internet link"/>
    <w:rsid w:val="00C20FEB"/>
    <w:rPr>
      <w:color w:val="0000FF"/>
      <w:u w:val="single"/>
    </w:rPr>
  </w:style>
  <w:style w:type="character" w:customStyle="1" w:styleId="WW8Num4z0">
    <w:name w:val="WW8Num4z0"/>
    <w:rsid w:val="00C20FEB"/>
    <w:rPr>
      <w:rFonts w:ascii="Symbol" w:hAnsi="Symbol" w:cs="Symbol" w:hint="default"/>
    </w:rPr>
  </w:style>
  <w:style w:type="character" w:customStyle="1" w:styleId="NumberingSymbols">
    <w:name w:val="Numbering Symbols"/>
    <w:rsid w:val="00C20FEB"/>
  </w:style>
  <w:style w:type="character" w:customStyle="1" w:styleId="Znakiprzypiswkocowych">
    <w:name w:val="Znaki przypisów końcowych"/>
    <w:rsid w:val="00C20FEB"/>
    <w:rPr>
      <w:vertAlign w:val="superscript"/>
    </w:rPr>
  </w:style>
  <w:style w:type="character" w:customStyle="1" w:styleId="Tekstpodstawowy2Znak">
    <w:name w:val="Tekst podstawowy 2 Znak"/>
    <w:rsid w:val="00C20FEB"/>
    <w:rPr>
      <w:kern w:val="2"/>
      <w:sz w:val="24"/>
      <w:szCs w:val="24"/>
    </w:rPr>
  </w:style>
  <w:style w:type="character" w:customStyle="1" w:styleId="Tekstpodstawowyzwciciem2Znak">
    <w:name w:val="Tekst podstawowy z wcięciem 2 Znak"/>
    <w:rsid w:val="00C20FEB"/>
    <w:rPr>
      <w:rFonts w:ascii="Calibri" w:eastAsia="Calibri" w:hAnsi="Calibri" w:cs="Times New Roman" w:hint="default"/>
      <w:kern w:val="2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20FEB"/>
    <w:rPr>
      <w:rFonts w:ascii="Calibri" w:eastAsia="Calibri" w:hAnsi="Calibri" w:cs="Times New Roman"/>
      <w:kern w:val="2"/>
      <w:lang w:val="x-none" w:eastAsia="zh-CN"/>
    </w:rPr>
  </w:style>
  <w:style w:type="character" w:customStyle="1" w:styleId="NagwekZnak1">
    <w:name w:val="Nagłówek Znak1"/>
    <w:basedOn w:val="Domylnaczcionkaakapitu"/>
    <w:link w:val="Nagwek"/>
    <w:locked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C20FEB"/>
    <w:rPr>
      <w:rFonts w:ascii="Times New Roman" w:eastAsia="Lucida Sans Unicode" w:hAnsi="Times New Roman" w:cs="Times New Roman"/>
      <w:kern w:val="2"/>
      <w:sz w:val="20"/>
      <w:szCs w:val="20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C20FEB"/>
    <w:rPr>
      <w:rFonts w:ascii="Tahoma" w:eastAsia="Lucida Sans Unicode" w:hAnsi="Tahoma" w:cs="Times New Roman"/>
      <w:kern w:val="2"/>
      <w:sz w:val="16"/>
      <w:szCs w:val="16"/>
      <w:lang w:val="x-none"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StopkaZnak1">
    <w:name w:val="Stopka Znak1"/>
    <w:basedOn w:val="Domylnaczcionkaakapitu"/>
    <w:link w:val="Stopka"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table" w:styleId="Tabela-Siatka">
    <w:name w:val="Table Grid"/>
    <w:basedOn w:val="Standardowy"/>
    <w:uiPriority w:val="59"/>
    <w:rsid w:val="00D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20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agwek"/>
    <w:next w:val="Textbody"/>
    <w:link w:val="Nagwek3Znak"/>
    <w:semiHidden/>
    <w:unhideWhenUsed/>
    <w:qFormat/>
    <w:rsid w:val="00C20FEB"/>
    <w:pPr>
      <w:keepNext/>
      <w:numPr>
        <w:ilvl w:val="2"/>
        <w:numId w:val="2"/>
      </w:numPr>
      <w:tabs>
        <w:tab w:val="clear" w:pos="4536"/>
        <w:tab w:val="clear" w:pos="9072"/>
      </w:tabs>
      <w:spacing w:before="240" w:after="120"/>
      <w:outlineLvl w:val="2"/>
    </w:pPr>
    <w:rPr>
      <w:rFonts w:cs="Times New Roman"/>
      <w:b/>
      <w:b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20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20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EB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20FEB"/>
    <w:rPr>
      <w:rFonts w:ascii="Times New Roman" w:eastAsia="Lucida Sans Unicode" w:hAnsi="Times New Roman" w:cs="Times New Roman"/>
      <w:b/>
      <w:bCs/>
      <w:kern w:val="2"/>
      <w:sz w:val="28"/>
      <w:szCs w:val="28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C20FEB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20FE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zh-CN"/>
    </w:rPr>
  </w:style>
  <w:style w:type="character" w:styleId="Hipercze">
    <w:name w:val="Hyperlink"/>
    <w:semiHidden/>
    <w:unhideWhenUsed/>
    <w:rsid w:val="00C20FE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0FEB"/>
    <w:rPr>
      <w:color w:val="800080" w:themeColor="followedHyperlink"/>
      <w:u w:val="single"/>
    </w:rPr>
  </w:style>
  <w:style w:type="paragraph" w:styleId="Nagwek">
    <w:name w:val="header"/>
    <w:basedOn w:val="Normalny"/>
    <w:link w:val="NagwekZnak1"/>
    <w:unhideWhenUsed/>
    <w:rsid w:val="00C20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C20FEB"/>
    <w:pPr>
      <w:spacing w:after="120"/>
    </w:pPr>
  </w:style>
  <w:style w:type="paragraph" w:styleId="NormalnyWeb">
    <w:name w:val="Normal (Web)"/>
    <w:basedOn w:val="Normalny"/>
    <w:semiHidden/>
    <w:unhideWhenUsed/>
    <w:rsid w:val="00C20FEB"/>
    <w:pPr>
      <w:widowControl/>
      <w:suppressAutoHyphens w:val="0"/>
      <w:spacing w:before="280" w:after="119"/>
    </w:pPr>
    <w:rPr>
      <w:rFonts w:eastAsia="Times New Roman" w:cs="Times New Roman"/>
    </w:rPr>
  </w:style>
  <w:style w:type="paragraph" w:styleId="Stopka">
    <w:name w:val="footer"/>
    <w:basedOn w:val="Normalny"/>
    <w:link w:val="StopkaZnak1"/>
    <w:unhideWhenUsed/>
    <w:rsid w:val="00C20FE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Legenda">
    <w:name w:val="caption"/>
    <w:basedOn w:val="Normalny"/>
    <w:semiHidden/>
    <w:unhideWhenUsed/>
    <w:qFormat/>
    <w:rsid w:val="00C20FEB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1"/>
    <w:semiHidden/>
    <w:unhideWhenUsed/>
    <w:rsid w:val="00C20FEB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0"/>
      <w:szCs w:val="20"/>
      <w:lang w:eastAsia="zh-CN"/>
    </w:rPr>
  </w:style>
  <w:style w:type="paragraph" w:styleId="Lista">
    <w:name w:val="List"/>
    <w:basedOn w:val="Textbody"/>
    <w:semiHidden/>
    <w:unhideWhenUsed/>
    <w:rsid w:val="00C20FEB"/>
  </w:style>
  <w:style w:type="paragraph" w:styleId="Tekstpodstawowy">
    <w:name w:val="Body Text"/>
    <w:basedOn w:val="Normalny"/>
    <w:link w:val="TekstpodstawowyZnak1"/>
    <w:semiHidden/>
    <w:unhideWhenUsed/>
    <w:rsid w:val="00C20FEB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20FEB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semiHidden/>
    <w:unhideWhenUsed/>
    <w:rsid w:val="00C20FEB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semiHidden/>
    <w:rsid w:val="00C20FEB"/>
    <w:rPr>
      <w:rFonts w:ascii="Tahoma" w:eastAsia="Lucida Sans Unicode" w:hAnsi="Tahoma" w:cs="Tahoma"/>
      <w:kern w:val="2"/>
      <w:sz w:val="16"/>
      <w:szCs w:val="16"/>
      <w:lang w:eastAsia="zh-CN"/>
    </w:rPr>
  </w:style>
  <w:style w:type="paragraph" w:styleId="Bezodstpw">
    <w:name w:val="No Spacing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20FEB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rsid w:val="00C20F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ks">
    <w:name w:val="Indeks"/>
    <w:basedOn w:val="Normalny"/>
    <w:rsid w:val="00C20FEB"/>
    <w:pPr>
      <w:suppressLineNumbers/>
    </w:pPr>
    <w:rPr>
      <w:rFonts w:cs="Mangal"/>
    </w:rPr>
  </w:style>
  <w:style w:type="paragraph" w:customStyle="1" w:styleId="Standard">
    <w:name w:val="Standard"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Legenda1">
    <w:name w:val="Legenda1"/>
    <w:basedOn w:val="Standard"/>
    <w:rsid w:val="00C20F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FEB"/>
    <w:pPr>
      <w:suppressLineNumbers/>
    </w:pPr>
  </w:style>
  <w:style w:type="paragraph" w:customStyle="1" w:styleId="Tekstpodstawowy21">
    <w:name w:val="Tekst podstawowy 21"/>
    <w:basedOn w:val="Standard"/>
    <w:rsid w:val="00C20FEB"/>
    <w:rPr>
      <w:rFonts w:cs="Times New Roman"/>
      <w:lang w:val="x-none"/>
    </w:rPr>
  </w:style>
  <w:style w:type="paragraph" w:customStyle="1" w:styleId="TableContents">
    <w:name w:val="Table Contents"/>
    <w:basedOn w:val="Standard"/>
    <w:rsid w:val="00C20FEB"/>
    <w:pPr>
      <w:suppressLineNumbers/>
    </w:pPr>
  </w:style>
  <w:style w:type="paragraph" w:customStyle="1" w:styleId="TableHeading">
    <w:name w:val="Table Heading"/>
    <w:basedOn w:val="TableContents"/>
    <w:rsid w:val="00C20FEB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20FEB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C20FEB"/>
    <w:pPr>
      <w:suppressLineNumbers/>
    </w:pPr>
  </w:style>
  <w:style w:type="paragraph" w:customStyle="1" w:styleId="Nagwektabeli">
    <w:name w:val="Nagłówek tabeli"/>
    <w:basedOn w:val="Zawartotabeli"/>
    <w:rsid w:val="00C20FEB"/>
    <w:pPr>
      <w:jc w:val="center"/>
    </w:pPr>
    <w:rPr>
      <w:b/>
      <w:bCs/>
    </w:rPr>
  </w:style>
  <w:style w:type="character" w:customStyle="1" w:styleId="WW8Num3z0">
    <w:name w:val="WW8Num3z0"/>
    <w:rsid w:val="00C20FEB"/>
    <w:rPr>
      <w:b/>
      <w:bCs w:val="0"/>
    </w:rPr>
  </w:style>
  <w:style w:type="character" w:customStyle="1" w:styleId="WW8Num7z0">
    <w:name w:val="WW8Num7z0"/>
    <w:rsid w:val="00C20FEB"/>
    <w:rPr>
      <w:rFonts w:ascii="Times New Roman" w:eastAsia="Verdana" w:hAnsi="Times New Roman" w:cs="Times New Roman" w:hint="default"/>
    </w:rPr>
  </w:style>
  <w:style w:type="character" w:customStyle="1" w:styleId="WW8Num9z0">
    <w:name w:val="WW8Num9z0"/>
    <w:rsid w:val="00C20FEB"/>
    <w:rPr>
      <w:rFonts w:ascii="Symbol" w:hAnsi="Symbol" w:cs="OpenSymbol" w:hint="default"/>
    </w:rPr>
  </w:style>
  <w:style w:type="character" w:customStyle="1" w:styleId="WW8Num23z0">
    <w:name w:val="WW8Num23z0"/>
    <w:rsid w:val="00C20FEB"/>
    <w:rPr>
      <w:rFonts w:ascii="Garamond" w:hAnsi="Garamond" w:cs="Garamond" w:hint="default"/>
    </w:rPr>
  </w:style>
  <w:style w:type="character" w:customStyle="1" w:styleId="WW8Num23z1">
    <w:name w:val="WW8Num23z1"/>
    <w:rsid w:val="00C20FEB"/>
    <w:rPr>
      <w:rFonts w:ascii="Courier New" w:hAnsi="Courier New" w:cs="Courier New" w:hint="default"/>
    </w:rPr>
  </w:style>
  <w:style w:type="character" w:customStyle="1" w:styleId="WW8Num23z2">
    <w:name w:val="WW8Num23z2"/>
    <w:rsid w:val="00C20FEB"/>
    <w:rPr>
      <w:rFonts w:ascii="Wingdings" w:hAnsi="Wingdings" w:cs="Wingdings" w:hint="default"/>
    </w:rPr>
  </w:style>
  <w:style w:type="character" w:customStyle="1" w:styleId="WW8Num23z3">
    <w:name w:val="WW8Num23z3"/>
    <w:rsid w:val="00C20FEB"/>
    <w:rPr>
      <w:rFonts w:ascii="Symbol" w:hAnsi="Symbol" w:cs="Symbol" w:hint="default"/>
    </w:rPr>
  </w:style>
  <w:style w:type="character" w:customStyle="1" w:styleId="WW8Num31z0">
    <w:name w:val="WW8Num31z0"/>
    <w:rsid w:val="00C20FEB"/>
    <w:rPr>
      <w:rFonts w:ascii="Times New Roman" w:eastAsia="Verdana" w:hAnsi="Times New Roman" w:cs="Times New Roman" w:hint="default"/>
    </w:rPr>
  </w:style>
  <w:style w:type="character" w:customStyle="1" w:styleId="WW8Num47z0">
    <w:name w:val="WW8Num47z0"/>
    <w:rsid w:val="00C20FEB"/>
    <w:rPr>
      <w:rFonts w:ascii="Times New Roman" w:hAnsi="Times New Roman" w:cs="Times New Roman" w:hint="default"/>
      <w:b/>
      <w:bCs w:val="0"/>
    </w:rPr>
  </w:style>
  <w:style w:type="character" w:customStyle="1" w:styleId="WW8Num50z0">
    <w:name w:val="WW8Num50z0"/>
    <w:rsid w:val="00C20FEB"/>
    <w:rPr>
      <w:rFonts w:ascii="Times New Roman" w:eastAsia="Verdana" w:hAnsi="Times New Roman" w:cs="Times New Roman" w:hint="default"/>
    </w:rPr>
  </w:style>
  <w:style w:type="character" w:customStyle="1" w:styleId="WW8Num56z0">
    <w:name w:val="WW8Num56z0"/>
    <w:rsid w:val="00C20FEB"/>
    <w:rPr>
      <w:rFonts w:ascii="Symbol" w:hAnsi="Symbol" w:cs="OpenSymbol" w:hint="default"/>
    </w:rPr>
  </w:style>
  <w:style w:type="character" w:customStyle="1" w:styleId="Domylnaczcionkaakapitu1">
    <w:name w:val="Domyślna czcionka akapitu1"/>
    <w:rsid w:val="00C20FEB"/>
  </w:style>
  <w:style w:type="character" w:customStyle="1" w:styleId="Internetlink">
    <w:name w:val="Internet link"/>
    <w:rsid w:val="00C20FEB"/>
    <w:rPr>
      <w:color w:val="0000FF"/>
      <w:u w:val="single"/>
    </w:rPr>
  </w:style>
  <w:style w:type="character" w:customStyle="1" w:styleId="WW8Num4z0">
    <w:name w:val="WW8Num4z0"/>
    <w:rsid w:val="00C20FEB"/>
    <w:rPr>
      <w:rFonts w:ascii="Symbol" w:hAnsi="Symbol" w:cs="Symbol" w:hint="default"/>
    </w:rPr>
  </w:style>
  <w:style w:type="character" w:customStyle="1" w:styleId="NumberingSymbols">
    <w:name w:val="Numbering Symbols"/>
    <w:rsid w:val="00C20FEB"/>
  </w:style>
  <w:style w:type="character" w:customStyle="1" w:styleId="Znakiprzypiswkocowych">
    <w:name w:val="Znaki przypisów końcowych"/>
    <w:rsid w:val="00C20FEB"/>
    <w:rPr>
      <w:vertAlign w:val="superscript"/>
    </w:rPr>
  </w:style>
  <w:style w:type="character" w:customStyle="1" w:styleId="Tekstpodstawowy2Znak">
    <w:name w:val="Tekst podstawowy 2 Znak"/>
    <w:rsid w:val="00C20FEB"/>
    <w:rPr>
      <w:kern w:val="2"/>
      <w:sz w:val="24"/>
      <w:szCs w:val="24"/>
    </w:rPr>
  </w:style>
  <w:style w:type="character" w:customStyle="1" w:styleId="Tekstpodstawowyzwciciem2Znak">
    <w:name w:val="Tekst podstawowy z wcięciem 2 Znak"/>
    <w:rsid w:val="00C20FEB"/>
    <w:rPr>
      <w:rFonts w:ascii="Calibri" w:eastAsia="Calibri" w:hAnsi="Calibri" w:cs="Times New Roman" w:hint="default"/>
      <w:kern w:val="2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20FEB"/>
    <w:rPr>
      <w:rFonts w:ascii="Calibri" w:eastAsia="Calibri" w:hAnsi="Calibri" w:cs="Times New Roman"/>
      <w:kern w:val="2"/>
      <w:lang w:val="x-none" w:eastAsia="zh-CN"/>
    </w:rPr>
  </w:style>
  <w:style w:type="character" w:customStyle="1" w:styleId="NagwekZnak1">
    <w:name w:val="Nagłówek Znak1"/>
    <w:basedOn w:val="Domylnaczcionkaakapitu"/>
    <w:link w:val="Nagwek"/>
    <w:locked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C20FEB"/>
    <w:rPr>
      <w:rFonts w:ascii="Times New Roman" w:eastAsia="Lucida Sans Unicode" w:hAnsi="Times New Roman" w:cs="Times New Roman"/>
      <w:kern w:val="2"/>
      <w:sz w:val="20"/>
      <w:szCs w:val="20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C20FEB"/>
    <w:rPr>
      <w:rFonts w:ascii="Tahoma" w:eastAsia="Lucida Sans Unicode" w:hAnsi="Tahoma" w:cs="Times New Roman"/>
      <w:kern w:val="2"/>
      <w:sz w:val="16"/>
      <w:szCs w:val="16"/>
      <w:lang w:val="x-none"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StopkaZnak1">
    <w:name w:val="Stopka Znak1"/>
    <w:basedOn w:val="Domylnaczcionkaakapitu"/>
    <w:link w:val="Stopka"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table" w:styleId="Tabela-Siatka">
    <w:name w:val="Table Grid"/>
    <w:basedOn w:val="Standardowy"/>
    <w:uiPriority w:val="59"/>
    <w:rsid w:val="00D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1592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tzygmunt</cp:lastModifiedBy>
  <cp:revision>13</cp:revision>
  <cp:lastPrinted>2017-11-13T13:45:00Z</cp:lastPrinted>
  <dcterms:created xsi:type="dcterms:W3CDTF">2017-11-09T10:01:00Z</dcterms:created>
  <dcterms:modified xsi:type="dcterms:W3CDTF">2017-11-15T09:01:00Z</dcterms:modified>
</cp:coreProperties>
</file>